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3733B" w:rsidRPr="0051438E" w:rsidRDefault="00A3733B" w:rsidP="005E5C56">
      <w:pPr>
        <w:widowControl w:val="0"/>
        <w:jc w:val="both"/>
        <w:rPr>
          <w:rFonts w:ascii="Arial" w:hAnsi="Arial" w:cs="Arial"/>
        </w:rPr>
      </w:pPr>
      <w:bookmarkStart w:id="0" w:name="_GoBack"/>
      <w:bookmarkEnd w:id="0"/>
    </w:p>
    <w:p w:rsidR="00A3733B" w:rsidRDefault="00A3733B" w:rsidP="005E5C56">
      <w:pPr>
        <w:widowControl w:val="0"/>
        <w:jc w:val="both"/>
        <w:rPr>
          <w:rFonts w:ascii="Arial" w:hAnsi="Arial" w:cs="Arial"/>
          <w:i/>
        </w:rPr>
      </w:pPr>
    </w:p>
    <w:p w:rsidR="008C4E95" w:rsidRDefault="008C4E95" w:rsidP="005E5C56">
      <w:pPr>
        <w:widowControl w:val="0"/>
        <w:jc w:val="both"/>
        <w:rPr>
          <w:rFonts w:ascii="Arial" w:hAnsi="Arial" w:cs="Arial"/>
          <w:i/>
        </w:rPr>
      </w:pPr>
    </w:p>
    <w:p w:rsidR="008C4E95" w:rsidRPr="0051438E" w:rsidRDefault="008C4E95" w:rsidP="005E5C56">
      <w:pPr>
        <w:widowControl w:val="0"/>
        <w:jc w:val="both"/>
        <w:rPr>
          <w:rFonts w:ascii="Arial" w:hAnsi="Arial" w:cs="Arial"/>
        </w:rPr>
      </w:pPr>
    </w:p>
    <w:p w:rsidR="00A3733B" w:rsidRDefault="00A3733B" w:rsidP="00DD06E4">
      <w:pPr>
        <w:widowControl w:val="0"/>
        <w:tabs>
          <w:tab w:val="left" w:pos="1855"/>
        </w:tabs>
        <w:jc w:val="both"/>
        <w:rPr>
          <w:rFonts w:ascii="Arial" w:hAnsi="Arial" w:cs="Arial"/>
        </w:rPr>
      </w:pPr>
    </w:p>
    <w:p w:rsidR="00576938" w:rsidRDefault="00576938" w:rsidP="005E5C56">
      <w:pPr>
        <w:widowControl w:val="0"/>
        <w:jc w:val="both"/>
        <w:rPr>
          <w:rFonts w:ascii="Arial" w:hAnsi="Arial" w:cs="Arial"/>
        </w:rPr>
      </w:pPr>
    </w:p>
    <w:p w:rsidR="00576938" w:rsidRPr="00576938" w:rsidRDefault="00576938" w:rsidP="005E5C56">
      <w:pPr>
        <w:widowControl w:val="0"/>
        <w:jc w:val="both"/>
        <w:rPr>
          <w:rFonts w:ascii="Arial" w:hAnsi="Arial" w:cs="Arial"/>
        </w:rPr>
      </w:pPr>
    </w:p>
    <w:p w:rsidR="00A3733B" w:rsidRPr="0051438E" w:rsidRDefault="00A3733B" w:rsidP="005E5C56">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7F356D" w:rsidP="0051438E">
      <w:pPr>
        <w:widowControl w:val="0"/>
        <w:jc w:val="center"/>
        <w:rPr>
          <w:rFonts w:ascii="Arial" w:hAnsi="Arial" w:cs="Arial"/>
          <w:b/>
          <w:sz w:val="36"/>
          <w:szCs w:val="36"/>
        </w:rPr>
      </w:pPr>
      <w:r w:rsidRPr="0051438E">
        <w:rPr>
          <w:rFonts w:ascii="Arial" w:hAnsi="Arial" w:cs="Arial"/>
          <w:b/>
          <w:sz w:val="36"/>
          <w:szCs w:val="36"/>
        </w:rPr>
        <w:t>Statutární m</w:t>
      </w:r>
      <w:r w:rsidR="00A3733B" w:rsidRPr="0051438E">
        <w:rPr>
          <w:rFonts w:ascii="Arial" w:hAnsi="Arial" w:cs="Arial"/>
          <w:b/>
          <w:sz w:val="36"/>
          <w:szCs w:val="36"/>
        </w:rPr>
        <w:t>ěsto Karlovy Vary</w:t>
      </w: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center"/>
        <w:rPr>
          <w:rFonts w:ascii="Arial" w:hAnsi="Arial" w:cs="Arial"/>
          <w:b/>
          <w:sz w:val="28"/>
          <w:szCs w:val="28"/>
        </w:rPr>
      </w:pPr>
      <w:r w:rsidRPr="0051438E">
        <w:rPr>
          <w:rFonts w:ascii="Arial" w:hAnsi="Arial" w:cs="Arial"/>
          <w:b/>
          <w:sz w:val="28"/>
          <w:szCs w:val="28"/>
        </w:rPr>
        <w:t>____________________________________________________</w:t>
      </w:r>
    </w:p>
    <w:p w:rsidR="00A3733B" w:rsidRPr="0051438E" w:rsidRDefault="00A3733B" w:rsidP="0051438E">
      <w:pPr>
        <w:widowControl w:val="0"/>
        <w:jc w:val="center"/>
        <w:rPr>
          <w:rFonts w:ascii="Arial" w:hAnsi="Arial" w:cs="Arial"/>
          <w:b/>
          <w:sz w:val="28"/>
          <w:szCs w:val="28"/>
        </w:rPr>
      </w:pPr>
    </w:p>
    <w:p w:rsidR="00A3733B" w:rsidRPr="0051438E" w:rsidRDefault="00A3733B" w:rsidP="0051438E">
      <w:pPr>
        <w:widowControl w:val="0"/>
        <w:jc w:val="center"/>
        <w:rPr>
          <w:rFonts w:ascii="Arial" w:hAnsi="Arial" w:cs="Arial"/>
          <w:b/>
          <w:sz w:val="28"/>
          <w:szCs w:val="28"/>
        </w:rPr>
      </w:pPr>
      <w:r w:rsidRPr="0051438E">
        <w:rPr>
          <w:rFonts w:ascii="Arial" w:hAnsi="Arial" w:cs="Arial"/>
          <w:b/>
          <w:sz w:val="28"/>
          <w:szCs w:val="28"/>
        </w:rPr>
        <w:t xml:space="preserve">S M L O U V A   O  D Í L O   č. </w:t>
      </w:r>
      <w:r w:rsidR="0051438E" w:rsidRPr="0051438E">
        <w:rPr>
          <w:rFonts w:ascii="Arial" w:hAnsi="Arial" w:cs="Arial"/>
          <w:b/>
          <w:sz w:val="28"/>
          <w:szCs w:val="28"/>
        </w:rPr>
        <w:t>…</w:t>
      </w:r>
      <w:proofErr w:type="gramStart"/>
      <w:r w:rsidR="0051438E" w:rsidRPr="0051438E">
        <w:rPr>
          <w:rFonts w:ascii="Arial" w:hAnsi="Arial" w:cs="Arial"/>
          <w:b/>
          <w:sz w:val="28"/>
          <w:szCs w:val="28"/>
        </w:rPr>
        <w:t>…..</w:t>
      </w:r>
      <w:proofErr w:type="gramEnd"/>
    </w:p>
    <w:p w:rsidR="00A3733B" w:rsidRPr="0051438E" w:rsidRDefault="00A3733B" w:rsidP="0051438E">
      <w:pPr>
        <w:widowControl w:val="0"/>
        <w:jc w:val="center"/>
        <w:rPr>
          <w:rFonts w:ascii="Arial" w:hAnsi="Arial" w:cs="Arial"/>
          <w:b/>
          <w:sz w:val="28"/>
          <w:szCs w:val="28"/>
        </w:rPr>
      </w:pPr>
      <w:r w:rsidRPr="0051438E">
        <w:rPr>
          <w:rFonts w:ascii="Arial" w:hAnsi="Arial" w:cs="Arial"/>
          <w:b/>
          <w:sz w:val="28"/>
          <w:szCs w:val="28"/>
        </w:rPr>
        <w:t>____________________________________________________</w:t>
      </w:r>
    </w:p>
    <w:p w:rsidR="00A3733B" w:rsidRPr="0051438E" w:rsidRDefault="00A3733B" w:rsidP="0051438E">
      <w:pPr>
        <w:widowControl w:val="0"/>
        <w:jc w:val="center"/>
        <w:rPr>
          <w:rFonts w:ascii="Arial" w:hAnsi="Arial" w:cs="Arial"/>
          <w:b/>
          <w:sz w:val="28"/>
          <w:szCs w:val="28"/>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Default="00324040" w:rsidP="0051438E">
      <w:pPr>
        <w:widowControl w:val="0"/>
        <w:jc w:val="both"/>
        <w:rPr>
          <w:rFonts w:ascii="Arial" w:hAnsi="Arial" w:cs="Arial"/>
        </w:rPr>
      </w:pPr>
    </w:p>
    <w:p w:rsidR="00005B0D" w:rsidRDefault="00005B0D"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A3733B" w:rsidRPr="00005B0D" w:rsidRDefault="00A3733B" w:rsidP="00755F31">
      <w:pPr>
        <w:widowControl w:val="0"/>
        <w:jc w:val="center"/>
        <w:rPr>
          <w:rFonts w:ascii="Arial" w:hAnsi="Arial" w:cs="Arial"/>
          <w:b/>
          <w:spacing w:val="50"/>
          <w:sz w:val="28"/>
          <w:szCs w:val="28"/>
        </w:rPr>
      </w:pPr>
      <w:r w:rsidRPr="00005B0D">
        <w:rPr>
          <w:rFonts w:ascii="Arial" w:hAnsi="Arial" w:cs="Arial"/>
          <w:b/>
          <w:spacing w:val="50"/>
          <w:sz w:val="28"/>
          <w:szCs w:val="28"/>
        </w:rPr>
        <w:t xml:space="preserve">KARLOVY VARY </w:t>
      </w:r>
      <w:r w:rsidRPr="00984230">
        <w:rPr>
          <w:rFonts w:ascii="Arial" w:hAnsi="Arial" w:cs="Arial"/>
          <w:b/>
          <w:spacing w:val="50"/>
          <w:sz w:val="28"/>
          <w:szCs w:val="28"/>
        </w:rPr>
        <w:t>201</w:t>
      </w:r>
      <w:r w:rsidR="00362222">
        <w:rPr>
          <w:rFonts w:ascii="Arial" w:hAnsi="Arial" w:cs="Arial"/>
          <w:b/>
          <w:spacing w:val="50"/>
          <w:sz w:val="28"/>
          <w:szCs w:val="28"/>
        </w:rPr>
        <w:t>9</w:t>
      </w:r>
    </w:p>
    <w:p w:rsidR="00A3733B" w:rsidRPr="0051438E" w:rsidRDefault="00A3733B" w:rsidP="0051438E">
      <w:pPr>
        <w:widowControl w:val="0"/>
        <w:jc w:val="both"/>
        <w:rPr>
          <w:rFonts w:ascii="Arial" w:hAnsi="Arial" w:cs="Arial"/>
        </w:rPr>
      </w:pPr>
    </w:p>
    <w:p w:rsidR="00A3733B" w:rsidRPr="000F1492" w:rsidRDefault="00A3733B" w:rsidP="0051438E">
      <w:pPr>
        <w:widowControl w:val="0"/>
        <w:jc w:val="both"/>
        <w:rPr>
          <w:rFonts w:ascii="Tahoma" w:hAnsi="Tahoma" w:cs="Tahoma"/>
        </w:rPr>
      </w:pPr>
    </w:p>
    <w:p w:rsidR="000F1492" w:rsidRPr="00C2521F" w:rsidRDefault="00755F31" w:rsidP="000F1492">
      <w:pPr>
        <w:jc w:val="center"/>
        <w:rPr>
          <w:rFonts w:ascii="Tahoma" w:hAnsi="Tahoma" w:cs="Tahoma"/>
        </w:rPr>
      </w:pPr>
      <w:r w:rsidRPr="00C2521F">
        <w:rPr>
          <w:rFonts w:ascii="Tahoma" w:hAnsi="Tahoma" w:cs="Tahoma"/>
        </w:rPr>
        <w:t xml:space="preserve">Veřejná zakázka (projekt) je spolufinancovaná z prostředků Evropské unie v rámci </w:t>
      </w:r>
      <w:r w:rsidR="000F1492" w:rsidRPr="00C2521F">
        <w:rPr>
          <w:rFonts w:ascii="Tahoma" w:hAnsi="Tahoma" w:cs="Tahoma"/>
        </w:rPr>
        <w:t xml:space="preserve">Operační program IROP, výzva řídicího orgánu č. </w:t>
      </w:r>
      <w:r w:rsidR="00BF3DA8" w:rsidRPr="00C2521F">
        <w:rPr>
          <w:rFonts w:ascii="Tahoma" w:hAnsi="Tahoma" w:cs="Tahoma"/>
        </w:rPr>
        <w:t>51 Udržitelná doprava</w:t>
      </w:r>
      <w:r w:rsidR="000F1492" w:rsidRPr="00C2521F">
        <w:rPr>
          <w:rFonts w:ascii="Tahoma" w:hAnsi="Tahoma" w:cs="Tahoma"/>
        </w:rPr>
        <w:t xml:space="preserve"> – integrované projekty IPRÚ</w:t>
      </w:r>
    </w:p>
    <w:p w:rsidR="00BF3DA8" w:rsidRPr="00C2521F" w:rsidRDefault="000F1492" w:rsidP="00BF3DA8">
      <w:pPr>
        <w:suppressAutoHyphens w:val="0"/>
        <w:jc w:val="center"/>
        <w:rPr>
          <w:rFonts w:ascii="Tahoma" w:hAnsi="Tahoma" w:cs="Tahoma"/>
        </w:rPr>
      </w:pPr>
      <w:r w:rsidRPr="00C2521F">
        <w:rPr>
          <w:rFonts w:ascii="Tahoma" w:hAnsi="Tahoma" w:cs="Tahoma"/>
        </w:rPr>
        <w:t xml:space="preserve">Opatření IPRÚKV </w:t>
      </w:r>
      <w:r w:rsidR="00BF3DA8" w:rsidRPr="00C2521F">
        <w:rPr>
          <w:rFonts w:ascii="Tahoma" w:hAnsi="Tahoma" w:cs="Tahoma"/>
        </w:rPr>
        <w:t>A2</w:t>
      </w:r>
      <w:r w:rsidRPr="00C2521F">
        <w:rPr>
          <w:rFonts w:ascii="Tahoma" w:hAnsi="Tahoma" w:cs="Tahoma"/>
        </w:rPr>
        <w:t xml:space="preserve">.1 </w:t>
      </w:r>
    </w:p>
    <w:p w:rsidR="00BF3DA8" w:rsidRPr="00C2521F" w:rsidRDefault="00BF3DA8" w:rsidP="00BF3DA8">
      <w:pPr>
        <w:suppressAutoHyphens w:val="0"/>
        <w:jc w:val="center"/>
        <w:rPr>
          <w:rFonts w:ascii="Tahoma" w:hAnsi="Tahoma" w:cs="Tahoma"/>
        </w:rPr>
      </w:pPr>
      <w:r w:rsidRPr="00C2521F">
        <w:rPr>
          <w:rFonts w:ascii="Tahoma" w:hAnsi="Tahoma" w:cs="Tahoma"/>
        </w:rPr>
        <w:t xml:space="preserve">Rekonstrukce a výstavba komplexní sítě pro </w:t>
      </w:r>
      <w:proofErr w:type="spellStart"/>
      <w:r w:rsidRPr="00C2521F">
        <w:rPr>
          <w:rFonts w:ascii="Tahoma" w:hAnsi="Tahoma" w:cs="Tahoma"/>
        </w:rPr>
        <w:t>cyklodopravu</w:t>
      </w:r>
      <w:proofErr w:type="spellEnd"/>
    </w:p>
    <w:p w:rsidR="00BF3DA8" w:rsidRPr="00C2521F" w:rsidRDefault="00BF3DA8" w:rsidP="00BF3DA8">
      <w:pPr>
        <w:suppressAutoHyphens w:val="0"/>
        <w:jc w:val="center"/>
        <w:rPr>
          <w:rFonts w:ascii="Tahoma" w:hAnsi="Tahoma" w:cs="Tahoma"/>
        </w:rPr>
      </w:pPr>
      <w:r w:rsidRPr="00C2521F">
        <w:rPr>
          <w:rFonts w:ascii="Tahoma" w:hAnsi="Tahoma" w:cs="Tahoma"/>
        </w:rPr>
        <w:t>vč. související infrastruktury za účelem zvýšení dopravní</w:t>
      </w:r>
    </w:p>
    <w:p w:rsidR="000F1492" w:rsidRPr="00C2521F" w:rsidRDefault="00BF3DA8" w:rsidP="00BF3DA8">
      <w:pPr>
        <w:suppressAutoHyphens w:val="0"/>
        <w:jc w:val="center"/>
        <w:rPr>
          <w:rFonts w:ascii="Tahoma" w:hAnsi="Tahoma" w:cs="Tahoma"/>
        </w:rPr>
      </w:pPr>
      <w:r w:rsidRPr="00C2521F">
        <w:rPr>
          <w:rFonts w:ascii="Tahoma" w:hAnsi="Tahoma" w:cs="Tahoma"/>
        </w:rPr>
        <w:t>mobility obyvatel</w:t>
      </w:r>
    </w:p>
    <w:p w:rsidR="000F1492" w:rsidRPr="000F1492" w:rsidRDefault="000F1492" w:rsidP="000F1492">
      <w:pPr>
        <w:suppressAutoHyphens w:val="0"/>
        <w:jc w:val="center"/>
        <w:rPr>
          <w:rFonts w:ascii="Tahoma" w:hAnsi="Tahoma" w:cs="Tahoma"/>
        </w:rPr>
      </w:pPr>
      <w:r w:rsidRPr="00C2521F">
        <w:rPr>
          <w:rFonts w:ascii="Tahoma" w:hAnsi="Tahoma" w:cs="Tahoma"/>
        </w:rPr>
        <w:t>Č. projektu</w:t>
      </w:r>
      <w:r w:rsidRPr="009405B1">
        <w:rPr>
          <w:rFonts w:ascii="Tahoma" w:hAnsi="Tahoma" w:cs="Tahoma"/>
        </w:rPr>
        <w:t xml:space="preserve"> (</w:t>
      </w:r>
      <w:r w:rsidRPr="009405B1">
        <w:rPr>
          <w:rFonts w:ascii="Tahoma" w:hAnsi="Tahoma" w:cs="Tahoma"/>
          <w:highlight w:val="yellow"/>
        </w:rPr>
        <w:t xml:space="preserve">bude doplněn </w:t>
      </w:r>
      <w:r w:rsidR="009405B1" w:rsidRPr="009405B1">
        <w:rPr>
          <w:rFonts w:ascii="Tahoma" w:hAnsi="Tahoma" w:cs="Tahoma"/>
          <w:highlight w:val="yellow"/>
        </w:rPr>
        <w:t>před podpisem smlouvy</w:t>
      </w:r>
      <w:r w:rsidRPr="009405B1">
        <w:rPr>
          <w:rFonts w:ascii="Tahoma" w:hAnsi="Tahoma" w:cs="Tahoma"/>
        </w:rPr>
        <w:t>)</w:t>
      </w:r>
    </w:p>
    <w:p w:rsidR="00755F31" w:rsidRPr="00842E75" w:rsidRDefault="00755F31" w:rsidP="000F1492">
      <w:pPr>
        <w:jc w:val="center"/>
        <w:rPr>
          <w:rFonts w:ascii="Tahoma" w:hAnsi="Tahoma" w:cs="Tahoma"/>
        </w:rPr>
      </w:pPr>
    </w:p>
    <w:p w:rsidR="00A3733B" w:rsidRPr="0051438E" w:rsidRDefault="00372C78" w:rsidP="005E5C56">
      <w:pPr>
        <w:pStyle w:val="Nadpis1"/>
        <w:numPr>
          <w:ilvl w:val="0"/>
          <w:numId w:val="0"/>
        </w:numPr>
        <w:rPr>
          <w:rFonts w:ascii="Arial" w:hAnsi="Arial" w:cs="Arial"/>
          <w:sz w:val="20"/>
        </w:rPr>
      </w:pPr>
      <w:r w:rsidRPr="0051438E">
        <w:rPr>
          <w:rFonts w:ascii="Arial" w:hAnsi="Arial" w:cs="Arial"/>
          <w:sz w:val="20"/>
        </w:rPr>
        <w:lastRenderedPageBreak/>
        <w:t>Statutární město</w:t>
      </w:r>
      <w:r w:rsidR="00A3733B" w:rsidRPr="0051438E">
        <w:rPr>
          <w:rFonts w:ascii="Arial" w:hAnsi="Arial" w:cs="Arial"/>
          <w:sz w:val="20"/>
        </w:rPr>
        <w:t xml:space="preserve"> Karlovy Vary</w:t>
      </w:r>
    </w:p>
    <w:p w:rsidR="00A3733B" w:rsidRPr="0051438E" w:rsidRDefault="00F34AEE" w:rsidP="005E5C56">
      <w:pPr>
        <w:rPr>
          <w:rFonts w:ascii="Arial" w:hAnsi="Arial" w:cs="Arial"/>
        </w:rPr>
      </w:pPr>
      <w:r>
        <w:rPr>
          <w:rFonts w:ascii="Arial" w:hAnsi="Arial" w:cs="Arial"/>
        </w:rPr>
        <w:t>s</w:t>
      </w:r>
      <w:r w:rsidRPr="0051438E">
        <w:rPr>
          <w:rFonts w:ascii="Arial" w:hAnsi="Arial" w:cs="Arial"/>
        </w:rPr>
        <w:t>e sídlem</w:t>
      </w:r>
      <w:r>
        <w:rPr>
          <w:rFonts w:ascii="Arial" w:hAnsi="Arial" w:cs="Arial"/>
        </w:rPr>
        <w:t>:</w:t>
      </w:r>
      <w:r w:rsidRPr="0051438E">
        <w:rPr>
          <w:rFonts w:ascii="Arial" w:hAnsi="Arial" w:cs="Arial"/>
        </w:rPr>
        <w:t xml:space="preserve"> </w:t>
      </w:r>
      <w:r w:rsidR="00A3733B" w:rsidRPr="0051438E">
        <w:rPr>
          <w:rFonts w:ascii="Arial" w:hAnsi="Arial" w:cs="Arial"/>
        </w:rPr>
        <w:t>Moskevská 21, Karlovy Vary, PSČ: 36</w:t>
      </w:r>
      <w:r w:rsidR="008C4E95">
        <w:rPr>
          <w:rFonts w:ascii="Arial" w:hAnsi="Arial" w:cs="Arial"/>
        </w:rPr>
        <w:t>0</w:t>
      </w:r>
      <w:r w:rsidR="00A3733B" w:rsidRPr="0051438E">
        <w:rPr>
          <w:rFonts w:ascii="Arial" w:hAnsi="Arial" w:cs="Arial"/>
        </w:rPr>
        <w:t xml:space="preserve"> 0</w:t>
      </w:r>
      <w:r w:rsidR="008C4E95">
        <w:rPr>
          <w:rFonts w:ascii="Arial" w:hAnsi="Arial" w:cs="Arial"/>
        </w:rPr>
        <w:t>1</w:t>
      </w:r>
    </w:p>
    <w:p w:rsidR="00A3733B" w:rsidRPr="0051438E" w:rsidRDefault="00A3733B" w:rsidP="005E5C56">
      <w:pPr>
        <w:rPr>
          <w:rFonts w:ascii="Arial" w:hAnsi="Arial" w:cs="Arial"/>
        </w:rPr>
      </w:pPr>
      <w:r w:rsidRPr="0051438E">
        <w:rPr>
          <w:rFonts w:ascii="Arial" w:hAnsi="Arial" w:cs="Arial"/>
        </w:rPr>
        <w:t>IČ</w:t>
      </w:r>
      <w:r w:rsidR="0070262D" w:rsidRPr="0051438E">
        <w:rPr>
          <w:rFonts w:ascii="Arial" w:hAnsi="Arial" w:cs="Arial"/>
        </w:rPr>
        <w:t>O</w:t>
      </w:r>
      <w:r w:rsidRPr="0051438E">
        <w:rPr>
          <w:rFonts w:ascii="Arial" w:hAnsi="Arial" w:cs="Arial"/>
        </w:rPr>
        <w:t>: 002</w:t>
      </w:r>
      <w:r w:rsidR="00671B40">
        <w:rPr>
          <w:rFonts w:ascii="Arial" w:hAnsi="Arial" w:cs="Arial"/>
        </w:rPr>
        <w:t xml:space="preserve"> </w:t>
      </w:r>
      <w:r w:rsidRPr="0051438E">
        <w:rPr>
          <w:rFonts w:ascii="Arial" w:hAnsi="Arial" w:cs="Arial"/>
        </w:rPr>
        <w:t>54</w:t>
      </w:r>
      <w:r w:rsidR="001C4F52">
        <w:rPr>
          <w:rFonts w:ascii="Arial" w:hAnsi="Arial" w:cs="Arial"/>
        </w:rPr>
        <w:t> </w:t>
      </w:r>
      <w:r w:rsidRPr="0051438E">
        <w:rPr>
          <w:rFonts w:ascii="Arial" w:hAnsi="Arial" w:cs="Arial"/>
        </w:rPr>
        <w:t>657</w:t>
      </w:r>
    </w:p>
    <w:p w:rsidR="001C4F52" w:rsidRPr="00CE5EFE" w:rsidRDefault="001C4F52" w:rsidP="001C4F52">
      <w:pPr>
        <w:rPr>
          <w:rFonts w:ascii="Arial" w:hAnsi="Arial" w:cs="Arial"/>
        </w:rPr>
      </w:pPr>
      <w:r w:rsidRPr="00CE5EFE">
        <w:rPr>
          <w:rFonts w:ascii="Arial" w:hAnsi="Arial" w:cs="Arial"/>
        </w:rPr>
        <w:t>DIČ: CZ00254657</w:t>
      </w:r>
    </w:p>
    <w:p w:rsidR="00A3733B" w:rsidRPr="0051438E" w:rsidRDefault="00A3733B" w:rsidP="005E5C56">
      <w:pPr>
        <w:ind w:left="1701" w:hanging="1701"/>
        <w:jc w:val="both"/>
        <w:rPr>
          <w:rFonts w:ascii="Arial" w:hAnsi="Arial" w:cs="Arial"/>
        </w:rPr>
      </w:pPr>
      <w:r w:rsidRPr="0051438E">
        <w:rPr>
          <w:rFonts w:ascii="Arial" w:hAnsi="Arial" w:cs="Arial"/>
        </w:rPr>
        <w:t>bankovní spojení: č.</w:t>
      </w:r>
      <w:r w:rsidR="000B1D6E">
        <w:rPr>
          <w:rFonts w:ascii="Arial" w:hAnsi="Arial" w:cs="Arial"/>
        </w:rPr>
        <w:t xml:space="preserve"> </w:t>
      </w:r>
      <w:proofErr w:type="spellStart"/>
      <w:r w:rsidRPr="0051438E">
        <w:rPr>
          <w:rFonts w:ascii="Arial" w:hAnsi="Arial" w:cs="Arial"/>
        </w:rPr>
        <w:t>ú</w:t>
      </w:r>
      <w:proofErr w:type="spellEnd"/>
      <w:r w:rsidRPr="0051438E">
        <w:rPr>
          <w:rFonts w:ascii="Arial" w:hAnsi="Arial" w:cs="Arial"/>
        </w:rPr>
        <w:t>.: 27-0800424389/0800, vedený u České spořite</w:t>
      </w:r>
      <w:r w:rsidR="008024BF">
        <w:rPr>
          <w:rFonts w:ascii="Arial" w:hAnsi="Arial" w:cs="Arial"/>
        </w:rPr>
        <w:t>lny a.s., pobočka Karlovy Vary</w:t>
      </w:r>
    </w:p>
    <w:p w:rsidR="00A3733B" w:rsidRPr="009907A1" w:rsidRDefault="00A926C6" w:rsidP="005E5C56">
      <w:pPr>
        <w:shd w:val="clear" w:color="auto" w:fill="FFFFFF"/>
        <w:outlineLvl w:val="2"/>
        <w:rPr>
          <w:rFonts w:ascii="Arial" w:hAnsi="Arial" w:cs="Arial"/>
          <w:color w:val="000000"/>
          <w:spacing w:val="7"/>
          <w:lang w:eastAsia="cs-CZ"/>
        </w:rPr>
      </w:pPr>
      <w:r w:rsidRPr="009907A1">
        <w:rPr>
          <w:rFonts w:ascii="Arial" w:hAnsi="Arial" w:cs="Arial"/>
        </w:rPr>
        <w:t>zastoupeno</w:t>
      </w:r>
      <w:r w:rsidR="00A3733B" w:rsidRPr="009907A1">
        <w:rPr>
          <w:rFonts w:ascii="Arial" w:hAnsi="Arial" w:cs="Arial"/>
        </w:rPr>
        <w:t xml:space="preserve"> </w:t>
      </w:r>
      <w:r w:rsidRPr="009907A1">
        <w:rPr>
          <w:rFonts w:ascii="Arial" w:hAnsi="Arial" w:cs="Arial"/>
        </w:rPr>
        <w:t xml:space="preserve">ve </w:t>
      </w:r>
      <w:r w:rsidR="00A3733B" w:rsidRPr="009907A1">
        <w:rPr>
          <w:rFonts w:ascii="Arial" w:hAnsi="Arial" w:cs="Arial"/>
        </w:rPr>
        <w:t>věcech smlu</w:t>
      </w:r>
      <w:r w:rsidR="00E66E8C" w:rsidRPr="009907A1">
        <w:rPr>
          <w:rFonts w:ascii="Arial" w:hAnsi="Arial" w:cs="Arial"/>
        </w:rPr>
        <w:t xml:space="preserve">vních:  </w:t>
      </w:r>
      <w:r w:rsidR="00DC193F" w:rsidRPr="009907A1">
        <w:rPr>
          <w:rFonts w:ascii="Arial" w:hAnsi="Arial" w:cs="Arial"/>
        </w:rPr>
        <w:tab/>
      </w:r>
      <w:r w:rsidR="009907A1" w:rsidRPr="009907A1">
        <w:rPr>
          <w:rFonts w:ascii="Arial" w:hAnsi="Arial" w:cs="Arial"/>
        </w:rPr>
        <w:t xml:space="preserve">Ing. Andreou Pfeffer </w:t>
      </w:r>
      <w:proofErr w:type="spellStart"/>
      <w:r w:rsidR="009907A1" w:rsidRPr="009907A1">
        <w:rPr>
          <w:rFonts w:ascii="Arial" w:hAnsi="Arial" w:cs="Arial"/>
        </w:rPr>
        <w:t>Ferklovou</w:t>
      </w:r>
      <w:proofErr w:type="spellEnd"/>
      <w:r w:rsidR="009907A1" w:rsidRPr="009907A1">
        <w:rPr>
          <w:rFonts w:ascii="Arial" w:hAnsi="Arial" w:cs="Arial"/>
        </w:rPr>
        <w:t>, MBA, primátorkou města</w:t>
      </w:r>
    </w:p>
    <w:p w:rsidR="00A3733B" w:rsidRPr="009405B1" w:rsidRDefault="00A926C6" w:rsidP="005E5C56">
      <w:pPr>
        <w:jc w:val="both"/>
        <w:rPr>
          <w:rFonts w:ascii="Arial" w:hAnsi="Arial" w:cs="Arial"/>
        </w:rPr>
      </w:pPr>
      <w:r>
        <w:rPr>
          <w:rFonts w:ascii="Arial" w:hAnsi="Arial" w:cs="Arial"/>
        </w:rPr>
        <w:t>zastoupeno</w:t>
      </w:r>
      <w:r w:rsidRPr="0051438E">
        <w:rPr>
          <w:rFonts w:ascii="Arial" w:hAnsi="Arial" w:cs="Arial"/>
        </w:rPr>
        <w:t xml:space="preserve"> </w:t>
      </w:r>
      <w:r>
        <w:rPr>
          <w:rFonts w:ascii="Arial" w:hAnsi="Arial" w:cs="Arial"/>
        </w:rPr>
        <w:t xml:space="preserve">ve </w:t>
      </w:r>
      <w:r w:rsidR="00A3733B" w:rsidRPr="0051438E">
        <w:rPr>
          <w:rFonts w:ascii="Arial" w:hAnsi="Arial" w:cs="Arial"/>
        </w:rPr>
        <w:t xml:space="preserve">věcech technických:  </w:t>
      </w:r>
      <w:r w:rsidR="00DC193F">
        <w:rPr>
          <w:rFonts w:ascii="Arial" w:hAnsi="Arial" w:cs="Arial"/>
        </w:rPr>
        <w:tab/>
      </w:r>
      <w:r w:rsidR="00A3733B" w:rsidRPr="009405B1">
        <w:rPr>
          <w:rFonts w:ascii="Arial" w:hAnsi="Arial" w:cs="Arial"/>
        </w:rPr>
        <w:t xml:space="preserve">Ing. Danielem Riedlem, vedoucím odboru </w:t>
      </w:r>
      <w:r w:rsidR="00714C6D" w:rsidRPr="009405B1">
        <w:rPr>
          <w:rFonts w:ascii="Arial" w:hAnsi="Arial" w:cs="Arial"/>
        </w:rPr>
        <w:t xml:space="preserve">rozvoje a </w:t>
      </w:r>
      <w:r w:rsidR="00A3733B" w:rsidRPr="009405B1">
        <w:rPr>
          <w:rFonts w:ascii="Arial" w:hAnsi="Arial" w:cs="Arial"/>
        </w:rPr>
        <w:t>investic</w:t>
      </w:r>
    </w:p>
    <w:p w:rsidR="003A7F86" w:rsidRPr="009405B1" w:rsidRDefault="00A3733B" w:rsidP="00201708">
      <w:pPr>
        <w:jc w:val="both"/>
        <w:rPr>
          <w:rFonts w:ascii="Arial" w:hAnsi="Arial" w:cs="Arial"/>
        </w:rPr>
      </w:pPr>
      <w:r w:rsidRPr="009405B1">
        <w:rPr>
          <w:rFonts w:ascii="Arial" w:hAnsi="Arial" w:cs="Arial"/>
        </w:rPr>
        <w:t xml:space="preserve">                                                  </w:t>
      </w:r>
      <w:r w:rsidR="00947956" w:rsidRPr="009405B1">
        <w:rPr>
          <w:rFonts w:ascii="Arial" w:hAnsi="Arial" w:cs="Arial"/>
        </w:rPr>
        <w:tab/>
      </w:r>
      <w:r w:rsidR="003A7F86" w:rsidRPr="009405B1">
        <w:rPr>
          <w:rFonts w:ascii="Arial" w:hAnsi="Arial" w:cs="Arial"/>
        </w:rPr>
        <w:t xml:space="preserve">      </w:t>
      </w:r>
      <w:r w:rsidR="00DC193F" w:rsidRPr="009405B1">
        <w:rPr>
          <w:rFonts w:ascii="Arial" w:hAnsi="Arial" w:cs="Arial"/>
        </w:rPr>
        <w:tab/>
      </w:r>
      <w:r w:rsidR="000F1492" w:rsidRPr="009405B1">
        <w:rPr>
          <w:rFonts w:ascii="Arial" w:hAnsi="Arial" w:cs="Arial"/>
        </w:rPr>
        <w:t xml:space="preserve">Ing. </w:t>
      </w:r>
      <w:r w:rsidR="00BD5605">
        <w:rPr>
          <w:rFonts w:ascii="Arial" w:hAnsi="Arial" w:cs="Arial"/>
        </w:rPr>
        <w:t xml:space="preserve">Jitkou </w:t>
      </w:r>
      <w:proofErr w:type="spellStart"/>
      <w:r w:rsidR="00BD5605">
        <w:rPr>
          <w:rFonts w:ascii="Arial" w:hAnsi="Arial" w:cs="Arial"/>
        </w:rPr>
        <w:t>Sakařovou</w:t>
      </w:r>
      <w:proofErr w:type="spellEnd"/>
      <w:r w:rsidR="00201708" w:rsidRPr="009405B1">
        <w:rPr>
          <w:rFonts w:ascii="Arial" w:hAnsi="Arial" w:cs="Arial"/>
        </w:rPr>
        <w:t xml:space="preserve">, </w:t>
      </w:r>
      <w:r w:rsidR="003A7F86" w:rsidRPr="009405B1">
        <w:rPr>
          <w:rFonts w:ascii="Arial" w:hAnsi="Arial" w:cs="Arial"/>
        </w:rPr>
        <w:t>technikem odboru rozvoje a investic</w:t>
      </w:r>
    </w:p>
    <w:p w:rsidR="008F1374" w:rsidRPr="0051438E" w:rsidRDefault="008F1374" w:rsidP="005E5C56">
      <w:pPr>
        <w:rPr>
          <w:rFonts w:ascii="Arial" w:hAnsi="Arial" w:cs="Arial"/>
        </w:rPr>
      </w:pPr>
      <w:r w:rsidRPr="009405B1">
        <w:rPr>
          <w:rFonts w:ascii="Arial" w:hAnsi="Arial" w:cs="Arial"/>
        </w:rPr>
        <w:t xml:space="preserve">technický dozor investora: </w:t>
      </w:r>
      <w:r w:rsidR="00482467" w:rsidRPr="009405B1">
        <w:rPr>
          <w:rFonts w:ascii="Arial" w:hAnsi="Arial" w:cs="Arial"/>
        </w:rPr>
        <w:tab/>
        <w:t xml:space="preserve">   </w:t>
      </w:r>
      <w:r w:rsidR="00DC193F" w:rsidRPr="009405B1">
        <w:rPr>
          <w:rFonts w:ascii="Arial" w:hAnsi="Arial" w:cs="Arial"/>
        </w:rPr>
        <w:tab/>
      </w:r>
      <w:r w:rsidR="009907A1" w:rsidRPr="009405B1">
        <w:rPr>
          <w:rFonts w:ascii="Arial" w:hAnsi="Arial" w:cs="Arial"/>
          <w:i/>
        </w:rPr>
        <w:t>bude upřesněno zápisem ve stavebním</w:t>
      </w:r>
      <w:r w:rsidR="009907A1" w:rsidRPr="00A32913">
        <w:rPr>
          <w:rFonts w:ascii="Arial" w:hAnsi="Arial" w:cs="Arial"/>
          <w:i/>
        </w:rPr>
        <w:t xml:space="preserve"> deníku</w:t>
      </w:r>
      <w:r w:rsidR="002106A5">
        <w:rPr>
          <w:rStyle w:val="Znakapoznpodarou"/>
          <w:rFonts w:ascii="Arial" w:hAnsi="Arial" w:cs="Arial"/>
        </w:rPr>
        <w:footnoteReference w:id="1"/>
      </w:r>
    </w:p>
    <w:p w:rsidR="00A3733B" w:rsidRPr="0051438E" w:rsidRDefault="00A3733B" w:rsidP="005E5C56">
      <w:pPr>
        <w:rPr>
          <w:rFonts w:ascii="Arial" w:hAnsi="Arial" w:cs="Arial"/>
        </w:rPr>
      </w:pPr>
    </w:p>
    <w:p w:rsidR="00A3733B" w:rsidRPr="00743F24" w:rsidRDefault="00A3733B" w:rsidP="005E5C56">
      <w:pPr>
        <w:rPr>
          <w:rFonts w:ascii="Arial" w:hAnsi="Arial" w:cs="Arial"/>
        </w:rPr>
      </w:pPr>
      <w:r w:rsidRPr="00743F24">
        <w:rPr>
          <w:rFonts w:ascii="Arial" w:hAnsi="Arial" w:cs="Arial"/>
        </w:rPr>
        <w:t>na straně jedné jako objednatel (dále jen „objednatel“)</w:t>
      </w:r>
    </w:p>
    <w:p w:rsidR="00A3733B" w:rsidRPr="0051438E" w:rsidRDefault="00A3733B" w:rsidP="005E5C56">
      <w:pPr>
        <w:rPr>
          <w:rFonts w:ascii="Arial" w:hAnsi="Arial" w:cs="Arial"/>
        </w:rPr>
      </w:pPr>
    </w:p>
    <w:p w:rsidR="00A3733B" w:rsidRPr="0051438E" w:rsidRDefault="00A3733B" w:rsidP="005E5C56">
      <w:pPr>
        <w:rPr>
          <w:rFonts w:ascii="Arial" w:hAnsi="Arial" w:cs="Arial"/>
          <w:b/>
          <w:bCs/>
        </w:rPr>
      </w:pPr>
      <w:r w:rsidRPr="0051438E">
        <w:rPr>
          <w:rFonts w:ascii="Arial" w:hAnsi="Arial" w:cs="Arial"/>
          <w:b/>
          <w:bCs/>
        </w:rPr>
        <w:t>a</w:t>
      </w:r>
    </w:p>
    <w:p w:rsidR="00A3733B" w:rsidRPr="0051438E" w:rsidRDefault="00A3733B" w:rsidP="005E5C56">
      <w:pPr>
        <w:rPr>
          <w:rFonts w:ascii="Arial" w:hAnsi="Arial" w:cs="Arial"/>
          <w:b/>
        </w:rPr>
      </w:pPr>
    </w:p>
    <w:p w:rsidR="00A3733B" w:rsidRPr="0051438E" w:rsidRDefault="00A3733B" w:rsidP="0051438E">
      <w:pPr>
        <w:pStyle w:val="Nadpis1"/>
        <w:numPr>
          <w:ilvl w:val="0"/>
          <w:numId w:val="0"/>
        </w:numPr>
        <w:rPr>
          <w:rFonts w:ascii="Arial" w:hAnsi="Arial" w:cs="Arial"/>
          <w:sz w:val="20"/>
        </w:rPr>
      </w:pPr>
      <w:r w:rsidRPr="008024BF">
        <w:rPr>
          <w:rFonts w:ascii="Arial" w:hAnsi="Arial" w:cs="Arial"/>
          <w:sz w:val="20"/>
          <w:highlight w:val="cyan"/>
        </w:rPr>
        <w:t>……………………………………………</w:t>
      </w:r>
    </w:p>
    <w:p w:rsidR="00DC193F" w:rsidRDefault="00DC193F" w:rsidP="005E5C56">
      <w:pPr>
        <w:rPr>
          <w:rFonts w:ascii="Arial" w:hAnsi="Arial" w:cs="Arial"/>
        </w:rPr>
      </w:pPr>
      <w:r>
        <w:rPr>
          <w:rFonts w:ascii="Arial" w:hAnsi="Arial" w:cs="Arial"/>
        </w:rPr>
        <w:t>obchodní</w:t>
      </w:r>
      <w:r w:rsidRPr="00DC193F">
        <w:rPr>
          <w:rFonts w:ascii="Arial" w:hAnsi="Arial" w:cs="Arial"/>
        </w:rPr>
        <w:t xml:space="preserve"> rejstřík veden</w:t>
      </w:r>
      <w:r>
        <w:rPr>
          <w:rFonts w:ascii="Arial" w:hAnsi="Arial" w:cs="Arial"/>
        </w:rPr>
        <w:t>ý</w:t>
      </w:r>
      <w:r w:rsidRPr="00DC193F">
        <w:rPr>
          <w:rFonts w:ascii="Arial" w:hAnsi="Arial" w:cs="Arial"/>
        </w:rPr>
        <w:t xml:space="preserve"> </w:t>
      </w:r>
      <w:r w:rsidRPr="008024BF">
        <w:rPr>
          <w:rFonts w:ascii="Arial" w:hAnsi="Arial" w:cs="Arial"/>
          <w:highlight w:val="cyan"/>
        </w:rPr>
        <w:t>……</w:t>
      </w:r>
      <w:proofErr w:type="gramStart"/>
      <w:r w:rsidRPr="008024BF">
        <w:rPr>
          <w:rFonts w:ascii="Arial" w:hAnsi="Arial" w:cs="Arial"/>
          <w:highlight w:val="cyan"/>
        </w:rPr>
        <w:t>…..</w:t>
      </w:r>
      <w:r w:rsidRPr="00DC193F">
        <w:rPr>
          <w:rFonts w:ascii="Arial" w:hAnsi="Arial" w:cs="Arial"/>
        </w:rPr>
        <w:t xml:space="preserve"> soudem</w:t>
      </w:r>
      <w:proofErr w:type="gramEnd"/>
      <w:r w:rsidRPr="00DC193F">
        <w:rPr>
          <w:rFonts w:ascii="Arial" w:hAnsi="Arial" w:cs="Arial"/>
        </w:rPr>
        <w:t xml:space="preserve"> v </w:t>
      </w:r>
      <w:r w:rsidRPr="008024BF">
        <w:rPr>
          <w:rFonts w:ascii="Arial" w:hAnsi="Arial" w:cs="Arial"/>
          <w:highlight w:val="cyan"/>
        </w:rPr>
        <w:t>….…….</w:t>
      </w:r>
      <w:r>
        <w:rPr>
          <w:rFonts w:ascii="Arial" w:hAnsi="Arial" w:cs="Arial"/>
        </w:rPr>
        <w:t>,</w:t>
      </w:r>
      <w:r w:rsidRPr="00DC193F">
        <w:rPr>
          <w:rFonts w:ascii="Arial" w:hAnsi="Arial" w:cs="Arial"/>
        </w:rPr>
        <w:t xml:space="preserve"> oddíl</w:t>
      </w:r>
      <w:r>
        <w:rPr>
          <w:rFonts w:ascii="Arial" w:hAnsi="Arial" w:cs="Arial"/>
        </w:rPr>
        <w:t xml:space="preserve"> </w:t>
      </w:r>
      <w:r w:rsidRPr="008024BF">
        <w:rPr>
          <w:rFonts w:ascii="Arial" w:hAnsi="Arial" w:cs="Arial"/>
          <w:highlight w:val="cyan"/>
        </w:rPr>
        <w:t>…</w:t>
      </w:r>
      <w:r w:rsidRPr="00DC193F">
        <w:rPr>
          <w:rFonts w:ascii="Arial" w:hAnsi="Arial" w:cs="Arial"/>
        </w:rPr>
        <w:t xml:space="preserve">, vložka </w:t>
      </w:r>
      <w:r w:rsidRPr="008024BF">
        <w:rPr>
          <w:rFonts w:ascii="Arial" w:hAnsi="Arial" w:cs="Arial"/>
          <w:highlight w:val="cyan"/>
        </w:rPr>
        <w:t>…</w:t>
      </w:r>
      <w:r>
        <w:rPr>
          <w:rFonts w:ascii="Arial" w:hAnsi="Arial" w:cs="Arial"/>
        </w:rPr>
        <w:t xml:space="preserve"> </w:t>
      </w:r>
      <w:r w:rsidRPr="00DC193F">
        <w:rPr>
          <w:rFonts w:ascii="Arial" w:hAnsi="Arial" w:cs="Arial"/>
          <w:i/>
        </w:rPr>
        <w:t>(v případě právnické osoby)</w:t>
      </w:r>
    </w:p>
    <w:p w:rsidR="00A3733B" w:rsidRPr="0051438E" w:rsidRDefault="00DC193F" w:rsidP="005E5C56">
      <w:pPr>
        <w:rPr>
          <w:rFonts w:ascii="Arial" w:hAnsi="Arial" w:cs="Arial"/>
        </w:rPr>
      </w:pPr>
      <w:r>
        <w:rPr>
          <w:rFonts w:ascii="Arial" w:hAnsi="Arial" w:cs="Arial"/>
        </w:rPr>
        <w:t>s</w:t>
      </w:r>
      <w:r w:rsidR="00A3733B" w:rsidRPr="0051438E">
        <w:rPr>
          <w:rFonts w:ascii="Arial" w:hAnsi="Arial" w:cs="Arial"/>
        </w:rPr>
        <w:t>e sídlem:</w:t>
      </w:r>
      <w:r w:rsidR="008024BF">
        <w:rPr>
          <w:rFonts w:ascii="Arial" w:hAnsi="Arial" w:cs="Arial"/>
        </w:rPr>
        <w:t xml:space="preserve"> </w:t>
      </w:r>
      <w:r w:rsidR="00A3733B" w:rsidRPr="008024BF">
        <w:rPr>
          <w:rFonts w:ascii="Arial" w:hAnsi="Arial" w:cs="Arial"/>
          <w:highlight w:val="cyan"/>
        </w:rPr>
        <w:t>………………………………….</w:t>
      </w:r>
    </w:p>
    <w:p w:rsidR="00A3733B" w:rsidRPr="0051438E" w:rsidRDefault="00A3733B" w:rsidP="005E5C56">
      <w:pPr>
        <w:rPr>
          <w:rFonts w:ascii="Arial" w:hAnsi="Arial" w:cs="Arial"/>
        </w:rPr>
      </w:pPr>
      <w:r w:rsidRPr="0051438E">
        <w:rPr>
          <w:rFonts w:ascii="Arial" w:hAnsi="Arial" w:cs="Arial"/>
        </w:rPr>
        <w:t>IČ</w:t>
      </w:r>
      <w:r w:rsidR="0070262D" w:rsidRPr="0051438E">
        <w:rPr>
          <w:rFonts w:ascii="Arial" w:hAnsi="Arial" w:cs="Arial"/>
        </w:rPr>
        <w:t>O</w:t>
      </w:r>
      <w:r w:rsidRPr="0051438E">
        <w:rPr>
          <w:rFonts w:ascii="Arial" w:hAnsi="Arial" w:cs="Arial"/>
        </w:rPr>
        <w:t xml:space="preserve">: </w:t>
      </w:r>
      <w:r w:rsidRPr="008024BF">
        <w:rPr>
          <w:rFonts w:ascii="Arial" w:hAnsi="Arial" w:cs="Arial"/>
          <w:highlight w:val="cyan"/>
        </w:rPr>
        <w:t>…………………………………………</w:t>
      </w:r>
    </w:p>
    <w:p w:rsidR="00A3733B" w:rsidRPr="0051438E" w:rsidRDefault="00A3733B" w:rsidP="005E5C56">
      <w:pPr>
        <w:rPr>
          <w:rFonts w:ascii="Arial" w:hAnsi="Arial" w:cs="Arial"/>
        </w:rPr>
      </w:pPr>
      <w:r w:rsidRPr="0051438E">
        <w:rPr>
          <w:rFonts w:ascii="Arial" w:hAnsi="Arial" w:cs="Arial"/>
        </w:rPr>
        <w:t>DIČ:</w:t>
      </w:r>
      <w:r w:rsidR="008024BF">
        <w:rPr>
          <w:rFonts w:ascii="Arial" w:hAnsi="Arial" w:cs="Arial"/>
        </w:rPr>
        <w:t xml:space="preserve"> </w:t>
      </w:r>
      <w:r w:rsidRPr="008024BF">
        <w:rPr>
          <w:rFonts w:ascii="Arial" w:hAnsi="Arial" w:cs="Arial"/>
          <w:highlight w:val="cyan"/>
        </w:rPr>
        <w:t>……………………………………….</w:t>
      </w:r>
    </w:p>
    <w:p w:rsidR="00A3733B" w:rsidRPr="0051438E" w:rsidRDefault="00A3733B" w:rsidP="005E5C56">
      <w:pPr>
        <w:ind w:left="1701" w:hanging="1701"/>
        <w:jc w:val="both"/>
        <w:rPr>
          <w:rFonts w:ascii="Arial" w:hAnsi="Arial" w:cs="Arial"/>
        </w:rPr>
      </w:pPr>
      <w:r w:rsidRPr="0051438E">
        <w:rPr>
          <w:rFonts w:ascii="Arial" w:hAnsi="Arial" w:cs="Arial"/>
        </w:rPr>
        <w:t xml:space="preserve">bankovní spojení: </w:t>
      </w:r>
      <w:proofErr w:type="spellStart"/>
      <w:proofErr w:type="gramStart"/>
      <w:r w:rsidRPr="0051438E">
        <w:rPr>
          <w:rFonts w:ascii="Arial" w:hAnsi="Arial" w:cs="Arial"/>
        </w:rPr>
        <w:t>č.ú</w:t>
      </w:r>
      <w:proofErr w:type="spellEnd"/>
      <w:r w:rsidRPr="0051438E">
        <w:rPr>
          <w:rFonts w:ascii="Arial" w:hAnsi="Arial" w:cs="Arial"/>
        </w:rPr>
        <w:t xml:space="preserve">.: </w:t>
      </w:r>
      <w:r w:rsidRPr="008024BF">
        <w:rPr>
          <w:rFonts w:ascii="Arial" w:hAnsi="Arial" w:cs="Arial"/>
          <w:highlight w:val="cyan"/>
        </w:rPr>
        <w:t>…</w:t>
      </w:r>
      <w:proofErr w:type="gramEnd"/>
      <w:r w:rsidRPr="008024BF">
        <w:rPr>
          <w:rFonts w:ascii="Arial" w:hAnsi="Arial" w:cs="Arial"/>
          <w:highlight w:val="cyan"/>
        </w:rPr>
        <w:t>………………………</w:t>
      </w:r>
      <w:r w:rsidRPr="0051438E">
        <w:rPr>
          <w:rFonts w:ascii="Arial" w:hAnsi="Arial" w:cs="Arial"/>
        </w:rPr>
        <w:t xml:space="preserve"> vedený u </w:t>
      </w:r>
      <w:r w:rsidRPr="008024BF">
        <w:rPr>
          <w:rFonts w:ascii="Arial" w:hAnsi="Arial" w:cs="Arial"/>
          <w:highlight w:val="cyan"/>
        </w:rPr>
        <w:t>…………………….</w:t>
      </w:r>
      <w:r w:rsidR="008024BF">
        <w:rPr>
          <w:rFonts w:ascii="Arial" w:hAnsi="Arial" w:cs="Arial"/>
        </w:rPr>
        <w:t xml:space="preserve">, pobočka </w:t>
      </w:r>
      <w:r w:rsidR="008024BF" w:rsidRPr="008024BF">
        <w:rPr>
          <w:rFonts w:ascii="Arial" w:hAnsi="Arial" w:cs="Arial"/>
          <w:highlight w:val="cyan"/>
        </w:rPr>
        <w:t>……………………</w:t>
      </w:r>
    </w:p>
    <w:p w:rsidR="00A3733B" w:rsidRPr="0051438E" w:rsidRDefault="00A926C6" w:rsidP="005E5C56">
      <w:pPr>
        <w:rPr>
          <w:rFonts w:ascii="Arial" w:hAnsi="Arial" w:cs="Arial"/>
        </w:rPr>
      </w:pPr>
      <w:r>
        <w:rPr>
          <w:rFonts w:ascii="Arial" w:hAnsi="Arial" w:cs="Arial"/>
        </w:rPr>
        <w:t>zastoupeno</w:t>
      </w:r>
      <w:r w:rsidRPr="0051438E">
        <w:rPr>
          <w:rFonts w:ascii="Arial" w:hAnsi="Arial" w:cs="Arial"/>
        </w:rPr>
        <w:t xml:space="preserve"> </w:t>
      </w:r>
      <w:r>
        <w:rPr>
          <w:rFonts w:ascii="Arial" w:hAnsi="Arial" w:cs="Arial"/>
        </w:rPr>
        <w:t xml:space="preserve">ve </w:t>
      </w:r>
      <w:r w:rsidR="00A3733B" w:rsidRPr="0051438E">
        <w:rPr>
          <w:rFonts w:ascii="Arial" w:hAnsi="Arial" w:cs="Arial"/>
        </w:rPr>
        <w:t xml:space="preserve">věcech smluvních:  </w:t>
      </w:r>
      <w:r w:rsidR="00DC193F">
        <w:rPr>
          <w:rFonts w:ascii="Arial" w:hAnsi="Arial" w:cs="Arial"/>
        </w:rPr>
        <w:tab/>
      </w:r>
      <w:r w:rsidR="00A3733B" w:rsidRPr="008024BF">
        <w:rPr>
          <w:rFonts w:ascii="Arial" w:hAnsi="Arial" w:cs="Arial"/>
          <w:highlight w:val="cyan"/>
        </w:rPr>
        <w:t>……………………………………</w:t>
      </w:r>
    </w:p>
    <w:p w:rsidR="00A3733B" w:rsidRPr="0051438E" w:rsidRDefault="00A926C6" w:rsidP="005E5C56">
      <w:pPr>
        <w:rPr>
          <w:rFonts w:ascii="Arial" w:hAnsi="Arial" w:cs="Arial"/>
        </w:rPr>
      </w:pPr>
      <w:r>
        <w:rPr>
          <w:rFonts w:ascii="Arial" w:hAnsi="Arial" w:cs="Arial"/>
        </w:rPr>
        <w:t>zastoupeno</w:t>
      </w:r>
      <w:r w:rsidRPr="0051438E">
        <w:rPr>
          <w:rFonts w:ascii="Arial" w:hAnsi="Arial" w:cs="Arial"/>
        </w:rPr>
        <w:t xml:space="preserve"> </w:t>
      </w:r>
      <w:r>
        <w:rPr>
          <w:rFonts w:ascii="Arial" w:hAnsi="Arial" w:cs="Arial"/>
        </w:rPr>
        <w:t xml:space="preserve">ve </w:t>
      </w:r>
      <w:r w:rsidR="00A3733B" w:rsidRPr="0051438E">
        <w:rPr>
          <w:rFonts w:ascii="Arial" w:hAnsi="Arial" w:cs="Arial"/>
        </w:rPr>
        <w:t xml:space="preserve">věcech technických:  </w:t>
      </w:r>
      <w:r w:rsidR="00DC193F">
        <w:rPr>
          <w:rFonts w:ascii="Arial" w:hAnsi="Arial" w:cs="Arial"/>
        </w:rPr>
        <w:tab/>
      </w:r>
      <w:r w:rsidR="00A3733B" w:rsidRPr="008024BF">
        <w:rPr>
          <w:rFonts w:ascii="Arial" w:hAnsi="Arial" w:cs="Arial"/>
          <w:highlight w:val="cyan"/>
        </w:rPr>
        <w:t>………………………………</w:t>
      </w:r>
      <w:proofErr w:type="gramStart"/>
      <w:r w:rsidR="00A3733B" w:rsidRPr="008024BF">
        <w:rPr>
          <w:rFonts w:ascii="Arial" w:hAnsi="Arial" w:cs="Arial"/>
          <w:highlight w:val="cyan"/>
        </w:rPr>
        <w:t>…..</w:t>
      </w:r>
      <w:proofErr w:type="gramEnd"/>
    </w:p>
    <w:p w:rsidR="00A3733B" w:rsidRPr="0051438E" w:rsidRDefault="00A3733B" w:rsidP="005E5C56">
      <w:pPr>
        <w:rPr>
          <w:rFonts w:ascii="Arial" w:hAnsi="Arial" w:cs="Arial"/>
        </w:rPr>
      </w:pPr>
    </w:p>
    <w:p w:rsidR="00A3733B" w:rsidRDefault="00A3733B" w:rsidP="007E0B6F">
      <w:pPr>
        <w:jc w:val="both"/>
        <w:rPr>
          <w:rFonts w:ascii="Arial" w:hAnsi="Arial" w:cs="Arial"/>
        </w:rPr>
      </w:pPr>
      <w:r w:rsidRPr="00743F24">
        <w:rPr>
          <w:rFonts w:ascii="Arial" w:hAnsi="Arial" w:cs="Arial"/>
        </w:rPr>
        <w:t>na straně druhé jako zhotovitel (dále jen „zhotovitel“)</w:t>
      </w:r>
    </w:p>
    <w:p w:rsidR="00743F24" w:rsidRPr="00743F24" w:rsidRDefault="00743F24" w:rsidP="00743F24">
      <w:pPr>
        <w:jc w:val="both"/>
        <w:rPr>
          <w:rFonts w:ascii="Arial" w:hAnsi="Arial" w:cs="Arial"/>
        </w:rPr>
      </w:pPr>
      <w:r w:rsidRPr="00743F24">
        <w:rPr>
          <w:rFonts w:ascii="Arial" w:hAnsi="Arial" w:cs="Arial"/>
        </w:rPr>
        <w:t>(zhotovitel a objednatel dále společně jako „smluvní strany“)</w:t>
      </w:r>
    </w:p>
    <w:p w:rsidR="00743F24" w:rsidRPr="0051438E" w:rsidRDefault="00743F24" w:rsidP="005E5C56">
      <w:pPr>
        <w:pStyle w:val="BodyText21"/>
        <w:widowControl/>
        <w:rPr>
          <w:rFonts w:ascii="Arial" w:hAnsi="Arial" w:cs="Arial"/>
          <w:sz w:val="20"/>
        </w:rPr>
      </w:pPr>
    </w:p>
    <w:p w:rsidR="00A3733B" w:rsidRPr="0051438E" w:rsidRDefault="00A3733B" w:rsidP="005E5C56">
      <w:pPr>
        <w:jc w:val="both"/>
        <w:rPr>
          <w:rFonts w:ascii="Arial" w:hAnsi="Arial" w:cs="Arial"/>
        </w:rPr>
      </w:pPr>
    </w:p>
    <w:p w:rsidR="00A3733B" w:rsidRPr="0051438E" w:rsidRDefault="00A3733B" w:rsidP="005E5C56">
      <w:pPr>
        <w:pStyle w:val="BodyText21"/>
        <w:widowControl/>
        <w:rPr>
          <w:rFonts w:ascii="Arial" w:hAnsi="Arial" w:cs="Arial"/>
          <w:caps/>
          <w:sz w:val="20"/>
        </w:rPr>
      </w:pPr>
      <w:r w:rsidRPr="0051438E">
        <w:rPr>
          <w:rFonts w:ascii="Arial" w:hAnsi="Arial" w:cs="Arial"/>
          <w:caps/>
          <w:sz w:val="20"/>
        </w:rPr>
        <w:t>Vzhledem k tomu, že:</w:t>
      </w:r>
    </w:p>
    <w:p w:rsidR="00A3733B" w:rsidRPr="0051438E" w:rsidRDefault="00A3733B" w:rsidP="005E5C56">
      <w:pPr>
        <w:jc w:val="both"/>
        <w:rPr>
          <w:rFonts w:ascii="Arial" w:hAnsi="Arial" w:cs="Arial"/>
        </w:rPr>
      </w:pPr>
    </w:p>
    <w:p w:rsidR="00A3733B" w:rsidRPr="0051438E" w:rsidRDefault="00F977E2" w:rsidP="008D2B6A">
      <w:pPr>
        <w:numPr>
          <w:ilvl w:val="0"/>
          <w:numId w:val="10"/>
        </w:numPr>
        <w:jc w:val="both"/>
        <w:rPr>
          <w:rFonts w:ascii="Arial" w:hAnsi="Arial" w:cs="Arial"/>
        </w:rPr>
      </w:pPr>
      <w:r>
        <w:rPr>
          <w:rFonts w:ascii="Arial" w:hAnsi="Arial" w:cs="Arial"/>
        </w:rPr>
        <w:t>z</w:t>
      </w:r>
      <w:r w:rsidR="00A3733B" w:rsidRPr="0051438E">
        <w:rPr>
          <w:rFonts w:ascii="Arial" w:hAnsi="Arial" w:cs="Arial"/>
        </w:rPr>
        <w:t>hotovitel</w:t>
      </w:r>
      <w:r w:rsidR="00BB0276" w:rsidRPr="0051438E">
        <w:rPr>
          <w:rFonts w:ascii="Arial" w:hAnsi="Arial" w:cs="Arial"/>
        </w:rPr>
        <w:t xml:space="preserve"> (popř. jeho </w:t>
      </w:r>
      <w:r w:rsidR="006F7989">
        <w:rPr>
          <w:rFonts w:ascii="Arial" w:hAnsi="Arial" w:cs="Arial"/>
        </w:rPr>
        <w:t>pod</w:t>
      </w:r>
      <w:r w:rsidR="00BB0276" w:rsidRPr="0051438E">
        <w:rPr>
          <w:rFonts w:ascii="Arial" w:hAnsi="Arial" w:cs="Arial"/>
        </w:rPr>
        <w:t>dodavatel)</w:t>
      </w:r>
      <w:r w:rsidR="00A3733B" w:rsidRPr="0051438E">
        <w:rPr>
          <w:rFonts w:ascii="Arial" w:hAnsi="Arial" w:cs="Arial"/>
        </w:rPr>
        <w:t xml:space="preserve"> je držitelem </w:t>
      </w:r>
      <w:r w:rsidR="0070262D" w:rsidRPr="0051438E">
        <w:rPr>
          <w:rFonts w:ascii="Arial" w:hAnsi="Arial" w:cs="Arial"/>
        </w:rPr>
        <w:t>živnostenského</w:t>
      </w:r>
      <w:r w:rsidR="00BB0276" w:rsidRPr="0051438E">
        <w:rPr>
          <w:rFonts w:ascii="Arial" w:hAnsi="Arial" w:cs="Arial"/>
        </w:rPr>
        <w:t xml:space="preserve"> </w:t>
      </w:r>
      <w:r w:rsidR="00A3733B" w:rsidRPr="0051438E">
        <w:rPr>
          <w:rFonts w:ascii="Arial" w:hAnsi="Arial" w:cs="Arial"/>
        </w:rPr>
        <w:t xml:space="preserve">oprávnění </w:t>
      </w:r>
      <w:r w:rsidR="008C4E95" w:rsidRPr="003A090C">
        <w:rPr>
          <w:rFonts w:ascii="Arial" w:hAnsi="Arial" w:cs="Arial"/>
        </w:rPr>
        <w:t xml:space="preserve">Provádění staveb, jejich změn a odstraňování </w:t>
      </w:r>
      <w:r w:rsidR="00A3733B" w:rsidRPr="0051438E">
        <w:rPr>
          <w:rFonts w:ascii="Arial" w:hAnsi="Arial" w:cs="Arial"/>
        </w:rPr>
        <w:t>(příloha č. 1 smlouvy) a má řádné vybavení, zkušenosti a schopnosti, aby řádně a včas provedl dílo dle této smlouvy; a</w:t>
      </w:r>
    </w:p>
    <w:p w:rsidR="00A3733B" w:rsidRPr="0051438E" w:rsidRDefault="00A3733B" w:rsidP="005E5C56">
      <w:pPr>
        <w:jc w:val="both"/>
        <w:rPr>
          <w:rFonts w:ascii="Arial" w:hAnsi="Arial" w:cs="Arial"/>
        </w:rPr>
      </w:pPr>
    </w:p>
    <w:p w:rsidR="00A3733B" w:rsidRPr="00DC193F" w:rsidRDefault="00F977E2" w:rsidP="00643FF4">
      <w:pPr>
        <w:numPr>
          <w:ilvl w:val="0"/>
          <w:numId w:val="10"/>
        </w:numPr>
        <w:jc w:val="both"/>
        <w:rPr>
          <w:rFonts w:ascii="Arial" w:hAnsi="Arial" w:cs="Arial"/>
        </w:rPr>
      </w:pPr>
      <w:r>
        <w:rPr>
          <w:rFonts w:ascii="Arial" w:hAnsi="Arial" w:cs="Arial"/>
        </w:rPr>
        <w:t>z</w:t>
      </w:r>
      <w:r w:rsidR="00A3733B" w:rsidRPr="00DC193F">
        <w:rPr>
          <w:rFonts w:ascii="Arial" w:hAnsi="Arial" w:cs="Arial"/>
        </w:rPr>
        <w:t xml:space="preserve">hotovitel </w:t>
      </w:r>
      <w:r w:rsidR="00A3733B" w:rsidRPr="00352E8E">
        <w:rPr>
          <w:rFonts w:ascii="Arial" w:hAnsi="Arial" w:cs="Arial"/>
        </w:rPr>
        <w:t>je vítězem</w:t>
      </w:r>
      <w:r w:rsidR="0070262D" w:rsidRPr="00352E8E">
        <w:rPr>
          <w:rFonts w:ascii="Arial" w:hAnsi="Arial" w:cs="Arial"/>
        </w:rPr>
        <w:t xml:space="preserve"> </w:t>
      </w:r>
      <w:r w:rsidR="00A3733B" w:rsidRPr="00352E8E">
        <w:rPr>
          <w:rFonts w:ascii="Arial" w:hAnsi="Arial" w:cs="Arial"/>
        </w:rPr>
        <w:t xml:space="preserve">veřejné zakázky </w:t>
      </w:r>
      <w:r w:rsidR="005D286D">
        <w:rPr>
          <w:rFonts w:ascii="Arial" w:hAnsi="Arial" w:cs="Arial"/>
        </w:rPr>
        <w:t>„</w:t>
      </w:r>
      <w:r w:rsidR="00067F42" w:rsidRPr="00067F42">
        <w:rPr>
          <w:rFonts w:ascii="Arial" w:hAnsi="Arial" w:cs="Arial"/>
          <w:b/>
          <w:i/>
        </w:rPr>
        <w:t>Cyklotrasa A6, Karlovy Vary</w:t>
      </w:r>
      <w:r w:rsidR="005D286D" w:rsidRPr="00643FF4">
        <w:rPr>
          <w:rFonts w:ascii="Arial" w:hAnsi="Arial" w:cs="Arial"/>
          <w:i/>
        </w:rPr>
        <w:t>“</w:t>
      </w:r>
      <w:r w:rsidR="00A3733B" w:rsidRPr="00352E8E">
        <w:rPr>
          <w:rFonts w:ascii="Arial" w:hAnsi="Arial" w:cs="Arial"/>
        </w:rPr>
        <w:t xml:space="preserve"> </w:t>
      </w:r>
      <w:r w:rsidR="008C1D3E">
        <w:rPr>
          <w:rFonts w:ascii="Arial" w:hAnsi="Arial" w:cs="Arial"/>
        </w:rPr>
        <w:t xml:space="preserve">(dále jen „veřejná zakázka“) </w:t>
      </w:r>
      <w:r w:rsidR="00076DB8">
        <w:rPr>
          <w:rFonts w:ascii="Arial" w:hAnsi="Arial" w:cs="Arial"/>
        </w:rPr>
        <w:t>zahájené</w:t>
      </w:r>
      <w:r w:rsidR="00A3733B" w:rsidRPr="00352E8E">
        <w:rPr>
          <w:rFonts w:ascii="Arial" w:hAnsi="Arial" w:cs="Arial"/>
        </w:rPr>
        <w:t xml:space="preserve"> </w:t>
      </w:r>
      <w:r w:rsidR="00A3733B" w:rsidRPr="00A556E6">
        <w:rPr>
          <w:rFonts w:ascii="Arial" w:hAnsi="Arial" w:cs="Arial"/>
        </w:rPr>
        <w:t>dne</w:t>
      </w:r>
      <w:r w:rsidR="00E71ED4" w:rsidRPr="00A556E6">
        <w:rPr>
          <w:rFonts w:ascii="Arial" w:hAnsi="Arial" w:cs="Arial"/>
        </w:rPr>
        <w:t xml:space="preserve"> </w:t>
      </w:r>
      <w:r w:rsidR="000F1492">
        <w:rPr>
          <w:rFonts w:ascii="Arial" w:hAnsi="Arial" w:cs="Arial"/>
        </w:rPr>
        <w:t>(</w:t>
      </w:r>
      <w:r w:rsidR="000F1492" w:rsidRPr="000F1492">
        <w:rPr>
          <w:rFonts w:ascii="Arial" w:hAnsi="Arial" w:cs="Arial"/>
          <w:highlight w:val="yellow"/>
        </w:rPr>
        <w:t>bude doplněno</w:t>
      </w:r>
      <w:r w:rsidR="009405B1" w:rsidRPr="009405B1">
        <w:rPr>
          <w:rFonts w:ascii="Arial" w:hAnsi="Arial" w:cs="Arial"/>
          <w:highlight w:val="yellow"/>
        </w:rPr>
        <w:t xml:space="preserve"> </w:t>
      </w:r>
      <w:r w:rsidR="009405B1" w:rsidRPr="000F1492">
        <w:rPr>
          <w:rFonts w:ascii="Arial" w:hAnsi="Arial" w:cs="Arial"/>
          <w:highlight w:val="yellow"/>
        </w:rPr>
        <w:t>zadavatelem</w:t>
      </w:r>
      <w:r w:rsidR="000F1492">
        <w:rPr>
          <w:rFonts w:ascii="Arial" w:hAnsi="Arial" w:cs="Arial"/>
        </w:rPr>
        <w:t>)</w:t>
      </w:r>
      <w:r w:rsidR="00627682" w:rsidRPr="00A556E6">
        <w:rPr>
          <w:rFonts w:ascii="Arial" w:hAnsi="Arial" w:cs="Arial"/>
        </w:rPr>
        <w:t xml:space="preserve"> </w:t>
      </w:r>
      <w:r w:rsidR="00A3733B" w:rsidRPr="00A556E6">
        <w:rPr>
          <w:rFonts w:ascii="Arial" w:hAnsi="Arial" w:cs="Arial"/>
        </w:rPr>
        <w:t xml:space="preserve">objednatelem jako </w:t>
      </w:r>
      <w:r w:rsidR="0066433E" w:rsidRPr="00A556E6">
        <w:rPr>
          <w:rFonts w:ascii="Arial" w:hAnsi="Arial" w:cs="Arial"/>
        </w:rPr>
        <w:t>zadavatelem</w:t>
      </w:r>
      <w:r w:rsidR="00A3733B" w:rsidRPr="00A556E6">
        <w:rPr>
          <w:rFonts w:ascii="Arial" w:hAnsi="Arial" w:cs="Arial"/>
        </w:rPr>
        <w:t xml:space="preserve"> veřejné zakáz</w:t>
      </w:r>
      <w:r w:rsidR="0014485C" w:rsidRPr="00A556E6">
        <w:rPr>
          <w:rFonts w:ascii="Arial" w:hAnsi="Arial" w:cs="Arial"/>
        </w:rPr>
        <w:t xml:space="preserve">ky </w:t>
      </w:r>
      <w:r w:rsidR="006F7989" w:rsidRPr="00A556E6">
        <w:rPr>
          <w:rFonts w:ascii="Arial" w:hAnsi="Arial" w:cs="Arial"/>
        </w:rPr>
        <w:t xml:space="preserve">v podlimitním režimu </w:t>
      </w:r>
      <w:r w:rsidR="0014485C" w:rsidRPr="00A556E6">
        <w:rPr>
          <w:rFonts w:ascii="Arial" w:hAnsi="Arial" w:cs="Arial"/>
        </w:rPr>
        <w:t xml:space="preserve">formou </w:t>
      </w:r>
      <w:r w:rsidR="000F1492">
        <w:rPr>
          <w:rFonts w:ascii="Arial" w:hAnsi="Arial" w:cs="Arial"/>
        </w:rPr>
        <w:t>zjednodušeného podlimitního</w:t>
      </w:r>
      <w:r w:rsidR="005D286D">
        <w:rPr>
          <w:rFonts w:ascii="Arial" w:hAnsi="Arial" w:cs="Arial"/>
        </w:rPr>
        <w:t xml:space="preserve"> řízení </w:t>
      </w:r>
      <w:r w:rsidR="0014485C" w:rsidRPr="00352E8E">
        <w:rPr>
          <w:rFonts w:ascii="Arial" w:hAnsi="Arial" w:cs="Arial"/>
        </w:rPr>
        <w:t>dle</w:t>
      </w:r>
      <w:r w:rsidR="007A70DB" w:rsidRPr="00352E8E">
        <w:rPr>
          <w:rFonts w:ascii="Arial" w:hAnsi="Arial" w:cs="Arial"/>
        </w:rPr>
        <w:t xml:space="preserve"> </w:t>
      </w:r>
      <w:r w:rsidR="00190814" w:rsidRPr="006F7989">
        <w:rPr>
          <w:rFonts w:ascii="Arial" w:hAnsi="Arial" w:cs="Arial"/>
        </w:rPr>
        <w:t xml:space="preserve">§ </w:t>
      </w:r>
      <w:r w:rsidR="006F7989" w:rsidRPr="006F7989">
        <w:rPr>
          <w:rFonts w:ascii="Arial" w:hAnsi="Arial" w:cs="Arial"/>
        </w:rPr>
        <w:t>5</w:t>
      </w:r>
      <w:r w:rsidR="000F1492">
        <w:rPr>
          <w:rFonts w:ascii="Arial" w:hAnsi="Arial" w:cs="Arial"/>
        </w:rPr>
        <w:t>3</w:t>
      </w:r>
      <w:r w:rsidR="00190814" w:rsidRPr="006F7989">
        <w:rPr>
          <w:rFonts w:ascii="Arial" w:hAnsi="Arial" w:cs="Arial"/>
        </w:rPr>
        <w:t xml:space="preserve"> </w:t>
      </w:r>
      <w:r w:rsidR="00A3733B" w:rsidRPr="00DC193F">
        <w:rPr>
          <w:rFonts w:ascii="Arial" w:hAnsi="Arial" w:cs="Arial"/>
        </w:rPr>
        <w:t>zákona č.</w:t>
      </w:r>
      <w:r w:rsidR="002106A5">
        <w:rPr>
          <w:rFonts w:ascii="Arial" w:hAnsi="Arial" w:cs="Arial"/>
        </w:rPr>
        <w:t> </w:t>
      </w:r>
      <w:r w:rsidR="006F7989" w:rsidRPr="006F7989">
        <w:rPr>
          <w:rFonts w:ascii="Arial" w:hAnsi="Arial" w:cs="Arial"/>
        </w:rPr>
        <w:t>134/2016 Sb., o zadávání veřejných zakázek</w:t>
      </w:r>
      <w:r w:rsidR="005652F9">
        <w:rPr>
          <w:rFonts w:ascii="Arial" w:hAnsi="Arial" w:cs="Arial"/>
        </w:rPr>
        <w:t xml:space="preserve">, </w:t>
      </w:r>
      <w:r w:rsidR="0048397C">
        <w:rPr>
          <w:rFonts w:ascii="Arial" w:hAnsi="Arial" w:cs="Arial"/>
        </w:rPr>
        <w:t xml:space="preserve">ve znění pozdějších předpisů </w:t>
      </w:r>
      <w:r w:rsidR="006F7989" w:rsidRPr="006F7989">
        <w:rPr>
          <w:rFonts w:ascii="Arial" w:hAnsi="Arial" w:cs="Arial"/>
        </w:rPr>
        <w:t>(dále jen „ZZVZ“)</w:t>
      </w:r>
      <w:r w:rsidR="00E71ED4" w:rsidRPr="00DC193F">
        <w:rPr>
          <w:rFonts w:ascii="Arial" w:hAnsi="Arial" w:cs="Arial"/>
        </w:rPr>
        <w:t xml:space="preserve"> </w:t>
      </w:r>
      <w:r w:rsidR="005B58FD" w:rsidRPr="00DC193F">
        <w:rPr>
          <w:rFonts w:ascii="Arial" w:hAnsi="Arial" w:cs="Arial"/>
        </w:rPr>
        <w:t>a</w:t>
      </w:r>
      <w:r w:rsidR="002106A5">
        <w:rPr>
          <w:rFonts w:ascii="Arial" w:hAnsi="Arial" w:cs="Arial"/>
        </w:rPr>
        <w:t> </w:t>
      </w:r>
      <w:r w:rsidR="00190814">
        <w:rPr>
          <w:rFonts w:ascii="Arial" w:hAnsi="Arial" w:cs="Arial"/>
        </w:rPr>
        <w:t>v</w:t>
      </w:r>
      <w:r w:rsidR="00A3733B" w:rsidRPr="00DC193F">
        <w:rPr>
          <w:rFonts w:ascii="Arial" w:hAnsi="Arial" w:cs="Arial"/>
        </w:rPr>
        <w:t xml:space="preserve">ýběr </w:t>
      </w:r>
      <w:r w:rsidR="006F7989">
        <w:rPr>
          <w:rFonts w:ascii="Arial" w:hAnsi="Arial" w:cs="Arial"/>
        </w:rPr>
        <w:t>dodavatele</w:t>
      </w:r>
      <w:r w:rsidR="00A3733B" w:rsidRPr="00DC193F">
        <w:rPr>
          <w:rFonts w:ascii="Arial" w:hAnsi="Arial" w:cs="Arial"/>
        </w:rPr>
        <w:t xml:space="preserve"> byl </w:t>
      </w:r>
      <w:r w:rsidR="005652F9">
        <w:rPr>
          <w:rFonts w:ascii="Arial" w:hAnsi="Arial" w:cs="Arial"/>
        </w:rPr>
        <w:t>schválen</w:t>
      </w:r>
      <w:r w:rsidR="005652F9" w:rsidRPr="00DC193F">
        <w:rPr>
          <w:rFonts w:ascii="Arial" w:hAnsi="Arial" w:cs="Arial"/>
        </w:rPr>
        <w:t xml:space="preserve"> </w:t>
      </w:r>
      <w:r w:rsidR="00A3733B" w:rsidRPr="00DC193F">
        <w:rPr>
          <w:rFonts w:ascii="Arial" w:hAnsi="Arial" w:cs="Arial"/>
        </w:rPr>
        <w:t xml:space="preserve">usnesením Rady města Karlovy Vary dne </w:t>
      </w:r>
      <w:r w:rsidR="000F1492">
        <w:rPr>
          <w:rFonts w:ascii="Arial" w:hAnsi="Arial" w:cs="Arial"/>
        </w:rPr>
        <w:t>(</w:t>
      </w:r>
      <w:r w:rsidR="000F1492" w:rsidRPr="000F1492">
        <w:rPr>
          <w:rFonts w:ascii="Arial" w:hAnsi="Arial" w:cs="Arial"/>
          <w:highlight w:val="yellow"/>
        </w:rPr>
        <w:t>bude doplněno zadavatelem</w:t>
      </w:r>
      <w:r w:rsidR="000F1492">
        <w:rPr>
          <w:rFonts w:ascii="Arial" w:hAnsi="Arial" w:cs="Arial"/>
        </w:rPr>
        <w:t>)</w:t>
      </w:r>
      <w:r w:rsidR="00962A64">
        <w:rPr>
          <w:rFonts w:ascii="Arial" w:hAnsi="Arial" w:cs="Arial"/>
        </w:rPr>
        <w:t xml:space="preserve"> </w:t>
      </w:r>
      <w:r w:rsidR="0014485C" w:rsidRPr="00DC193F">
        <w:rPr>
          <w:rFonts w:ascii="Arial" w:hAnsi="Arial" w:cs="Arial"/>
        </w:rPr>
        <w:t>201</w:t>
      </w:r>
      <w:r w:rsidR="00F51134">
        <w:rPr>
          <w:rFonts w:ascii="Arial" w:hAnsi="Arial" w:cs="Arial"/>
        </w:rPr>
        <w:t>9</w:t>
      </w:r>
      <w:r w:rsidR="00862FD6">
        <w:rPr>
          <w:rFonts w:ascii="Arial" w:hAnsi="Arial" w:cs="Arial"/>
        </w:rPr>
        <w:t xml:space="preserve"> </w:t>
      </w:r>
      <w:r w:rsidR="00862FD6" w:rsidRPr="00862FD6">
        <w:rPr>
          <w:rFonts w:ascii="Arial" w:hAnsi="Arial" w:cs="Arial"/>
        </w:rPr>
        <w:t>pod bodem č.</w:t>
      </w:r>
      <w:r w:rsidR="00842C3D">
        <w:rPr>
          <w:rFonts w:ascii="Arial" w:hAnsi="Arial" w:cs="Arial"/>
        </w:rPr>
        <w:t> </w:t>
      </w:r>
      <w:r w:rsidR="000F1492">
        <w:rPr>
          <w:rFonts w:ascii="Arial" w:hAnsi="Arial" w:cs="Arial"/>
        </w:rPr>
        <w:t>(</w:t>
      </w:r>
      <w:r w:rsidR="000F1492" w:rsidRPr="000F1492">
        <w:rPr>
          <w:rFonts w:ascii="Arial" w:hAnsi="Arial" w:cs="Arial"/>
          <w:highlight w:val="yellow"/>
        </w:rPr>
        <w:t>bude doplněno zadavatelem</w:t>
      </w:r>
      <w:r w:rsidR="000F1492">
        <w:rPr>
          <w:rFonts w:ascii="Arial" w:hAnsi="Arial" w:cs="Arial"/>
        </w:rPr>
        <w:t xml:space="preserve">) </w:t>
      </w:r>
      <w:r w:rsidR="00862FD6" w:rsidRPr="00862FD6">
        <w:rPr>
          <w:rFonts w:ascii="Arial" w:hAnsi="Arial" w:cs="Arial"/>
        </w:rPr>
        <w:t>jednání</w:t>
      </w:r>
      <w:r w:rsidR="00A3733B" w:rsidRPr="00DC193F">
        <w:rPr>
          <w:rFonts w:ascii="Arial" w:hAnsi="Arial" w:cs="Arial"/>
        </w:rPr>
        <w:t>; a</w:t>
      </w:r>
    </w:p>
    <w:p w:rsidR="00A3733B" w:rsidRPr="0051438E" w:rsidRDefault="00A3733B" w:rsidP="005E5C56">
      <w:pPr>
        <w:jc w:val="both"/>
        <w:rPr>
          <w:rFonts w:ascii="Arial" w:hAnsi="Arial" w:cs="Arial"/>
        </w:rPr>
      </w:pPr>
    </w:p>
    <w:p w:rsidR="00A3733B" w:rsidRPr="0051438E" w:rsidRDefault="00F977E2" w:rsidP="008D2B6A">
      <w:pPr>
        <w:numPr>
          <w:ilvl w:val="0"/>
          <w:numId w:val="10"/>
        </w:numPr>
        <w:jc w:val="both"/>
        <w:rPr>
          <w:rFonts w:ascii="Arial" w:hAnsi="Arial" w:cs="Arial"/>
        </w:rPr>
      </w:pPr>
      <w:r>
        <w:rPr>
          <w:rFonts w:ascii="Arial" w:hAnsi="Arial" w:cs="Arial"/>
        </w:rPr>
        <w:t>z</w:t>
      </w:r>
      <w:r w:rsidR="00A3733B" w:rsidRPr="0051438E">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rsidR="00862FD6" w:rsidRPr="00862FD6" w:rsidRDefault="00862FD6" w:rsidP="00862FD6">
      <w:pPr>
        <w:jc w:val="both"/>
        <w:rPr>
          <w:rFonts w:ascii="Arial" w:hAnsi="Arial" w:cs="Arial"/>
        </w:rPr>
      </w:pPr>
    </w:p>
    <w:p w:rsidR="00862FD6" w:rsidRPr="00862FD6" w:rsidRDefault="00862FD6" w:rsidP="00862FD6">
      <w:pPr>
        <w:numPr>
          <w:ilvl w:val="0"/>
          <w:numId w:val="10"/>
        </w:numPr>
        <w:jc w:val="both"/>
        <w:rPr>
          <w:rFonts w:ascii="Arial" w:hAnsi="Arial" w:cs="Arial"/>
        </w:rPr>
      </w:pPr>
      <w:r w:rsidRPr="00862FD6">
        <w:rPr>
          <w:rFonts w:ascii="Arial" w:hAnsi="Arial" w:cs="Arial"/>
        </w:rPr>
        <w:t xml:space="preserve">Rada města Karlovy Vary schválila uzavření této smlouvy na svém jednání konaném </w:t>
      </w:r>
      <w:r w:rsidRPr="00DC193F">
        <w:rPr>
          <w:rFonts w:ascii="Arial" w:hAnsi="Arial" w:cs="Arial"/>
        </w:rPr>
        <w:t xml:space="preserve">dne </w:t>
      </w:r>
      <w:r w:rsidR="000F1492">
        <w:rPr>
          <w:rFonts w:ascii="Arial" w:hAnsi="Arial" w:cs="Arial"/>
        </w:rPr>
        <w:t>(</w:t>
      </w:r>
      <w:r w:rsidR="000F1492" w:rsidRPr="000F1492">
        <w:rPr>
          <w:rFonts w:ascii="Arial" w:hAnsi="Arial" w:cs="Arial"/>
          <w:highlight w:val="yellow"/>
        </w:rPr>
        <w:t>bude doplněno zadavatelem</w:t>
      </w:r>
      <w:r w:rsidR="000F1492">
        <w:rPr>
          <w:rFonts w:ascii="Arial" w:hAnsi="Arial" w:cs="Arial"/>
        </w:rPr>
        <w:t xml:space="preserve">) </w:t>
      </w:r>
      <w:r w:rsidRPr="00DC193F">
        <w:rPr>
          <w:rFonts w:ascii="Arial" w:hAnsi="Arial" w:cs="Arial"/>
        </w:rPr>
        <w:t>201</w:t>
      </w:r>
      <w:r w:rsidR="00F51134">
        <w:rPr>
          <w:rFonts w:ascii="Arial" w:hAnsi="Arial" w:cs="Arial"/>
        </w:rPr>
        <w:t>9</w:t>
      </w:r>
      <w:r>
        <w:rPr>
          <w:rFonts w:ascii="Arial" w:hAnsi="Arial" w:cs="Arial"/>
        </w:rPr>
        <w:t xml:space="preserve"> </w:t>
      </w:r>
      <w:r w:rsidRPr="00862FD6">
        <w:rPr>
          <w:rFonts w:ascii="Arial" w:hAnsi="Arial" w:cs="Arial"/>
        </w:rPr>
        <w:t xml:space="preserve">pod bodem č. </w:t>
      </w:r>
      <w:r w:rsidR="000F1492">
        <w:rPr>
          <w:rFonts w:ascii="Arial" w:hAnsi="Arial" w:cs="Arial"/>
        </w:rPr>
        <w:t>(</w:t>
      </w:r>
      <w:r w:rsidR="000F1492" w:rsidRPr="000F1492">
        <w:rPr>
          <w:rFonts w:ascii="Arial" w:hAnsi="Arial" w:cs="Arial"/>
          <w:highlight w:val="yellow"/>
        </w:rPr>
        <w:t>bude doplněno zadavatelem</w:t>
      </w:r>
      <w:r w:rsidR="000F1492">
        <w:rPr>
          <w:rFonts w:ascii="Arial" w:hAnsi="Arial" w:cs="Arial"/>
        </w:rPr>
        <w:t xml:space="preserve">) </w:t>
      </w:r>
      <w:r w:rsidRPr="00862FD6">
        <w:rPr>
          <w:rFonts w:ascii="Arial" w:hAnsi="Arial" w:cs="Arial"/>
        </w:rPr>
        <w:t>jednání,</w:t>
      </w:r>
    </w:p>
    <w:p w:rsidR="00A3733B" w:rsidRPr="0051438E" w:rsidRDefault="00A3733B" w:rsidP="005E5C56">
      <w:pPr>
        <w:jc w:val="both"/>
        <w:rPr>
          <w:rFonts w:ascii="Arial" w:hAnsi="Arial" w:cs="Arial"/>
        </w:rPr>
      </w:pPr>
    </w:p>
    <w:p w:rsidR="0069102A" w:rsidRPr="0051438E" w:rsidRDefault="0069102A" w:rsidP="00862FD6">
      <w:pPr>
        <w:jc w:val="both"/>
        <w:rPr>
          <w:rFonts w:ascii="Arial" w:hAnsi="Arial" w:cs="Arial"/>
        </w:rPr>
      </w:pPr>
    </w:p>
    <w:p w:rsidR="000F1492" w:rsidRDefault="00A3733B" w:rsidP="000F1492">
      <w:pPr>
        <w:pStyle w:val="BodyText21"/>
        <w:widowControl/>
        <w:rPr>
          <w:rFonts w:ascii="Arial" w:hAnsi="Arial" w:cs="Arial"/>
          <w:sz w:val="20"/>
        </w:rPr>
      </w:pPr>
      <w:r w:rsidRPr="0051438E">
        <w:rPr>
          <w:rFonts w:ascii="Arial" w:hAnsi="Arial" w:cs="Arial"/>
          <w:sz w:val="20"/>
        </w:rPr>
        <w:t>dohodly se smluvní strany na uzavření tét</w:t>
      </w:r>
      <w:r w:rsidR="000F1492">
        <w:rPr>
          <w:rFonts w:ascii="Arial" w:hAnsi="Arial" w:cs="Arial"/>
          <w:sz w:val="20"/>
        </w:rPr>
        <w:t>o</w:t>
      </w:r>
    </w:p>
    <w:p w:rsidR="000F1492" w:rsidRDefault="000F1492" w:rsidP="005E5C56">
      <w:pPr>
        <w:pStyle w:val="BodyText21"/>
        <w:widowControl/>
        <w:rPr>
          <w:rFonts w:ascii="Arial" w:hAnsi="Arial" w:cs="Arial"/>
          <w:sz w:val="20"/>
        </w:rPr>
      </w:pPr>
    </w:p>
    <w:p w:rsidR="000F1492" w:rsidRPr="0051438E" w:rsidRDefault="000F1492" w:rsidP="005E5C56">
      <w:pPr>
        <w:pStyle w:val="BodyText21"/>
        <w:widowControl/>
        <w:rPr>
          <w:rFonts w:ascii="Arial" w:hAnsi="Arial" w:cs="Arial"/>
          <w:sz w:val="20"/>
        </w:rPr>
      </w:pPr>
    </w:p>
    <w:p w:rsidR="00711583" w:rsidRPr="00127626" w:rsidRDefault="00A3733B" w:rsidP="0051438E">
      <w:pPr>
        <w:pStyle w:val="BodyText21"/>
        <w:widowControl/>
        <w:jc w:val="center"/>
        <w:rPr>
          <w:rFonts w:ascii="Arial" w:hAnsi="Arial" w:cs="Arial"/>
          <w:b/>
          <w:spacing w:val="50"/>
          <w:sz w:val="28"/>
          <w:szCs w:val="28"/>
        </w:rPr>
      </w:pPr>
      <w:r w:rsidRPr="00127626">
        <w:rPr>
          <w:rFonts w:ascii="Arial" w:hAnsi="Arial" w:cs="Arial"/>
          <w:b/>
          <w:spacing w:val="50"/>
          <w:sz w:val="28"/>
          <w:szCs w:val="28"/>
        </w:rPr>
        <w:t>SMLOUVY O DÍLO</w:t>
      </w:r>
    </w:p>
    <w:p w:rsidR="0051438E" w:rsidRDefault="0051438E" w:rsidP="0051438E">
      <w:pPr>
        <w:pStyle w:val="BodyText21"/>
        <w:widowControl/>
        <w:jc w:val="center"/>
        <w:rPr>
          <w:rFonts w:ascii="Arial" w:hAnsi="Arial" w:cs="Arial"/>
          <w:b/>
          <w:sz w:val="20"/>
        </w:rPr>
      </w:pPr>
    </w:p>
    <w:p w:rsidR="000F1492" w:rsidRPr="000F1492" w:rsidRDefault="00994F07" w:rsidP="000F1492">
      <w:pPr>
        <w:pStyle w:val="BodyText21"/>
        <w:widowControl/>
        <w:jc w:val="center"/>
        <w:rPr>
          <w:rFonts w:ascii="Arial" w:hAnsi="Arial" w:cs="Arial"/>
          <w:b/>
          <w:sz w:val="20"/>
        </w:rPr>
      </w:pPr>
      <w:r w:rsidRPr="0051438E">
        <w:rPr>
          <w:rFonts w:ascii="Arial" w:hAnsi="Arial" w:cs="Arial"/>
          <w:b/>
          <w:sz w:val="20"/>
        </w:rPr>
        <w:t>dle § 2586</w:t>
      </w:r>
      <w:r w:rsidR="00711583" w:rsidRPr="0051438E">
        <w:rPr>
          <w:rFonts w:ascii="Arial" w:hAnsi="Arial" w:cs="Arial"/>
          <w:b/>
          <w:sz w:val="20"/>
        </w:rPr>
        <w:t xml:space="preserve"> a </w:t>
      </w:r>
      <w:proofErr w:type="spellStart"/>
      <w:r w:rsidR="00711583" w:rsidRPr="0051438E">
        <w:rPr>
          <w:rFonts w:ascii="Arial" w:hAnsi="Arial" w:cs="Arial"/>
          <w:b/>
          <w:sz w:val="20"/>
        </w:rPr>
        <w:t>násl</w:t>
      </w:r>
      <w:proofErr w:type="spellEnd"/>
      <w:r w:rsidR="00090831" w:rsidRPr="0051438E">
        <w:rPr>
          <w:rFonts w:ascii="Arial" w:hAnsi="Arial" w:cs="Arial"/>
          <w:b/>
          <w:sz w:val="20"/>
        </w:rPr>
        <w:t>.</w:t>
      </w:r>
      <w:r w:rsidR="00DC363C" w:rsidRPr="0051438E">
        <w:rPr>
          <w:rFonts w:ascii="Arial" w:hAnsi="Arial" w:cs="Arial"/>
          <w:b/>
          <w:sz w:val="20"/>
        </w:rPr>
        <w:t xml:space="preserve"> zákona č.</w:t>
      </w:r>
      <w:r w:rsidR="00AA111C" w:rsidRPr="0051438E">
        <w:rPr>
          <w:rFonts w:ascii="Arial" w:hAnsi="Arial" w:cs="Arial"/>
          <w:b/>
          <w:sz w:val="20"/>
        </w:rPr>
        <w:t xml:space="preserve"> </w:t>
      </w:r>
      <w:r w:rsidRPr="0051438E">
        <w:rPr>
          <w:rFonts w:ascii="Arial" w:hAnsi="Arial" w:cs="Arial"/>
          <w:b/>
          <w:sz w:val="20"/>
        </w:rPr>
        <w:t>89/2012</w:t>
      </w:r>
      <w:r w:rsidR="00711583" w:rsidRPr="0051438E">
        <w:rPr>
          <w:rFonts w:ascii="Arial" w:hAnsi="Arial" w:cs="Arial"/>
          <w:b/>
          <w:sz w:val="20"/>
        </w:rPr>
        <w:t xml:space="preserve"> Sb., </w:t>
      </w:r>
      <w:r w:rsidR="006F7989">
        <w:rPr>
          <w:rFonts w:ascii="Arial" w:hAnsi="Arial" w:cs="Arial"/>
          <w:b/>
          <w:sz w:val="20"/>
        </w:rPr>
        <w:t>o</w:t>
      </w:r>
      <w:r w:rsidRPr="0051438E">
        <w:rPr>
          <w:rFonts w:ascii="Arial" w:hAnsi="Arial" w:cs="Arial"/>
          <w:b/>
          <w:sz w:val="20"/>
        </w:rPr>
        <w:t>bčanský zákoník</w:t>
      </w:r>
      <w:r w:rsidR="006F7989">
        <w:rPr>
          <w:rFonts w:ascii="Arial" w:hAnsi="Arial" w:cs="Arial"/>
          <w:b/>
          <w:sz w:val="20"/>
        </w:rPr>
        <w:t xml:space="preserve">, </w:t>
      </w:r>
      <w:r w:rsidR="005652F9">
        <w:rPr>
          <w:rFonts w:ascii="Arial" w:hAnsi="Arial" w:cs="Arial"/>
          <w:b/>
          <w:sz w:val="20"/>
        </w:rPr>
        <w:t>ve znění pozdějších předpisů</w:t>
      </w:r>
    </w:p>
    <w:p w:rsidR="00A3733B" w:rsidRPr="0051438E" w:rsidRDefault="0051438E" w:rsidP="0051438E">
      <w:pPr>
        <w:pStyle w:val="Nadpis1"/>
        <w:numPr>
          <w:ilvl w:val="0"/>
          <w:numId w:val="0"/>
        </w:numPr>
        <w:rPr>
          <w:rFonts w:ascii="Arial" w:hAnsi="Arial" w:cs="Arial"/>
          <w:sz w:val="20"/>
        </w:rPr>
      </w:pPr>
      <w:r w:rsidRPr="000F1492">
        <w:br w:type="page"/>
      </w:r>
      <w:r>
        <w:rPr>
          <w:rFonts w:ascii="Arial" w:hAnsi="Arial" w:cs="Arial"/>
          <w:sz w:val="20"/>
        </w:rPr>
        <w:lastRenderedPageBreak/>
        <w:t>I.</w:t>
      </w:r>
      <w:r>
        <w:rPr>
          <w:rFonts w:ascii="Arial" w:hAnsi="Arial" w:cs="Arial"/>
          <w:sz w:val="20"/>
        </w:rPr>
        <w:tab/>
      </w:r>
      <w:r w:rsidR="00A3733B" w:rsidRPr="0051438E">
        <w:rPr>
          <w:rFonts w:ascii="Arial" w:hAnsi="Arial" w:cs="Arial"/>
          <w:sz w:val="20"/>
        </w:rPr>
        <w:t>Předmět smlouvy</w:t>
      </w:r>
    </w:p>
    <w:p w:rsidR="00A3733B" w:rsidRPr="0051438E" w:rsidRDefault="00A3733B" w:rsidP="005E5C56">
      <w:pPr>
        <w:rPr>
          <w:rFonts w:ascii="Arial" w:hAnsi="Arial" w:cs="Arial"/>
        </w:rPr>
      </w:pPr>
    </w:p>
    <w:p w:rsidR="00A3733B" w:rsidRPr="0051438E" w:rsidRDefault="00A3733B" w:rsidP="008D2B6A">
      <w:pPr>
        <w:numPr>
          <w:ilvl w:val="1"/>
          <w:numId w:val="6"/>
        </w:numPr>
        <w:jc w:val="both"/>
        <w:rPr>
          <w:rFonts w:ascii="Arial" w:hAnsi="Arial" w:cs="Arial"/>
        </w:rPr>
      </w:pPr>
      <w:r w:rsidRPr="0051438E">
        <w:rPr>
          <w:rFonts w:ascii="Arial" w:hAnsi="Arial" w:cs="Arial"/>
        </w:rPr>
        <w:t xml:space="preserve">Zhotovitel se touto smlouvou zavazuje provést pro objednatele řádně a včas, na svůj náklad </w:t>
      </w:r>
      <w:r w:rsidR="00842C3D" w:rsidRPr="0051438E">
        <w:rPr>
          <w:rFonts w:ascii="Arial" w:hAnsi="Arial" w:cs="Arial"/>
        </w:rPr>
        <w:t>a</w:t>
      </w:r>
      <w:r w:rsidR="00842C3D">
        <w:rPr>
          <w:rFonts w:ascii="Arial" w:hAnsi="Arial" w:cs="Arial"/>
        </w:rPr>
        <w:t> </w:t>
      </w:r>
      <w:r w:rsidRPr="0051438E">
        <w:rPr>
          <w:rFonts w:ascii="Arial" w:hAnsi="Arial" w:cs="Arial"/>
        </w:rPr>
        <w:t>nebezpečí sjednané dílo dle článku II. této smlouvy a objednatel se zavazuje</w:t>
      </w:r>
      <w:r w:rsidR="00257669" w:rsidRPr="0051438E">
        <w:rPr>
          <w:rFonts w:ascii="Arial" w:hAnsi="Arial" w:cs="Arial"/>
        </w:rPr>
        <w:t xml:space="preserve"> řádně provedené dílo převzít a</w:t>
      </w:r>
      <w:r w:rsidRPr="0051438E">
        <w:rPr>
          <w:rFonts w:ascii="Arial" w:hAnsi="Arial" w:cs="Arial"/>
        </w:rPr>
        <w:t xml:space="preserve"> za </w:t>
      </w:r>
      <w:r w:rsidR="00257669" w:rsidRPr="0051438E">
        <w:rPr>
          <w:rFonts w:ascii="Arial" w:hAnsi="Arial" w:cs="Arial"/>
        </w:rPr>
        <w:t>toto</w:t>
      </w:r>
      <w:r w:rsidRPr="0051438E">
        <w:rPr>
          <w:rFonts w:ascii="Arial" w:hAnsi="Arial" w:cs="Arial"/>
        </w:rPr>
        <w:t xml:space="preserve"> dílo zaplatit zhotoviteli cenu ve výši a za podmínek sjednaných v této smlouvě.</w:t>
      </w:r>
    </w:p>
    <w:p w:rsidR="00A3733B" w:rsidRPr="0051438E" w:rsidRDefault="00A3733B" w:rsidP="005E5C56">
      <w:pPr>
        <w:jc w:val="both"/>
        <w:rPr>
          <w:rFonts w:ascii="Arial" w:hAnsi="Arial" w:cs="Arial"/>
        </w:rPr>
      </w:pPr>
    </w:p>
    <w:p w:rsidR="00A3733B" w:rsidRDefault="00A3733B" w:rsidP="008D2B6A">
      <w:pPr>
        <w:numPr>
          <w:ilvl w:val="1"/>
          <w:numId w:val="6"/>
        </w:numPr>
        <w:jc w:val="both"/>
        <w:rPr>
          <w:rFonts w:ascii="Arial" w:hAnsi="Arial" w:cs="Arial"/>
        </w:rPr>
      </w:pPr>
      <w:r w:rsidRPr="0051438E">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51438E">
        <w:rPr>
          <w:rFonts w:ascii="Arial" w:hAnsi="Arial" w:cs="Arial"/>
        </w:rPr>
        <w:t>ČSN, ČN, EN</w:t>
      </w:r>
      <w:r w:rsidRPr="0051438E">
        <w:rPr>
          <w:rFonts w:ascii="Arial" w:hAnsi="Arial" w:cs="Arial"/>
        </w:rPr>
        <w:t xml:space="preserve"> a ostatních norem, a to včetně zařízení staveniště </w:t>
      </w:r>
      <w:r w:rsidR="00842C3D" w:rsidRPr="0051438E">
        <w:rPr>
          <w:rFonts w:ascii="Arial" w:hAnsi="Arial" w:cs="Arial"/>
        </w:rPr>
        <w:t>a</w:t>
      </w:r>
      <w:r w:rsidR="00842C3D">
        <w:rPr>
          <w:rFonts w:ascii="Arial" w:hAnsi="Arial" w:cs="Arial"/>
        </w:rPr>
        <w:t> </w:t>
      </w:r>
      <w:r w:rsidRPr="0051438E">
        <w:rPr>
          <w:rFonts w:ascii="Arial" w:hAnsi="Arial" w:cs="Arial"/>
        </w:rPr>
        <w:t>jeho vyklizení po dokončení díla.</w:t>
      </w:r>
    </w:p>
    <w:p w:rsidR="00655636" w:rsidRDefault="00655636" w:rsidP="00655636">
      <w:pPr>
        <w:pStyle w:val="Odstavecseseznamem"/>
        <w:rPr>
          <w:rFonts w:ascii="Arial" w:hAnsi="Arial" w:cs="Arial"/>
        </w:rPr>
      </w:pPr>
    </w:p>
    <w:p w:rsidR="00655636" w:rsidRPr="00755F31" w:rsidRDefault="00655636" w:rsidP="00655636">
      <w:pPr>
        <w:numPr>
          <w:ilvl w:val="1"/>
          <w:numId w:val="6"/>
        </w:numPr>
        <w:ind w:left="703" w:hanging="709"/>
        <w:jc w:val="both"/>
        <w:rPr>
          <w:rFonts w:ascii="Arial" w:hAnsi="Arial" w:cs="Arial"/>
        </w:rPr>
      </w:pPr>
      <w:r w:rsidRPr="00755F31">
        <w:rPr>
          <w:rFonts w:ascii="Arial" w:hAnsi="Arial" w:cs="Arial"/>
        </w:rPr>
        <w:t>Definice:</w:t>
      </w:r>
    </w:p>
    <w:p w:rsidR="00655636" w:rsidRPr="00755F31" w:rsidRDefault="00655636" w:rsidP="00655636">
      <w:pPr>
        <w:tabs>
          <w:tab w:val="left" w:pos="1410"/>
        </w:tabs>
        <w:ind w:left="705" w:hanging="709"/>
        <w:jc w:val="both"/>
        <w:rPr>
          <w:rFonts w:ascii="Arial" w:hAnsi="Arial" w:cs="Arial"/>
        </w:rPr>
      </w:pPr>
    </w:p>
    <w:p w:rsidR="00655636" w:rsidRPr="00755F31" w:rsidRDefault="00655636" w:rsidP="00A63B33">
      <w:pPr>
        <w:numPr>
          <w:ilvl w:val="0"/>
          <w:numId w:val="44"/>
        </w:numPr>
        <w:ind w:left="1276" w:hanging="567"/>
        <w:jc w:val="both"/>
        <w:rPr>
          <w:rFonts w:ascii="Arial" w:hAnsi="Arial" w:cs="Arial"/>
        </w:rPr>
      </w:pPr>
      <w:r w:rsidRPr="00755F31">
        <w:rPr>
          <w:rFonts w:ascii="Arial" w:hAnsi="Arial" w:cs="Arial"/>
        </w:rPr>
        <w:t xml:space="preserve">Objednatelem je zadavatel po uzavření smlouvy na plnění veřejné zakázky (smlouvy </w:t>
      </w:r>
      <w:r w:rsidR="00842C3D" w:rsidRPr="00755F31">
        <w:rPr>
          <w:rFonts w:ascii="Arial" w:hAnsi="Arial" w:cs="Arial"/>
        </w:rPr>
        <w:t>o</w:t>
      </w:r>
      <w:r w:rsidR="00842C3D">
        <w:rPr>
          <w:rFonts w:ascii="Arial" w:hAnsi="Arial" w:cs="Arial"/>
        </w:rPr>
        <w:t> </w:t>
      </w:r>
      <w:r w:rsidRPr="00755F31">
        <w:rPr>
          <w:rFonts w:ascii="Arial" w:hAnsi="Arial" w:cs="Arial"/>
        </w:rPr>
        <w:t>dílo).</w:t>
      </w:r>
    </w:p>
    <w:p w:rsidR="00655636" w:rsidRPr="00755F31" w:rsidRDefault="00655636" w:rsidP="00A63B33">
      <w:pPr>
        <w:numPr>
          <w:ilvl w:val="0"/>
          <w:numId w:val="44"/>
        </w:numPr>
        <w:ind w:left="1276" w:hanging="567"/>
        <w:jc w:val="both"/>
        <w:rPr>
          <w:rFonts w:ascii="Arial" w:hAnsi="Arial" w:cs="Arial"/>
        </w:rPr>
      </w:pPr>
      <w:r w:rsidRPr="00755F31">
        <w:rPr>
          <w:rFonts w:ascii="Arial" w:hAnsi="Arial" w:cs="Arial"/>
        </w:rPr>
        <w:t>Zhotovitelem je dodavatel po uzavření smlouvy na plnění veřejné zakázky (smlouvy o dílo).</w:t>
      </w:r>
    </w:p>
    <w:p w:rsidR="00655636" w:rsidRPr="00755F31" w:rsidRDefault="00655636" w:rsidP="00A63B33">
      <w:pPr>
        <w:numPr>
          <w:ilvl w:val="0"/>
          <w:numId w:val="44"/>
        </w:numPr>
        <w:ind w:left="1276" w:hanging="567"/>
        <w:jc w:val="both"/>
        <w:rPr>
          <w:rFonts w:ascii="Arial" w:hAnsi="Arial" w:cs="Arial"/>
        </w:rPr>
      </w:pPr>
      <w:proofErr w:type="spellStart"/>
      <w:r w:rsidRPr="00755F31">
        <w:rPr>
          <w:rFonts w:ascii="Arial" w:hAnsi="Arial" w:cs="Arial"/>
        </w:rPr>
        <w:t>Podzhotovitelem</w:t>
      </w:r>
      <w:proofErr w:type="spellEnd"/>
      <w:r w:rsidRPr="00755F31">
        <w:rPr>
          <w:rFonts w:ascii="Arial" w:hAnsi="Arial" w:cs="Arial"/>
        </w:rPr>
        <w:t xml:space="preserve"> je poddodavatel po uzavření smlouvy na plnění veřejné zakázky (smlouvy o dílo).</w:t>
      </w:r>
    </w:p>
    <w:p w:rsidR="00655636" w:rsidRPr="00755F31" w:rsidRDefault="00655636" w:rsidP="00A63B33">
      <w:pPr>
        <w:numPr>
          <w:ilvl w:val="0"/>
          <w:numId w:val="44"/>
        </w:numPr>
        <w:ind w:left="1276" w:hanging="567"/>
        <w:jc w:val="both"/>
        <w:rPr>
          <w:rFonts w:ascii="Arial" w:hAnsi="Arial" w:cs="Arial"/>
        </w:rPr>
      </w:pPr>
      <w:r w:rsidRPr="00755F31">
        <w:rPr>
          <w:rFonts w:ascii="Arial" w:hAnsi="Arial" w:cs="Arial"/>
        </w:rPr>
        <w:t>Příslušnou dokumentací je dokumentace zpracovaná v rozsahu stanoveném jiným právním předpisem (vyhláškou č. 230/2012 Sb.).</w:t>
      </w:r>
    </w:p>
    <w:p w:rsidR="00655636" w:rsidRPr="00755F31" w:rsidRDefault="00655636" w:rsidP="00A63B33">
      <w:pPr>
        <w:numPr>
          <w:ilvl w:val="0"/>
          <w:numId w:val="44"/>
        </w:numPr>
        <w:ind w:left="1276" w:hanging="567"/>
        <w:jc w:val="both"/>
        <w:rPr>
          <w:rFonts w:ascii="Arial" w:hAnsi="Arial" w:cs="Arial"/>
        </w:rPr>
      </w:pPr>
      <w:r w:rsidRPr="00755F31">
        <w:rPr>
          <w:rFonts w:ascii="Arial" w:hAnsi="Arial" w:cs="Arial"/>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rsidR="00655636" w:rsidRPr="0051438E" w:rsidRDefault="00655636" w:rsidP="00655636">
      <w:pPr>
        <w:ind w:left="705"/>
        <w:jc w:val="both"/>
        <w:rPr>
          <w:rFonts w:ascii="Arial" w:hAnsi="Arial" w:cs="Arial"/>
        </w:rPr>
      </w:pPr>
    </w:p>
    <w:p w:rsidR="0051438E" w:rsidRPr="0051438E" w:rsidRDefault="0051438E" w:rsidP="005E5C56">
      <w:pPr>
        <w:rPr>
          <w:rFonts w:ascii="Arial" w:hAnsi="Arial" w:cs="Arial"/>
          <w:b/>
        </w:rPr>
      </w:pPr>
    </w:p>
    <w:p w:rsidR="00A3733B" w:rsidRPr="00755F31" w:rsidRDefault="00A3733B" w:rsidP="005E5C56">
      <w:pPr>
        <w:jc w:val="both"/>
        <w:rPr>
          <w:rFonts w:ascii="Arial" w:hAnsi="Arial" w:cs="Arial"/>
          <w:b/>
        </w:rPr>
      </w:pPr>
      <w:r w:rsidRPr="00755F31">
        <w:rPr>
          <w:rFonts w:ascii="Arial" w:hAnsi="Arial" w:cs="Arial"/>
          <w:b/>
        </w:rPr>
        <w:t>II.</w:t>
      </w:r>
      <w:r w:rsidRPr="00755F31">
        <w:rPr>
          <w:rFonts w:ascii="Arial" w:hAnsi="Arial" w:cs="Arial"/>
          <w:b/>
        </w:rPr>
        <w:tab/>
        <w:t>Specifikace díla</w:t>
      </w:r>
    </w:p>
    <w:p w:rsidR="00A3733B" w:rsidRPr="00755F31" w:rsidRDefault="00A3733B" w:rsidP="00F8445C">
      <w:pPr>
        <w:jc w:val="both"/>
        <w:rPr>
          <w:rFonts w:ascii="Arial" w:hAnsi="Arial" w:cs="Arial"/>
        </w:rPr>
      </w:pPr>
    </w:p>
    <w:p w:rsidR="00C166E6" w:rsidRPr="00755F31" w:rsidRDefault="00A3733B" w:rsidP="00643FF4">
      <w:pPr>
        <w:numPr>
          <w:ilvl w:val="1"/>
          <w:numId w:val="30"/>
        </w:numPr>
        <w:jc w:val="both"/>
        <w:rPr>
          <w:rFonts w:ascii="Arial" w:hAnsi="Arial" w:cs="Arial"/>
        </w:rPr>
      </w:pPr>
      <w:r w:rsidRPr="00FA3F78">
        <w:rPr>
          <w:rFonts w:ascii="Arial" w:hAnsi="Arial" w:cs="Arial"/>
        </w:rPr>
        <w:t>Předmětem díla dle této smlouvy</w:t>
      </w:r>
      <w:r w:rsidR="00711583" w:rsidRPr="00FA3F78">
        <w:rPr>
          <w:rFonts w:ascii="Arial" w:hAnsi="Arial" w:cs="Arial"/>
        </w:rPr>
        <w:t xml:space="preserve"> je </w:t>
      </w:r>
      <w:r w:rsidR="00AF767E" w:rsidRPr="00FA3F78">
        <w:rPr>
          <w:rFonts w:ascii="Arial" w:hAnsi="Arial" w:cs="Arial"/>
          <w:color w:val="000000" w:themeColor="text1"/>
        </w:rPr>
        <w:t>provedení a obstarání veškerých prací nutných k úplnému dokončení a zprovoznění stavby „</w:t>
      </w:r>
      <w:r w:rsidR="00067F42" w:rsidRPr="00067F42">
        <w:rPr>
          <w:rFonts w:ascii="Arial" w:hAnsi="Arial" w:cs="Arial"/>
          <w:b/>
          <w:i/>
        </w:rPr>
        <w:t>Cyklotrasa A6, Karlovy Vary</w:t>
      </w:r>
      <w:r w:rsidR="00AF767E" w:rsidRPr="00FA3F78">
        <w:rPr>
          <w:rFonts w:ascii="Arial" w:hAnsi="Arial" w:cs="Arial"/>
          <w:color w:val="000000" w:themeColor="text1"/>
        </w:rPr>
        <w:t xml:space="preserve">“ dle zpracované </w:t>
      </w:r>
      <w:r w:rsidR="00FA3F78" w:rsidRPr="00FA3F78">
        <w:rPr>
          <w:rFonts w:ascii="Arial" w:hAnsi="Arial" w:cs="Arial"/>
          <w:color w:val="000000" w:themeColor="text1"/>
        </w:rPr>
        <w:t>projektové dokumentace</w:t>
      </w:r>
      <w:r w:rsidR="00643FF4" w:rsidRPr="00FA3F78">
        <w:rPr>
          <w:rFonts w:ascii="Arial" w:hAnsi="Arial" w:cs="Arial"/>
          <w:color w:val="000000" w:themeColor="text1"/>
        </w:rPr>
        <w:t xml:space="preserve"> </w:t>
      </w:r>
      <w:r w:rsidR="00FA3F78" w:rsidRPr="00FA3F78">
        <w:rPr>
          <w:rFonts w:ascii="Arial" w:hAnsi="Arial" w:cs="Arial"/>
          <w:color w:val="000000" w:themeColor="text1"/>
        </w:rPr>
        <w:t>pro provádění stavby</w:t>
      </w:r>
      <w:r w:rsidR="00FA3F78" w:rsidRPr="00FA3F78">
        <w:rPr>
          <w:rFonts w:ascii="Arial" w:hAnsi="Arial" w:cs="Arial"/>
        </w:rPr>
        <w:t>, včetně soupisu prací s výkazem výměr, dále souhrnně též „PDPS“ s názvem: „</w:t>
      </w:r>
      <w:r w:rsidR="004D5368">
        <w:rPr>
          <w:rFonts w:ascii="Arial" w:hAnsi="Arial" w:cs="Arial"/>
        </w:rPr>
        <w:t>Cyklotrasa A6, Karlovy Vary</w:t>
      </w:r>
      <w:r w:rsidR="00FA3F78" w:rsidRPr="00FA3F78">
        <w:rPr>
          <w:rFonts w:ascii="Arial" w:hAnsi="Arial" w:cs="Arial"/>
        </w:rPr>
        <w:t xml:space="preserve">“, odpovědný projektant </w:t>
      </w:r>
      <w:r w:rsidR="004D5368">
        <w:rPr>
          <w:rFonts w:ascii="Arial" w:hAnsi="Arial" w:cs="Arial"/>
        </w:rPr>
        <w:t>Ing. Ota Řezanka</w:t>
      </w:r>
      <w:r w:rsidR="00FA3F78" w:rsidRPr="00FA3F78">
        <w:rPr>
          <w:rFonts w:ascii="Arial" w:hAnsi="Arial" w:cs="Arial"/>
        </w:rPr>
        <w:t xml:space="preserve">, datum vypracování </w:t>
      </w:r>
      <w:r w:rsidR="004D5368">
        <w:rPr>
          <w:rFonts w:ascii="Arial" w:hAnsi="Arial" w:cs="Arial"/>
        </w:rPr>
        <w:t xml:space="preserve">07/2019 </w:t>
      </w:r>
      <w:r w:rsidR="00393D5A" w:rsidRPr="00FA3F78">
        <w:rPr>
          <w:rFonts w:ascii="Arial" w:hAnsi="Arial" w:cs="Arial"/>
          <w:color w:val="000000" w:themeColor="text1"/>
        </w:rPr>
        <w:t>dále</w:t>
      </w:r>
      <w:r w:rsidR="00393D5A" w:rsidRPr="00FA3F78">
        <w:rPr>
          <w:rFonts w:ascii="Arial" w:hAnsi="Arial" w:cs="Arial"/>
        </w:rPr>
        <w:t xml:space="preserve"> též „PD“</w:t>
      </w:r>
      <w:r w:rsidR="00501CA6">
        <w:rPr>
          <w:rFonts w:ascii="Arial" w:hAnsi="Arial" w:cs="Arial"/>
        </w:rPr>
        <w:t xml:space="preserve"> nebo „projektová dokumentace“</w:t>
      </w:r>
      <w:r w:rsidR="00393D5A" w:rsidRPr="00FA3F78">
        <w:rPr>
          <w:rFonts w:ascii="Arial" w:hAnsi="Arial" w:cs="Arial"/>
        </w:rPr>
        <w:t>)</w:t>
      </w:r>
      <w:r w:rsidR="00AF767E" w:rsidRPr="00FA3F78">
        <w:rPr>
          <w:rFonts w:ascii="Arial" w:hAnsi="Arial" w:cs="Arial"/>
        </w:rPr>
        <w:t xml:space="preserve">. </w:t>
      </w:r>
      <w:r w:rsidRPr="00FA3F78">
        <w:rPr>
          <w:rFonts w:ascii="Arial" w:hAnsi="Arial" w:cs="Arial"/>
        </w:rPr>
        <w:t xml:space="preserve">Podkladem pro uzavření smlouvy je nabídka zhotovitele ze dne </w:t>
      </w:r>
      <w:r w:rsidRPr="00067F42">
        <w:rPr>
          <w:rFonts w:ascii="Arial" w:hAnsi="Arial" w:cs="Arial"/>
          <w:i/>
          <w:iCs/>
          <w:highlight w:val="cyan"/>
        </w:rPr>
        <w:t>……………</w:t>
      </w:r>
      <w:r w:rsidR="00067F42" w:rsidRPr="00067F42">
        <w:rPr>
          <w:rFonts w:ascii="Arial" w:hAnsi="Arial" w:cs="Arial"/>
          <w:i/>
          <w:iCs/>
        </w:rPr>
        <w:t xml:space="preserve"> (bude doplněno před podpisem </w:t>
      </w:r>
      <w:proofErr w:type="gramStart"/>
      <w:r w:rsidR="00067F42" w:rsidRPr="00067F42">
        <w:rPr>
          <w:rFonts w:ascii="Arial" w:hAnsi="Arial" w:cs="Arial"/>
          <w:i/>
          <w:iCs/>
        </w:rPr>
        <w:t>smlouvy)</w:t>
      </w:r>
      <w:r w:rsidRPr="00FA3F78">
        <w:rPr>
          <w:rFonts w:ascii="Arial" w:hAnsi="Arial" w:cs="Arial"/>
        </w:rPr>
        <w:t xml:space="preserve"> (</w:t>
      </w:r>
      <w:r w:rsidR="00D2621B" w:rsidRPr="00FA3F78">
        <w:rPr>
          <w:rFonts w:ascii="Arial" w:hAnsi="Arial" w:cs="Arial"/>
        </w:rPr>
        <w:t>která</w:t>
      </w:r>
      <w:proofErr w:type="gramEnd"/>
      <w:r w:rsidR="00D2621B" w:rsidRPr="00FA3F78">
        <w:rPr>
          <w:rFonts w:ascii="Arial" w:hAnsi="Arial" w:cs="Arial"/>
        </w:rPr>
        <w:t xml:space="preserve"> je doložena </w:t>
      </w:r>
      <w:r w:rsidR="00172E67" w:rsidRPr="00FA3F78">
        <w:rPr>
          <w:rFonts w:ascii="Arial" w:hAnsi="Arial" w:cs="Arial"/>
        </w:rPr>
        <w:t>u </w:t>
      </w:r>
      <w:r w:rsidR="00D2621B" w:rsidRPr="00FA3F78">
        <w:rPr>
          <w:rFonts w:ascii="Arial" w:hAnsi="Arial" w:cs="Arial"/>
        </w:rPr>
        <w:t xml:space="preserve">objednatele jako externí </w:t>
      </w:r>
      <w:r w:rsidRPr="00FA3F78">
        <w:rPr>
          <w:rFonts w:ascii="Arial" w:hAnsi="Arial" w:cs="Arial"/>
        </w:rPr>
        <w:t>příloha smlouvy). Předmět díla je blíže specifikován zadávací dokumentací pro veřejnou zakázku</w:t>
      </w:r>
      <w:r w:rsidR="0014485C" w:rsidRPr="00FA3F78">
        <w:rPr>
          <w:rFonts w:ascii="Arial" w:hAnsi="Arial" w:cs="Arial"/>
        </w:rPr>
        <w:t xml:space="preserve"> </w:t>
      </w:r>
      <w:r w:rsidR="00D2621B" w:rsidRPr="00FA3F78">
        <w:rPr>
          <w:rFonts w:ascii="Arial" w:hAnsi="Arial" w:cs="Arial"/>
        </w:rPr>
        <w:t>(která je doložena u objednatele jako</w:t>
      </w:r>
      <w:r w:rsidR="00D2621B" w:rsidRPr="00643FF4">
        <w:rPr>
          <w:rFonts w:ascii="Arial" w:hAnsi="Arial" w:cs="Arial"/>
        </w:rPr>
        <w:t xml:space="preserve"> externí příloha smlouvy</w:t>
      </w:r>
      <w:r w:rsidR="00190814" w:rsidRPr="00643FF4">
        <w:rPr>
          <w:rFonts w:ascii="Arial" w:hAnsi="Arial" w:cs="Arial"/>
        </w:rPr>
        <w:t xml:space="preserve">) </w:t>
      </w:r>
      <w:r w:rsidR="001C55AC" w:rsidRPr="00643FF4">
        <w:rPr>
          <w:rFonts w:ascii="Arial" w:hAnsi="Arial" w:cs="Arial"/>
        </w:rPr>
        <w:t xml:space="preserve">a projektovou dokumentací </w:t>
      </w:r>
      <w:r w:rsidR="00190814" w:rsidRPr="00643FF4">
        <w:rPr>
          <w:rFonts w:ascii="Arial" w:hAnsi="Arial" w:cs="Arial"/>
        </w:rPr>
        <w:t>pro provádění stavby</w:t>
      </w:r>
      <w:r w:rsidR="00AF767E" w:rsidRPr="00643FF4">
        <w:rPr>
          <w:rFonts w:ascii="Arial" w:hAnsi="Arial" w:cs="Arial"/>
        </w:rPr>
        <w:t xml:space="preserve"> viz výše</w:t>
      </w:r>
      <w:r w:rsidR="00190814" w:rsidRPr="00643FF4">
        <w:rPr>
          <w:rFonts w:ascii="Arial" w:hAnsi="Arial" w:cs="Arial"/>
        </w:rPr>
        <w:t>, která je součástí zadávací dokumentace</w:t>
      </w:r>
      <w:r w:rsidRPr="00643FF4">
        <w:rPr>
          <w:rFonts w:ascii="Arial" w:hAnsi="Arial" w:cs="Arial"/>
        </w:rPr>
        <w:t xml:space="preserve">. Zadávací dokumentace pro veřejnou zakázku tvoří nedílnou součást této smlouvy </w:t>
      </w:r>
      <w:r w:rsidR="00172E67" w:rsidRPr="00643FF4">
        <w:rPr>
          <w:rFonts w:ascii="Arial" w:hAnsi="Arial" w:cs="Arial"/>
        </w:rPr>
        <w:t>a</w:t>
      </w:r>
      <w:r w:rsidR="00172E67">
        <w:rPr>
          <w:rFonts w:ascii="Arial" w:hAnsi="Arial" w:cs="Arial"/>
        </w:rPr>
        <w:t> </w:t>
      </w:r>
      <w:r w:rsidRPr="00643FF4">
        <w:rPr>
          <w:rFonts w:ascii="Arial" w:hAnsi="Arial" w:cs="Arial"/>
        </w:rPr>
        <w:t>byl</w:t>
      </w:r>
      <w:r w:rsidR="00190814" w:rsidRPr="00643FF4">
        <w:rPr>
          <w:rFonts w:ascii="Arial" w:hAnsi="Arial" w:cs="Arial"/>
        </w:rPr>
        <w:t>a zhotoviteli předána</w:t>
      </w:r>
      <w:r w:rsidRPr="00643FF4">
        <w:rPr>
          <w:rFonts w:ascii="Arial" w:hAnsi="Arial" w:cs="Arial"/>
        </w:rPr>
        <w:t xml:space="preserve"> jako podklad pro stanovení ceny díla</w:t>
      </w:r>
      <w:r w:rsidR="008024BF" w:rsidRPr="00643FF4">
        <w:rPr>
          <w:rFonts w:ascii="Arial" w:hAnsi="Arial" w:cs="Arial"/>
        </w:rPr>
        <w:t xml:space="preserve"> před podpisem této smlouvy</w:t>
      </w:r>
      <w:r w:rsidRPr="00643FF4">
        <w:rPr>
          <w:rFonts w:ascii="Arial" w:hAnsi="Arial" w:cs="Arial"/>
        </w:rPr>
        <w:t xml:space="preserve">, což zhotovitel </w:t>
      </w:r>
      <w:r w:rsidR="00C166E6" w:rsidRPr="00643FF4">
        <w:rPr>
          <w:rFonts w:ascii="Arial" w:hAnsi="Arial" w:cs="Arial"/>
        </w:rPr>
        <w:t>podpisem této smlouvy stvrzuje</w:t>
      </w:r>
      <w:r w:rsidR="00C166E6" w:rsidRPr="00755F31">
        <w:rPr>
          <w:rFonts w:ascii="Arial" w:hAnsi="Arial" w:cs="Arial"/>
        </w:rPr>
        <w:t>.</w:t>
      </w:r>
      <w:r w:rsidR="00D57857" w:rsidRPr="00755F31">
        <w:rPr>
          <w:rFonts w:ascii="Arial" w:hAnsi="Arial" w:cs="Arial"/>
        </w:rPr>
        <w:t xml:space="preserve"> Za správnost a</w:t>
      </w:r>
      <w:r w:rsidR="002106A5" w:rsidRPr="00755F31">
        <w:rPr>
          <w:rFonts w:ascii="Arial" w:hAnsi="Arial" w:cs="Arial"/>
        </w:rPr>
        <w:t> </w:t>
      </w:r>
      <w:r w:rsidR="00D57857" w:rsidRPr="00755F31">
        <w:rPr>
          <w:rFonts w:ascii="Arial" w:hAnsi="Arial" w:cs="Arial"/>
        </w:rPr>
        <w:t>úplnost předané projektové dokumentace a soupis</w:t>
      </w:r>
      <w:r w:rsidR="002106A5" w:rsidRPr="00755F31">
        <w:rPr>
          <w:rFonts w:ascii="Arial" w:hAnsi="Arial" w:cs="Arial"/>
        </w:rPr>
        <w:t>u</w:t>
      </w:r>
      <w:r w:rsidR="00D57857" w:rsidRPr="00755F31">
        <w:rPr>
          <w:rFonts w:ascii="Arial" w:hAnsi="Arial" w:cs="Arial"/>
        </w:rPr>
        <w:t xml:space="preserve"> stavebních prací, dodávek a služeb s výkazem výměr odpovídá výhradně objednatel.</w:t>
      </w:r>
    </w:p>
    <w:p w:rsidR="00C166E6" w:rsidRDefault="00C166E6" w:rsidP="00C166E6">
      <w:pPr>
        <w:jc w:val="both"/>
        <w:rPr>
          <w:rFonts w:ascii="Arial" w:hAnsi="Arial" w:cs="Arial"/>
        </w:rPr>
      </w:pPr>
    </w:p>
    <w:p w:rsidR="00A3733B" w:rsidRPr="00C166E6" w:rsidRDefault="00A3733B" w:rsidP="008D2B6A">
      <w:pPr>
        <w:numPr>
          <w:ilvl w:val="1"/>
          <w:numId w:val="30"/>
        </w:numPr>
        <w:jc w:val="both"/>
        <w:rPr>
          <w:rFonts w:ascii="Arial" w:hAnsi="Arial" w:cs="Arial"/>
        </w:rPr>
      </w:pPr>
      <w:r w:rsidRPr="00C6450F">
        <w:rPr>
          <w:rFonts w:ascii="Arial" w:hAnsi="Arial" w:cs="Arial"/>
        </w:rPr>
        <w:t>Smluvní strany se dohodly, že předmětem díla je provedení všech činností, prací a dodávek obsažených v</w:t>
      </w:r>
      <w:r w:rsidR="008024BF" w:rsidRPr="00C6450F">
        <w:rPr>
          <w:rFonts w:ascii="Arial" w:hAnsi="Arial" w:cs="Arial"/>
        </w:rPr>
        <w:t xml:space="preserve"> zadávací dokumentaci včetně </w:t>
      </w:r>
      <w:r w:rsidRPr="00C6450F">
        <w:rPr>
          <w:rFonts w:ascii="Arial" w:hAnsi="Arial" w:cs="Arial"/>
        </w:rPr>
        <w:t>projektové dokumentac</w:t>
      </w:r>
      <w:r w:rsidR="008024BF" w:rsidRPr="00C6450F">
        <w:rPr>
          <w:rFonts w:ascii="Arial" w:hAnsi="Arial" w:cs="Arial"/>
        </w:rPr>
        <w:t>e</w:t>
      </w:r>
      <w:r w:rsidR="00711583" w:rsidRPr="00C6450F">
        <w:rPr>
          <w:rFonts w:ascii="Arial" w:hAnsi="Arial" w:cs="Arial"/>
        </w:rPr>
        <w:t xml:space="preserve">, </w:t>
      </w:r>
      <w:r w:rsidR="00394D49" w:rsidRPr="00C6450F">
        <w:rPr>
          <w:rFonts w:ascii="Arial" w:hAnsi="Arial" w:cs="Arial"/>
        </w:rPr>
        <w:t>soupis</w:t>
      </w:r>
      <w:r w:rsidR="008024BF" w:rsidRPr="00C6450F">
        <w:rPr>
          <w:rFonts w:ascii="Arial" w:hAnsi="Arial" w:cs="Arial"/>
        </w:rPr>
        <w:t>ů</w:t>
      </w:r>
      <w:r w:rsidR="00EA29F3" w:rsidRPr="00C6450F">
        <w:rPr>
          <w:rFonts w:ascii="Arial" w:hAnsi="Arial" w:cs="Arial"/>
        </w:rPr>
        <w:t xml:space="preserve"> stavebních prací, dodávek a služeb s výkazem výměr</w:t>
      </w:r>
      <w:r w:rsidRPr="00C6450F">
        <w:rPr>
          <w:rFonts w:ascii="Arial" w:hAnsi="Arial" w:cs="Arial"/>
        </w:rPr>
        <w:t xml:space="preserve"> </w:t>
      </w:r>
      <w:r w:rsidR="0070262D" w:rsidRPr="00C6450F">
        <w:rPr>
          <w:rFonts w:ascii="Arial" w:hAnsi="Arial" w:cs="Arial"/>
        </w:rPr>
        <w:t>na akci</w:t>
      </w:r>
      <w:r w:rsidR="00187185" w:rsidRPr="00C6450F">
        <w:rPr>
          <w:rFonts w:ascii="Arial" w:hAnsi="Arial" w:cs="Arial"/>
        </w:rPr>
        <w:t xml:space="preserve"> </w:t>
      </w:r>
      <w:r w:rsidR="00AF767E" w:rsidRPr="00C6450F">
        <w:rPr>
          <w:rFonts w:ascii="Arial" w:hAnsi="Arial" w:cs="Arial"/>
        </w:rPr>
        <w:t xml:space="preserve">stavby </w:t>
      </w:r>
      <w:r w:rsidR="00172E67">
        <w:rPr>
          <w:rFonts w:ascii="Arial" w:hAnsi="Arial" w:cs="Arial"/>
        </w:rPr>
        <w:t>„</w:t>
      </w:r>
      <w:r w:rsidR="00067F42" w:rsidRPr="00067F42">
        <w:rPr>
          <w:rFonts w:ascii="Arial" w:hAnsi="Arial" w:cs="Arial"/>
          <w:b/>
          <w:i/>
        </w:rPr>
        <w:t>Cyklotrasa A6, Karlovy Vary</w:t>
      </w:r>
      <w:r w:rsidR="00AF767E" w:rsidRPr="00C6450F">
        <w:rPr>
          <w:rFonts w:ascii="Arial" w:hAnsi="Arial" w:cs="Arial"/>
          <w:i/>
        </w:rPr>
        <w:t>“.</w:t>
      </w:r>
      <w:r w:rsidR="00AF767E" w:rsidRPr="00C6450F">
        <w:rPr>
          <w:rFonts w:ascii="Arial" w:hAnsi="Arial" w:cs="Arial"/>
        </w:rPr>
        <w:t xml:space="preserve"> </w:t>
      </w:r>
      <w:r w:rsidRPr="00655636">
        <w:rPr>
          <w:rFonts w:ascii="Arial" w:hAnsi="Arial" w:cs="Arial"/>
        </w:rPr>
        <w:t xml:space="preserve">Předmětem </w:t>
      </w:r>
      <w:r w:rsidR="0048496E" w:rsidRPr="00655636">
        <w:rPr>
          <w:rFonts w:ascii="Arial" w:hAnsi="Arial" w:cs="Arial"/>
        </w:rPr>
        <w:t>plnění</w:t>
      </w:r>
      <w:r w:rsidRPr="00655636">
        <w:rPr>
          <w:rFonts w:ascii="Arial" w:hAnsi="Arial" w:cs="Arial"/>
        </w:rPr>
        <w:t xml:space="preserve"> jsou rovněž </w:t>
      </w:r>
      <w:r w:rsidR="0048496E" w:rsidRPr="00655636">
        <w:rPr>
          <w:rFonts w:ascii="Arial" w:hAnsi="Arial" w:cs="Arial"/>
        </w:rPr>
        <w:t xml:space="preserve">náklady na </w:t>
      </w:r>
      <w:r w:rsidRPr="00655636">
        <w:rPr>
          <w:rFonts w:ascii="Arial" w:hAnsi="Arial" w:cs="Arial"/>
        </w:rPr>
        <w:t>činnosti, práce a</w:t>
      </w:r>
      <w:r w:rsidR="002106A5">
        <w:rPr>
          <w:rFonts w:ascii="Arial" w:hAnsi="Arial" w:cs="Arial"/>
        </w:rPr>
        <w:t> </w:t>
      </w:r>
      <w:r w:rsidRPr="00655636">
        <w:rPr>
          <w:rFonts w:ascii="Arial" w:hAnsi="Arial" w:cs="Arial"/>
        </w:rPr>
        <w:t>dodávky, které nejsou v dok</w:t>
      </w:r>
      <w:r w:rsidR="00711583" w:rsidRPr="00655636">
        <w:rPr>
          <w:rFonts w:ascii="Arial" w:hAnsi="Arial" w:cs="Arial"/>
        </w:rPr>
        <w:t>umentech</w:t>
      </w:r>
      <w:r w:rsidRPr="00655636">
        <w:rPr>
          <w:rFonts w:ascii="Arial" w:hAnsi="Arial" w:cs="Arial"/>
        </w:rPr>
        <w:t xml:space="preserve"> uvedených v tomto odstavci smlouvy obsaženy, ale o</w:t>
      </w:r>
      <w:r w:rsidR="002106A5">
        <w:rPr>
          <w:rFonts w:ascii="Arial" w:hAnsi="Arial" w:cs="Arial"/>
        </w:rPr>
        <w:t> </w:t>
      </w:r>
      <w:r w:rsidRPr="00655636">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655636">
        <w:rPr>
          <w:rFonts w:ascii="Arial" w:hAnsi="Arial" w:cs="Arial"/>
        </w:rPr>
        <w:t xml:space="preserve">alogického charakteru. Provedení těchto prací však v žádném případě nezvyšuje cenu za provedení díla stanovenou v článku V. odst. </w:t>
      </w:r>
      <w:proofErr w:type="gramStart"/>
      <w:r w:rsidR="007A5FF0" w:rsidRPr="00655636">
        <w:rPr>
          <w:rFonts w:ascii="Arial" w:hAnsi="Arial" w:cs="Arial"/>
        </w:rPr>
        <w:t>5.1. této</w:t>
      </w:r>
      <w:proofErr w:type="gramEnd"/>
      <w:r w:rsidR="007A5FF0" w:rsidRPr="00655636">
        <w:rPr>
          <w:rFonts w:ascii="Arial" w:hAnsi="Arial" w:cs="Arial"/>
        </w:rPr>
        <w:t xml:space="preserve"> smlouvy</w:t>
      </w:r>
      <w:r w:rsidR="007A5FF0" w:rsidRPr="00C166E6">
        <w:rPr>
          <w:rFonts w:ascii="Arial" w:hAnsi="Arial" w:cs="Arial"/>
        </w:rPr>
        <w:t>. Ustanovení § </w:t>
      </w:r>
      <w:r w:rsidR="00257669" w:rsidRPr="00C166E6">
        <w:rPr>
          <w:rFonts w:ascii="Arial" w:hAnsi="Arial" w:cs="Arial"/>
        </w:rPr>
        <w:t xml:space="preserve">2594 </w:t>
      </w:r>
      <w:r w:rsidR="00C150CF" w:rsidRPr="00C166E6">
        <w:rPr>
          <w:rFonts w:ascii="Arial" w:hAnsi="Arial" w:cs="Arial"/>
        </w:rPr>
        <w:t>zákona č.</w:t>
      </w:r>
      <w:r w:rsidR="007A5FF0" w:rsidRPr="00C166E6">
        <w:rPr>
          <w:rFonts w:ascii="Arial" w:hAnsi="Arial" w:cs="Arial"/>
        </w:rPr>
        <w:t xml:space="preserve"> 89/2012 Sb., občanský zákoník</w:t>
      </w:r>
      <w:r w:rsidR="00CD0B44">
        <w:rPr>
          <w:rFonts w:ascii="Arial" w:hAnsi="Arial" w:cs="Arial"/>
        </w:rPr>
        <w:t xml:space="preserve">, </w:t>
      </w:r>
      <w:r w:rsidR="002A15F3">
        <w:rPr>
          <w:rFonts w:ascii="Arial" w:hAnsi="Arial" w:cs="Arial"/>
        </w:rPr>
        <w:t xml:space="preserve">ve znění pozdějších předpisů </w:t>
      </w:r>
      <w:r w:rsidR="00CD0B44">
        <w:rPr>
          <w:rFonts w:ascii="Arial" w:hAnsi="Arial" w:cs="Arial"/>
        </w:rPr>
        <w:t>(dále jen „občanský zákoník“)</w:t>
      </w:r>
      <w:r w:rsidR="00F268CA">
        <w:rPr>
          <w:rFonts w:ascii="Arial" w:hAnsi="Arial" w:cs="Arial"/>
        </w:rPr>
        <w:t>,</w:t>
      </w:r>
      <w:r w:rsidR="00E95AD1" w:rsidRPr="00C166E6">
        <w:rPr>
          <w:rFonts w:ascii="Arial" w:hAnsi="Arial" w:cs="Arial"/>
        </w:rPr>
        <w:t xml:space="preserve"> </w:t>
      </w:r>
      <w:r w:rsidR="00C150CF" w:rsidRPr="00C166E6">
        <w:rPr>
          <w:rFonts w:ascii="Arial" w:hAnsi="Arial" w:cs="Arial"/>
        </w:rPr>
        <w:t>tím není dotčeno.</w:t>
      </w:r>
    </w:p>
    <w:p w:rsidR="00A3733B" w:rsidRPr="0051438E" w:rsidRDefault="00A3733B" w:rsidP="005E5C56">
      <w:pPr>
        <w:ind w:left="708" w:hanging="708"/>
        <w:jc w:val="both"/>
        <w:rPr>
          <w:rFonts w:ascii="Arial" w:hAnsi="Arial" w:cs="Arial"/>
        </w:rPr>
      </w:pPr>
    </w:p>
    <w:p w:rsidR="00A3733B" w:rsidRPr="0051438E" w:rsidRDefault="00A3733B" w:rsidP="005E5C56">
      <w:pPr>
        <w:ind w:left="708"/>
        <w:jc w:val="both"/>
        <w:rPr>
          <w:rFonts w:ascii="Arial" w:hAnsi="Arial" w:cs="Arial"/>
        </w:rPr>
      </w:pPr>
      <w:r w:rsidRPr="0051438E">
        <w:rPr>
          <w:rFonts w:ascii="Arial" w:hAnsi="Arial" w:cs="Arial"/>
        </w:rPr>
        <w:t>Dílo zahrnuje provedení, dodání a zajištění všech činností, prací, služeb, věcí a dodávek, nutných k realizaci díla, a to zejména:</w:t>
      </w:r>
    </w:p>
    <w:p w:rsidR="00393D5A" w:rsidRPr="00A45EA0" w:rsidRDefault="00393D5A" w:rsidP="00AF767E">
      <w:pPr>
        <w:pStyle w:val="Zkladntextodsazen"/>
        <w:widowControl/>
        <w:numPr>
          <w:ilvl w:val="0"/>
          <w:numId w:val="26"/>
        </w:numPr>
        <w:suppressAutoHyphens w:val="0"/>
        <w:ind w:left="1134" w:hanging="425"/>
        <w:rPr>
          <w:rFonts w:ascii="Arial" w:hAnsi="Arial" w:cs="Arial"/>
          <w:sz w:val="20"/>
        </w:rPr>
      </w:pPr>
      <w:r w:rsidRPr="00A45EA0">
        <w:rPr>
          <w:rFonts w:ascii="Arial" w:hAnsi="Arial" w:cs="Arial"/>
          <w:sz w:val="20"/>
        </w:rPr>
        <w:t>zajištění kompletní inženýrské činnosti a projektu organizace výstavby (kromě technického dozoru investora); a</w:t>
      </w:r>
    </w:p>
    <w:p w:rsidR="00A3733B" w:rsidRPr="00A45EA0" w:rsidRDefault="003F473F" w:rsidP="00A45EA0">
      <w:pPr>
        <w:pStyle w:val="Znaka"/>
        <w:widowControl/>
        <w:numPr>
          <w:ilvl w:val="0"/>
          <w:numId w:val="26"/>
        </w:numPr>
        <w:ind w:left="1134" w:hanging="425"/>
        <w:jc w:val="both"/>
        <w:rPr>
          <w:rFonts w:cs="Arial"/>
          <w:sz w:val="20"/>
        </w:rPr>
      </w:pPr>
      <w:r w:rsidRPr="00A45EA0">
        <w:rPr>
          <w:rFonts w:cs="Arial"/>
          <w:sz w:val="20"/>
        </w:rPr>
        <w:lastRenderedPageBreak/>
        <w:t xml:space="preserve">zpracování písemného harmonogramu realizace díla dle této smlouvy alespoň v rozsahu stanoveném v článku III. odst. </w:t>
      </w:r>
      <w:proofErr w:type="gramStart"/>
      <w:r w:rsidRPr="00A45EA0">
        <w:rPr>
          <w:rFonts w:cs="Arial"/>
          <w:sz w:val="20"/>
        </w:rPr>
        <w:t>3.3. této</w:t>
      </w:r>
      <w:proofErr w:type="gramEnd"/>
      <w:r w:rsidRPr="00A45EA0">
        <w:rPr>
          <w:rFonts w:cs="Arial"/>
          <w:sz w:val="20"/>
        </w:rPr>
        <w:t xml:space="preserve"> smlouvy jako přílohy č. 2 této smlouvy</w:t>
      </w:r>
      <w:r w:rsidR="00A45EA0" w:rsidRPr="00A45EA0">
        <w:rPr>
          <w:rFonts w:cs="Arial"/>
          <w:sz w:val="20"/>
        </w:rPr>
        <w:t>; a</w:t>
      </w:r>
      <w:r w:rsidR="00A3733B" w:rsidRPr="00A45EA0">
        <w:rPr>
          <w:rFonts w:cs="Arial"/>
          <w:sz w:val="20"/>
        </w:rPr>
        <w:t xml:space="preserve"> </w:t>
      </w:r>
    </w:p>
    <w:p w:rsidR="00027B99" w:rsidRPr="00A45EA0" w:rsidRDefault="00A3733B" w:rsidP="0051438E">
      <w:pPr>
        <w:pStyle w:val="Znaka"/>
        <w:widowControl/>
        <w:numPr>
          <w:ilvl w:val="0"/>
          <w:numId w:val="26"/>
        </w:numPr>
        <w:ind w:left="1134" w:hanging="425"/>
        <w:jc w:val="both"/>
        <w:rPr>
          <w:rFonts w:cs="Arial"/>
        </w:rPr>
      </w:pPr>
      <w:r w:rsidRPr="00684F3A">
        <w:rPr>
          <w:rFonts w:cs="Arial"/>
          <w:color w:val="auto"/>
          <w:sz w:val="20"/>
        </w:rPr>
        <w:t>proveden</w:t>
      </w:r>
      <w:r w:rsidR="00422AB0" w:rsidRPr="00684F3A">
        <w:rPr>
          <w:rFonts w:cs="Arial"/>
          <w:color w:val="auto"/>
          <w:sz w:val="20"/>
        </w:rPr>
        <w:t>í</w:t>
      </w:r>
      <w:r w:rsidRPr="00684F3A">
        <w:rPr>
          <w:rFonts w:cs="Arial"/>
          <w:color w:val="auto"/>
          <w:sz w:val="20"/>
        </w:rPr>
        <w:t xml:space="preserve"> řádn</w:t>
      </w:r>
      <w:r w:rsidR="00422AB0" w:rsidRPr="00684F3A">
        <w:rPr>
          <w:rFonts w:cs="Arial"/>
          <w:color w:val="auto"/>
          <w:sz w:val="20"/>
        </w:rPr>
        <w:t>é</w:t>
      </w:r>
      <w:r w:rsidRPr="00A45EA0">
        <w:rPr>
          <w:rFonts w:cs="Arial"/>
          <w:color w:val="auto"/>
          <w:sz w:val="20"/>
        </w:rPr>
        <w:t xml:space="preserve"> dodávk</w:t>
      </w:r>
      <w:r w:rsidR="00422AB0" w:rsidRPr="00A45EA0">
        <w:rPr>
          <w:rFonts w:cs="Arial"/>
          <w:color w:val="auto"/>
          <w:sz w:val="20"/>
        </w:rPr>
        <w:t>y</w:t>
      </w:r>
      <w:r w:rsidRPr="00A45EA0">
        <w:rPr>
          <w:rFonts w:cs="Arial"/>
          <w:color w:val="auto"/>
          <w:sz w:val="20"/>
        </w:rPr>
        <w:t xml:space="preserve"> stavby</w:t>
      </w:r>
      <w:r w:rsidR="00AF767E" w:rsidRPr="00A45EA0">
        <w:rPr>
          <w:rFonts w:cs="Arial"/>
          <w:color w:val="auto"/>
          <w:sz w:val="20"/>
        </w:rPr>
        <w:t xml:space="preserve">; </w:t>
      </w:r>
      <w:r w:rsidR="0051438E" w:rsidRPr="00A45EA0">
        <w:rPr>
          <w:rFonts w:cs="Arial"/>
          <w:sz w:val="20"/>
        </w:rPr>
        <w:t>a</w:t>
      </w:r>
    </w:p>
    <w:p w:rsidR="00AA467D" w:rsidRPr="00A45EA0" w:rsidRDefault="00AA467D" w:rsidP="008D2B6A">
      <w:pPr>
        <w:pStyle w:val="Znaka"/>
        <w:widowControl/>
        <w:numPr>
          <w:ilvl w:val="0"/>
          <w:numId w:val="26"/>
        </w:numPr>
        <w:ind w:left="1134" w:hanging="425"/>
        <w:jc w:val="both"/>
        <w:rPr>
          <w:rFonts w:cs="Arial"/>
          <w:color w:val="auto"/>
          <w:sz w:val="20"/>
        </w:rPr>
      </w:pPr>
      <w:r w:rsidRPr="00A45EA0">
        <w:rPr>
          <w:rFonts w:cs="Arial"/>
          <w:color w:val="auto"/>
          <w:sz w:val="20"/>
        </w:rPr>
        <w:t>provedení kompletní montáže všech věcí (zařízení), ze kterých se dílo skládá;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 xml:space="preserve">zajištění zařízení staveniště, a to podle potřeby </w:t>
      </w:r>
      <w:r w:rsidR="00C166E6" w:rsidRPr="00A45EA0">
        <w:rPr>
          <w:rFonts w:cs="Arial"/>
          <w:color w:val="auto"/>
          <w:sz w:val="20"/>
        </w:rPr>
        <w:t>pro</w:t>
      </w:r>
      <w:r w:rsidRPr="00A45EA0">
        <w:rPr>
          <w:rFonts w:cs="Arial"/>
          <w:color w:val="auto"/>
          <w:sz w:val="20"/>
        </w:rPr>
        <w:t xml:space="preserve"> řádné provedení díla v souladu s pravomocným stavebním povolením a projektovou dokumentací, včetně jeho údržby, odstranění a likvidace; a</w:t>
      </w:r>
    </w:p>
    <w:p w:rsidR="00AA467D" w:rsidRPr="00A45EA0" w:rsidRDefault="00AA467D" w:rsidP="008D2B6A">
      <w:pPr>
        <w:pStyle w:val="Znaka"/>
        <w:widowControl/>
        <w:numPr>
          <w:ilvl w:val="0"/>
          <w:numId w:val="26"/>
        </w:numPr>
        <w:ind w:left="1134" w:hanging="425"/>
        <w:jc w:val="both"/>
        <w:rPr>
          <w:rFonts w:cs="Arial"/>
          <w:color w:val="auto"/>
          <w:sz w:val="20"/>
        </w:rPr>
      </w:pPr>
      <w:r w:rsidRPr="00A45EA0">
        <w:rPr>
          <w:rFonts w:cs="Arial"/>
          <w:color w:val="auto"/>
          <w:sz w:val="20"/>
        </w:rPr>
        <w:t>smluvní zajištění potřebného zdroje vody, elektrické energie, dalších energií a služeb nutných pro provádění díla, včetně úhrady poplatků a nákladů za tyto zdroje;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 xml:space="preserve">provedení či zajištění kompletní dopravy všech věcí (zařízení), ze kterých se dílo skládá a jiných věcí na místo provádění díla, popř. z místa provádění díla, </w:t>
      </w:r>
      <w:proofErr w:type="spellStart"/>
      <w:r w:rsidRPr="00A45EA0">
        <w:rPr>
          <w:rFonts w:cs="Arial"/>
          <w:color w:val="auto"/>
          <w:sz w:val="20"/>
        </w:rPr>
        <w:t>vnitrostaveništní</w:t>
      </w:r>
      <w:proofErr w:type="spellEnd"/>
      <w:r w:rsidRPr="00A45EA0">
        <w:rPr>
          <w:rFonts w:cs="Arial"/>
          <w:color w:val="auto"/>
          <w:sz w:val="20"/>
        </w:rPr>
        <w:t xml:space="preserve"> dopravy a manipulaci;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rsidR="002056D9" w:rsidRPr="00A45EA0" w:rsidRDefault="002056D9" w:rsidP="008D2B6A">
      <w:pPr>
        <w:pStyle w:val="Znaka"/>
        <w:widowControl/>
        <w:numPr>
          <w:ilvl w:val="0"/>
          <w:numId w:val="26"/>
        </w:numPr>
        <w:ind w:left="1134" w:hanging="425"/>
        <w:jc w:val="both"/>
        <w:rPr>
          <w:rFonts w:cs="Arial"/>
          <w:color w:val="auto"/>
          <w:sz w:val="20"/>
        </w:rPr>
      </w:pPr>
      <w:r w:rsidRPr="00A45EA0">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organizace a provedení úspěšných individuálních zkoušek díla (zejména provozních zkoušek technického zařízení, výchozí revize elektrického zařízení a dalších potřebných zkoušek) a provádění a obstarávání potřebných revizí a měření prokazujících kvalitu funkčnost díla nebo jeho jednotlivých částí a zařízení s ohledem na nezávadnost ve vztahu k životnímu prostředí (hluk, vibrace, emise apod.);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organizace a provedení úspěšné komplexní funkční zkoušky díla za účelem prokázání jeho kvality a stanovených parametrů a uvedení díla do provozu;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 xml:space="preserve">provedení opatření při realizaci díla vyplývající z umístění a návaznosti díla zohledňující tyto skutečnosti: </w:t>
      </w:r>
    </w:p>
    <w:p w:rsidR="00A92725" w:rsidRPr="00A45EA0" w:rsidRDefault="005F5CD5" w:rsidP="00A63B33">
      <w:pPr>
        <w:pStyle w:val="Zkladntext21"/>
        <w:numPr>
          <w:ilvl w:val="0"/>
          <w:numId w:val="42"/>
        </w:numPr>
        <w:tabs>
          <w:tab w:val="left" w:pos="1560"/>
        </w:tabs>
        <w:spacing w:after="0" w:line="240" w:lineRule="auto"/>
        <w:ind w:left="1560" w:hanging="426"/>
        <w:jc w:val="both"/>
        <w:rPr>
          <w:rFonts w:ascii="Arial" w:hAnsi="Arial" w:cs="Arial"/>
        </w:rPr>
      </w:pPr>
      <w:r w:rsidRPr="00A45EA0">
        <w:rPr>
          <w:rFonts w:ascii="Arial" w:hAnsi="Arial" w:cs="Arial"/>
        </w:rPr>
        <w:t>k</w:t>
      </w:r>
      <w:r w:rsidR="00A3733B" w:rsidRPr="00A45EA0">
        <w:rPr>
          <w:rFonts w:ascii="Arial" w:hAnsi="Arial" w:cs="Arial"/>
        </w:rPr>
        <w:t>omunikace a plochy v okolí místa provádění díla nelze využít jako skládky materiálu; a</w:t>
      </w:r>
    </w:p>
    <w:p w:rsidR="00A3733B" w:rsidRPr="00A45EA0" w:rsidRDefault="00A3733B" w:rsidP="00A63B33">
      <w:pPr>
        <w:pStyle w:val="Zkladntext21"/>
        <w:numPr>
          <w:ilvl w:val="0"/>
          <w:numId w:val="42"/>
        </w:numPr>
        <w:tabs>
          <w:tab w:val="left" w:pos="1560"/>
        </w:tabs>
        <w:spacing w:after="0" w:line="240" w:lineRule="auto"/>
        <w:ind w:left="1560" w:hanging="426"/>
        <w:jc w:val="both"/>
        <w:rPr>
          <w:rFonts w:ascii="Arial" w:hAnsi="Arial" w:cs="Arial"/>
        </w:rPr>
      </w:pPr>
      <w:r w:rsidRPr="00A45EA0">
        <w:rPr>
          <w:rFonts w:ascii="Arial" w:hAnsi="Arial" w:cs="Arial"/>
        </w:rPr>
        <w:t>zhotovitel provede i jiná opatření související s v</w:t>
      </w:r>
      <w:r w:rsidR="00226A0F" w:rsidRPr="00A45EA0">
        <w:rPr>
          <w:rFonts w:ascii="Arial" w:hAnsi="Arial" w:cs="Arial"/>
        </w:rPr>
        <w:t>ýstavbou, resp. provedením díla;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rsidR="00A3733B" w:rsidRPr="00A45EA0"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A45EA0">
        <w:rPr>
          <w:rFonts w:ascii="Arial" w:hAnsi="Arial" w:cs="Arial"/>
        </w:rPr>
        <w:t>do projektové dokumentace pro provedení stavby budou zřetelně vyznačeny všechny změny, k nimž došlo v průběhu zhotovení díla</w:t>
      </w:r>
      <w:r w:rsidR="00226A0F" w:rsidRPr="00A45EA0">
        <w:rPr>
          <w:rFonts w:ascii="Arial" w:hAnsi="Arial" w:cs="Arial"/>
        </w:rPr>
        <w:t>,</w:t>
      </w:r>
    </w:p>
    <w:p w:rsidR="00A3733B" w:rsidRPr="00A45EA0"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A45EA0">
        <w:rPr>
          <w:rFonts w:ascii="Arial" w:hAnsi="Arial" w:cs="Arial"/>
        </w:rPr>
        <w:t>ty části projektu pro provedení stavby, u kterých nedošlo k žádným změnám</w:t>
      </w:r>
      <w:r w:rsidR="00783169" w:rsidRPr="00A45EA0">
        <w:rPr>
          <w:rFonts w:ascii="Arial" w:hAnsi="Arial" w:cs="Arial"/>
        </w:rPr>
        <w:t>,</w:t>
      </w:r>
      <w:r w:rsidRPr="00A45EA0">
        <w:rPr>
          <w:rFonts w:ascii="Arial" w:hAnsi="Arial" w:cs="Arial"/>
        </w:rPr>
        <w:t xml:space="preserve"> budou označeny nápisem „beze změn“</w:t>
      </w:r>
      <w:r w:rsidR="00226A0F" w:rsidRPr="00A45EA0">
        <w:rPr>
          <w:rFonts w:ascii="Arial" w:hAnsi="Arial" w:cs="Arial"/>
        </w:rPr>
        <w:t>;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dodání veškerých bezpečnostních tabulek,</w:t>
      </w:r>
      <w:r w:rsidR="006565D1" w:rsidRPr="00A45EA0">
        <w:rPr>
          <w:rFonts w:cs="Arial"/>
          <w:color w:val="auto"/>
          <w:sz w:val="20"/>
        </w:rPr>
        <w:t xml:space="preserve"> </w:t>
      </w:r>
      <w:r w:rsidRPr="00A45EA0">
        <w:rPr>
          <w:rFonts w:cs="Arial"/>
          <w:color w:val="auto"/>
          <w:sz w:val="20"/>
        </w:rPr>
        <w:t xml:space="preserve">tabulek </w:t>
      </w:r>
      <w:r w:rsidRPr="009405B1">
        <w:rPr>
          <w:rFonts w:cs="Arial"/>
          <w:color w:val="auto"/>
          <w:sz w:val="20"/>
        </w:rPr>
        <w:t>pro označování prostor</w:t>
      </w:r>
      <w:r w:rsidR="00F418DE" w:rsidRPr="009405B1">
        <w:rPr>
          <w:rFonts w:cs="Arial"/>
          <w:color w:val="auto"/>
          <w:sz w:val="20"/>
        </w:rPr>
        <w:t xml:space="preserve"> díla </w:t>
      </w:r>
      <w:r w:rsidRPr="009405B1">
        <w:rPr>
          <w:rFonts w:cs="Arial"/>
          <w:color w:val="auto"/>
          <w:sz w:val="20"/>
        </w:rPr>
        <w:t>apod</w:t>
      </w:r>
      <w:r w:rsidRPr="00A45EA0">
        <w:rPr>
          <w:rFonts w:cs="Arial"/>
          <w:color w:val="auto"/>
          <w:sz w:val="20"/>
        </w:rPr>
        <w:t>.</w:t>
      </w:r>
      <w:r w:rsidR="00064089" w:rsidRPr="00A45EA0">
        <w:rPr>
          <w:rFonts w:cs="Arial"/>
          <w:color w:val="auto"/>
          <w:sz w:val="20"/>
        </w:rPr>
        <w:t>;</w:t>
      </w:r>
      <w:r w:rsidRPr="00A45EA0">
        <w:rPr>
          <w:rFonts w:cs="Arial"/>
          <w:color w:val="auto"/>
          <w:sz w:val="20"/>
        </w:rPr>
        <w:t xml:space="preserve"> a</w:t>
      </w:r>
    </w:p>
    <w:p w:rsidR="00A3733B" w:rsidRPr="003E4D40" w:rsidRDefault="00A3733B" w:rsidP="008D2B6A">
      <w:pPr>
        <w:pStyle w:val="Znaka"/>
        <w:widowControl/>
        <w:numPr>
          <w:ilvl w:val="0"/>
          <w:numId w:val="26"/>
        </w:numPr>
        <w:ind w:left="1134" w:hanging="425"/>
        <w:jc w:val="both"/>
        <w:rPr>
          <w:rFonts w:cs="Arial"/>
          <w:color w:val="auto"/>
          <w:sz w:val="20"/>
        </w:rPr>
      </w:pPr>
      <w:r w:rsidRPr="003E4D40">
        <w:rPr>
          <w:rFonts w:cs="Arial"/>
          <w:color w:val="auto"/>
          <w:sz w:val="20"/>
        </w:rPr>
        <w:t>obstarání, umístění a udržo</w:t>
      </w:r>
      <w:r w:rsidR="00843775" w:rsidRPr="003E4D40">
        <w:rPr>
          <w:rFonts w:cs="Arial"/>
          <w:color w:val="auto"/>
          <w:sz w:val="20"/>
        </w:rPr>
        <w:t>vání informační tabule v počtu 1</w:t>
      </w:r>
      <w:r w:rsidRPr="003E4D40">
        <w:rPr>
          <w:rFonts w:cs="Arial"/>
          <w:color w:val="auto"/>
          <w:sz w:val="20"/>
        </w:rPr>
        <w:t xml:space="preserve"> ks</w:t>
      </w:r>
      <w:r w:rsidR="00135EAB" w:rsidRPr="003E4D40">
        <w:rPr>
          <w:rFonts w:cs="Arial"/>
          <w:color w:val="auto"/>
          <w:sz w:val="20"/>
        </w:rPr>
        <w:t>,</w:t>
      </w:r>
      <w:r w:rsidR="000C1864" w:rsidRPr="003E4D40">
        <w:rPr>
          <w:rFonts w:cs="Arial"/>
          <w:color w:val="auto"/>
          <w:sz w:val="20"/>
        </w:rPr>
        <w:t xml:space="preserve"> o velikosti cca 1,</w:t>
      </w:r>
      <w:r w:rsidR="00CD2D90" w:rsidRPr="003E4D40">
        <w:rPr>
          <w:rFonts w:cs="Arial"/>
          <w:color w:val="auto"/>
          <w:sz w:val="20"/>
        </w:rPr>
        <w:t>6</w:t>
      </w:r>
      <w:r w:rsidR="000C1864" w:rsidRPr="003E4D40">
        <w:rPr>
          <w:rFonts w:cs="Arial"/>
          <w:color w:val="auto"/>
          <w:sz w:val="20"/>
        </w:rPr>
        <w:t xml:space="preserve"> x 1</w:t>
      </w:r>
      <w:r w:rsidR="0051438E" w:rsidRPr="003E4D40">
        <w:rPr>
          <w:rFonts w:cs="Arial"/>
          <w:color w:val="auto"/>
          <w:sz w:val="20"/>
        </w:rPr>
        <w:t>,0</w:t>
      </w:r>
      <w:r w:rsidR="000C1864" w:rsidRPr="003E4D40">
        <w:rPr>
          <w:rFonts w:cs="Arial"/>
          <w:color w:val="auto"/>
          <w:sz w:val="20"/>
        </w:rPr>
        <w:t xml:space="preserve"> </w:t>
      </w:r>
      <w:r w:rsidRPr="003E4D40">
        <w:rPr>
          <w:rFonts w:cs="Arial"/>
          <w:color w:val="auto"/>
          <w:sz w:val="20"/>
        </w:rPr>
        <w:t>m</w:t>
      </w:r>
      <w:r w:rsidR="00135EAB" w:rsidRPr="003E4D40">
        <w:rPr>
          <w:rFonts w:cs="Arial"/>
          <w:color w:val="auto"/>
          <w:sz w:val="20"/>
        </w:rPr>
        <w:t xml:space="preserve">, </w:t>
      </w:r>
      <w:r w:rsidRPr="003E4D40">
        <w:rPr>
          <w:rFonts w:cs="Arial"/>
          <w:color w:val="auto"/>
          <w:sz w:val="20"/>
        </w:rPr>
        <w:t xml:space="preserve">dle předané předlohy s údaji o stavbě, </w:t>
      </w:r>
      <w:r w:rsidR="00135EAB" w:rsidRPr="003E4D40">
        <w:rPr>
          <w:rFonts w:cs="Arial"/>
          <w:color w:val="auto"/>
          <w:sz w:val="20"/>
        </w:rPr>
        <w:t xml:space="preserve">o </w:t>
      </w:r>
      <w:r w:rsidRPr="003E4D40">
        <w:rPr>
          <w:rFonts w:cs="Arial"/>
          <w:color w:val="auto"/>
          <w:sz w:val="20"/>
        </w:rPr>
        <w:t xml:space="preserve">účastnících výstavby a </w:t>
      </w:r>
      <w:r w:rsidR="00135EAB" w:rsidRPr="003E4D40">
        <w:rPr>
          <w:rFonts w:cs="Arial"/>
          <w:color w:val="auto"/>
          <w:sz w:val="20"/>
        </w:rPr>
        <w:t xml:space="preserve">o </w:t>
      </w:r>
      <w:r w:rsidR="00226A0F" w:rsidRPr="003E4D40">
        <w:rPr>
          <w:rFonts w:cs="Arial"/>
          <w:color w:val="auto"/>
          <w:sz w:val="20"/>
        </w:rPr>
        <w:t>osobách zhotovitele</w:t>
      </w:r>
      <w:r w:rsidR="00947956" w:rsidRPr="003E4D40">
        <w:rPr>
          <w:rFonts w:cs="Arial"/>
          <w:color w:val="auto"/>
          <w:sz w:val="20"/>
        </w:rPr>
        <w:t xml:space="preserve"> </w:t>
      </w:r>
      <w:r w:rsidRPr="003E4D40">
        <w:rPr>
          <w:rFonts w:cs="Arial"/>
          <w:color w:val="auto"/>
          <w:sz w:val="20"/>
        </w:rPr>
        <w:t>zodpovědných za provádění na</w:t>
      </w:r>
      <w:r w:rsidR="00135EAB" w:rsidRPr="003E4D40">
        <w:rPr>
          <w:rFonts w:cs="Arial"/>
          <w:color w:val="auto"/>
          <w:sz w:val="20"/>
        </w:rPr>
        <w:t xml:space="preserve"> </w:t>
      </w:r>
      <w:r w:rsidRPr="003E4D40">
        <w:rPr>
          <w:rFonts w:cs="Arial"/>
          <w:color w:val="auto"/>
          <w:sz w:val="20"/>
        </w:rPr>
        <w:t>viditelném místě</w:t>
      </w:r>
      <w:r w:rsidR="00064089" w:rsidRPr="003E4D40">
        <w:rPr>
          <w:rFonts w:cs="Arial"/>
          <w:color w:val="auto"/>
          <w:sz w:val="20"/>
        </w:rPr>
        <w:t>;</w:t>
      </w:r>
      <w:r w:rsidRPr="003E4D40">
        <w:rPr>
          <w:rFonts w:cs="Arial"/>
          <w:color w:val="auto"/>
          <w:sz w:val="20"/>
        </w:rPr>
        <w:t xml:space="preserve"> a </w:t>
      </w:r>
    </w:p>
    <w:p w:rsidR="00EC45D9" w:rsidRPr="00A45EA0" w:rsidRDefault="00EC45D9" w:rsidP="008D2B6A">
      <w:pPr>
        <w:pStyle w:val="Znaka"/>
        <w:widowControl/>
        <w:numPr>
          <w:ilvl w:val="0"/>
          <w:numId w:val="26"/>
        </w:numPr>
        <w:ind w:left="1134" w:hanging="425"/>
        <w:jc w:val="both"/>
        <w:rPr>
          <w:rFonts w:cs="Arial"/>
          <w:color w:val="auto"/>
          <w:sz w:val="20"/>
        </w:rPr>
      </w:pPr>
      <w:r w:rsidRPr="00A45EA0">
        <w:rPr>
          <w:rFonts w:cs="Arial"/>
          <w:color w:val="auto"/>
          <w:sz w:val="20"/>
        </w:rPr>
        <w:t xml:space="preserve">účast zástupců zhotovitele případně jeho poddodavatelů na uvedení stavby do provozu, doladění nastavení a </w:t>
      </w:r>
      <w:proofErr w:type="spellStart"/>
      <w:r w:rsidRPr="00A45EA0">
        <w:rPr>
          <w:rFonts w:cs="Arial"/>
          <w:color w:val="auto"/>
          <w:sz w:val="20"/>
        </w:rPr>
        <w:t>doprogramování</w:t>
      </w:r>
      <w:proofErr w:type="spellEnd"/>
      <w:r w:rsidRPr="00A45EA0">
        <w:rPr>
          <w:rFonts w:cs="Arial"/>
          <w:color w:val="auto"/>
          <w:sz w:val="20"/>
        </w:rPr>
        <w:t xml:space="preserve"> jednotlivých systémů zařízení a ovládacích prvků dle požadavků objednatele na základě výsledků komplexního vyzkoušení stavby;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provedení zaškolení pracovníků objednatele či třetích osob k užívání díla dle smlouvy a všech jeho částí</w:t>
      </w:r>
      <w:r w:rsidR="00064089" w:rsidRPr="00A45EA0">
        <w:rPr>
          <w:rFonts w:cs="Arial"/>
          <w:color w:val="auto"/>
          <w:sz w:val="20"/>
        </w:rPr>
        <w:t>;</w:t>
      </w:r>
      <w:r w:rsidRPr="00A45EA0">
        <w:rPr>
          <w:rFonts w:cs="Arial"/>
          <w:color w:val="auto"/>
          <w:sz w:val="20"/>
        </w:rPr>
        <w:t xml:space="preserve">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A45EA0">
        <w:rPr>
          <w:rFonts w:cs="Arial"/>
          <w:color w:val="auto"/>
          <w:sz w:val="20"/>
        </w:rPr>
        <w:t>,</w:t>
      </w:r>
      <w:r w:rsidRPr="00A45EA0">
        <w:rPr>
          <w:rFonts w:cs="Arial"/>
          <w:color w:val="auto"/>
          <w:sz w:val="20"/>
        </w:rPr>
        <w:t xml:space="preserve"> a to v jednom vyhotovení s originálními listinami a v jednom vyhotovení s</w:t>
      </w:r>
      <w:r w:rsidR="003176A1" w:rsidRPr="00A45EA0">
        <w:rPr>
          <w:rFonts w:cs="Arial"/>
          <w:color w:val="auto"/>
          <w:sz w:val="20"/>
        </w:rPr>
        <w:t> </w:t>
      </w:r>
      <w:r w:rsidRPr="00A45EA0">
        <w:rPr>
          <w:rFonts w:cs="Arial"/>
          <w:color w:val="auto"/>
          <w:sz w:val="20"/>
        </w:rPr>
        <w:t>kopiemi</w:t>
      </w:r>
      <w:r w:rsidR="003176A1" w:rsidRPr="00A45EA0">
        <w:rPr>
          <w:rFonts w:cs="Arial"/>
          <w:color w:val="auto"/>
          <w:sz w:val="20"/>
        </w:rPr>
        <w:t>;</w:t>
      </w:r>
      <w:r w:rsidRPr="00A45EA0">
        <w:rPr>
          <w:rFonts w:cs="Arial"/>
          <w:color w:val="auto"/>
          <w:sz w:val="20"/>
        </w:rPr>
        <w:t xml:space="preserve">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lastRenderedPageBreak/>
        <w:t>geodetické zaměření skutečného provedení stavebních objektů, včetně zajištění zápisu o vkladu do digitálně technické mapy</w:t>
      </w:r>
      <w:r w:rsidR="00C150CF" w:rsidRPr="00A45EA0">
        <w:rPr>
          <w:rFonts w:cs="Arial"/>
          <w:color w:val="auto"/>
          <w:sz w:val="20"/>
        </w:rPr>
        <w:t xml:space="preserve"> Statutárního</w:t>
      </w:r>
      <w:r w:rsidRPr="00A45EA0">
        <w:rPr>
          <w:rFonts w:cs="Arial"/>
          <w:color w:val="auto"/>
          <w:sz w:val="20"/>
        </w:rPr>
        <w:t xml:space="preserve"> města Karlovy Vary</w:t>
      </w:r>
      <w:r w:rsidR="00033BAC" w:rsidRPr="00A45EA0">
        <w:rPr>
          <w:rFonts w:cs="Arial"/>
          <w:color w:val="auto"/>
          <w:sz w:val="20"/>
        </w:rPr>
        <w:t>, včetně vypracování geometrického plánu potvrzeného příslušným pracovištěm Katastrálního úřadu</w:t>
      </w:r>
      <w:r w:rsidRPr="00A45EA0">
        <w:rPr>
          <w:rFonts w:cs="Arial"/>
          <w:color w:val="auto"/>
          <w:sz w:val="20"/>
        </w:rPr>
        <w:t>; a</w:t>
      </w:r>
    </w:p>
    <w:p w:rsidR="00A3733B"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zajištění uložení stavební suti a ekologická likvidace stavebních odpadů a doložení dokladů o této likvidaci, včetně úhrady poplatků za toto uložení, likvidaci a dopravu; a</w:t>
      </w:r>
    </w:p>
    <w:p w:rsidR="00AA467D" w:rsidRPr="00A45EA0" w:rsidRDefault="00AA467D" w:rsidP="008D2B6A">
      <w:pPr>
        <w:pStyle w:val="Znaka"/>
        <w:widowControl/>
        <w:numPr>
          <w:ilvl w:val="0"/>
          <w:numId w:val="26"/>
        </w:numPr>
        <w:ind w:left="1134" w:hanging="425"/>
        <w:jc w:val="both"/>
        <w:rPr>
          <w:rFonts w:cs="Arial"/>
          <w:color w:val="auto"/>
          <w:sz w:val="20"/>
        </w:rPr>
      </w:pPr>
      <w:r w:rsidRPr="00A45EA0">
        <w:rPr>
          <w:rFonts w:cs="Arial"/>
          <w:color w:val="auto"/>
          <w:sz w:val="20"/>
        </w:rPr>
        <w:t>provedení závěrečného úklidu místa provedení díla (viz článek IV. této smlouvy) dle této smlouvy; a</w:t>
      </w:r>
    </w:p>
    <w:p w:rsidR="00EC45D9" w:rsidRPr="00A45EA0" w:rsidRDefault="00EC45D9" w:rsidP="008D2B6A">
      <w:pPr>
        <w:pStyle w:val="Znaka"/>
        <w:widowControl/>
        <w:numPr>
          <w:ilvl w:val="0"/>
          <w:numId w:val="26"/>
        </w:numPr>
        <w:ind w:left="1134" w:hanging="425"/>
        <w:jc w:val="both"/>
        <w:rPr>
          <w:rFonts w:cs="Arial"/>
          <w:color w:val="auto"/>
          <w:sz w:val="20"/>
        </w:rPr>
      </w:pPr>
      <w:r w:rsidRPr="00A45EA0">
        <w:rPr>
          <w:rFonts w:cs="Arial"/>
          <w:color w:val="auto"/>
          <w:sz w:val="20"/>
        </w:rPr>
        <w:t>součinnost při zajištění kolaudace díla</w:t>
      </w:r>
      <w:r w:rsidR="004C1ED3" w:rsidRPr="00A45EA0">
        <w:rPr>
          <w:rFonts w:cs="Arial"/>
          <w:color w:val="auto"/>
          <w:sz w:val="20"/>
        </w:rPr>
        <w:t xml:space="preserve"> (resp. </w:t>
      </w:r>
      <w:r w:rsidR="004C1ED3" w:rsidRPr="00A45EA0">
        <w:rPr>
          <w:rFonts w:cs="Arial"/>
          <w:sz w:val="20"/>
        </w:rPr>
        <w:t>povolení k předčasnému užívání)</w:t>
      </w:r>
      <w:r w:rsidRPr="00A45EA0">
        <w:rPr>
          <w:rFonts w:cs="Arial"/>
          <w:color w:val="auto"/>
          <w:sz w:val="20"/>
        </w:rPr>
        <w:t xml:space="preserve"> dle této smlouvy, včetně účasti zhotovitele případně jeho poddodavatelů při kolaudačním řízení na vyzvání objednatele; a</w:t>
      </w:r>
    </w:p>
    <w:p w:rsidR="009B2C04" w:rsidRPr="00A45EA0" w:rsidRDefault="00A3733B" w:rsidP="008D2B6A">
      <w:pPr>
        <w:pStyle w:val="Znaka"/>
        <w:widowControl/>
        <w:numPr>
          <w:ilvl w:val="0"/>
          <w:numId w:val="26"/>
        </w:numPr>
        <w:ind w:left="1134" w:hanging="425"/>
        <w:jc w:val="both"/>
        <w:rPr>
          <w:rFonts w:cs="Arial"/>
          <w:color w:val="auto"/>
          <w:sz w:val="20"/>
        </w:rPr>
      </w:pPr>
      <w:r w:rsidRPr="00A45EA0">
        <w:rPr>
          <w:rFonts w:cs="Arial"/>
          <w:color w:val="auto"/>
          <w:sz w:val="20"/>
        </w:rPr>
        <w:t>uvedení pozemků a komunikací dotčených výstavbou do původního stavu, nebo do stavu dle podmínek stavebního povolení, úklid prostor dotčených výsta</w:t>
      </w:r>
      <w:r w:rsidR="00226A0F" w:rsidRPr="00A45EA0">
        <w:rPr>
          <w:rFonts w:cs="Arial"/>
          <w:color w:val="auto"/>
          <w:sz w:val="20"/>
        </w:rPr>
        <w:t>vbou současně s dokončením díla</w:t>
      </w:r>
    </w:p>
    <w:p w:rsidR="00A3733B" w:rsidRPr="009405B1" w:rsidRDefault="00A3733B" w:rsidP="005E5C56">
      <w:pPr>
        <w:ind w:left="709"/>
        <w:jc w:val="both"/>
        <w:rPr>
          <w:rFonts w:ascii="Arial" w:hAnsi="Arial" w:cs="Arial"/>
        </w:rPr>
      </w:pPr>
      <w:r w:rsidRPr="009405B1">
        <w:rPr>
          <w:rFonts w:ascii="Arial" w:hAnsi="Arial" w:cs="Arial"/>
        </w:rPr>
        <w:t>to vše v místě provádění díl</w:t>
      </w:r>
      <w:r w:rsidR="00F418DE" w:rsidRPr="009405B1">
        <w:rPr>
          <w:rFonts w:ascii="Arial" w:hAnsi="Arial" w:cs="Arial"/>
        </w:rPr>
        <w:t>a</w:t>
      </w:r>
      <w:r w:rsidRPr="009405B1">
        <w:rPr>
          <w:rFonts w:ascii="Arial" w:hAnsi="Arial" w:cs="Arial"/>
        </w:rPr>
        <w:t xml:space="preserve"> dle článku IV. odst. </w:t>
      </w:r>
      <w:proofErr w:type="gramStart"/>
      <w:r w:rsidRPr="009405B1">
        <w:rPr>
          <w:rFonts w:ascii="Arial" w:hAnsi="Arial" w:cs="Arial"/>
        </w:rPr>
        <w:t>4.1. této</w:t>
      </w:r>
      <w:proofErr w:type="gramEnd"/>
      <w:r w:rsidRPr="009405B1">
        <w:rPr>
          <w:rFonts w:ascii="Arial" w:hAnsi="Arial" w:cs="Arial"/>
        </w:rPr>
        <w:t xml:space="preserve"> smlouvy.</w:t>
      </w:r>
    </w:p>
    <w:p w:rsidR="00F36D62" w:rsidRPr="00F36D62" w:rsidRDefault="00F36D62" w:rsidP="00F36D62">
      <w:pPr>
        <w:ind w:left="709"/>
        <w:jc w:val="both"/>
        <w:rPr>
          <w:rFonts w:ascii="Arial" w:hAnsi="Arial" w:cs="Arial"/>
        </w:rPr>
      </w:pPr>
      <w:r w:rsidRPr="009405B1">
        <w:rPr>
          <w:rFonts w:ascii="Arial" w:hAnsi="Arial" w:cs="Arial"/>
        </w:rPr>
        <w:t>Dodávka díla dle tohoto článku</w:t>
      </w:r>
      <w:r w:rsidRPr="00F36D62">
        <w:rPr>
          <w:rFonts w:ascii="Arial" w:hAnsi="Arial" w:cs="Arial"/>
        </w:rPr>
        <w:t xml:space="preserve"> je jako celek označována jako „dílo“. </w:t>
      </w:r>
    </w:p>
    <w:p w:rsidR="00EC45D9" w:rsidRPr="0051438E" w:rsidRDefault="00EC45D9" w:rsidP="005E5C56">
      <w:pPr>
        <w:ind w:left="709"/>
        <w:jc w:val="both"/>
        <w:rPr>
          <w:rFonts w:ascii="Arial" w:hAnsi="Arial" w:cs="Arial"/>
        </w:rPr>
      </w:pPr>
    </w:p>
    <w:p w:rsidR="00A3733B" w:rsidRPr="0051438E" w:rsidRDefault="00A3733B" w:rsidP="008D2B6A">
      <w:pPr>
        <w:numPr>
          <w:ilvl w:val="1"/>
          <w:numId w:val="30"/>
        </w:numPr>
        <w:jc w:val="both"/>
        <w:rPr>
          <w:rFonts w:ascii="Arial" w:hAnsi="Arial" w:cs="Arial"/>
        </w:rPr>
      </w:pPr>
      <w:r w:rsidRPr="0051438E">
        <w:rPr>
          <w:rFonts w:ascii="Arial" w:hAnsi="Arial" w:cs="Arial"/>
        </w:rPr>
        <w:t>Dílo bude provedeno v rozsahu, způsobem a v jakosti stanovené:</w:t>
      </w:r>
    </w:p>
    <w:p w:rsidR="00A3733B" w:rsidRPr="0051438E" w:rsidRDefault="00A3733B" w:rsidP="00FA3F78">
      <w:pPr>
        <w:ind w:left="1134" w:hanging="425"/>
        <w:jc w:val="both"/>
        <w:rPr>
          <w:rFonts w:ascii="Arial" w:hAnsi="Arial" w:cs="Arial"/>
        </w:rPr>
      </w:pPr>
      <w:r w:rsidRPr="0051438E">
        <w:rPr>
          <w:rFonts w:ascii="Arial" w:hAnsi="Arial" w:cs="Arial"/>
        </w:rPr>
        <w:t xml:space="preserve">a)  </w:t>
      </w:r>
      <w:r w:rsidRPr="0051438E">
        <w:rPr>
          <w:rFonts w:ascii="Arial" w:hAnsi="Arial" w:cs="Arial"/>
        </w:rPr>
        <w:tab/>
        <w:t>touto smlouvou</w:t>
      </w:r>
      <w:r w:rsidR="00D04AE9">
        <w:rPr>
          <w:rFonts w:ascii="Arial" w:hAnsi="Arial" w:cs="Arial"/>
        </w:rPr>
        <w:t>;</w:t>
      </w:r>
      <w:r w:rsidRPr="0051438E">
        <w:rPr>
          <w:rFonts w:ascii="Arial" w:hAnsi="Arial" w:cs="Arial"/>
        </w:rPr>
        <w:t xml:space="preserve"> a</w:t>
      </w:r>
    </w:p>
    <w:p w:rsidR="00225E3B" w:rsidRPr="009405B1" w:rsidRDefault="00A3733B" w:rsidP="00FA3F78">
      <w:pPr>
        <w:ind w:left="1134" w:hanging="425"/>
        <w:jc w:val="both"/>
        <w:rPr>
          <w:rFonts w:ascii="Arial" w:hAnsi="Arial" w:cs="Arial"/>
          <w:color w:val="000000" w:themeColor="text1"/>
        </w:rPr>
      </w:pPr>
      <w:r w:rsidRPr="0051438E">
        <w:rPr>
          <w:rFonts w:ascii="Arial" w:hAnsi="Arial" w:cs="Arial"/>
        </w:rPr>
        <w:t xml:space="preserve">b) </w:t>
      </w:r>
      <w:r w:rsidRPr="0051438E">
        <w:rPr>
          <w:rFonts w:ascii="Arial" w:hAnsi="Arial" w:cs="Arial"/>
        </w:rPr>
        <w:tab/>
      </w:r>
      <w:r w:rsidRPr="009405B1">
        <w:rPr>
          <w:rFonts w:ascii="Arial" w:hAnsi="Arial" w:cs="Arial"/>
          <w:color w:val="000000" w:themeColor="text1"/>
        </w:rPr>
        <w:t xml:space="preserve">projektovou dokumentací pro </w:t>
      </w:r>
      <w:r w:rsidR="00D77FF8" w:rsidRPr="009405B1">
        <w:rPr>
          <w:rFonts w:ascii="Arial" w:hAnsi="Arial" w:cs="Arial"/>
          <w:color w:val="000000" w:themeColor="text1"/>
        </w:rPr>
        <w:t>provádění</w:t>
      </w:r>
      <w:r w:rsidR="007A5FF0" w:rsidRPr="009405B1">
        <w:rPr>
          <w:rFonts w:ascii="Arial" w:hAnsi="Arial" w:cs="Arial"/>
          <w:color w:val="000000" w:themeColor="text1"/>
        </w:rPr>
        <w:t xml:space="preserve"> stavby</w:t>
      </w:r>
      <w:r w:rsidR="00FA3F78">
        <w:rPr>
          <w:rFonts w:ascii="Tahoma" w:hAnsi="Tahoma" w:cs="Tahoma"/>
        </w:rPr>
        <w:t xml:space="preserve">, včetně soupisu prací s výkazem výměr, dále souhrnně též </w:t>
      </w:r>
      <w:r w:rsidR="00E7734C" w:rsidRPr="009405B1">
        <w:rPr>
          <w:rFonts w:ascii="Arial" w:hAnsi="Arial" w:cs="Arial"/>
          <w:color w:val="000000" w:themeColor="text1"/>
        </w:rPr>
        <w:t>projektová dokumentace</w:t>
      </w:r>
    </w:p>
    <w:p w:rsidR="00A3733B" w:rsidRPr="0051438E" w:rsidRDefault="00A3733B" w:rsidP="005F5CD5">
      <w:pPr>
        <w:ind w:left="1134" w:hanging="425"/>
        <w:jc w:val="both"/>
        <w:rPr>
          <w:rFonts w:ascii="Arial" w:hAnsi="Arial" w:cs="Arial"/>
        </w:rPr>
      </w:pPr>
      <w:r w:rsidRPr="00892BFD">
        <w:rPr>
          <w:rFonts w:ascii="Arial" w:hAnsi="Arial" w:cs="Arial"/>
        </w:rPr>
        <w:t>c)</w:t>
      </w:r>
      <w:r w:rsidRPr="00892BFD">
        <w:rPr>
          <w:rFonts w:ascii="Arial" w:hAnsi="Arial" w:cs="Arial"/>
        </w:rPr>
        <w:tab/>
      </w:r>
      <w:r w:rsidR="00064089" w:rsidRPr="00892BFD">
        <w:rPr>
          <w:rFonts w:ascii="Arial" w:hAnsi="Arial" w:cs="Arial"/>
        </w:rPr>
        <w:t>zadávací dokumentací k veřejné zakázce</w:t>
      </w:r>
      <w:r w:rsidRPr="00892BFD">
        <w:rPr>
          <w:rFonts w:ascii="Arial" w:hAnsi="Arial" w:cs="Arial"/>
        </w:rPr>
        <w:t xml:space="preserve"> </w:t>
      </w:r>
      <w:r w:rsidR="00C67C1E" w:rsidRPr="00892BFD">
        <w:rPr>
          <w:rFonts w:ascii="Arial" w:hAnsi="Arial" w:cs="Arial"/>
        </w:rPr>
        <w:t>„</w:t>
      </w:r>
      <w:r w:rsidR="00501CA6" w:rsidRPr="00067F42">
        <w:rPr>
          <w:rFonts w:ascii="Arial" w:hAnsi="Arial" w:cs="Arial"/>
          <w:b/>
          <w:i/>
        </w:rPr>
        <w:t>Cyklotrasa A6, Karlovy Vary</w:t>
      </w:r>
      <w:r w:rsidR="005B2F1B">
        <w:rPr>
          <w:rFonts w:ascii="Arial" w:hAnsi="Arial" w:cs="Arial"/>
          <w:b/>
          <w:i/>
        </w:rPr>
        <w:t xml:space="preserve"> </w:t>
      </w:r>
      <w:r w:rsidRPr="00892BFD">
        <w:rPr>
          <w:rFonts w:ascii="Arial" w:hAnsi="Arial" w:cs="Arial"/>
        </w:rPr>
        <w:t xml:space="preserve">ze </w:t>
      </w:r>
      <w:r w:rsidR="002056D9" w:rsidRPr="00892BFD">
        <w:rPr>
          <w:rFonts w:ascii="Arial" w:hAnsi="Arial" w:cs="Arial"/>
        </w:rPr>
        <w:t xml:space="preserve">dne </w:t>
      </w:r>
      <w:r w:rsidR="000F1492" w:rsidRPr="000F1492">
        <w:rPr>
          <w:rFonts w:ascii="Arial" w:hAnsi="Arial" w:cs="Arial"/>
          <w:i/>
          <w:highlight w:val="yellow"/>
        </w:rPr>
        <w:t>bude doplněno</w:t>
      </w:r>
      <w:r w:rsidRPr="00892BFD">
        <w:rPr>
          <w:rFonts w:ascii="Arial" w:hAnsi="Arial" w:cs="Arial"/>
        </w:rPr>
        <w:t>; a</w:t>
      </w:r>
    </w:p>
    <w:p w:rsidR="00A3733B" w:rsidRPr="0051438E" w:rsidRDefault="00A3733B" w:rsidP="005F5CD5">
      <w:pPr>
        <w:ind w:left="1134" w:hanging="425"/>
        <w:jc w:val="both"/>
        <w:rPr>
          <w:rFonts w:ascii="Arial" w:hAnsi="Arial" w:cs="Arial"/>
        </w:rPr>
      </w:pPr>
      <w:r w:rsidRPr="0051438E">
        <w:rPr>
          <w:rFonts w:ascii="Arial" w:hAnsi="Arial" w:cs="Arial"/>
        </w:rPr>
        <w:t xml:space="preserve">d) </w:t>
      </w:r>
      <w:r w:rsidRPr="0051438E">
        <w:rPr>
          <w:rFonts w:ascii="Arial" w:hAnsi="Arial" w:cs="Arial"/>
        </w:rPr>
        <w:tab/>
        <w:t xml:space="preserve">nabídkou zhotovitele díla ze dne </w:t>
      </w:r>
      <w:r w:rsidRPr="00327AB2">
        <w:rPr>
          <w:rFonts w:ascii="Arial" w:hAnsi="Arial" w:cs="Arial"/>
          <w:i/>
          <w:iCs/>
          <w:highlight w:val="cyan"/>
        </w:rPr>
        <w:t>……</w:t>
      </w:r>
      <w:proofErr w:type="gramStart"/>
      <w:r w:rsidRPr="00327AB2">
        <w:rPr>
          <w:rFonts w:ascii="Arial" w:hAnsi="Arial" w:cs="Arial"/>
          <w:i/>
          <w:iCs/>
          <w:highlight w:val="cyan"/>
        </w:rPr>
        <w:t>…</w:t>
      </w:r>
      <w:r w:rsidR="003F0D33" w:rsidRPr="00327AB2">
        <w:rPr>
          <w:rFonts w:ascii="Arial" w:hAnsi="Arial" w:cs="Arial"/>
          <w:i/>
          <w:iCs/>
          <w:highlight w:val="cyan"/>
        </w:rPr>
        <w:t>..</w:t>
      </w:r>
      <w:r w:rsidRPr="00327AB2">
        <w:rPr>
          <w:rFonts w:ascii="Arial" w:hAnsi="Arial" w:cs="Arial"/>
          <w:i/>
          <w:iCs/>
          <w:highlight w:val="cyan"/>
        </w:rPr>
        <w:t>…</w:t>
      </w:r>
      <w:proofErr w:type="gramEnd"/>
      <w:r w:rsidRPr="00327AB2">
        <w:rPr>
          <w:rFonts w:ascii="Arial" w:hAnsi="Arial" w:cs="Arial"/>
          <w:i/>
          <w:iCs/>
          <w:highlight w:val="cyan"/>
        </w:rPr>
        <w:t>..</w:t>
      </w:r>
      <w:r w:rsidR="00327AB2" w:rsidRPr="00327AB2">
        <w:rPr>
          <w:rFonts w:ascii="Arial" w:hAnsi="Arial" w:cs="Arial"/>
          <w:i/>
          <w:iCs/>
        </w:rPr>
        <w:t xml:space="preserve"> (bude doplněno před podpisem smlouvy)</w:t>
      </w:r>
      <w:r w:rsidR="00064089" w:rsidRPr="0051438E">
        <w:rPr>
          <w:rFonts w:ascii="Arial" w:hAnsi="Arial" w:cs="Arial"/>
        </w:rPr>
        <w:t>,</w:t>
      </w:r>
      <w:r w:rsidR="005F5CD5" w:rsidRPr="0051438E">
        <w:rPr>
          <w:rFonts w:ascii="Arial" w:hAnsi="Arial" w:cs="Arial"/>
        </w:rPr>
        <w:t xml:space="preserve"> </w:t>
      </w:r>
      <w:r w:rsidR="00F91039" w:rsidRPr="0051438E">
        <w:rPr>
          <w:rFonts w:ascii="Arial" w:hAnsi="Arial" w:cs="Arial"/>
        </w:rPr>
        <w:t>včetn</w:t>
      </w:r>
      <w:r w:rsidR="00394D49" w:rsidRPr="0051438E">
        <w:rPr>
          <w:rFonts w:ascii="Arial" w:hAnsi="Arial" w:cs="Arial"/>
        </w:rPr>
        <w:t>ě oceněn</w:t>
      </w:r>
      <w:r w:rsidR="009B2C04" w:rsidRPr="0051438E">
        <w:rPr>
          <w:rFonts w:ascii="Arial" w:hAnsi="Arial" w:cs="Arial"/>
        </w:rPr>
        <w:t>ého</w:t>
      </w:r>
      <w:r w:rsidR="00394D49" w:rsidRPr="0051438E">
        <w:rPr>
          <w:rFonts w:ascii="Arial" w:hAnsi="Arial" w:cs="Arial"/>
        </w:rPr>
        <w:t xml:space="preserve"> soupis</w:t>
      </w:r>
      <w:r w:rsidR="009B2C04" w:rsidRPr="0051438E">
        <w:rPr>
          <w:rFonts w:ascii="Arial" w:hAnsi="Arial" w:cs="Arial"/>
        </w:rPr>
        <w:t>u</w:t>
      </w:r>
      <w:r w:rsidR="004331BE" w:rsidRPr="0051438E">
        <w:rPr>
          <w:rFonts w:ascii="Arial" w:hAnsi="Arial" w:cs="Arial"/>
        </w:rPr>
        <w:t xml:space="preserve"> stavebních prací, dodávek a služeb s výkazem výměr</w:t>
      </w:r>
      <w:r w:rsidRPr="0051438E">
        <w:rPr>
          <w:rFonts w:ascii="Arial" w:hAnsi="Arial" w:cs="Arial"/>
        </w:rPr>
        <w:t>; a</w:t>
      </w:r>
    </w:p>
    <w:p w:rsidR="00A3733B" w:rsidRPr="0051438E" w:rsidRDefault="00A3733B" w:rsidP="005F5CD5">
      <w:pPr>
        <w:ind w:left="1134" w:hanging="425"/>
        <w:jc w:val="both"/>
        <w:rPr>
          <w:rFonts w:ascii="Arial" w:hAnsi="Arial" w:cs="Arial"/>
        </w:rPr>
      </w:pPr>
      <w:r w:rsidRPr="0051438E">
        <w:rPr>
          <w:rFonts w:ascii="Arial" w:hAnsi="Arial" w:cs="Arial"/>
        </w:rPr>
        <w:t xml:space="preserve">e) </w:t>
      </w:r>
      <w:r w:rsidRPr="0051438E">
        <w:rPr>
          <w:rFonts w:ascii="Arial" w:hAnsi="Arial" w:cs="Arial"/>
        </w:rPr>
        <w:tab/>
        <w:t>písemnými pokyny objednatele řádně podepsanými oprávněným zástupcem objednatele; a</w:t>
      </w:r>
    </w:p>
    <w:p w:rsidR="00A3733B" w:rsidRPr="0051438E" w:rsidRDefault="004335EB" w:rsidP="005F5CD5">
      <w:pPr>
        <w:ind w:left="1134" w:hanging="425"/>
        <w:jc w:val="both"/>
        <w:rPr>
          <w:rFonts w:ascii="Arial" w:hAnsi="Arial" w:cs="Arial"/>
        </w:rPr>
      </w:pPr>
      <w:r w:rsidRPr="0051438E">
        <w:rPr>
          <w:rFonts w:ascii="Arial" w:hAnsi="Arial" w:cs="Arial"/>
        </w:rPr>
        <w:t>i</w:t>
      </w:r>
      <w:r w:rsidR="00A3733B" w:rsidRPr="0051438E">
        <w:rPr>
          <w:rFonts w:ascii="Arial" w:hAnsi="Arial" w:cs="Arial"/>
        </w:rPr>
        <w:t>)</w:t>
      </w:r>
      <w:r w:rsidR="00A3733B" w:rsidRPr="0051438E">
        <w:rPr>
          <w:rFonts w:ascii="Arial" w:hAnsi="Arial" w:cs="Arial"/>
        </w:rPr>
        <w:tab/>
        <w:t>obecně závaznými právními předpisy,</w:t>
      </w:r>
      <w:r w:rsidR="004F302C" w:rsidRPr="0051438E">
        <w:rPr>
          <w:rFonts w:ascii="Arial" w:hAnsi="Arial" w:cs="Arial"/>
        </w:rPr>
        <w:t xml:space="preserve"> </w:t>
      </w:r>
      <w:r w:rsidR="001434E2" w:rsidRPr="0051438E">
        <w:rPr>
          <w:rFonts w:ascii="Arial" w:hAnsi="Arial" w:cs="Arial"/>
        </w:rPr>
        <w:t>ČSN, ČN, EN</w:t>
      </w:r>
      <w:r w:rsidR="00A3733B" w:rsidRPr="0051438E">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51438E">
        <w:rPr>
          <w:rFonts w:ascii="Arial" w:hAnsi="Arial" w:cs="Arial"/>
        </w:rPr>
        <w:t xml:space="preserve"> v takovém případě</w:t>
      </w:r>
      <w:r w:rsidR="00A3733B" w:rsidRPr="0051438E">
        <w:rPr>
          <w:rFonts w:ascii="Arial" w:hAnsi="Arial" w:cs="Arial"/>
        </w:rPr>
        <w:t xml:space="preserve"> oprávněn upravit způsob provádění díla.</w:t>
      </w:r>
    </w:p>
    <w:p w:rsidR="00A3733B" w:rsidRPr="0051438E" w:rsidRDefault="00A3733B" w:rsidP="005E5C56">
      <w:pPr>
        <w:ind w:left="1408" w:hanging="699"/>
        <w:jc w:val="both"/>
        <w:rPr>
          <w:rFonts w:ascii="Arial" w:hAnsi="Arial" w:cs="Arial"/>
        </w:rPr>
      </w:pPr>
    </w:p>
    <w:p w:rsidR="00A45EA0" w:rsidRPr="00755F31" w:rsidRDefault="00704F90" w:rsidP="00755F31">
      <w:pPr>
        <w:numPr>
          <w:ilvl w:val="1"/>
          <w:numId w:val="30"/>
        </w:numPr>
        <w:jc w:val="both"/>
        <w:rPr>
          <w:rFonts w:ascii="Arial" w:hAnsi="Arial" w:cs="Arial"/>
        </w:rPr>
      </w:pPr>
      <w:r w:rsidRPr="00755F31">
        <w:rPr>
          <w:rFonts w:ascii="Arial" w:hAnsi="Arial" w:cs="Arial"/>
        </w:rPr>
        <w:t xml:space="preserve">Objednatel předá při předání staveniště zhotoviteli dokumentaci o inženýrských sítích vedoucích staveništěm. </w:t>
      </w:r>
      <w:r w:rsidR="00655636" w:rsidRPr="00755F31">
        <w:rPr>
          <w:rFonts w:ascii="Arial" w:hAnsi="Arial" w:cs="Arial"/>
        </w:rPr>
        <w:t xml:space="preserve">Zhotovitel je </w:t>
      </w:r>
      <w:r w:rsidR="00A45EA0" w:rsidRPr="00755F31">
        <w:rPr>
          <w:rFonts w:ascii="Arial" w:hAnsi="Arial" w:cs="Arial"/>
        </w:rPr>
        <w:t xml:space="preserve">povinen </w:t>
      </w:r>
      <w:r w:rsidRPr="00755F31">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Pr>
          <w:rFonts w:ascii="Arial" w:hAnsi="Arial" w:cs="Arial"/>
        </w:rPr>
        <w:t>o</w:t>
      </w:r>
      <w:r w:rsidRPr="00755F31">
        <w:rPr>
          <w:rFonts w:ascii="Arial" w:hAnsi="Arial" w:cs="Arial"/>
        </w:rPr>
        <w:t>r</w:t>
      </w:r>
      <w:r w:rsidR="00A47DA4">
        <w:rPr>
          <w:rFonts w:ascii="Arial" w:hAnsi="Arial" w:cs="Arial"/>
        </w:rPr>
        <w:t>u</w:t>
      </w:r>
      <w:r w:rsidRPr="00755F31">
        <w:rPr>
          <w:rFonts w:ascii="Arial" w:hAnsi="Arial" w:cs="Arial"/>
        </w:rPr>
        <w:t>šení sítí v tomto případě odpovídá zhotovitel.</w:t>
      </w:r>
    </w:p>
    <w:p w:rsidR="00627682" w:rsidRPr="0051438E" w:rsidRDefault="00627682" w:rsidP="005E5C56">
      <w:pPr>
        <w:ind w:left="1408"/>
        <w:jc w:val="both"/>
        <w:rPr>
          <w:rFonts w:ascii="Arial" w:hAnsi="Arial" w:cs="Arial"/>
        </w:rPr>
      </w:pPr>
    </w:p>
    <w:p w:rsidR="00A3733B" w:rsidRPr="0051438E" w:rsidRDefault="00A3733B" w:rsidP="008D2B6A">
      <w:pPr>
        <w:numPr>
          <w:ilvl w:val="1"/>
          <w:numId w:val="30"/>
        </w:numPr>
        <w:jc w:val="both"/>
        <w:rPr>
          <w:rFonts w:ascii="Arial" w:hAnsi="Arial" w:cs="Arial"/>
        </w:rPr>
      </w:pPr>
      <w:r w:rsidRPr="0051438E">
        <w:rPr>
          <w:rFonts w:ascii="Arial" w:hAnsi="Arial" w:cs="Arial"/>
        </w:rPr>
        <w:t>Nepředvídaným plněním se rozumí:</w:t>
      </w:r>
    </w:p>
    <w:p w:rsidR="00A3733B" w:rsidRPr="0051438E" w:rsidRDefault="00A3733B" w:rsidP="005F5CD5">
      <w:pPr>
        <w:pStyle w:val="Zkladntextodsazen31"/>
        <w:ind w:left="1134" w:hanging="429"/>
        <w:rPr>
          <w:rFonts w:ascii="Arial" w:hAnsi="Arial" w:cs="Arial"/>
          <w:sz w:val="20"/>
        </w:rPr>
      </w:pPr>
      <w:r w:rsidRPr="0051438E">
        <w:rPr>
          <w:rFonts w:ascii="Arial" w:hAnsi="Arial" w:cs="Arial"/>
          <w:sz w:val="20"/>
        </w:rPr>
        <w:t>a)</w:t>
      </w:r>
      <w:r w:rsidRPr="0051438E">
        <w:rPr>
          <w:rFonts w:ascii="Arial" w:hAnsi="Arial" w:cs="Arial"/>
          <w:sz w:val="20"/>
        </w:rPr>
        <w:tab/>
        <w:t xml:space="preserve">plnění svým rozsahem nebo povahou </w:t>
      </w:r>
      <w:r w:rsidR="004F302C" w:rsidRPr="0051438E">
        <w:rPr>
          <w:rFonts w:ascii="Arial" w:hAnsi="Arial" w:cs="Arial"/>
          <w:sz w:val="20"/>
        </w:rPr>
        <w:t>přesahující</w:t>
      </w:r>
      <w:r w:rsidRPr="0051438E">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51438E">
        <w:rPr>
          <w:rFonts w:ascii="Arial" w:hAnsi="Arial" w:cs="Arial"/>
          <w:sz w:val="20"/>
        </w:rPr>
        <w:t>ČSN, ČN, EN</w:t>
      </w:r>
      <w:r w:rsidRPr="0051438E">
        <w:rPr>
          <w:rFonts w:ascii="Arial" w:hAnsi="Arial" w:cs="Arial"/>
          <w:sz w:val="20"/>
        </w:rPr>
        <w:t>, stavební</w:t>
      </w:r>
      <w:r w:rsidR="004F302C" w:rsidRPr="0051438E">
        <w:rPr>
          <w:rFonts w:ascii="Arial" w:hAnsi="Arial" w:cs="Arial"/>
          <w:sz w:val="20"/>
        </w:rPr>
        <w:t>ho</w:t>
      </w:r>
      <w:r w:rsidRPr="0051438E">
        <w:rPr>
          <w:rFonts w:ascii="Arial" w:hAnsi="Arial" w:cs="Arial"/>
          <w:sz w:val="20"/>
        </w:rPr>
        <w:t xml:space="preserve"> povolení na provedení díla</w:t>
      </w:r>
      <w:r w:rsidR="004F302C" w:rsidRPr="0051438E">
        <w:rPr>
          <w:rFonts w:ascii="Arial" w:hAnsi="Arial" w:cs="Arial"/>
          <w:sz w:val="20"/>
        </w:rPr>
        <w:t>,</w:t>
      </w:r>
      <w:r w:rsidRPr="0051438E">
        <w:rPr>
          <w:rFonts w:ascii="Arial" w:hAnsi="Arial" w:cs="Arial"/>
          <w:sz w:val="20"/>
        </w:rPr>
        <w:t xml:space="preserve"> touto smlouvou dohodnutého rozsahu a kvalit</w:t>
      </w:r>
      <w:r w:rsidR="00E66E8C" w:rsidRPr="0051438E">
        <w:rPr>
          <w:rFonts w:ascii="Arial" w:hAnsi="Arial" w:cs="Arial"/>
          <w:sz w:val="20"/>
        </w:rPr>
        <w:t xml:space="preserve">y či ověřené technické praxe; </w:t>
      </w:r>
      <w:r w:rsidR="00E7734C">
        <w:rPr>
          <w:rFonts w:ascii="Arial" w:hAnsi="Arial" w:cs="Arial"/>
          <w:sz w:val="20"/>
        </w:rPr>
        <w:t>a</w:t>
      </w:r>
      <w:r w:rsidRPr="0051438E">
        <w:rPr>
          <w:rFonts w:ascii="Arial" w:hAnsi="Arial" w:cs="Arial"/>
          <w:sz w:val="20"/>
        </w:rPr>
        <w:t xml:space="preserve">nebo </w:t>
      </w:r>
    </w:p>
    <w:p w:rsidR="00A3733B" w:rsidRPr="0051438E" w:rsidRDefault="00A3733B" w:rsidP="005F5CD5">
      <w:pPr>
        <w:pStyle w:val="Zkladntextodsazen31"/>
        <w:ind w:left="1134" w:hanging="429"/>
        <w:rPr>
          <w:rFonts w:ascii="Arial" w:hAnsi="Arial" w:cs="Arial"/>
          <w:sz w:val="20"/>
        </w:rPr>
      </w:pPr>
      <w:r w:rsidRPr="0051438E">
        <w:rPr>
          <w:rFonts w:ascii="Arial" w:hAnsi="Arial" w:cs="Arial"/>
          <w:sz w:val="20"/>
        </w:rPr>
        <w:t>b)</w:t>
      </w:r>
      <w:r w:rsidRPr="0051438E">
        <w:rPr>
          <w:rFonts w:ascii="Arial" w:hAnsi="Arial" w:cs="Arial"/>
          <w:sz w:val="20"/>
        </w:rPr>
        <w:tab/>
        <w:t>plnění vyvolané zásadní změnou dodávky díla provedené na základě zvláštního požadavku objedn</w:t>
      </w:r>
      <w:r w:rsidR="00C74B26" w:rsidRPr="0051438E">
        <w:rPr>
          <w:rFonts w:ascii="Arial" w:hAnsi="Arial" w:cs="Arial"/>
          <w:sz w:val="20"/>
        </w:rPr>
        <w:t>atele</w:t>
      </w:r>
      <w:r w:rsidR="00331D63" w:rsidRPr="0051438E">
        <w:rPr>
          <w:rFonts w:ascii="Arial" w:hAnsi="Arial" w:cs="Arial"/>
          <w:sz w:val="20"/>
        </w:rPr>
        <w:t>.</w:t>
      </w:r>
      <w:r w:rsidRPr="0051438E">
        <w:rPr>
          <w:rFonts w:ascii="Arial" w:hAnsi="Arial" w:cs="Arial"/>
          <w:sz w:val="20"/>
        </w:rPr>
        <w:t xml:space="preserve"> </w:t>
      </w:r>
    </w:p>
    <w:p w:rsidR="009B2C04" w:rsidRPr="0051438E" w:rsidRDefault="009B2C04" w:rsidP="005E5C56">
      <w:pPr>
        <w:pStyle w:val="Zkladntextodsazen31"/>
        <w:ind w:left="1410" w:hanging="705"/>
        <w:rPr>
          <w:rFonts w:ascii="Arial" w:hAnsi="Arial" w:cs="Arial"/>
          <w:sz w:val="20"/>
        </w:rPr>
      </w:pPr>
    </w:p>
    <w:p w:rsidR="00A3733B" w:rsidRPr="0051438E" w:rsidRDefault="00A3733B" w:rsidP="005E5C56">
      <w:pPr>
        <w:pStyle w:val="Zkladntextodsazen31"/>
        <w:ind w:left="705" w:firstLine="0"/>
        <w:rPr>
          <w:rFonts w:ascii="Arial" w:hAnsi="Arial" w:cs="Arial"/>
          <w:sz w:val="20"/>
        </w:rPr>
      </w:pPr>
      <w:r w:rsidRPr="0051438E">
        <w:rPr>
          <w:rFonts w:ascii="Arial" w:hAnsi="Arial" w:cs="Arial"/>
          <w:sz w:val="20"/>
        </w:rPr>
        <w:t>Za nepředvídané plnění se nepovažují zejména:</w:t>
      </w:r>
    </w:p>
    <w:p w:rsidR="00A3733B" w:rsidRPr="0051438E" w:rsidRDefault="005F5CD5" w:rsidP="005F5CD5">
      <w:pPr>
        <w:pStyle w:val="Zkladntextodsazen31"/>
        <w:ind w:left="1134" w:hanging="429"/>
        <w:rPr>
          <w:rFonts w:ascii="Arial" w:hAnsi="Arial" w:cs="Arial"/>
          <w:sz w:val="20"/>
        </w:rPr>
      </w:pPr>
      <w:r w:rsidRPr="0051438E">
        <w:rPr>
          <w:rFonts w:ascii="Arial" w:hAnsi="Arial" w:cs="Arial"/>
          <w:sz w:val="20"/>
        </w:rPr>
        <w:t>a</w:t>
      </w:r>
      <w:r w:rsidR="00A3733B" w:rsidRPr="0051438E">
        <w:rPr>
          <w:rFonts w:ascii="Arial" w:hAnsi="Arial" w:cs="Arial"/>
          <w:sz w:val="20"/>
        </w:rPr>
        <w:t>)</w:t>
      </w:r>
      <w:r w:rsidR="00A3733B" w:rsidRPr="0051438E">
        <w:rPr>
          <w:rFonts w:ascii="Arial" w:hAnsi="Arial" w:cs="Arial"/>
          <w:sz w:val="20"/>
        </w:rPr>
        <w:tab/>
        <w:t>plnění jinak splňující podmínky této smlouvy na nepředvídané práce, o kterých prokazatelně zhotovitel při podpisu této smlou</w:t>
      </w:r>
      <w:r w:rsidR="00E66E8C" w:rsidRPr="0051438E">
        <w:rPr>
          <w:rFonts w:ascii="Arial" w:hAnsi="Arial" w:cs="Arial"/>
          <w:sz w:val="20"/>
        </w:rPr>
        <w:t xml:space="preserve">vy věděl nebo nemohl nevědět; </w:t>
      </w:r>
      <w:r w:rsidR="00E7734C">
        <w:rPr>
          <w:rFonts w:ascii="Arial" w:hAnsi="Arial" w:cs="Arial"/>
          <w:sz w:val="20"/>
        </w:rPr>
        <w:t>a</w:t>
      </w:r>
      <w:r w:rsidR="00A3733B" w:rsidRPr="0051438E">
        <w:rPr>
          <w:rFonts w:ascii="Arial" w:hAnsi="Arial" w:cs="Arial"/>
          <w:sz w:val="20"/>
        </w:rPr>
        <w:t xml:space="preserve">nebo </w:t>
      </w:r>
    </w:p>
    <w:p w:rsidR="00A3733B" w:rsidRPr="0051438E" w:rsidRDefault="005F5CD5" w:rsidP="005F5CD5">
      <w:pPr>
        <w:pStyle w:val="Zkladntextodsazen31"/>
        <w:ind w:left="1134" w:hanging="429"/>
        <w:rPr>
          <w:rFonts w:ascii="Arial" w:hAnsi="Arial" w:cs="Arial"/>
          <w:sz w:val="20"/>
        </w:rPr>
      </w:pPr>
      <w:r w:rsidRPr="0051438E">
        <w:rPr>
          <w:rFonts w:ascii="Arial" w:hAnsi="Arial" w:cs="Arial"/>
          <w:sz w:val="20"/>
        </w:rPr>
        <w:t>b</w:t>
      </w:r>
      <w:r w:rsidR="00A3733B" w:rsidRPr="0051438E">
        <w:rPr>
          <w:rFonts w:ascii="Arial" w:hAnsi="Arial" w:cs="Arial"/>
          <w:sz w:val="20"/>
        </w:rPr>
        <w:t>)</w:t>
      </w:r>
      <w:r w:rsidR="00A3733B" w:rsidRPr="0051438E">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51438E">
        <w:rPr>
          <w:rFonts w:ascii="Arial" w:hAnsi="Arial" w:cs="Arial"/>
          <w:sz w:val="20"/>
        </w:rPr>
        <w:t>ídá;</w:t>
      </w:r>
      <w:r w:rsidR="009277F6" w:rsidRPr="0051438E">
        <w:rPr>
          <w:rFonts w:ascii="Arial" w:hAnsi="Arial" w:cs="Arial"/>
          <w:sz w:val="20"/>
        </w:rPr>
        <w:t xml:space="preserve"> </w:t>
      </w:r>
      <w:r w:rsidR="00E7734C">
        <w:rPr>
          <w:rFonts w:ascii="Arial" w:hAnsi="Arial" w:cs="Arial"/>
          <w:sz w:val="20"/>
        </w:rPr>
        <w:t>a</w:t>
      </w:r>
      <w:r w:rsidR="00A3733B" w:rsidRPr="0051438E">
        <w:rPr>
          <w:rFonts w:ascii="Arial" w:hAnsi="Arial" w:cs="Arial"/>
          <w:sz w:val="20"/>
        </w:rPr>
        <w:t xml:space="preserve">nebo </w:t>
      </w:r>
    </w:p>
    <w:p w:rsidR="00A3733B" w:rsidRPr="0051438E" w:rsidRDefault="005F5CD5" w:rsidP="005F5CD5">
      <w:pPr>
        <w:pStyle w:val="Zkladntextodsazen31"/>
        <w:ind w:left="1134" w:hanging="429"/>
        <w:rPr>
          <w:rFonts w:ascii="Arial" w:hAnsi="Arial" w:cs="Arial"/>
          <w:sz w:val="20"/>
        </w:rPr>
      </w:pPr>
      <w:r w:rsidRPr="0051438E">
        <w:rPr>
          <w:rFonts w:ascii="Arial" w:hAnsi="Arial" w:cs="Arial"/>
          <w:sz w:val="20"/>
        </w:rPr>
        <w:t>c</w:t>
      </w:r>
      <w:r w:rsidR="00A3733B" w:rsidRPr="0051438E">
        <w:rPr>
          <w:rFonts w:ascii="Arial" w:hAnsi="Arial" w:cs="Arial"/>
          <w:sz w:val="20"/>
        </w:rPr>
        <w:t>)</w:t>
      </w:r>
      <w:r w:rsidR="00A3733B" w:rsidRPr="0051438E">
        <w:rPr>
          <w:rFonts w:ascii="Arial" w:hAnsi="Arial" w:cs="Arial"/>
          <w:sz w:val="20"/>
        </w:rPr>
        <w:tab/>
        <w:t>plnění, která jsou důsledkem vadného plnění zhotovitele</w:t>
      </w:r>
      <w:r w:rsidR="00956088">
        <w:rPr>
          <w:rFonts w:ascii="Arial" w:hAnsi="Arial" w:cs="Arial"/>
          <w:sz w:val="20"/>
        </w:rPr>
        <w:t>,</w:t>
      </w:r>
      <w:r w:rsidR="00A3733B" w:rsidRPr="0051438E">
        <w:rPr>
          <w:rFonts w:ascii="Arial" w:hAnsi="Arial" w:cs="Arial"/>
          <w:sz w:val="20"/>
        </w:rPr>
        <w:t xml:space="preserve"> dále i plnění, která jsou v souladu</w:t>
      </w:r>
      <w:r w:rsidR="00956088">
        <w:rPr>
          <w:rFonts w:ascii="Arial" w:hAnsi="Arial" w:cs="Arial"/>
          <w:sz w:val="20"/>
        </w:rPr>
        <w:t> </w:t>
      </w:r>
      <w:r w:rsidR="00956088" w:rsidRPr="0051438E">
        <w:rPr>
          <w:rFonts w:ascii="Arial" w:hAnsi="Arial" w:cs="Arial"/>
          <w:sz w:val="20"/>
        </w:rPr>
        <w:t>s</w:t>
      </w:r>
      <w:r w:rsidR="00956088">
        <w:rPr>
          <w:rFonts w:ascii="Arial" w:hAnsi="Arial" w:cs="Arial"/>
          <w:sz w:val="20"/>
        </w:rPr>
        <w:t> </w:t>
      </w:r>
      <w:r w:rsidR="00A3733B" w:rsidRPr="0051438E">
        <w:rPr>
          <w:rFonts w:ascii="Arial" w:hAnsi="Arial" w:cs="Arial"/>
          <w:sz w:val="20"/>
        </w:rPr>
        <w:t xml:space="preserve">řešením provedení díla a projektové dokumentace anebo </w:t>
      </w:r>
      <w:r w:rsidR="005A57C9" w:rsidRPr="0051438E">
        <w:rPr>
          <w:rFonts w:ascii="Arial" w:hAnsi="Arial" w:cs="Arial"/>
          <w:sz w:val="20"/>
        </w:rPr>
        <w:t xml:space="preserve">stavebním povolením </w:t>
      </w:r>
      <w:r w:rsidRPr="0051438E">
        <w:rPr>
          <w:rFonts w:ascii="Arial" w:hAnsi="Arial" w:cs="Arial"/>
          <w:sz w:val="20"/>
        </w:rPr>
        <w:t>a tato pouze zpřesňují.</w:t>
      </w:r>
    </w:p>
    <w:p w:rsidR="005F5CD5" w:rsidRDefault="005F5CD5" w:rsidP="005F5CD5">
      <w:pPr>
        <w:pStyle w:val="Zkladntextodsazen31"/>
        <w:ind w:left="1134" w:hanging="429"/>
        <w:rPr>
          <w:rFonts w:ascii="Arial" w:hAnsi="Arial" w:cs="Arial"/>
          <w:sz w:val="20"/>
        </w:rPr>
      </w:pPr>
    </w:p>
    <w:p w:rsidR="004B2B3D" w:rsidRPr="0051438E" w:rsidRDefault="004B2B3D" w:rsidP="005F5CD5">
      <w:pPr>
        <w:pStyle w:val="Zkladntextodsazen31"/>
        <w:ind w:left="1134" w:hanging="429"/>
        <w:rPr>
          <w:rFonts w:ascii="Arial" w:hAnsi="Arial" w:cs="Arial"/>
          <w:sz w:val="20"/>
        </w:rPr>
      </w:pPr>
    </w:p>
    <w:p w:rsidR="00A3733B" w:rsidRPr="0051438E" w:rsidRDefault="00A3733B" w:rsidP="008D2B6A">
      <w:pPr>
        <w:numPr>
          <w:ilvl w:val="1"/>
          <w:numId w:val="30"/>
        </w:numPr>
        <w:jc w:val="both"/>
        <w:rPr>
          <w:rFonts w:ascii="Arial" w:hAnsi="Arial" w:cs="Arial"/>
        </w:rPr>
      </w:pPr>
      <w:r w:rsidRPr="0051438E">
        <w:rPr>
          <w:rFonts w:ascii="Arial" w:hAnsi="Arial" w:cs="Arial"/>
        </w:rPr>
        <w:lastRenderedPageBreak/>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51438E">
        <w:rPr>
          <w:rFonts w:ascii="Arial" w:hAnsi="Arial" w:cs="Arial"/>
        </w:rPr>
        <w:t>í</w:t>
      </w:r>
      <w:r w:rsidRPr="0051438E">
        <w:rPr>
          <w:rFonts w:ascii="Arial" w:hAnsi="Arial" w:cs="Arial"/>
        </w:rPr>
        <w:t xml:space="preserve"> se řídí:</w:t>
      </w:r>
    </w:p>
    <w:p w:rsidR="00A3733B" w:rsidRPr="0051438E" w:rsidRDefault="00A3733B" w:rsidP="005F5CD5">
      <w:pPr>
        <w:pStyle w:val="Zkladntextodsazen31"/>
        <w:ind w:left="1134" w:hanging="425"/>
        <w:rPr>
          <w:rFonts w:ascii="Arial" w:hAnsi="Arial" w:cs="Arial"/>
          <w:sz w:val="20"/>
        </w:rPr>
      </w:pPr>
      <w:r w:rsidRPr="0051438E">
        <w:rPr>
          <w:rFonts w:ascii="Arial" w:hAnsi="Arial" w:cs="Arial"/>
          <w:sz w:val="20"/>
        </w:rPr>
        <w:t>a</w:t>
      </w:r>
      <w:r w:rsidR="005F5CD5" w:rsidRPr="0051438E">
        <w:rPr>
          <w:rFonts w:ascii="Arial" w:hAnsi="Arial" w:cs="Arial"/>
          <w:sz w:val="20"/>
        </w:rPr>
        <w:t>)</w:t>
      </w:r>
      <w:r w:rsidRPr="0051438E">
        <w:rPr>
          <w:rFonts w:ascii="Arial" w:hAnsi="Arial" w:cs="Arial"/>
          <w:sz w:val="20"/>
        </w:rPr>
        <w:t xml:space="preserve"> </w:t>
      </w:r>
      <w:r w:rsidRPr="0051438E">
        <w:rPr>
          <w:rFonts w:ascii="Arial" w:hAnsi="Arial" w:cs="Arial"/>
          <w:sz w:val="20"/>
        </w:rPr>
        <w:tab/>
        <w:t>touto smlouvou</w:t>
      </w:r>
      <w:r w:rsidR="00ED4975">
        <w:rPr>
          <w:rFonts w:ascii="Arial" w:hAnsi="Arial" w:cs="Arial"/>
          <w:sz w:val="20"/>
        </w:rPr>
        <w:t>;</w:t>
      </w:r>
      <w:r w:rsidRPr="0051438E">
        <w:rPr>
          <w:rFonts w:ascii="Arial" w:hAnsi="Arial" w:cs="Arial"/>
          <w:sz w:val="20"/>
        </w:rPr>
        <w:t xml:space="preserve"> a</w:t>
      </w:r>
    </w:p>
    <w:p w:rsidR="00A3733B" w:rsidRPr="0051438E" w:rsidRDefault="00A3733B" w:rsidP="005F5CD5">
      <w:pPr>
        <w:pStyle w:val="Zkladntextodsazen31"/>
        <w:ind w:left="1134" w:hanging="425"/>
        <w:rPr>
          <w:rFonts w:ascii="Arial" w:hAnsi="Arial" w:cs="Arial"/>
          <w:sz w:val="20"/>
        </w:rPr>
      </w:pPr>
      <w:r w:rsidRPr="0051438E">
        <w:rPr>
          <w:rFonts w:ascii="Arial" w:hAnsi="Arial" w:cs="Arial"/>
          <w:sz w:val="20"/>
        </w:rPr>
        <w:t>b</w:t>
      </w:r>
      <w:r w:rsidR="005F5CD5" w:rsidRPr="0051438E">
        <w:rPr>
          <w:rFonts w:ascii="Arial" w:hAnsi="Arial" w:cs="Arial"/>
          <w:sz w:val="20"/>
        </w:rPr>
        <w:t>)</w:t>
      </w:r>
      <w:r w:rsidRPr="0051438E">
        <w:rPr>
          <w:rFonts w:ascii="Arial" w:hAnsi="Arial" w:cs="Arial"/>
          <w:sz w:val="20"/>
        </w:rPr>
        <w:t xml:space="preserve"> </w:t>
      </w:r>
      <w:r w:rsidRPr="0051438E">
        <w:rPr>
          <w:rFonts w:ascii="Arial" w:hAnsi="Arial" w:cs="Arial"/>
          <w:sz w:val="20"/>
        </w:rPr>
        <w:tab/>
        <w:t xml:space="preserve">podmínkami stanovenými </w:t>
      </w:r>
      <w:r w:rsidR="001434E2" w:rsidRPr="0051438E">
        <w:rPr>
          <w:rFonts w:ascii="Arial" w:hAnsi="Arial" w:cs="Arial"/>
          <w:sz w:val="20"/>
        </w:rPr>
        <w:t>ČSN, ČN, EN</w:t>
      </w:r>
      <w:r w:rsidR="00ED4975">
        <w:rPr>
          <w:rFonts w:ascii="Arial" w:hAnsi="Arial" w:cs="Arial"/>
          <w:sz w:val="20"/>
        </w:rPr>
        <w:t>;</w:t>
      </w:r>
      <w:r w:rsidRPr="0051438E">
        <w:rPr>
          <w:rFonts w:ascii="Arial" w:hAnsi="Arial" w:cs="Arial"/>
          <w:sz w:val="20"/>
        </w:rPr>
        <w:t xml:space="preserve"> a</w:t>
      </w:r>
    </w:p>
    <w:p w:rsidR="00A3733B" w:rsidRPr="002106A5" w:rsidRDefault="00A3733B" w:rsidP="005F5CD5">
      <w:pPr>
        <w:pStyle w:val="Zkladntextodsazen31"/>
        <w:ind w:left="1134" w:hanging="425"/>
        <w:rPr>
          <w:rFonts w:ascii="Arial" w:hAnsi="Arial" w:cs="Arial"/>
          <w:sz w:val="20"/>
        </w:rPr>
      </w:pPr>
      <w:r w:rsidRPr="0051438E">
        <w:rPr>
          <w:rFonts w:ascii="Arial" w:hAnsi="Arial" w:cs="Arial"/>
          <w:sz w:val="20"/>
        </w:rPr>
        <w:t>c</w:t>
      </w:r>
      <w:r w:rsidR="005F5CD5" w:rsidRPr="0051438E">
        <w:rPr>
          <w:rFonts w:ascii="Arial" w:hAnsi="Arial" w:cs="Arial"/>
          <w:sz w:val="20"/>
        </w:rPr>
        <w:t>)</w:t>
      </w:r>
      <w:r w:rsidRPr="0051438E">
        <w:rPr>
          <w:rFonts w:ascii="Arial" w:hAnsi="Arial" w:cs="Arial"/>
          <w:sz w:val="20"/>
        </w:rPr>
        <w:t xml:space="preserve"> </w:t>
      </w:r>
      <w:r w:rsidRPr="0051438E">
        <w:rPr>
          <w:rFonts w:ascii="Arial" w:hAnsi="Arial" w:cs="Arial"/>
          <w:sz w:val="20"/>
        </w:rPr>
        <w:tab/>
      </w:r>
      <w:r w:rsidR="00ED4975">
        <w:rPr>
          <w:rFonts w:ascii="Arial" w:hAnsi="Arial" w:cs="Arial"/>
          <w:sz w:val="20"/>
        </w:rPr>
        <w:t>projektovou dokumentací</w:t>
      </w:r>
      <w:r w:rsidR="00FA27DF" w:rsidRPr="0051438E">
        <w:rPr>
          <w:rFonts w:ascii="Arial" w:hAnsi="Arial" w:cs="Arial"/>
          <w:sz w:val="20"/>
        </w:rPr>
        <w:t xml:space="preserve"> </w:t>
      </w:r>
      <w:r w:rsidR="00AC62A9" w:rsidRPr="0051438E">
        <w:rPr>
          <w:rFonts w:ascii="Arial" w:hAnsi="Arial" w:cs="Arial"/>
          <w:sz w:val="20"/>
        </w:rPr>
        <w:t>dle</w:t>
      </w:r>
      <w:r w:rsidR="00FA27DF" w:rsidRPr="0051438E">
        <w:rPr>
          <w:rFonts w:ascii="Arial" w:hAnsi="Arial" w:cs="Arial"/>
          <w:sz w:val="20"/>
        </w:rPr>
        <w:t xml:space="preserve"> </w:t>
      </w:r>
      <w:r w:rsidR="00AC62A9" w:rsidRPr="0051438E">
        <w:rPr>
          <w:rFonts w:ascii="Arial" w:hAnsi="Arial" w:cs="Arial"/>
          <w:sz w:val="20"/>
        </w:rPr>
        <w:t>článku II</w:t>
      </w:r>
      <w:r w:rsidR="00E7734C">
        <w:rPr>
          <w:rFonts w:ascii="Arial" w:hAnsi="Arial" w:cs="Arial"/>
          <w:sz w:val="20"/>
        </w:rPr>
        <w:t>.</w:t>
      </w:r>
      <w:r w:rsidR="00AC62A9" w:rsidRPr="0051438E">
        <w:rPr>
          <w:rFonts w:ascii="Arial" w:hAnsi="Arial" w:cs="Arial"/>
          <w:sz w:val="20"/>
        </w:rPr>
        <w:t xml:space="preserve"> odst. </w:t>
      </w:r>
      <w:r w:rsidR="00FA27DF" w:rsidRPr="0051438E">
        <w:rPr>
          <w:rFonts w:ascii="Arial" w:hAnsi="Arial" w:cs="Arial"/>
          <w:sz w:val="20"/>
        </w:rPr>
        <w:t>2.3 písm</w:t>
      </w:r>
      <w:r w:rsidR="00AC62A9" w:rsidRPr="0051438E">
        <w:rPr>
          <w:rFonts w:ascii="Arial" w:hAnsi="Arial" w:cs="Arial"/>
          <w:sz w:val="20"/>
        </w:rPr>
        <w:t>.</w:t>
      </w:r>
      <w:r w:rsidR="00FA27DF" w:rsidRPr="0051438E">
        <w:rPr>
          <w:rFonts w:ascii="Arial" w:hAnsi="Arial" w:cs="Arial"/>
          <w:sz w:val="20"/>
        </w:rPr>
        <w:t xml:space="preserve"> b) </w:t>
      </w:r>
      <w:r w:rsidR="00AC62A9" w:rsidRPr="0051438E">
        <w:rPr>
          <w:rFonts w:ascii="Arial" w:hAnsi="Arial" w:cs="Arial"/>
          <w:sz w:val="20"/>
        </w:rPr>
        <w:t>této smlouvy</w:t>
      </w:r>
      <w:r w:rsidR="00ED4975">
        <w:rPr>
          <w:rFonts w:ascii="Arial" w:hAnsi="Arial" w:cs="Arial"/>
          <w:sz w:val="20"/>
        </w:rPr>
        <w:t xml:space="preserve">; </w:t>
      </w:r>
      <w:r w:rsidR="00ED4975" w:rsidRPr="002106A5">
        <w:rPr>
          <w:rFonts w:ascii="Arial" w:hAnsi="Arial" w:cs="Arial"/>
          <w:sz w:val="20"/>
        </w:rPr>
        <w:t>a</w:t>
      </w:r>
    </w:p>
    <w:p w:rsidR="00A3733B" w:rsidRPr="0051438E" w:rsidRDefault="00A3733B" w:rsidP="005F5CD5">
      <w:pPr>
        <w:ind w:left="1134" w:hanging="425"/>
        <w:jc w:val="both"/>
        <w:rPr>
          <w:rFonts w:ascii="Arial" w:hAnsi="Arial" w:cs="Arial"/>
        </w:rPr>
      </w:pPr>
      <w:r w:rsidRPr="0051438E">
        <w:rPr>
          <w:rFonts w:ascii="Arial" w:hAnsi="Arial" w:cs="Arial"/>
        </w:rPr>
        <w:t>d</w:t>
      </w:r>
      <w:r w:rsidR="005F5CD5" w:rsidRPr="0051438E">
        <w:rPr>
          <w:rFonts w:ascii="Arial" w:hAnsi="Arial" w:cs="Arial"/>
        </w:rPr>
        <w:t>)</w:t>
      </w:r>
      <w:r w:rsidRPr="0051438E">
        <w:rPr>
          <w:rFonts w:ascii="Arial" w:hAnsi="Arial" w:cs="Arial"/>
        </w:rPr>
        <w:tab/>
        <w:t xml:space="preserve">obecně závaznými metodikami a doporučeními výrobců komponentů a </w:t>
      </w:r>
      <w:r w:rsidR="005F5CD5" w:rsidRPr="0051438E">
        <w:rPr>
          <w:rFonts w:ascii="Arial" w:hAnsi="Arial" w:cs="Arial"/>
        </w:rPr>
        <w:t>technologií použitých</w:t>
      </w:r>
      <w:r w:rsidRPr="0051438E">
        <w:rPr>
          <w:rFonts w:ascii="Arial" w:hAnsi="Arial" w:cs="Arial"/>
        </w:rPr>
        <w:t xml:space="preserve"> při výstavbě, neodporují-li platným </w:t>
      </w:r>
      <w:r w:rsidR="001434E2" w:rsidRPr="0051438E">
        <w:rPr>
          <w:rFonts w:ascii="Arial" w:hAnsi="Arial" w:cs="Arial"/>
        </w:rPr>
        <w:t>ČSN, ČN, EN</w:t>
      </w:r>
      <w:r w:rsidRPr="0051438E">
        <w:rPr>
          <w:rFonts w:ascii="Arial" w:hAnsi="Arial" w:cs="Arial"/>
        </w:rPr>
        <w:t>.</w:t>
      </w:r>
    </w:p>
    <w:p w:rsidR="00466D6A" w:rsidRPr="00466D6A" w:rsidRDefault="00466D6A" w:rsidP="005E5C56">
      <w:pPr>
        <w:jc w:val="both"/>
        <w:rPr>
          <w:rFonts w:ascii="Arial" w:hAnsi="Arial" w:cs="Arial"/>
          <w:shd w:val="clear" w:color="auto" w:fill="00FFFF"/>
        </w:rPr>
      </w:pPr>
    </w:p>
    <w:p w:rsidR="00972DEB" w:rsidRPr="009405B1" w:rsidRDefault="00972DEB" w:rsidP="00972DEB">
      <w:pPr>
        <w:numPr>
          <w:ilvl w:val="1"/>
          <w:numId w:val="30"/>
        </w:numPr>
        <w:jc w:val="both"/>
        <w:rPr>
          <w:rFonts w:ascii="Arial" w:hAnsi="Arial" w:cs="Arial"/>
        </w:rPr>
      </w:pPr>
      <w:r w:rsidRPr="00972DEB">
        <w:rPr>
          <w:rFonts w:ascii="Arial" w:hAnsi="Arial" w:cs="Arial"/>
        </w:rPr>
        <w:t xml:space="preserve">Jsou-li splněny podmínky pro nepodstatnou změnu závazku z uzavřené smlouvy ve smyslu </w:t>
      </w:r>
      <w:proofErr w:type="spellStart"/>
      <w:r w:rsidRPr="00972DEB">
        <w:rPr>
          <w:rFonts w:ascii="Arial" w:hAnsi="Arial" w:cs="Arial"/>
        </w:rPr>
        <w:t>ust</w:t>
      </w:r>
      <w:proofErr w:type="spellEnd"/>
      <w:r w:rsidRPr="00972DEB">
        <w:rPr>
          <w:rFonts w:ascii="Arial" w:hAnsi="Arial" w:cs="Arial"/>
        </w:rPr>
        <w:t xml:space="preserve">. § 222 ZZVZ, mohou smluvní strany v dodatku k této smlouvě sjednat takovouto změnu závazku. Dodatek ke smlouvě o dílo musí být uzavřen v souladu s § 222 ZZVZ a § 2594 občanského </w:t>
      </w:r>
      <w:r w:rsidRPr="009405B1">
        <w:rPr>
          <w:rFonts w:ascii="Arial" w:hAnsi="Arial" w:cs="Arial"/>
        </w:rPr>
        <w:t>zákoníku, jinak je uzavřený dodatek neplatný a zhotovitel nemá právo na úhradu díla dle ceny sjednané v tomto dodatku a cena za jejich provedení se stane součástí Ceny za provedení díla</w:t>
      </w:r>
      <w:r w:rsidR="00F418DE" w:rsidRPr="009405B1">
        <w:rPr>
          <w:rFonts w:ascii="Arial" w:hAnsi="Arial" w:cs="Arial"/>
        </w:rPr>
        <w:t xml:space="preserve"> ujednané v této smlouvě</w:t>
      </w:r>
      <w:r w:rsidRPr="009405B1">
        <w:rPr>
          <w:rFonts w:ascii="Arial" w:hAnsi="Arial" w:cs="Arial"/>
        </w:rPr>
        <w:t xml:space="preserve">. V ostatních případech nespadajících pod výše citované ustanovení bude objednatel postupovat dle příslušných ustanovení ZZVZ. </w:t>
      </w:r>
    </w:p>
    <w:p w:rsidR="0014090B" w:rsidRDefault="0014090B" w:rsidP="0014090B">
      <w:pPr>
        <w:ind w:left="705"/>
        <w:jc w:val="both"/>
        <w:rPr>
          <w:rFonts w:ascii="Arial" w:hAnsi="Arial" w:cs="Arial"/>
        </w:rPr>
      </w:pPr>
    </w:p>
    <w:p w:rsidR="0014090B" w:rsidRPr="00972DEB" w:rsidRDefault="0014090B" w:rsidP="0014090B">
      <w:pPr>
        <w:ind w:left="709"/>
        <w:jc w:val="both"/>
        <w:rPr>
          <w:rFonts w:ascii="Arial" w:hAnsi="Arial" w:cs="Arial"/>
        </w:rPr>
      </w:pPr>
      <w:r w:rsidRPr="00972DEB">
        <w:rPr>
          <w:rFonts w:ascii="Arial" w:hAnsi="Arial" w:cs="Arial"/>
        </w:rPr>
        <w:t xml:space="preserve">Pokud zhotovitel nedodrží postup dle § 2594 občanského zákoníku, tj. při realizaci díla bez zbytečného odkladu neupozorní objednatele na nevhodnou povahu věci, kterou mu objednatel </w:t>
      </w:r>
      <w:r w:rsidR="00956088" w:rsidRPr="00972DEB">
        <w:rPr>
          <w:rFonts w:ascii="Arial" w:hAnsi="Arial" w:cs="Arial"/>
        </w:rPr>
        <w:t>k</w:t>
      </w:r>
      <w:r w:rsidR="00956088">
        <w:rPr>
          <w:rFonts w:ascii="Arial" w:hAnsi="Arial" w:cs="Arial"/>
        </w:rPr>
        <w:t> </w:t>
      </w:r>
      <w:r w:rsidRPr="00972DEB">
        <w:rPr>
          <w:rFonts w:ascii="Arial" w:hAnsi="Arial" w:cs="Arial"/>
        </w:rPr>
        <w:t>provedení díla předal, nebo příkazu, který mu objednatel dal, pak objednatel není povinen uhradit zhotoviteli provedené vícepráce z titulu bezdůvodného obohacení.</w:t>
      </w:r>
    </w:p>
    <w:p w:rsidR="00972DEB" w:rsidRPr="00972DEB" w:rsidRDefault="00972DEB" w:rsidP="0014090B">
      <w:pPr>
        <w:jc w:val="both"/>
        <w:rPr>
          <w:rFonts w:ascii="Arial" w:hAnsi="Arial" w:cs="Arial"/>
        </w:rPr>
      </w:pPr>
    </w:p>
    <w:p w:rsidR="00972DEB" w:rsidRPr="00972DEB" w:rsidRDefault="00972DEB" w:rsidP="00972DEB">
      <w:pPr>
        <w:ind w:left="709"/>
        <w:jc w:val="both"/>
        <w:rPr>
          <w:rFonts w:ascii="Arial" w:hAnsi="Arial" w:cs="Arial"/>
        </w:rPr>
      </w:pPr>
      <w:r w:rsidRPr="00972DEB">
        <w:rPr>
          <w:rFonts w:ascii="Arial" w:hAnsi="Arial" w:cs="Arial"/>
        </w:rPr>
        <w:t xml:space="preserve">Změny díla, včetně ceny a doby plnění, budou-li změnou ovlivněny, které splňují požadavky článku II. odst. </w:t>
      </w:r>
      <w:proofErr w:type="gramStart"/>
      <w:r w:rsidRPr="00972DEB">
        <w:rPr>
          <w:rFonts w:ascii="Arial" w:hAnsi="Arial" w:cs="Arial"/>
        </w:rPr>
        <w:t>2.5. této</w:t>
      </w:r>
      <w:proofErr w:type="gramEnd"/>
      <w:r w:rsidRPr="00972DEB">
        <w:rPr>
          <w:rFonts w:ascii="Arial" w:hAnsi="Arial" w:cs="Arial"/>
        </w:rPr>
        <w:t xml:space="preserve">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rsidR="00972DEB" w:rsidRDefault="00972DEB" w:rsidP="00972DEB">
      <w:pPr>
        <w:ind w:left="709"/>
        <w:jc w:val="both"/>
        <w:rPr>
          <w:rFonts w:ascii="Arial" w:hAnsi="Arial" w:cs="Arial"/>
        </w:rPr>
      </w:pPr>
    </w:p>
    <w:p w:rsidR="0014090B" w:rsidRPr="00972DEB" w:rsidRDefault="0014090B" w:rsidP="0014090B">
      <w:pPr>
        <w:ind w:left="705"/>
        <w:jc w:val="both"/>
        <w:rPr>
          <w:rFonts w:ascii="Arial" w:hAnsi="Arial" w:cs="Arial"/>
        </w:rPr>
      </w:pPr>
      <w:r w:rsidRPr="00972DEB">
        <w:rPr>
          <w:rFonts w:ascii="Arial" w:hAnsi="Arial" w:cs="Arial"/>
        </w:rPr>
        <w:t xml:space="preserve">Veškeré změny závazku budou navrženy písemně zhotovitelem objednateli formou změnových listů číslovaných souvislou řadou, jejichž vzor tvoří jako příloha </w:t>
      </w:r>
      <w:proofErr w:type="gramStart"/>
      <w:r w:rsidRPr="00972DEB">
        <w:rPr>
          <w:rFonts w:ascii="Arial" w:hAnsi="Arial" w:cs="Arial"/>
        </w:rPr>
        <w:t>č. 3 součást</w:t>
      </w:r>
      <w:proofErr w:type="gramEnd"/>
      <w:r w:rsidRPr="00972DEB">
        <w:rPr>
          <w:rFonts w:ascii="Arial" w:hAnsi="Arial" w:cs="Arial"/>
        </w:rPr>
        <w:t xml:space="preserve"> této smlouvy. Změnové listy jsou tvořeny dvěma částmi: „Požadavek zhotovitele na změnu“ a „Ocenění ke změně“ a budou sloužit pro objednatele jako podklad pro příslušný postup dle ZZVZ.  </w:t>
      </w:r>
    </w:p>
    <w:p w:rsidR="00972DEB" w:rsidRDefault="00972DEB" w:rsidP="00972DEB">
      <w:pPr>
        <w:ind w:left="705"/>
        <w:jc w:val="both"/>
        <w:rPr>
          <w:rFonts w:ascii="Arial" w:hAnsi="Arial" w:cs="Arial"/>
        </w:rPr>
      </w:pPr>
    </w:p>
    <w:p w:rsidR="00F36D62" w:rsidRDefault="00F36D62" w:rsidP="008D2B6A">
      <w:pPr>
        <w:numPr>
          <w:ilvl w:val="1"/>
          <w:numId w:val="30"/>
        </w:numPr>
        <w:jc w:val="both"/>
        <w:rPr>
          <w:rFonts w:ascii="Arial" w:hAnsi="Arial" w:cs="Arial"/>
        </w:rPr>
      </w:pPr>
      <w:r w:rsidRPr="00A1330D">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rsidR="00F36D62" w:rsidRPr="00A1330D" w:rsidRDefault="00F36D62" w:rsidP="00F36D62">
      <w:pPr>
        <w:jc w:val="both"/>
        <w:rPr>
          <w:rFonts w:ascii="Arial" w:hAnsi="Arial" w:cs="Arial"/>
        </w:rPr>
      </w:pPr>
    </w:p>
    <w:p w:rsidR="00A3733B" w:rsidRDefault="00A3733B" w:rsidP="008D2B6A">
      <w:pPr>
        <w:numPr>
          <w:ilvl w:val="1"/>
          <w:numId w:val="30"/>
        </w:numPr>
        <w:jc w:val="both"/>
        <w:rPr>
          <w:rFonts w:ascii="Arial" w:hAnsi="Arial" w:cs="Arial"/>
        </w:rPr>
      </w:pPr>
      <w:r w:rsidRPr="0051438E">
        <w:rPr>
          <w:rFonts w:ascii="Arial" w:hAnsi="Arial" w:cs="Arial"/>
        </w:rPr>
        <w:t xml:space="preserve">Smluvní strany se výslovně dohodly, že </w:t>
      </w:r>
      <w:r w:rsidRPr="00F977E2">
        <w:rPr>
          <w:rFonts w:ascii="Arial" w:hAnsi="Arial" w:cs="Arial"/>
        </w:rPr>
        <w:t>technické normy</w:t>
      </w:r>
      <w:r w:rsidRPr="0051438E">
        <w:rPr>
          <w:rFonts w:ascii="Arial" w:hAnsi="Arial" w:cs="Arial"/>
        </w:rPr>
        <w:t>, uvede</w:t>
      </w:r>
      <w:r w:rsidR="00CD0B44">
        <w:rPr>
          <w:rFonts w:ascii="Arial" w:hAnsi="Arial" w:cs="Arial"/>
        </w:rPr>
        <w:t>né v projektové dokumentaci</w:t>
      </w:r>
      <w:r w:rsidRPr="0051438E">
        <w:rPr>
          <w:rFonts w:ascii="Arial" w:hAnsi="Arial" w:cs="Arial"/>
        </w:rPr>
        <w:t xml:space="preserve">, případně normy, které tyto normy pro jejich neplatnost nahrazují, budou pro realizaci daného díla považovat obě strany za </w:t>
      </w:r>
      <w:r w:rsidRPr="00F977E2">
        <w:rPr>
          <w:rFonts w:ascii="Arial" w:hAnsi="Arial" w:cs="Arial"/>
        </w:rPr>
        <w:t>závazné v plném rozsahu.</w:t>
      </w:r>
      <w:r w:rsidRPr="0051438E">
        <w:rPr>
          <w:rFonts w:ascii="Arial" w:hAnsi="Arial" w:cs="Arial"/>
        </w:rPr>
        <w:t xml:space="preserve"> </w:t>
      </w:r>
    </w:p>
    <w:p w:rsidR="00F36D62" w:rsidRDefault="00F36D62" w:rsidP="00F36D62">
      <w:pPr>
        <w:pStyle w:val="Odstavecseseznamem"/>
        <w:rPr>
          <w:rFonts w:ascii="Arial" w:hAnsi="Arial" w:cs="Arial"/>
        </w:rPr>
      </w:pPr>
    </w:p>
    <w:p w:rsidR="005F5CD5" w:rsidRPr="0051438E" w:rsidRDefault="005F5CD5"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III.</w:t>
      </w:r>
      <w:r w:rsidRPr="0051438E">
        <w:rPr>
          <w:rFonts w:ascii="Arial" w:hAnsi="Arial" w:cs="Arial"/>
          <w:b/>
        </w:rPr>
        <w:tab/>
        <w:t>Doba plnění</w:t>
      </w:r>
    </w:p>
    <w:p w:rsidR="009C786D" w:rsidRPr="0051438E" w:rsidRDefault="009C786D" w:rsidP="005E5C56">
      <w:pPr>
        <w:ind w:left="709" w:hanging="709"/>
        <w:jc w:val="both"/>
        <w:rPr>
          <w:rFonts w:ascii="Arial" w:hAnsi="Arial" w:cs="Arial"/>
        </w:rPr>
      </w:pPr>
    </w:p>
    <w:p w:rsidR="00140620" w:rsidRPr="00FA3F78" w:rsidRDefault="00FF721A" w:rsidP="00BD5605">
      <w:pPr>
        <w:pStyle w:val="BodyText21"/>
        <w:widowControl/>
        <w:numPr>
          <w:ilvl w:val="1"/>
          <w:numId w:val="3"/>
        </w:numPr>
        <w:tabs>
          <w:tab w:val="clear" w:pos="360"/>
          <w:tab w:val="num" w:pos="709"/>
        </w:tabs>
        <w:ind w:left="709" w:hanging="709"/>
        <w:rPr>
          <w:rFonts w:ascii="Arial" w:hAnsi="Arial" w:cs="Arial"/>
          <w:sz w:val="20"/>
        </w:rPr>
      </w:pPr>
      <w:r w:rsidRPr="00FA3F78">
        <w:rPr>
          <w:rFonts w:ascii="Arial" w:hAnsi="Arial" w:cs="Arial"/>
          <w:sz w:val="20"/>
        </w:rPr>
        <w:t xml:space="preserve">Zhotovitel se zavazuje dílo </w:t>
      </w:r>
      <w:r w:rsidR="00C0258F" w:rsidRPr="00FA3F78">
        <w:rPr>
          <w:rFonts w:ascii="Arial" w:hAnsi="Arial" w:cs="Arial"/>
          <w:sz w:val="20"/>
        </w:rPr>
        <w:t xml:space="preserve">provést, </w:t>
      </w:r>
      <w:r w:rsidRPr="00FA3F78">
        <w:rPr>
          <w:rFonts w:ascii="Arial" w:hAnsi="Arial" w:cs="Arial"/>
          <w:sz w:val="20"/>
        </w:rPr>
        <w:t>dokončit a předat o</w:t>
      </w:r>
      <w:r w:rsidR="00C0258F" w:rsidRPr="00FA3F78">
        <w:rPr>
          <w:rFonts w:ascii="Arial" w:hAnsi="Arial" w:cs="Arial"/>
          <w:sz w:val="20"/>
        </w:rPr>
        <w:t xml:space="preserve">bjednateli </w:t>
      </w:r>
      <w:r w:rsidR="00BD5605" w:rsidRPr="00FA3F78">
        <w:rPr>
          <w:rFonts w:ascii="Arial" w:hAnsi="Arial" w:cs="Arial"/>
          <w:sz w:val="20"/>
        </w:rPr>
        <w:t>do 1</w:t>
      </w:r>
      <w:r w:rsidR="00C645C1">
        <w:rPr>
          <w:rFonts w:ascii="Arial" w:hAnsi="Arial" w:cs="Arial"/>
          <w:sz w:val="20"/>
        </w:rPr>
        <w:t>2</w:t>
      </w:r>
      <w:r w:rsidR="00BD5605" w:rsidRPr="00FA3F78">
        <w:rPr>
          <w:rFonts w:ascii="Arial" w:hAnsi="Arial" w:cs="Arial"/>
          <w:sz w:val="20"/>
        </w:rPr>
        <w:t xml:space="preserve"> týdnů ode dne </w:t>
      </w:r>
      <w:r w:rsidR="00C645C1">
        <w:rPr>
          <w:rFonts w:ascii="Arial" w:hAnsi="Arial" w:cs="Arial"/>
          <w:sz w:val="20"/>
        </w:rPr>
        <w:t>předání staveniště</w:t>
      </w:r>
      <w:r w:rsidR="00BD5605" w:rsidRPr="00FA3F78">
        <w:rPr>
          <w:rFonts w:ascii="Arial" w:hAnsi="Arial" w:cs="Arial"/>
          <w:sz w:val="20"/>
        </w:rPr>
        <w:t>.</w:t>
      </w:r>
      <w:r w:rsidR="00BD5605" w:rsidRPr="00FA3F78" w:rsidDel="00BD5605">
        <w:rPr>
          <w:rFonts w:ascii="Arial" w:hAnsi="Arial" w:cs="Arial"/>
          <w:sz w:val="20"/>
        </w:rPr>
        <w:t xml:space="preserve"> </w:t>
      </w:r>
    </w:p>
    <w:p w:rsidR="00BD5605" w:rsidRPr="00ED4975" w:rsidRDefault="00BD5605" w:rsidP="00BD5605">
      <w:pPr>
        <w:pStyle w:val="BodyText21"/>
        <w:widowControl/>
        <w:ind w:left="709"/>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Provedením díla se rozumí úplné dokončení předmětu díla</w:t>
      </w:r>
      <w:r w:rsidR="009277F6" w:rsidRPr="0051438E">
        <w:rPr>
          <w:rFonts w:ascii="Arial" w:hAnsi="Arial" w:cs="Arial"/>
          <w:sz w:val="20"/>
        </w:rPr>
        <w:t>,</w:t>
      </w:r>
      <w:r w:rsidRPr="0051438E">
        <w:rPr>
          <w:rFonts w:ascii="Arial" w:hAnsi="Arial" w:cs="Arial"/>
          <w:sz w:val="20"/>
        </w:rPr>
        <w:t xml:space="preserve"> prosté všech vad</w:t>
      </w:r>
      <w:r w:rsidR="00575BDD" w:rsidRPr="0051438E">
        <w:rPr>
          <w:rFonts w:ascii="Arial" w:hAnsi="Arial" w:cs="Arial"/>
          <w:sz w:val="20"/>
        </w:rPr>
        <w:t xml:space="preserve"> a nedodělků</w:t>
      </w:r>
      <w:r w:rsidRPr="0051438E">
        <w:rPr>
          <w:rFonts w:ascii="Arial" w:hAnsi="Arial" w:cs="Arial"/>
          <w:sz w:val="20"/>
        </w:rPr>
        <w:t xml:space="preserve"> bránících užívání</w:t>
      </w:r>
      <w:r w:rsidR="00575BDD" w:rsidRPr="0051438E">
        <w:rPr>
          <w:rFonts w:ascii="Arial" w:hAnsi="Arial" w:cs="Arial"/>
          <w:sz w:val="20"/>
        </w:rPr>
        <w:t xml:space="preserve"> díla či užívání podstatným způsobem omezující</w:t>
      </w:r>
      <w:r w:rsidR="006C080C" w:rsidRPr="0051438E">
        <w:rPr>
          <w:rFonts w:ascii="Arial" w:hAnsi="Arial" w:cs="Arial"/>
          <w:sz w:val="20"/>
        </w:rPr>
        <w:t>ch</w:t>
      </w:r>
      <w:r w:rsidRPr="0051438E">
        <w:rPr>
          <w:rFonts w:ascii="Arial" w:hAnsi="Arial" w:cs="Arial"/>
          <w:sz w:val="20"/>
        </w:rPr>
        <w:t xml:space="preserve"> a současně řádné protokolární předání díla objednateli formou dle článku XII. této smlouvy.</w:t>
      </w:r>
    </w:p>
    <w:p w:rsidR="00627682" w:rsidRPr="0051438E" w:rsidRDefault="00627682" w:rsidP="005E5C56">
      <w:pPr>
        <w:ind w:left="709" w:hanging="709"/>
        <w:jc w:val="both"/>
        <w:rPr>
          <w:rFonts w:ascii="Arial" w:hAnsi="Arial" w:cs="Arial"/>
        </w:rPr>
      </w:pPr>
    </w:p>
    <w:p w:rsidR="00B15EB6" w:rsidRDefault="00FF721A" w:rsidP="00582764">
      <w:pPr>
        <w:pStyle w:val="BodyText21"/>
        <w:widowControl/>
        <w:numPr>
          <w:ilvl w:val="1"/>
          <w:numId w:val="3"/>
        </w:numPr>
        <w:tabs>
          <w:tab w:val="clear" w:pos="360"/>
          <w:tab w:val="num" w:pos="709"/>
        </w:tabs>
        <w:ind w:left="709" w:hanging="709"/>
        <w:rPr>
          <w:rFonts w:ascii="Arial" w:hAnsi="Arial" w:cs="Arial"/>
          <w:sz w:val="20"/>
        </w:rPr>
      </w:pPr>
      <w:r w:rsidRPr="006E20F9">
        <w:rPr>
          <w:rFonts w:ascii="Arial" w:hAnsi="Arial" w:cs="Arial"/>
          <w:sz w:val="20"/>
        </w:rPr>
        <w:t xml:space="preserve">Zhotovitel </w:t>
      </w:r>
      <w:r w:rsidR="00040A34">
        <w:rPr>
          <w:rFonts w:ascii="Arial" w:hAnsi="Arial" w:cs="Arial"/>
          <w:sz w:val="20"/>
        </w:rPr>
        <w:t xml:space="preserve">je povinen </w:t>
      </w:r>
      <w:r w:rsidR="004D0C80">
        <w:rPr>
          <w:rFonts w:ascii="Arial" w:hAnsi="Arial" w:cs="Arial"/>
          <w:sz w:val="20"/>
        </w:rPr>
        <w:t>předloži</w:t>
      </w:r>
      <w:r w:rsidR="00226410">
        <w:rPr>
          <w:rFonts w:ascii="Arial" w:hAnsi="Arial" w:cs="Arial"/>
          <w:sz w:val="20"/>
        </w:rPr>
        <w:t>t</w:t>
      </w:r>
      <w:r w:rsidR="00C2521F">
        <w:rPr>
          <w:rFonts w:ascii="Arial" w:hAnsi="Arial" w:cs="Arial"/>
          <w:sz w:val="20"/>
        </w:rPr>
        <w:t xml:space="preserve"> </w:t>
      </w:r>
      <w:r w:rsidRPr="006E20F9">
        <w:rPr>
          <w:rFonts w:ascii="Arial" w:hAnsi="Arial" w:cs="Arial"/>
          <w:sz w:val="20"/>
        </w:rPr>
        <w:t xml:space="preserve">objednateli </w:t>
      </w:r>
      <w:r w:rsidR="00623DA9">
        <w:rPr>
          <w:rFonts w:ascii="Arial" w:hAnsi="Arial" w:cs="Arial"/>
          <w:sz w:val="20"/>
        </w:rPr>
        <w:t xml:space="preserve">detailní </w:t>
      </w:r>
      <w:r w:rsidR="007528A5">
        <w:rPr>
          <w:rFonts w:ascii="Arial" w:hAnsi="Arial" w:cs="Arial"/>
          <w:sz w:val="20"/>
        </w:rPr>
        <w:t>h</w:t>
      </w:r>
      <w:r w:rsidRPr="006E20F9">
        <w:rPr>
          <w:rFonts w:ascii="Arial" w:hAnsi="Arial" w:cs="Arial"/>
          <w:sz w:val="20"/>
        </w:rPr>
        <w:t xml:space="preserve">armonogram realizace díla, ve kterém je specifikován průběh plnění zhotovitele </w:t>
      </w:r>
      <w:r w:rsidR="00623DA9" w:rsidRPr="00655636">
        <w:rPr>
          <w:rFonts w:ascii="Arial" w:hAnsi="Arial" w:cs="Arial"/>
          <w:sz w:val="20"/>
        </w:rPr>
        <w:t>(dále jen „Harmonogram“)</w:t>
      </w:r>
      <w:r w:rsidR="00623DA9" w:rsidRPr="006E20F9">
        <w:rPr>
          <w:rFonts w:ascii="Arial" w:hAnsi="Arial" w:cs="Arial"/>
          <w:sz w:val="20"/>
        </w:rPr>
        <w:t xml:space="preserve"> </w:t>
      </w:r>
      <w:r w:rsidRPr="006E20F9">
        <w:rPr>
          <w:rFonts w:ascii="Arial" w:hAnsi="Arial" w:cs="Arial"/>
          <w:sz w:val="20"/>
        </w:rPr>
        <w:t xml:space="preserve">(příloha č. </w:t>
      </w:r>
      <w:r w:rsidR="00BB7AA6" w:rsidRPr="006E20F9">
        <w:rPr>
          <w:rFonts w:ascii="Arial" w:hAnsi="Arial" w:cs="Arial"/>
          <w:sz w:val="20"/>
        </w:rPr>
        <w:t>2</w:t>
      </w:r>
      <w:r w:rsidRPr="006E20F9">
        <w:rPr>
          <w:rFonts w:ascii="Arial" w:hAnsi="Arial" w:cs="Arial"/>
          <w:sz w:val="20"/>
        </w:rPr>
        <w:t xml:space="preserve"> </w:t>
      </w:r>
      <w:proofErr w:type="gramStart"/>
      <w:r w:rsidRPr="006E20F9">
        <w:rPr>
          <w:rFonts w:ascii="Arial" w:hAnsi="Arial" w:cs="Arial"/>
          <w:sz w:val="20"/>
        </w:rPr>
        <w:t>této</w:t>
      </w:r>
      <w:proofErr w:type="gramEnd"/>
      <w:r w:rsidRPr="006E20F9">
        <w:rPr>
          <w:rFonts w:ascii="Arial" w:hAnsi="Arial" w:cs="Arial"/>
          <w:sz w:val="20"/>
        </w:rPr>
        <w:t xml:space="preserve"> smlouvy)</w:t>
      </w:r>
      <w:r w:rsidRPr="00655636">
        <w:rPr>
          <w:rFonts w:ascii="Arial" w:hAnsi="Arial" w:cs="Arial"/>
          <w:sz w:val="20"/>
        </w:rPr>
        <w:t>, zpracovaný v souladu s </w:t>
      </w:r>
      <w:r w:rsidR="00743F24" w:rsidRPr="00655636">
        <w:rPr>
          <w:rFonts w:ascii="Arial" w:hAnsi="Arial" w:cs="Arial"/>
          <w:sz w:val="20"/>
        </w:rPr>
        <w:t>n</w:t>
      </w:r>
      <w:r w:rsidRPr="00655636">
        <w:rPr>
          <w:rFonts w:ascii="Arial" w:hAnsi="Arial" w:cs="Arial"/>
          <w:sz w:val="20"/>
        </w:rPr>
        <w:t xml:space="preserve">abídkou </w:t>
      </w:r>
      <w:r w:rsidR="00743F24" w:rsidRPr="00655636">
        <w:rPr>
          <w:rFonts w:ascii="Arial" w:hAnsi="Arial" w:cs="Arial"/>
          <w:sz w:val="20"/>
        </w:rPr>
        <w:t>z</w:t>
      </w:r>
      <w:r w:rsidRPr="00655636">
        <w:rPr>
          <w:rFonts w:ascii="Arial" w:hAnsi="Arial" w:cs="Arial"/>
          <w:sz w:val="20"/>
        </w:rPr>
        <w:t xml:space="preserve">hotovitele předloženou </w:t>
      </w:r>
      <w:r w:rsidR="00743F24" w:rsidRPr="00655636">
        <w:rPr>
          <w:rFonts w:ascii="Arial" w:hAnsi="Arial" w:cs="Arial"/>
          <w:sz w:val="20"/>
        </w:rPr>
        <w:t>o</w:t>
      </w:r>
      <w:r w:rsidRPr="00655636">
        <w:rPr>
          <w:rFonts w:ascii="Arial" w:hAnsi="Arial" w:cs="Arial"/>
          <w:sz w:val="20"/>
        </w:rPr>
        <w:t xml:space="preserve">bjednateli v rámci zadávacího řízení, v členění v periodách o maximálně sedmi po sobě jdoucích dnech, nejpozději do </w:t>
      </w:r>
      <w:r w:rsidR="00226410">
        <w:rPr>
          <w:rFonts w:ascii="Arial" w:hAnsi="Arial" w:cs="Arial"/>
          <w:sz w:val="20"/>
        </w:rPr>
        <w:t>14</w:t>
      </w:r>
      <w:r w:rsidRPr="00655636">
        <w:rPr>
          <w:rFonts w:ascii="Arial" w:hAnsi="Arial" w:cs="Arial"/>
          <w:sz w:val="20"/>
        </w:rPr>
        <w:t xml:space="preserve"> dnů ode dne </w:t>
      </w:r>
      <w:r w:rsidR="00D45893" w:rsidRPr="00655636">
        <w:rPr>
          <w:rFonts w:ascii="Arial" w:hAnsi="Arial" w:cs="Arial"/>
          <w:sz w:val="20"/>
        </w:rPr>
        <w:t>účinnosti</w:t>
      </w:r>
      <w:r w:rsidRPr="00655636">
        <w:rPr>
          <w:rFonts w:ascii="Arial" w:hAnsi="Arial" w:cs="Arial"/>
          <w:sz w:val="20"/>
        </w:rPr>
        <w:t xml:space="preserve"> </w:t>
      </w:r>
      <w:r w:rsidR="00743F24" w:rsidRPr="00655636">
        <w:rPr>
          <w:rFonts w:ascii="Arial" w:hAnsi="Arial" w:cs="Arial"/>
          <w:sz w:val="20"/>
        </w:rPr>
        <w:t>s</w:t>
      </w:r>
      <w:r w:rsidRPr="00655636">
        <w:rPr>
          <w:rFonts w:ascii="Arial" w:hAnsi="Arial" w:cs="Arial"/>
          <w:sz w:val="20"/>
        </w:rPr>
        <w:t>mlouvy. T</w:t>
      </w:r>
      <w:r w:rsidRPr="00735E2E">
        <w:rPr>
          <w:rFonts w:ascii="Arial" w:hAnsi="Arial" w:cs="Arial"/>
          <w:sz w:val="20"/>
        </w:rPr>
        <w:t>ermíny plnění (provádění díla) uvedené v </w:t>
      </w:r>
      <w:r w:rsidR="00956088">
        <w:rPr>
          <w:rFonts w:ascii="Arial" w:hAnsi="Arial" w:cs="Arial"/>
          <w:sz w:val="20"/>
        </w:rPr>
        <w:t>h</w:t>
      </w:r>
      <w:r w:rsidR="00956088" w:rsidRPr="00735E2E">
        <w:rPr>
          <w:rFonts w:ascii="Arial" w:hAnsi="Arial" w:cs="Arial"/>
          <w:sz w:val="20"/>
        </w:rPr>
        <w:t>armono</w:t>
      </w:r>
      <w:r w:rsidR="00956088" w:rsidRPr="00FF721A">
        <w:rPr>
          <w:rFonts w:ascii="Arial" w:hAnsi="Arial" w:cs="Arial"/>
          <w:sz w:val="20"/>
        </w:rPr>
        <w:t xml:space="preserve">gramu </w:t>
      </w:r>
      <w:r w:rsidR="00743F24">
        <w:rPr>
          <w:rFonts w:ascii="Arial" w:hAnsi="Arial" w:cs="Arial"/>
          <w:sz w:val="20"/>
        </w:rPr>
        <w:t>budou</w:t>
      </w:r>
      <w:r w:rsidRPr="00FF721A">
        <w:rPr>
          <w:rFonts w:ascii="Arial" w:hAnsi="Arial" w:cs="Arial"/>
          <w:sz w:val="20"/>
        </w:rPr>
        <w:t xml:space="preserve"> pro </w:t>
      </w:r>
      <w:r w:rsidRPr="00FF721A">
        <w:rPr>
          <w:rFonts w:ascii="Arial" w:hAnsi="Arial" w:cs="Arial"/>
          <w:sz w:val="20"/>
        </w:rPr>
        <w:lastRenderedPageBreak/>
        <w:t xml:space="preserve">zhotovitele závazné. </w:t>
      </w:r>
      <w:r w:rsidR="00743F24" w:rsidRPr="00743F24">
        <w:rPr>
          <w:rFonts w:ascii="Arial" w:hAnsi="Arial" w:cs="Arial"/>
          <w:sz w:val="20"/>
        </w:rPr>
        <w:t xml:space="preserve">Harmonogram bude obsahovat i návrh opatření k minimalizaci negativních vlivů souvisejících s realizací stavby. </w:t>
      </w:r>
      <w:r w:rsidR="00743F24">
        <w:rPr>
          <w:rFonts w:ascii="Arial" w:hAnsi="Arial" w:cs="Arial"/>
          <w:sz w:val="20"/>
        </w:rPr>
        <w:t>O</w:t>
      </w:r>
      <w:r w:rsidRPr="00FF721A">
        <w:rPr>
          <w:rFonts w:ascii="Arial" w:hAnsi="Arial" w:cs="Arial"/>
          <w:sz w:val="20"/>
        </w:rPr>
        <w:t xml:space="preserve">bjednatel je oprávněn kontrolovat provádění </w:t>
      </w:r>
      <w:r w:rsidR="00743F24">
        <w:rPr>
          <w:rFonts w:ascii="Arial" w:hAnsi="Arial" w:cs="Arial"/>
          <w:sz w:val="20"/>
        </w:rPr>
        <w:t>d</w:t>
      </w:r>
      <w:r w:rsidRPr="00FF721A">
        <w:rPr>
          <w:rFonts w:ascii="Arial" w:hAnsi="Arial" w:cs="Arial"/>
          <w:sz w:val="20"/>
        </w:rPr>
        <w:t xml:space="preserve">íla dle tohoto </w:t>
      </w:r>
      <w:r w:rsidR="00956088">
        <w:rPr>
          <w:rFonts w:ascii="Arial" w:hAnsi="Arial" w:cs="Arial"/>
          <w:sz w:val="20"/>
        </w:rPr>
        <w:t>h</w:t>
      </w:r>
      <w:r w:rsidR="00956088" w:rsidRPr="00FF721A">
        <w:rPr>
          <w:rFonts w:ascii="Arial" w:hAnsi="Arial" w:cs="Arial"/>
          <w:sz w:val="20"/>
        </w:rPr>
        <w:t>armonogramu</w:t>
      </w:r>
      <w:r w:rsidRPr="00FF721A">
        <w:rPr>
          <w:rFonts w:ascii="Arial" w:hAnsi="Arial" w:cs="Arial"/>
          <w:sz w:val="20"/>
        </w:rPr>
        <w:t xml:space="preserve">. Případné nedostatky a připomínky </w:t>
      </w:r>
      <w:r w:rsidR="00743F24">
        <w:rPr>
          <w:rFonts w:ascii="Arial" w:hAnsi="Arial" w:cs="Arial"/>
          <w:sz w:val="20"/>
        </w:rPr>
        <w:t>o</w:t>
      </w:r>
      <w:r w:rsidRPr="00FF721A">
        <w:rPr>
          <w:rFonts w:ascii="Arial" w:hAnsi="Arial" w:cs="Arial"/>
          <w:sz w:val="20"/>
        </w:rPr>
        <w:t xml:space="preserve">bjednatele k provádění </w:t>
      </w:r>
      <w:r w:rsidR="00743F24">
        <w:rPr>
          <w:rFonts w:ascii="Arial" w:hAnsi="Arial" w:cs="Arial"/>
          <w:sz w:val="20"/>
        </w:rPr>
        <w:t>d</w:t>
      </w:r>
      <w:r w:rsidRPr="00FF721A">
        <w:rPr>
          <w:rFonts w:ascii="Arial" w:hAnsi="Arial" w:cs="Arial"/>
          <w:sz w:val="20"/>
        </w:rPr>
        <w:t xml:space="preserve">íla </w:t>
      </w:r>
      <w:r w:rsidR="00743F24">
        <w:rPr>
          <w:rFonts w:ascii="Arial" w:hAnsi="Arial" w:cs="Arial"/>
          <w:sz w:val="20"/>
        </w:rPr>
        <w:t>z</w:t>
      </w:r>
      <w:r w:rsidRPr="00FF721A">
        <w:rPr>
          <w:rFonts w:ascii="Arial" w:hAnsi="Arial" w:cs="Arial"/>
          <w:sz w:val="20"/>
        </w:rPr>
        <w:t xml:space="preserve">hotovitelem zapíší </w:t>
      </w:r>
      <w:r w:rsidR="00743F24">
        <w:rPr>
          <w:rFonts w:ascii="Arial" w:hAnsi="Arial" w:cs="Arial"/>
          <w:sz w:val="20"/>
        </w:rPr>
        <w:t>s</w:t>
      </w:r>
      <w:r w:rsidRPr="00FF721A">
        <w:rPr>
          <w:rFonts w:ascii="Arial" w:hAnsi="Arial" w:cs="Arial"/>
          <w:sz w:val="20"/>
        </w:rPr>
        <w:t xml:space="preserve">mluvní strany do stavebního deníku. Zhotovitel se zavazuje tyto připomínky </w:t>
      </w:r>
      <w:r w:rsidR="00743F24">
        <w:rPr>
          <w:rFonts w:ascii="Arial" w:hAnsi="Arial" w:cs="Arial"/>
          <w:sz w:val="20"/>
        </w:rPr>
        <w:t>o</w:t>
      </w:r>
      <w:r w:rsidRPr="00FF721A">
        <w:rPr>
          <w:rFonts w:ascii="Arial" w:hAnsi="Arial" w:cs="Arial"/>
          <w:sz w:val="20"/>
        </w:rPr>
        <w:t xml:space="preserve">bjednatele respektovat. Harmonogram jsou oprávněny odsouhlasit osoby oprávněné jednat ve věcech technických. Odsouhlasení </w:t>
      </w:r>
      <w:r w:rsidR="00956088">
        <w:rPr>
          <w:rFonts w:ascii="Arial" w:hAnsi="Arial" w:cs="Arial"/>
          <w:sz w:val="20"/>
        </w:rPr>
        <w:t>h</w:t>
      </w:r>
      <w:r w:rsidR="00956088" w:rsidRPr="00FF721A">
        <w:rPr>
          <w:rFonts w:ascii="Arial" w:hAnsi="Arial" w:cs="Arial"/>
          <w:sz w:val="20"/>
        </w:rPr>
        <w:t xml:space="preserve">armonogramu </w:t>
      </w:r>
      <w:r w:rsidRPr="00FF721A">
        <w:rPr>
          <w:rFonts w:ascii="Arial" w:hAnsi="Arial" w:cs="Arial"/>
          <w:sz w:val="20"/>
        </w:rPr>
        <w:t xml:space="preserve">ze strany </w:t>
      </w:r>
      <w:r w:rsidR="00743F24">
        <w:rPr>
          <w:rFonts w:ascii="Arial" w:hAnsi="Arial" w:cs="Arial"/>
          <w:sz w:val="20"/>
        </w:rPr>
        <w:t>objednatele nezbavuje z</w:t>
      </w:r>
      <w:r w:rsidRPr="00FF721A">
        <w:rPr>
          <w:rFonts w:ascii="Arial" w:hAnsi="Arial" w:cs="Arial"/>
          <w:sz w:val="20"/>
        </w:rPr>
        <w:t xml:space="preserve">hotovitele jeho povinností dle </w:t>
      </w:r>
      <w:r w:rsidR="00743F24">
        <w:rPr>
          <w:rFonts w:ascii="Arial" w:hAnsi="Arial" w:cs="Arial"/>
          <w:sz w:val="20"/>
        </w:rPr>
        <w:t>této s</w:t>
      </w:r>
      <w:r w:rsidRPr="00FF721A">
        <w:rPr>
          <w:rFonts w:ascii="Arial" w:hAnsi="Arial" w:cs="Arial"/>
          <w:sz w:val="20"/>
        </w:rPr>
        <w:t>mlouvy</w:t>
      </w:r>
      <w:r w:rsidR="00A3733B" w:rsidRPr="0051438E">
        <w:rPr>
          <w:rFonts w:ascii="Arial" w:hAnsi="Arial" w:cs="Arial"/>
          <w:sz w:val="20"/>
        </w:rPr>
        <w:t xml:space="preserve">. </w:t>
      </w:r>
    </w:p>
    <w:p w:rsidR="00655636" w:rsidRPr="00582764" w:rsidRDefault="00655636" w:rsidP="00655636">
      <w:pPr>
        <w:pStyle w:val="BodyText21"/>
        <w:widowControl/>
        <w:rPr>
          <w:rFonts w:ascii="Arial" w:hAnsi="Arial" w:cs="Arial"/>
          <w:sz w:val="20"/>
        </w:rPr>
      </w:pPr>
    </w:p>
    <w:p w:rsidR="00A3733B" w:rsidRPr="0051438E" w:rsidRDefault="00B526E2" w:rsidP="001E4EB9">
      <w:pPr>
        <w:pStyle w:val="BodyText21"/>
        <w:widowControl/>
        <w:numPr>
          <w:ilvl w:val="1"/>
          <w:numId w:val="3"/>
        </w:numPr>
        <w:tabs>
          <w:tab w:val="clear" w:pos="360"/>
          <w:tab w:val="num" w:pos="709"/>
        </w:tabs>
        <w:ind w:left="709" w:hanging="709"/>
        <w:rPr>
          <w:rFonts w:ascii="Arial" w:hAnsi="Arial" w:cs="Arial"/>
          <w:sz w:val="20"/>
        </w:rPr>
      </w:pPr>
      <w:r>
        <w:rPr>
          <w:rFonts w:ascii="Arial" w:hAnsi="Arial" w:cs="Arial"/>
          <w:sz w:val="20"/>
        </w:rPr>
        <w:t>S</w:t>
      </w:r>
      <w:r w:rsidR="00A3733B" w:rsidRPr="0051438E">
        <w:rPr>
          <w:rFonts w:ascii="Arial" w:hAnsi="Arial" w:cs="Arial"/>
          <w:sz w:val="20"/>
        </w:rPr>
        <w:t xml:space="preserve">mluvní strany se dohodly, že případné vícepráce, </w:t>
      </w:r>
      <w:proofErr w:type="gramStart"/>
      <w:r w:rsidR="00A3733B" w:rsidRPr="0051438E">
        <w:rPr>
          <w:rFonts w:ascii="Arial" w:hAnsi="Arial" w:cs="Arial"/>
          <w:sz w:val="20"/>
        </w:rPr>
        <w:t>jejichž</w:t>
      </w:r>
      <w:proofErr w:type="gramEnd"/>
      <w:r w:rsidR="00A3733B" w:rsidRPr="0051438E">
        <w:rPr>
          <w:rFonts w:ascii="Arial" w:hAnsi="Arial" w:cs="Arial"/>
          <w:sz w:val="20"/>
        </w:rPr>
        <w:t xml:space="preserve"> finanční objem nepřekročí 10</w:t>
      </w:r>
      <w:r w:rsidR="00E7734C">
        <w:rPr>
          <w:rFonts w:ascii="Arial" w:hAnsi="Arial" w:cs="Arial"/>
          <w:sz w:val="20"/>
        </w:rPr>
        <w:t xml:space="preserve"> </w:t>
      </w:r>
      <w:r w:rsidR="00A3733B" w:rsidRPr="0051438E">
        <w:rPr>
          <w:rFonts w:ascii="Arial" w:hAnsi="Arial" w:cs="Arial"/>
          <w:sz w:val="20"/>
        </w:rPr>
        <w:t>% (slovy: deset procent) ze sjednané ceny za provedení díla bez DPH</w:t>
      </w:r>
      <w:r w:rsidR="00ED4975">
        <w:rPr>
          <w:rFonts w:ascii="Arial" w:hAnsi="Arial" w:cs="Arial"/>
          <w:sz w:val="20"/>
        </w:rPr>
        <w:t>,</w:t>
      </w:r>
      <w:r w:rsidR="00A3733B" w:rsidRPr="0051438E">
        <w:rPr>
          <w:rFonts w:ascii="Arial" w:hAnsi="Arial" w:cs="Arial"/>
          <w:sz w:val="20"/>
        </w:rPr>
        <w:t xml:space="preserve"> nebudou mít vliv na termín ukončení díla a dílo bude řádně provedeno ve sjednaném termínu dle smlouvy, pokud se smluvní strany výslovně písemně nedohodnou jinak. </w:t>
      </w:r>
    </w:p>
    <w:p w:rsidR="00A3733B" w:rsidRPr="0051438E" w:rsidRDefault="00A3733B" w:rsidP="005E5C56">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Smluvní strany se dohodly, že</w:t>
      </w:r>
      <w:r w:rsidR="00FE011F">
        <w:rPr>
          <w:rFonts w:ascii="Arial" w:hAnsi="Arial" w:cs="Arial"/>
          <w:sz w:val="20"/>
        </w:rPr>
        <w:t xml:space="preserve"> dílo bude provedeno jako celek</w:t>
      </w:r>
      <w:r w:rsidRPr="0051438E">
        <w:rPr>
          <w:rFonts w:ascii="Arial" w:hAnsi="Arial" w:cs="Arial"/>
          <w:sz w:val="20"/>
        </w:rPr>
        <w:t xml:space="preserve">. </w:t>
      </w:r>
    </w:p>
    <w:p w:rsidR="00A3733B" w:rsidRPr="0051438E" w:rsidRDefault="00A3733B" w:rsidP="005F5CD5">
      <w:pPr>
        <w:pStyle w:val="BodyText21"/>
        <w:widowControl/>
        <w:rPr>
          <w:rFonts w:ascii="Arial" w:hAnsi="Arial" w:cs="Arial"/>
          <w:sz w:val="20"/>
        </w:rPr>
      </w:pPr>
    </w:p>
    <w:p w:rsidR="00A3733B" w:rsidRPr="0051438E"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FE011F">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Pr>
          <w:rFonts w:ascii="Arial" w:hAnsi="Arial" w:cs="Arial"/>
          <w:sz w:val="20"/>
        </w:rPr>
        <w:t>o</w:t>
      </w:r>
      <w:r w:rsidRPr="00FE011F">
        <w:rPr>
          <w:rFonts w:ascii="Arial" w:hAnsi="Arial" w:cs="Arial"/>
          <w:sz w:val="20"/>
        </w:rPr>
        <w:t xml:space="preserve"> v důsledků okolností vylučujících odpovědnost ve smyslu ustanovení § 2913 a </w:t>
      </w:r>
      <w:proofErr w:type="spellStart"/>
      <w:r w:rsidRPr="00FE011F">
        <w:rPr>
          <w:rFonts w:ascii="Arial" w:hAnsi="Arial" w:cs="Arial"/>
          <w:sz w:val="20"/>
        </w:rPr>
        <w:t>násl</w:t>
      </w:r>
      <w:proofErr w:type="spellEnd"/>
      <w:r w:rsidRPr="00FE011F">
        <w:rPr>
          <w:rFonts w:ascii="Arial" w:hAnsi="Arial" w:cs="Arial"/>
          <w:sz w:val="20"/>
        </w:rPr>
        <w:t xml:space="preserve">. </w:t>
      </w:r>
      <w:r>
        <w:rPr>
          <w:rFonts w:ascii="Arial" w:hAnsi="Arial" w:cs="Arial"/>
          <w:sz w:val="20"/>
        </w:rPr>
        <w:t>občanského zákoníku</w:t>
      </w:r>
      <w:r w:rsidRPr="00FE011F">
        <w:rPr>
          <w:rFonts w:ascii="Arial" w:hAnsi="Arial" w:cs="Arial"/>
          <w:sz w:val="20"/>
        </w:rPr>
        <w:t>. Odpovědnost nevylučuje překážka, která vznikla v době, kdy již byl zhotovitel v prodlení s plněním své povinnosti nebo vznikla v důsledku hospodářských či organizačních poměrů zhotovitele</w:t>
      </w:r>
      <w:r w:rsidR="0085551A" w:rsidRPr="0051438E">
        <w:rPr>
          <w:rFonts w:ascii="Arial" w:hAnsi="Arial" w:cs="Arial"/>
          <w:sz w:val="20"/>
        </w:rPr>
        <w:t>.</w:t>
      </w:r>
      <w:r w:rsidR="00A3733B" w:rsidRPr="0051438E">
        <w:rPr>
          <w:rFonts w:ascii="Arial" w:hAnsi="Arial" w:cs="Arial"/>
          <w:sz w:val="20"/>
        </w:rPr>
        <w:t xml:space="preserve"> </w:t>
      </w:r>
    </w:p>
    <w:p w:rsidR="00A3733B" w:rsidRPr="0051438E" w:rsidRDefault="00A3733B" w:rsidP="005F5CD5">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 xml:space="preserve">Před dobou sjednanou pro předání a převzetí díla dle článku III. odst. </w:t>
      </w:r>
      <w:proofErr w:type="gramStart"/>
      <w:r w:rsidRPr="0051438E">
        <w:rPr>
          <w:rFonts w:ascii="Arial" w:hAnsi="Arial" w:cs="Arial"/>
          <w:sz w:val="20"/>
        </w:rPr>
        <w:t>3.</w:t>
      </w:r>
      <w:r w:rsidR="00ED4975">
        <w:rPr>
          <w:rFonts w:ascii="Arial" w:hAnsi="Arial" w:cs="Arial"/>
          <w:sz w:val="20"/>
        </w:rPr>
        <w:t>1</w:t>
      </w:r>
      <w:r w:rsidRPr="0051438E">
        <w:rPr>
          <w:rFonts w:ascii="Arial" w:hAnsi="Arial" w:cs="Arial"/>
          <w:sz w:val="20"/>
        </w:rPr>
        <w:t>. této</w:t>
      </w:r>
      <w:proofErr w:type="gramEnd"/>
      <w:r w:rsidRPr="0051438E">
        <w:rPr>
          <w:rFonts w:ascii="Arial" w:hAnsi="Arial" w:cs="Arial"/>
          <w:sz w:val="20"/>
        </w:rPr>
        <w:t xml:space="preserve"> smlouvy není objednatel povinen od zhotovitele dílo či kteroukoli jeho část převzít.</w:t>
      </w:r>
    </w:p>
    <w:p w:rsidR="00A3733B" w:rsidRPr="0051438E" w:rsidRDefault="00A3733B" w:rsidP="005F5CD5">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rsidR="00A3733B" w:rsidRDefault="00A3733B" w:rsidP="005E5C56">
      <w:pPr>
        <w:jc w:val="both"/>
        <w:rPr>
          <w:rFonts w:ascii="Arial" w:hAnsi="Arial" w:cs="Arial"/>
        </w:rPr>
      </w:pPr>
    </w:p>
    <w:p w:rsidR="00D04AE9" w:rsidRPr="0051438E" w:rsidRDefault="00D04AE9" w:rsidP="005E5C56">
      <w:pPr>
        <w:jc w:val="both"/>
        <w:rPr>
          <w:rFonts w:ascii="Arial" w:hAnsi="Arial" w:cs="Arial"/>
        </w:rPr>
      </w:pPr>
    </w:p>
    <w:p w:rsidR="00A3733B" w:rsidRPr="0051438E" w:rsidRDefault="00A3733B" w:rsidP="005E5C56">
      <w:pPr>
        <w:jc w:val="both"/>
        <w:rPr>
          <w:rFonts w:ascii="Arial" w:hAnsi="Arial" w:cs="Arial"/>
          <w:b/>
        </w:rPr>
      </w:pPr>
      <w:r w:rsidRPr="0051438E">
        <w:rPr>
          <w:rFonts w:ascii="Arial" w:hAnsi="Arial" w:cs="Arial"/>
          <w:b/>
        </w:rPr>
        <w:t>IV.</w:t>
      </w:r>
      <w:r w:rsidRPr="0051438E">
        <w:rPr>
          <w:rFonts w:ascii="Arial" w:hAnsi="Arial" w:cs="Arial"/>
          <w:b/>
        </w:rPr>
        <w:tab/>
        <w:t>Místo provádění díla</w:t>
      </w:r>
    </w:p>
    <w:p w:rsidR="00A3733B" w:rsidRPr="0051438E" w:rsidRDefault="00A3733B" w:rsidP="005E5C56">
      <w:pPr>
        <w:jc w:val="center"/>
        <w:rPr>
          <w:rFonts w:ascii="Arial" w:hAnsi="Arial" w:cs="Arial"/>
          <w:b/>
        </w:rPr>
      </w:pPr>
    </w:p>
    <w:p w:rsidR="00493B4A" w:rsidRPr="004D5368" w:rsidRDefault="00C40CA5" w:rsidP="00582764">
      <w:pPr>
        <w:pStyle w:val="Zkladntextodsazen3"/>
        <w:numPr>
          <w:ilvl w:val="1"/>
          <w:numId w:val="4"/>
        </w:numPr>
        <w:suppressAutoHyphens w:val="0"/>
        <w:spacing w:after="0"/>
        <w:jc w:val="both"/>
        <w:rPr>
          <w:rFonts w:ascii="Arial" w:hAnsi="Arial" w:cs="Arial"/>
          <w:sz w:val="20"/>
          <w:szCs w:val="20"/>
        </w:rPr>
      </w:pPr>
      <w:r w:rsidRPr="004D5368">
        <w:rPr>
          <w:rFonts w:ascii="Arial" w:hAnsi="Arial" w:cs="Arial"/>
          <w:color w:val="000000" w:themeColor="text1"/>
          <w:sz w:val="20"/>
          <w:szCs w:val="20"/>
        </w:rPr>
        <w:t>Místo provádění díla</w:t>
      </w:r>
      <w:r w:rsidR="00582764" w:rsidRPr="004D5368">
        <w:rPr>
          <w:rFonts w:ascii="Arial" w:hAnsi="Arial" w:cs="Arial"/>
          <w:color w:val="000000" w:themeColor="text1"/>
          <w:sz w:val="20"/>
          <w:szCs w:val="20"/>
        </w:rPr>
        <w:t xml:space="preserve"> (stavba) se nachází v Karlových Varech, konkrétně na poze</w:t>
      </w:r>
      <w:r w:rsidR="00742F03" w:rsidRPr="004D5368">
        <w:rPr>
          <w:rFonts w:ascii="Arial" w:hAnsi="Arial" w:cs="Arial"/>
          <w:color w:val="000000" w:themeColor="text1"/>
          <w:sz w:val="20"/>
          <w:szCs w:val="20"/>
        </w:rPr>
        <w:t>mcích</w:t>
      </w:r>
      <w:r w:rsidR="00582764" w:rsidRPr="004D5368">
        <w:rPr>
          <w:rFonts w:ascii="Arial" w:hAnsi="Arial" w:cs="Arial"/>
          <w:color w:val="000000" w:themeColor="text1"/>
          <w:sz w:val="20"/>
          <w:szCs w:val="20"/>
        </w:rPr>
        <w:t xml:space="preserve"> </w:t>
      </w:r>
      <w:r w:rsidR="009F0ED7" w:rsidRPr="004D5368">
        <w:rPr>
          <w:rFonts w:ascii="Arial" w:hAnsi="Arial" w:cs="Arial"/>
          <w:sz w:val="20"/>
          <w:szCs w:val="20"/>
        </w:rPr>
        <w:t xml:space="preserve"> </w:t>
      </w:r>
      <w:proofErr w:type="spellStart"/>
      <w:r w:rsidR="009F0ED7" w:rsidRPr="004D5368">
        <w:rPr>
          <w:rFonts w:ascii="Arial" w:hAnsi="Arial" w:cs="Arial"/>
          <w:sz w:val="20"/>
          <w:szCs w:val="20"/>
        </w:rPr>
        <w:t>p.p.č</w:t>
      </w:r>
      <w:proofErr w:type="spellEnd"/>
      <w:r w:rsidR="009F0ED7" w:rsidRPr="004D5368">
        <w:rPr>
          <w:rFonts w:ascii="Arial" w:hAnsi="Arial" w:cs="Arial"/>
          <w:sz w:val="20"/>
          <w:szCs w:val="20"/>
        </w:rPr>
        <w:t xml:space="preserve">. </w:t>
      </w:r>
      <w:r w:rsidR="004D5368" w:rsidRPr="004D5368">
        <w:rPr>
          <w:rFonts w:ascii="Arial" w:hAnsi="Arial" w:cs="Arial"/>
          <w:sz w:val="20"/>
          <w:szCs w:val="20"/>
        </w:rPr>
        <w:t>2390</w:t>
      </w:r>
      <w:r w:rsidR="009F0ED7" w:rsidRPr="004D5368">
        <w:rPr>
          <w:rFonts w:ascii="Arial" w:hAnsi="Arial" w:cs="Arial"/>
          <w:sz w:val="20"/>
          <w:szCs w:val="20"/>
        </w:rPr>
        <w:t xml:space="preserve">, </w:t>
      </w:r>
      <w:r w:rsidR="004D5368" w:rsidRPr="004D5368">
        <w:rPr>
          <w:rFonts w:ascii="Arial" w:hAnsi="Arial" w:cs="Arial"/>
          <w:sz w:val="20"/>
          <w:szCs w:val="20"/>
        </w:rPr>
        <w:t>2392</w:t>
      </w:r>
      <w:r w:rsidR="009F0ED7" w:rsidRPr="004D5368">
        <w:rPr>
          <w:rFonts w:ascii="Arial" w:hAnsi="Arial" w:cs="Arial"/>
          <w:sz w:val="20"/>
          <w:szCs w:val="20"/>
        </w:rPr>
        <w:t xml:space="preserve">, </w:t>
      </w:r>
      <w:r w:rsidR="004D5368" w:rsidRPr="004D5368">
        <w:rPr>
          <w:rFonts w:ascii="Arial" w:hAnsi="Arial" w:cs="Arial"/>
          <w:sz w:val="20"/>
          <w:szCs w:val="20"/>
        </w:rPr>
        <w:t>2387/10 vše v </w:t>
      </w:r>
      <w:proofErr w:type="gramStart"/>
      <w:r w:rsidR="004D5368" w:rsidRPr="004D5368">
        <w:rPr>
          <w:rFonts w:ascii="Arial" w:hAnsi="Arial" w:cs="Arial"/>
          <w:sz w:val="20"/>
          <w:szCs w:val="20"/>
        </w:rPr>
        <w:t>k.</w:t>
      </w:r>
      <w:proofErr w:type="spellStart"/>
      <w:r w:rsidR="004D5368" w:rsidRPr="004D5368">
        <w:rPr>
          <w:rFonts w:ascii="Arial" w:hAnsi="Arial" w:cs="Arial"/>
          <w:sz w:val="20"/>
          <w:szCs w:val="20"/>
        </w:rPr>
        <w:t>ú</w:t>
      </w:r>
      <w:proofErr w:type="spellEnd"/>
      <w:r w:rsidR="004D5368" w:rsidRPr="004D5368">
        <w:rPr>
          <w:rFonts w:ascii="Arial" w:hAnsi="Arial" w:cs="Arial"/>
          <w:sz w:val="20"/>
          <w:szCs w:val="20"/>
        </w:rPr>
        <w:t>.</w:t>
      </w:r>
      <w:proofErr w:type="gramEnd"/>
      <w:r w:rsidR="004D5368" w:rsidRPr="004D5368">
        <w:rPr>
          <w:rFonts w:ascii="Arial" w:hAnsi="Arial" w:cs="Arial"/>
          <w:sz w:val="20"/>
          <w:szCs w:val="20"/>
        </w:rPr>
        <w:t xml:space="preserve"> Karlovy Vary, 588/25, 224, 225, 226, 606, 608</w:t>
      </w:r>
      <w:r w:rsidR="00582764" w:rsidRPr="004D5368">
        <w:rPr>
          <w:rFonts w:ascii="Arial" w:hAnsi="Arial" w:cs="Arial"/>
          <w:color w:val="000000" w:themeColor="text1"/>
          <w:sz w:val="20"/>
          <w:szCs w:val="20"/>
        </w:rPr>
        <w:t xml:space="preserve"> vše v</w:t>
      </w:r>
      <w:r w:rsidR="00B9133D" w:rsidRPr="004D5368">
        <w:rPr>
          <w:rFonts w:ascii="Arial" w:hAnsi="Arial" w:cs="Arial"/>
          <w:color w:val="000000" w:themeColor="text1"/>
          <w:sz w:val="20"/>
          <w:szCs w:val="20"/>
        </w:rPr>
        <w:t> </w:t>
      </w:r>
      <w:proofErr w:type="gramStart"/>
      <w:r w:rsidR="00582764" w:rsidRPr="004D5368">
        <w:rPr>
          <w:rFonts w:ascii="Arial" w:hAnsi="Arial" w:cs="Arial"/>
          <w:color w:val="000000" w:themeColor="text1"/>
          <w:sz w:val="20"/>
          <w:szCs w:val="20"/>
        </w:rPr>
        <w:t>k</w:t>
      </w:r>
      <w:r w:rsidR="00B9133D" w:rsidRPr="004D5368">
        <w:rPr>
          <w:rFonts w:ascii="Arial" w:hAnsi="Arial" w:cs="Arial"/>
          <w:color w:val="000000" w:themeColor="text1"/>
          <w:sz w:val="20"/>
          <w:szCs w:val="20"/>
        </w:rPr>
        <w:t>.</w:t>
      </w:r>
      <w:proofErr w:type="spellStart"/>
      <w:r w:rsidR="00582764" w:rsidRPr="004D5368">
        <w:rPr>
          <w:rFonts w:ascii="Arial" w:hAnsi="Arial" w:cs="Arial"/>
          <w:color w:val="000000" w:themeColor="text1"/>
          <w:sz w:val="20"/>
          <w:szCs w:val="20"/>
        </w:rPr>
        <w:t>ú</w:t>
      </w:r>
      <w:proofErr w:type="spellEnd"/>
      <w:r w:rsidR="00B9133D" w:rsidRPr="004D5368">
        <w:rPr>
          <w:rFonts w:ascii="Arial" w:hAnsi="Arial" w:cs="Arial"/>
          <w:color w:val="000000" w:themeColor="text1"/>
          <w:sz w:val="20"/>
          <w:szCs w:val="20"/>
        </w:rPr>
        <w:t>.</w:t>
      </w:r>
      <w:proofErr w:type="gramEnd"/>
      <w:r w:rsidR="00582764" w:rsidRPr="004D5368">
        <w:rPr>
          <w:rFonts w:ascii="Arial" w:hAnsi="Arial" w:cs="Arial"/>
          <w:color w:val="000000" w:themeColor="text1"/>
          <w:sz w:val="20"/>
          <w:szCs w:val="20"/>
        </w:rPr>
        <w:t xml:space="preserve"> </w:t>
      </w:r>
      <w:proofErr w:type="spellStart"/>
      <w:r w:rsidR="00FA3F78" w:rsidRPr="004D5368">
        <w:rPr>
          <w:rFonts w:ascii="Arial" w:hAnsi="Arial" w:cs="Arial"/>
          <w:color w:val="000000" w:themeColor="text1"/>
          <w:sz w:val="20"/>
          <w:szCs w:val="20"/>
        </w:rPr>
        <w:t>Tuhnice</w:t>
      </w:r>
      <w:proofErr w:type="spellEnd"/>
      <w:r w:rsidR="00C67C1E" w:rsidRPr="004D5368">
        <w:rPr>
          <w:rFonts w:ascii="Arial" w:hAnsi="Arial" w:cs="Arial"/>
          <w:color w:val="000000" w:themeColor="text1"/>
          <w:sz w:val="20"/>
          <w:szCs w:val="20"/>
        </w:rPr>
        <w:t xml:space="preserve">. </w:t>
      </w:r>
      <w:r w:rsidR="00493B4A" w:rsidRPr="004D5368">
        <w:rPr>
          <w:rFonts w:ascii="Arial" w:hAnsi="Arial" w:cs="Arial"/>
          <w:color w:val="000000" w:themeColor="text1"/>
          <w:sz w:val="20"/>
          <w:szCs w:val="20"/>
        </w:rPr>
        <w:t>Blíže</w:t>
      </w:r>
      <w:r w:rsidR="00493B4A" w:rsidRPr="004D5368">
        <w:rPr>
          <w:rFonts w:ascii="Arial" w:hAnsi="Arial" w:cs="Arial"/>
          <w:sz w:val="20"/>
          <w:szCs w:val="20"/>
        </w:rPr>
        <w:t xml:space="preserve"> viz </w:t>
      </w:r>
      <w:r w:rsidR="003D77B1" w:rsidRPr="004D5368">
        <w:rPr>
          <w:rFonts w:ascii="Arial" w:hAnsi="Arial" w:cs="Arial"/>
          <w:sz w:val="20"/>
          <w:szCs w:val="20"/>
        </w:rPr>
        <w:t xml:space="preserve">zadávací a </w:t>
      </w:r>
      <w:r w:rsidR="00493B4A" w:rsidRPr="004D5368">
        <w:rPr>
          <w:rFonts w:ascii="Arial" w:hAnsi="Arial" w:cs="Arial"/>
          <w:sz w:val="20"/>
          <w:szCs w:val="20"/>
        </w:rPr>
        <w:t>projektová dokumentace.</w:t>
      </w:r>
    </w:p>
    <w:p w:rsidR="009E5C4A" w:rsidRPr="009F0ED7" w:rsidRDefault="009E5C4A" w:rsidP="009E5C4A">
      <w:pPr>
        <w:pStyle w:val="Zkladntextodsazen3"/>
        <w:suppressAutoHyphens w:val="0"/>
        <w:spacing w:after="0"/>
        <w:ind w:left="0"/>
        <w:jc w:val="both"/>
        <w:rPr>
          <w:rFonts w:ascii="Arial" w:hAnsi="Arial" w:cs="Arial"/>
          <w:sz w:val="20"/>
          <w:szCs w:val="20"/>
        </w:rPr>
      </w:pPr>
    </w:p>
    <w:p w:rsidR="00FA3F78" w:rsidRPr="009F0ED7" w:rsidRDefault="00B33AA8" w:rsidP="005E5C56">
      <w:pPr>
        <w:pStyle w:val="Zkladntextodsazen3"/>
        <w:numPr>
          <w:ilvl w:val="1"/>
          <w:numId w:val="4"/>
        </w:numPr>
        <w:suppressAutoHyphens w:val="0"/>
        <w:spacing w:after="0"/>
        <w:ind w:left="567" w:hanging="567"/>
        <w:jc w:val="both"/>
        <w:rPr>
          <w:rFonts w:ascii="Arial" w:hAnsi="Arial" w:cs="Arial"/>
        </w:rPr>
      </w:pPr>
      <w:r w:rsidRPr="009F0ED7">
        <w:rPr>
          <w:rFonts w:ascii="Arial" w:hAnsi="Arial" w:cs="Arial"/>
          <w:sz w:val="20"/>
          <w:szCs w:val="20"/>
        </w:rPr>
        <w:t xml:space="preserve">Zhotovitel prohlašuje, že se dostatečně seznámil s předanými podklady a dokumentací, </w:t>
      </w:r>
      <w:r w:rsidR="00F268CA" w:rsidRPr="009F0ED7">
        <w:rPr>
          <w:rFonts w:ascii="Arial" w:hAnsi="Arial" w:cs="Arial"/>
          <w:sz w:val="20"/>
          <w:szCs w:val="20"/>
        </w:rPr>
        <w:t> s </w:t>
      </w:r>
      <w:r w:rsidRPr="009F0ED7">
        <w:rPr>
          <w:rFonts w:ascii="Arial" w:hAnsi="Arial" w:cs="Arial"/>
          <w:sz w:val="20"/>
          <w:szCs w:val="20"/>
        </w:rPr>
        <w:t>faktickým stavem a technickou dokumentací stavu místa provádění díla a řádně prověřil místní podmínky na staveništi a všechny nejasné podmínky pro realizaci díla si vyjasnil s objednatelem nebo místním šetřením a že nezjistil, ani podle stanovisek jím přizvaných odborně způsobilých osob, žádné překážky, které by zhotoviteli bránily v uzavření smlouvy nebo které by vedly k nemožnosti provedení díla dle smlouvy</w:t>
      </w:r>
      <w:r w:rsidR="009F0ED7" w:rsidRPr="009F0ED7">
        <w:rPr>
          <w:rFonts w:ascii="Arial" w:hAnsi="Arial" w:cs="Arial"/>
          <w:sz w:val="20"/>
          <w:szCs w:val="20"/>
        </w:rPr>
        <w:t>.</w:t>
      </w:r>
    </w:p>
    <w:p w:rsidR="009E5C4A" w:rsidRPr="009F0ED7" w:rsidRDefault="009E5C4A" w:rsidP="005E5C56">
      <w:pPr>
        <w:ind w:left="567" w:hanging="567"/>
        <w:jc w:val="both"/>
        <w:rPr>
          <w:rFonts w:ascii="Arial" w:hAnsi="Arial" w:cs="Arial"/>
        </w:rPr>
      </w:pPr>
    </w:p>
    <w:p w:rsidR="00A3733B" w:rsidRPr="009F0ED7" w:rsidRDefault="009E5C4A" w:rsidP="009E5C4A">
      <w:pPr>
        <w:pStyle w:val="Nadpis1"/>
        <w:widowControl/>
        <w:numPr>
          <w:ilvl w:val="0"/>
          <w:numId w:val="0"/>
        </w:numPr>
        <w:rPr>
          <w:rFonts w:ascii="Arial" w:hAnsi="Arial" w:cs="Arial"/>
          <w:sz w:val="20"/>
        </w:rPr>
      </w:pPr>
      <w:r w:rsidRPr="009F0ED7">
        <w:rPr>
          <w:rFonts w:ascii="Arial" w:hAnsi="Arial" w:cs="Arial"/>
          <w:sz w:val="20"/>
        </w:rPr>
        <w:t>V.</w:t>
      </w:r>
      <w:r w:rsidRPr="009F0ED7">
        <w:rPr>
          <w:rFonts w:ascii="Arial" w:hAnsi="Arial" w:cs="Arial"/>
          <w:sz w:val="20"/>
        </w:rPr>
        <w:tab/>
      </w:r>
      <w:r w:rsidR="00A3733B" w:rsidRPr="009F0ED7">
        <w:rPr>
          <w:rFonts w:ascii="Arial" w:hAnsi="Arial" w:cs="Arial"/>
          <w:sz w:val="20"/>
        </w:rPr>
        <w:t>Cena a způsob plnění</w:t>
      </w:r>
    </w:p>
    <w:p w:rsidR="00A3733B" w:rsidRPr="009F0ED7" w:rsidRDefault="00A3733B" w:rsidP="005E5C56">
      <w:pPr>
        <w:ind w:left="709" w:hanging="147"/>
        <w:jc w:val="both"/>
        <w:rPr>
          <w:rFonts w:ascii="Arial" w:hAnsi="Arial" w:cs="Arial"/>
        </w:rPr>
      </w:pPr>
    </w:p>
    <w:p w:rsidR="00AC62A9" w:rsidRPr="0051438E" w:rsidRDefault="001C4F52" w:rsidP="008D2B6A">
      <w:pPr>
        <w:pStyle w:val="Zkladntextodsazen31"/>
        <w:numPr>
          <w:ilvl w:val="1"/>
          <w:numId w:val="7"/>
        </w:numPr>
        <w:tabs>
          <w:tab w:val="clear" w:pos="570"/>
        </w:tabs>
        <w:ind w:left="709" w:hanging="709"/>
        <w:rPr>
          <w:rFonts w:ascii="Arial" w:hAnsi="Arial" w:cs="Arial"/>
          <w:sz w:val="20"/>
        </w:rPr>
      </w:pPr>
      <w:r w:rsidRPr="009F0ED7">
        <w:rPr>
          <w:rFonts w:ascii="Arial" w:hAnsi="Arial" w:cs="Arial"/>
          <w:sz w:val="20"/>
        </w:rPr>
        <w:t xml:space="preserve">Smluvní strany prohlašují, že jsou plátci DPH. Objednatel prohlašuje, že zhotovené dílo </w:t>
      </w:r>
      <w:r w:rsidR="005568FF" w:rsidRPr="009F0ED7">
        <w:rPr>
          <w:rFonts w:ascii="Arial" w:hAnsi="Arial" w:cs="Arial"/>
          <w:sz w:val="20"/>
        </w:rPr>
        <w:t>ne</w:t>
      </w:r>
      <w:r w:rsidRPr="009F0ED7">
        <w:rPr>
          <w:rFonts w:ascii="Arial" w:hAnsi="Arial" w:cs="Arial"/>
          <w:sz w:val="20"/>
        </w:rPr>
        <w:t xml:space="preserve">bude využívat ke své ekonomické činnosti a proto stavebně-montážní práce ve smyslu </w:t>
      </w:r>
      <w:proofErr w:type="spellStart"/>
      <w:r w:rsidRPr="009F0ED7">
        <w:rPr>
          <w:rFonts w:ascii="Arial" w:hAnsi="Arial" w:cs="Arial"/>
          <w:sz w:val="20"/>
        </w:rPr>
        <w:t>ust</w:t>
      </w:r>
      <w:proofErr w:type="spellEnd"/>
      <w:r w:rsidRPr="009F0ED7">
        <w:rPr>
          <w:rFonts w:ascii="Arial" w:hAnsi="Arial" w:cs="Arial"/>
          <w:sz w:val="20"/>
        </w:rPr>
        <w:t>. § 92e zákona</w:t>
      </w:r>
      <w:r w:rsidR="00755F31" w:rsidRPr="009F0ED7">
        <w:rPr>
          <w:rFonts w:ascii="Arial" w:hAnsi="Arial" w:cs="Arial"/>
          <w:sz w:val="20"/>
        </w:rPr>
        <w:t xml:space="preserve"> č. 235/2004 Sb.,</w:t>
      </w:r>
      <w:r w:rsidRPr="009F0ED7">
        <w:rPr>
          <w:rFonts w:ascii="Arial" w:hAnsi="Arial" w:cs="Arial"/>
          <w:sz w:val="20"/>
        </w:rPr>
        <w:t xml:space="preserve"> o dani z přidané hodnot</w:t>
      </w:r>
      <w:r w:rsidR="005568FF" w:rsidRPr="009F0ED7">
        <w:rPr>
          <w:rFonts w:ascii="Arial" w:hAnsi="Arial" w:cs="Arial"/>
          <w:sz w:val="20"/>
        </w:rPr>
        <w:t>y</w:t>
      </w:r>
      <w:r w:rsidR="00D354ED" w:rsidRPr="009F0ED7">
        <w:rPr>
          <w:rFonts w:ascii="Arial" w:hAnsi="Arial" w:cs="Arial"/>
          <w:sz w:val="20"/>
        </w:rPr>
        <w:t>, ve znění pozdějších předpisů,</w:t>
      </w:r>
      <w:r w:rsidR="005568FF" w:rsidRPr="009F0ED7">
        <w:rPr>
          <w:rFonts w:ascii="Arial" w:hAnsi="Arial" w:cs="Arial"/>
          <w:sz w:val="20"/>
        </w:rPr>
        <w:t xml:space="preserve"> bude zhotovitel fakturovat včetně</w:t>
      </w:r>
      <w:r w:rsidRPr="009F0ED7">
        <w:rPr>
          <w:rFonts w:ascii="Arial" w:hAnsi="Arial" w:cs="Arial"/>
          <w:sz w:val="20"/>
        </w:rPr>
        <w:t xml:space="preserve"> vyčíslené DPH</w:t>
      </w:r>
      <w:r w:rsidR="00637CF2" w:rsidRPr="009F0ED7">
        <w:rPr>
          <w:rFonts w:ascii="Arial" w:hAnsi="Arial" w:cs="Arial"/>
          <w:sz w:val="20"/>
        </w:rPr>
        <w:t>.</w:t>
      </w:r>
      <w:r w:rsidRPr="009F0ED7">
        <w:rPr>
          <w:rFonts w:ascii="Arial" w:hAnsi="Arial" w:cs="Arial"/>
          <w:sz w:val="20"/>
        </w:rPr>
        <w:t xml:space="preserve"> Smluvní strany se dohodly na ceně, tzn. ceně maximální, za provedení díla, ve výši </w:t>
      </w:r>
      <w:r w:rsidRPr="009F0ED7">
        <w:rPr>
          <w:rFonts w:ascii="Arial" w:hAnsi="Arial" w:cs="Arial"/>
          <w:sz w:val="20"/>
          <w:highlight w:val="cyan"/>
        </w:rPr>
        <w:t>………………</w:t>
      </w:r>
      <w:r w:rsidRPr="009F0ED7">
        <w:rPr>
          <w:rFonts w:ascii="Arial" w:hAnsi="Arial" w:cs="Arial"/>
          <w:sz w:val="20"/>
        </w:rPr>
        <w:t xml:space="preserve"> Kč (slovy: </w:t>
      </w:r>
      <w:r w:rsidRPr="009F0ED7">
        <w:rPr>
          <w:rFonts w:ascii="Arial" w:hAnsi="Arial" w:cs="Arial"/>
          <w:sz w:val="20"/>
          <w:highlight w:val="cyan"/>
        </w:rPr>
        <w:t>………………………………….</w:t>
      </w:r>
      <w:r w:rsidRPr="009F0ED7">
        <w:rPr>
          <w:rFonts w:ascii="Arial" w:hAnsi="Arial" w:cs="Arial"/>
          <w:sz w:val="20"/>
        </w:rPr>
        <w:t xml:space="preserve">) bez DPH (dále jen „Cena za provedení díla“). </w:t>
      </w:r>
      <w:r w:rsidR="00AC62A9" w:rsidRPr="009F0ED7">
        <w:rPr>
          <w:rFonts w:ascii="Arial" w:hAnsi="Arial" w:cs="Arial"/>
          <w:sz w:val="20"/>
        </w:rPr>
        <w:t>T</w:t>
      </w:r>
      <w:r w:rsidR="00AC62A9" w:rsidRPr="006C6EA6">
        <w:rPr>
          <w:rFonts w:ascii="Arial" w:hAnsi="Arial" w:cs="Arial"/>
          <w:sz w:val="20"/>
        </w:rPr>
        <w:t xml:space="preserve">ato cena je cenou nejvýše přípustnou po celou dobu </w:t>
      </w:r>
      <w:r w:rsidR="00FB6BD4" w:rsidRPr="006C6EA6">
        <w:rPr>
          <w:rFonts w:ascii="Arial" w:hAnsi="Arial" w:cs="Arial"/>
          <w:sz w:val="20"/>
        </w:rPr>
        <w:t>provádění díla</w:t>
      </w:r>
      <w:r w:rsidR="00AC62A9" w:rsidRPr="006C6EA6">
        <w:rPr>
          <w:rFonts w:ascii="Arial" w:hAnsi="Arial" w:cs="Arial"/>
          <w:sz w:val="20"/>
        </w:rPr>
        <w:t xml:space="preserve"> s tím, že tuto cenu je možno překročit jen</w:t>
      </w:r>
      <w:r w:rsidR="00AC62A9" w:rsidRPr="0051438E">
        <w:rPr>
          <w:rFonts w:ascii="Arial" w:hAnsi="Arial" w:cs="Arial"/>
          <w:sz w:val="20"/>
        </w:rPr>
        <w:t xml:space="preserve"> za podmínek stanovených v této smlouvě. Podrobná kalkulace celkové ceny díla </w:t>
      </w:r>
      <w:r w:rsidR="00394D49" w:rsidRPr="0051438E">
        <w:rPr>
          <w:rFonts w:ascii="Arial" w:hAnsi="Arial" w:cs="Arial"/>
          <w:sz w:val="20"/>
        </w:rPr>
        <w:t>včetně jednotkových cen (oceněné</w:t>
      </w:r>
      <w:r w:rsidR="00AC62A9" w:rsidRPr="0051438E">
        <w:rPr>
          <w:rFonts w:ascii="Arial" w:hAnsi="Arial" w:cs="Arial"/>
          <w:sz w:val="20"/>
        </w:rPr>
        <w:t xml:space="preserve"> soupis</w:t>
      </w:r>
      <w:r w:rsidR="00394D49" w:rsidRPr="0051438E">
        <w:rPr>
          <w:rFonts w:ascii="Arial" w:hAnsi="Arial" w:cs="Arial"/>
          <w:sz w:val="20"/>
        </w:rPr>
        <w:t>y</w:t>
      </w:r>
      <w:r w:rsidR="00AC62A9" w:rsidRPr="0051438E">
        <w:rPr>
          <w:rFonts w:ascii="Arial" w:hAnsi="Arial" w:cs="Arial"/>
          <w:sz w:val="20"/>
        </w:rPr>
        <w:t xml:space="preserve"> stavebních prací, dodávek a služeb</w:t>
      </w:r>
      <w:r w:rsidR="00EA29F3" w:rsidRPr="0051438E">
        <w:rPr>
          <w:rFonts w:ascii="Arial" w:hAnsi="Arial" w:cs="Arial"/>
          <w:sz w:val="20"/>
        </w:rPr>
        <w:t xml:space="preserve"> s výkazem výměr</w:t>
      </w:r>
      <w:r w:rsidR="00AC62A9" w:rsidRPr="0051438E">
        <w:rPr>
          <w:rFonts w:ascii="Arial" w:hAnsi="Arial" w:cs="Arial"/>
          <w:sz w:val="20"/>
        </w:rPr>
        <w:t xml:space="preserve">) je uvedena </w:t>
      </w:r>
      <w:r w:rsidR="00BB7AA6">
        <w:rPr>
          <w:rFonts w:ascii="Arial" w:hAnsi="Arial" w:cs="Arial"/>
          <w:sz w:val="20"/>
        </w:rPr>
        <w:t xml:space="preserve">v nabídce zhotovitele, která je externí </w:t>
      </w:r>
      <w:r w:rsidR="00AC62A9" w:rsidRPr="0051438E">
        <w:rPr>
          <w:rFonts w:ascii="Arial" w:hAnsi="Arial" w:cs="Arial"/>
          <w:sz w:val="20"/>
        </w:rPr>
        <w:t>přílo</w:t>
      </w:r>
      <w:r w:rsidR="00BB7AA6">
        <w:rPr>
          <w:rFonts w:ascii="Arial" w:hAnsi="Arial" w:cs="Arial"/>
          <w:sz w:val="20"/>
        </w:rPr>
        <w:t>hou</w:t>
      </w:r>
      <w:r w:rsidR="00AC62A9" w:rsidRPr="0051438E">
        <w:rPr>
          <w:rFonts w:ascii="Arial" w:hAnsi="Arial" w:cs="Arial"/>
          <w:sz w:val="20"/>
        </w:rPr>
        <w:t xml:space="preserve"> této smlouvy.</w:t>
      </w:r>
    </w:p>
    <w:p w:rsidR="009F0ED7" w:rsidRPr="0051438E" w:rsidRDefault="009F0ED7" w:rsidP="005E5C56">
      <w:pPr>
        <w:pStyle w:val="Zkladntextodsazen31"/>
        <w:ind w:left="570" w:firstLine="0"/>
        <w:rPr>
          <w:rFonts w:ascii="Arial" w:hAnsi="Arial" w:cs="Arial"/>
          <w:sz w:val="20"/>
        </w:rPr>
      </w:pP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V Ceně za provedení díla jsou zahrnuty veškeré náklady zhotovitele, které při plnění svého závazku dle této smlouvy vynaloží (zejména náklady na materiál, dopravní opatření, odvoz </w:t>
      </w:r>
      <w:r w:rsidR="00575E9C" w:rsidRPr="0051438E">
        <w:rPr>
          <w:rFonts w:ascii="Arial" w:hAnsi="Arial" w:cs="Arial"/>
          <w:sz w:val="20"/>
        </w:rPr>
        <w:t>a</w:t>
      </w:r>
      <w:r w:rsidR="00575E9C">
        <w:rPr>
          <w:rFonts w:ascii="Arial" w:hAnsi="Arial" w:cs="Arial"/>
          <w:sz w:val="20"/>
        </w:rPr>
        <w:t> </w:t>
      </w:r>
      <w:r w:rsidRPr="0051438E">
        <w:rPr>
          <w:rFonts w:ascii="Arial" w:hAnsi="Arial" w:cs="Arial"/>
          <w:sz w:val="20"/>
        </w:rPr>
        <w:t xml:space="preserve">uložení odpadu, dopravu, vybudování, udržování a vyklizení staveniště, vytýčení inženýrských </w:t>
      </w:r>
      <w:r w:rsidRPr="0051438E">
        <w:rPr>
          <w:rFonts w:ascii="Arial" w:hAnsi="Arial" w:cs="Arial"/>
          <w:sz w:val="20"/>
        </w:rPr>
        <w:lastRenderedPageBreak/>
        <w:t>sítí dle podkladů předaných objednatelem, náklady na služby, atesty materiálů, veškeré zkoušky a</w:t>
      </w:r>
      <w:r w:rsidR="00575E9C">
        <w:rPr>
          <w:rFonts w:ascii="Arial" w:hAnsi="Arial" w:cs="Arial"/>
          <w:sz w:val="20"/>
        </w:rPr>
        <w:t> </w:t>
      </w:r>
      <w:r w:rsidRPr="0051438E">
        <w:rPr>
          <w:rFonts w:ascii="Arial" w:hAnsi="Arial" w:cs="Arial"/>
          <w:sz w:val="20"/>
        </w:rPr>
        <w:t xml:space="preserve">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w:t>
      </w:r>
      <w:r w:rsidR="00575E9C" w:rsidRPr="0051438E">
        <w:rPr>
          <w:rFonts w:ascii="Arial" w:hAnsi="Arial" w:cs="Arial"/>
          <w:sz w:val="20"/>
        </w:rPr>
        <w:t>i</w:t>
      </w:r>
      <w:r w:rsidR="00575E9C">
        <w:rPr>
          <w:rFonts w:ascii="Arial" w:hAnsi="Arial" w:cs="Arial"/>
          <w:sz w:val="20"/>
        </w:rPr>
        <w:t> </w:t>
      </w:r>
      <w:r w:rsidRPr="0051438E">
        <w:rPr>
          <w:rFonts w:ascii="Arial" w:hAnsi="Arial" w:cs="Arial"/>
          <w:sz w:val="20"/>
        </w:rPr>
        <w:t xml:space="preserve">veškeré náklady spojené se splněním podmínek pro realizaci stavby dle obecně závazných právních předpisů. </w:t>
      </w:r>
      <w:r w:rsidR="00C672A2" w:rsidRPr="0051438E">
        <w:rPr>
          <w:rFonts w:ascii="Arial" w:hAnsi="Arial" w:cs="Arial"/>
          <w:sz w:val="20"/>
        </w:rPr>
        <w:t xml:space="preserve">Součástí Ceny za provedení díla nejsou místní poplatky za zábor veřejného prostranství a veřejné zeleně v majetku </w:t>
      </w:r>
      <w:r w:rsidR="00575E9C">
        <w:rPr>
          <w:rFonts w:ascii="Arial" w:hAnsi="Arial" w:cs="Arial"/>
          <w:sz w:val="20"/>
        </w:rPr>
        <w:t>s</w:t>
      </w:r>
      <w:r w:rsidR="00575E9C" w:rsidRPr="0051438E">
        <w:rPr>
          <w:rFonts w:ascii="Arial" w:hAnsi="Arial" w:cs="Arial"/>
          <w:sz w:val="20"/>
        </w:rPr>
        <w:t xml:space="preserve">tatutárního </w:t>
      </w:r>
      <w:r w:rsidR="00571A26" w:rsidRPr="0051438E">
        <w:rPr>
          <w:rFonts w:ascii="Arial" w:hAnsi="Arial" w:cs="Arial"/>
          <w:sz w:val="20"/>
        </w:rPr>
        <w:t>m</w:t>
      </w:r>
      <w:r w:rsidR="00C672A2" w:rsidRPr="0051438E">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rsidR="00A3733B" w:rsidRPr="0051438E" w:rsidRDefault="00A3733B" w:rsidP="005E5C56">
      <w:pPr>
        <w:pStyle w:val="Zkladntextodsazen31"/>
        <w:ind w:left="0" w:firstLine="0"/>
        <w:rPr>
          <w:rFonts w:ascii="Arial" w:hAnsi="Arial" w:cs="Arial"/>
          <w:sz w:val="20"/>
        </w:rPr>
      </w:pPr>
    </w:p>
    <w:p w:rsidR="00B33AA8"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Objednatelem nebudou na Cenu za provedení díla poskytována jakákoli plnění před zahájením provádění díla. </w:t>
      </w:r>
    </w:p>
    <w:p w:rsidR="00B33AA8" w:rsidRDefault="00B33AA8" w:rsidP="009E5C4A">
      <w:pPr>
        <w:pStyle w:val="Zkladntextodsazen31"/>
        <w:rPr>
          <w:rFonts w:ascii="Arial" w:hAnsi="Arial" w:cs="Arial"/>
          <w:sz w:val="20"/>
        </w:rPr>
      </w:pP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Smluvní strany </w:t>
      </w:r>
      <w:r w:rsidRPr="000626EF">
        <w:rPr>
          <w:rFonts w:ascii="Arial" w:hAnsi="Arial" w:cs="Arial"/>
          <w:sz w:val="20"/>
        </w:rPr>
        <w:t>se dohodly, že zhotovitel bude v průběhu provádění díla vystavovat a objednateli předávat měsíční faktury (</w:t>
      </w:r>
      <w:r w:rsidR="00B33AA8">
        <w:rPr>
          <w:rFonts w:ascii="Arial" w:hAnsi="Arial" w:cs="Arial"/>
          <w:sz w:val="20"/>
        </w:rPr>
        <w:t>daňové doklady) na dílčí plnění</w:t>
      </w:r>
      <w:r w:rsidRPr="000626EF">
        <w:rPr>
          <w:rFonts w:ascii="Arial" w:hAnsi="Arial" w:cs="Arial"/>
          <w:sz w:val="20"/>
        </w:rPr>
        <w:t>. Zhotovitelem vystavené faktury na dílčí plnění budou zahrnovat i příslušnou část daně z přidané hodnoty. Obě smluvní strany se vzájemně dohodly, že zhotovitelem budou při dodržení</w:t>
      </w:r>
      <w:r w:rsidRPr="0051438E">
        <w:rPr>
          <w:rFonts w:ascii="Arial" w:hAnsi="Arial" w:cs="Arial"/>
          <w:sz w:val="20"/>
        </w:rPr>
        <w:t xml:space="preserve"> harmonogramu provádění díla vystavovány faktury na dílčí </w:t>
      </w:r>
      <w:r w:rsidR="002469F1" w:rsidRPr="0051438E">
        <w:rPr>
          <w:rFonts w:ascii="Arial" w:hAnsi="Arial" w:cs="Arial"/>
          <w:sz w:val="20"/>
        </w:rPr>
        <w:t xml:space="preserve">plnění </w:t>
      </w:r>
      <w:r w:rsidRPr="0051438E">
        <w:rPr>
          <w:rFonts w:ascii="Arial" w:hAnsi="Arial" w:cs="Arial"/>
          <w:sz w:val="20"/>
        </w:rPr>
        <w:t>vždy jedenkrát za uplynulý kalendářní měsíc počítaný ode dne zahájení provádění díla.</w:t>
      </w:r>
    </w:p>
    <w:p w:rsidR="00B33AA8" w:rsidRDefault="00B33AA8" w:rsidP="009E5C4A">
      <w:pPr>
        <w:pStyle w:val="Zkladntextodsazen31"/>
        <w:ind w:firstLine="0"/>
        <w:rPr>
          <w:rFonts w:ascii="Arial" w:hAnsi="Arial" w:cs="Arial"/>
          <w:sz w:val="20"/>
        </w:rPr>
      </w:pPr>
    </w:p>
    <w:p w:rsidR="00A3733B" w:rsidRPr="0051438E" w:rsidRDefault="00A3733B" w:rsidP="00D45893">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Podkladem a podmínkou pro vystavení řádné faktury na dílčí plnění bude:</w:t>
      </w:r>
    </w:p>
    <w:p w:rsidR="00A3733B" w:rsidRPr="0051438E" w:rsidRDefault="00A3733B" w:rsidP="008D2B6A">
      <w:pPr>
        <w:pStyle w:val="Zkladntextodsazen31"/>
        <w:numPr>
          <w:ilvl w:val="1"/>
          <w:numId w:val="28"/>
        </w:numPr>
        <w:ind w:left="1134" w:hanging="425"/>
        <w:rPr>
          <w:rFonts w:ascii="Arial" w:hAnsi="Arial" w:cs="Arial"/>
          <w:sz w:val="20"/>
        </w:rPr>
      </w:pPr>
      <w:r w:rsidRPr="0051438E">
        <w:rPr>
          <w:rFonts w:ascii="Arial" w:hAnsi="Arial" w:cs="Arial"/>
          <w:sz w:val="20"/>
        </w:rPr>
        <w:t xml:space="preserve">písemný, odsouhlasený a zástupcem objednatele jednajícím ve věcech technických </w:t>
      </w:r>
      <w:r w:rsidR="007D1968" w:rsidRPr="0051438E">
        <w:rPr>
          <w:rFonts w:ascii="Arial" w:hAnsi="Arial" w:cs="Arial"/>
          <w:sz w:val="20"/>
        </w:rPr>
        <w:t>a</w:t>
      </w:r>
      <w:r w:rsidR="007D1968">
        <w:rPr>
          <w:rFonts w:ascii="Arial" w:hAnsi="Arial" w:cs="Arial"/>
          <w:sz w:val="20"/>
        </w:rPr>
        <w:t> </w:t>
      </w:r>
      <w:r w:rsidRPr="0051438E">
        <w:rPr>
          <w:rFonts w:ascii="Arial" w:hAnsi="Arial" w:cs="Arial"/>
          <w:sz w:val="20"/>
        </w:rPr>
        <w:t xml:space="preserve">technickým dozorem </w:t>
      </w:r>
      <w:r w:rsidRPr="007D0D64">
        <w:rPr>
          <w:rFonts w:ascii="Arial" w:hAnsi="Arial" w:cs="Arial"/>
          <w:sz w:val="20"/>
        </w:rPr>
        <w:t xml:space="preserve">investora řádně podepsaný zjišťovací protokol provedených prací </w:t>
      </w:r>
      <w:r w:rsidR="007D1968" w:rsidRPr="007D0D64">
        <w:rPr>
          <w:rFonts w:ascii="Arial" w:hAnsi="Arial" w:cs="Arial"/>
          <w:sz w:val="20"/>
        </w:rPr>
        <w:t>a</w:t>
      </w:r>
      <w:r w:rsidR="007D1968">
        <w:rPr>
          <w:rFonts w:ascii="Arial" w:hAnsi="Arial" w:cs="Arial"/>
          <w:sz w:val="20"/>
        </w:rPr>
        <w:t> </w:t>
      </w:r>
      <w:r w:rsidRPr="007D0D64">
        <w:rPr>
          <w:rFonts w:ascii="Arial" w:hAnsi="Arial" w:cs="Arial"/>
          <w:sz w:val="20"/>
        </w:rPr>
        <w:t xml:space="preserve">dodávek </w:t>
      </w:r>
      <w:r w:rsidRPr="0051438E">
        <w:rPr>
          <w:rFonts w:ascii="Arial" w:hAnsi="Arial" w:cs="Arial"/>
          <w:sz w:val="20"/>
        </w:rPr>
        <w:t xml:space="preserve">ke dni vystavení té které faktury na dílčí plnění zpracovaný podle jednotlivých částí nabídkových rozpočtů (výkazu výměr dle článku II. odst. </w:t>
      </w:r>
      <w:proofErr w:type="gramStart"/>
      <w:r w:rsidRPr="0051438E">
        <w:rPr>
          <w:rFonts w:ascii="Arial" w:hAnsi="Arial" w:cs="Arial"/>
          <w:sz w:val="20"/>
        </w:rPr>
        <w:t>2.3. písm.</w:t>
      </w:r>
      <w:proofErr w:type="gramEnd"/>
      <w:r w:rsidRPr="0051438E">
        <w:rPr>
          <w:rFonts w:ascii="Arial" w:hAnsi="Arial" w:cs="Arial"/>
          <w:sz w:val="20"/>
        </w:rPr>
        <w:t xml:space="preserve"> </w:t>
      </w:r>
      <w:r w:rsidR="00C16A6B" w:rsidRPr="0051438E">
        <w:rPr>
          <w:rFonts w:ascii="Arial" w:hAnsi="Arial" w:cs="Arial"/>
          <w:sz w:val="20"/>
        </w:rPr>
        <w:t>d</w:t>
      </w:r>
      <w:r w:rsidRPr="0051438E">
        <w:rPr>
          <w:rFonts w:ascii="Arial" w:hAnsi="Arial" w:cs="Arial"/>
          <w:sz w:val="20"/>
        </w:rPr>
        <w:t xml:space="preserve">) této smlouvy); </w:t>
      </w:r>
      <w:r w:rsidR="007D1968" w:rsidRPr="0051438E">
        <w:rPr>
          <w:rFonts w:ascii="Arial" w:hAnsi="Arial" w:cs="Arial"/>
          <w:sz w:val="20"/>
        </w:rPr>
        <w:t>a</w:t>
      </w:r>
      <w:r w:rsidR="007D1968">
        <w:rPr>
          <w:rFonts w:ascii="Arial" w:hAnsi="Arial" w:cs="Arial"/>
          <w:sz w:val="20"/>
        </w:rPr>
        <w:t> </w:t>
      </w:r>
      <w:r w:rsidRPr="0051438E">
        <w:rPr>
          <w:rFonts w:ascii="Arial" w:hAnsi="Arial" w:cs="Arial"/>
          <w:sz w:val="20"/>
        </w:rPr>
        <w:t>současně</w:t>
      </w:r>
    </w:p>
    <w:p w:rsidR="00D45893" w:rsidRPr="00D45893" w:rsidRDefault="00D45893" w:rsidP="00D45893">
      <w:pPr>
        <w:pStyle w:val="Zkladntextodsazen31"/>
        <w:numPr>
          <w:ilvl w:val="1"/>
          <w:numId w:val="28"/>
        </w:numPr>
        <w:ind w:left="1134" w:hanging="425"/>
        <w:rPr>
          <w:rFonts w:ascii="Arial" w:hAnsi="Arial" w:cs="Arial"/>
          <w:sz w:val="20"/>
        </w:rPr>
      </w:pPr>
      <w:r w:rsidRPr="00D45893">
        <w:rPr>
          <w:rFonts w:ascii="Arial" w:hAnsi="Arial" w:cs="Arial"/>
          <w:sz w:val="20"/>
        </w:rPr>
        <w:t xml:space="preserve">vážní lístky dokládající likvidaci odpadu v rámci plnění této smlouvy, pokud bude v daném období ukládán dále nevyužitelný materiál (odpad) na skládku. </w:t>
      </w:r>
    </w:p>
    <w:p w:rsidR="003D77B1" w:rsidRDefault="003D77B1" w:rsidP="005E5C56">
      <w:pPr>
        <w:pStyle w:val="Zkladntextodsazen31"/>
        <w:ind w:left="705" w:firstLine="0"/>
        <w:rPr>
          <w:rFonts w:ascii="Arial" w:hAnsi="Arial" w:cs="Arial"/>
          <w:bCs/>
          <w:sz w:val="20"/>
        </w:rPr>
      </w:pPr>
    </w:p>
    <w:p w:rsidR="00D45893" w:rsidRPr="0051438E" w:rsidRDefault="00D45893" w:rsidP="00D45893">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Objednatelem podepsaný zjišťovací protokol nezbavuje zhotovitele odpovědnosti za řádné provedení díla jako celku bez vad a nedodělků.</w:t>
      </w:r>
    </w:p>
    <w:p w:rsidR="00D45893" w:rsidRPr="00D45893" w:rsidRDefault="00D45893" w:rsidP="00D45893">
      <w:pPr>
        <w:pStyle w:val="Zkladntextodsazen31"/>
        <w:ind w:left="705" w:firstLine="0"/>
        <w:rPr>
          <w:rFonts w:ascii="Arial" w:hAnsi="Arial" w:cs="Arial"/>
          <w:bCs/>
          <w:sz w:val="20"/>
        </w:rPr>
      </w:pPr>
    </w:p>
    <w:p w:rsidR="00A3733B" w:rsidRPr="00D45893" w:rsidRDefault="00A3733B" w:rsidP="00D45893">
      <w:pPr>
        <w:pStyle w:val="Zkladntextodsazen31"/>
        <w:numPr>
          <w:ilvl w:val="1"/>
          <w:numId w:val="7"/>
        </w:numPr>
        <w:tabs>
          <w:tab w:val="clear" w:pos="570"/>
        </w:tabs>
        <w:ind w:left="709" w:hanging="709"/>
        <w:rPr>
          <w:rFonts w:ascii="Arial" w:hAnsi="Arial" w:cs="Arial"/>
          <w:sz w:val="20"/>
        </w:rPr>
      </w:pPr>
      <w:r w:rsidRPr="00D45893">
        <w:rPr>
          <w:rFonts w:ascii="Arial" w:hAnsi="Arial" w:cs="Arial"/>
          <w:sz w:val="20"/>
        </w:rPr>
        <w:t>Smluvní strany se vzájemně dohodly, že daň z přidané hodnoty bude zhotovitelem účtována v sazbách dle právních předpisů platných v době uskutečnitelného zdanitelného plnění pro to které účtované dílčí plnění dle předchozího odstavce.</w:t>
      </w:r>
    </w:p>
    <w:p w:rsidR="00B33AA8" w:rsidRDefault="00B33AA8" w:rsidP="005E5C56">
      <w:pPr>
        <w:pStyle w:val="Zkladntextodsazen31"/>
        <w:ind w:left="705" w:firstLine="0"/>
        <w:rPr>
          <w:rFonts w:ascii="Arial" w:hAnsi="Arial" w:cs="Arial"/>
          <w:sz w:val="20"/>
        </w:rPr>
      </w:pP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Do</w:t>
      </w:r>
      <w:r w:rsidR="00E24B30" w:rsidRPr="0051438E">
        <w:rPr>
          <w:rFonts w:ascii="Arial" w:hAnsi="Arial" w:cs="Arial"/>
          <w:sz w:val="20"/>
        </w:rPr>
        <w:t xml:space="preserve"> </w:t>
      </w:r>
      <w:r w:rsidR="00064089" w:rsidRPr="0051438E">
        <w:rPr>
          <w:rFonts w:ascii="Arial" w:hAnsi="Arial" w:cs="Arial"/>
          <w:sz w:val="20"/>
        </w:rPr>
        <w:t xml:space="preserve">15 </w:t>
      </w:r>
      <w:r w:rsidR="00E24B30" w:rsidRPr="0051438E">
        <w:rPr>
          <w:rFonts w:ascii="Arial" w:hAnsi="Arial" w:cs="Arial"/>
          <w:sz w:val="20"/>
        </w:rPr>
        <w:t>(</w:t>
      </w:r>
      <w:r w:rsidR="00064089" w:rsidRPr="0051438E">
        <w:rPr>
          <w:rFonts w:ascii="Arial" w:hAnsi="Arial" w:cs="Arial"/>
          <w:sz w:val="20"/>
        </w:rPr>
        <w:t>patnácti</w:t>
      </w:r>
      <w:r w:rsidR="00E24B30" w:rsidRPr="0051438E">
        <w:rPr>
          <w:rFonts w:ascii="Arial" w:hAnsi="Arial" w:cs="Arial"/>
          <w:sz w:val="20"/>
        </w:rPr>
        <w:t xml:space="preserve">) </w:t>
      </w:r>
      <w:r w:rsidR="00AC62A9" w:rsidRPr="0051438E">
        <w:rPr>
          <w:rFonts w:ascii="Arial" w:hAnsi="Arial" w:cs="Arial"/>
          <w:sz w:val="20"/>
        </w:rPr>
        <w:t>kalendářních</w:t>
      </w:r>
      <w:r w:rsidRPr="0051438E">
        <w:rPr>
          <w:rFonts w:ascii="Arial" w:hAnsi="Arial" w:cs="Arial"/>
          <w:sz w:val="20"/>
        </w:rPr>
        <w:t xml:space="preserve"> </w:t>
      </w:r>
      <w:r w:rsidR="00E24B30" w:rsidRPr="0051438E">
        <w:rPr>
          <w:rFonts w:ascii="Arial" w:hAnsi="Arial" w:cs="Arial"/>
          <w:sz w:val="20"/>
        </w:rPr>
        <w:t xml:space="preserve">dnů </w:t>
      </w:r>
      <w:r w:rsidRPr="0051438E">
        <w:rPr>
          <w:rFonts w:ascii="Arial" w:hAnsi="Arial" w:cs="Arial"/>
          <w:sz w:val="20"/>
        </w:rPr>
        <w:t xml:space="preserve">po řádném protokolárním předání a převzetí </w:t>
      </w:r>
      <w:r w:rsidR="00FB6BD4">
        <w:rPr>
          <w:rFonts w:ascii="Arial" w:hAnsi="Arial" w:cs="Arial"/>
          <w:sz w:val="20"/>
        </w:rPr>
        <w:t xml:space="preserve">kompletního </w:t>
      </w:r>
      <w:r w:rsidRPr="0051438E">
        <w:rPr>
          <w:rFonts w:ascii="Arial" w:hAnsi="Arial" w:cs="Arial"/>
          <w:sz w:val="20"/>
        </w:rPr>
        <w:t xml:space="preserve">díla (viz článek XII. odst. </w:t>
      </w:r>
      <w:proofErr w:type="gramStart"/>
      <w:r w:rsidRPr="0051438E">
        <w:rPr>
          <w:rFonts w:ascii="Arial" w:hAnsi="Arial" w:cs="Arial"/>
          <w:sz w:val="20"/>
        </w:rPr>
        <w:t>12.1. této</w:t>
      </w:r>
      <w:proofErr w:type="gramEnd"/>
      <w:r w:rsidRPr="0051438E">
        <w:rPr>
          <w:rFonts w:ascii="Arial" w:hAnsi="Arial" w:cs="Arial"/>
          <w:sz w:val="20"/>
        </w:rPr>
        <w:t xml:space="preserve"> smlouvy) bude zhotovitelem vystaven a objednateli předán daňový doklad – konečná faktura (vyúčtování Ceny za provedení díla po odečtení fakturovaných dílčích plnění).</w:t>
      </w:r>
      <w:r w:rsidRPr="004449D1">
        <w:rPr>
          <w:rFonts w:ascii="Arial" w:hAnsi="Arial" w:cs="Arial"/>
          <w:sz w:val="20"/>
        </w:rPr>
        <w:t xml:space="preserve"> </w:t>
      </w:r>
      <w:r w:rsidR="00236413" w:rsidRPr="004449D1">
        <w:rPr>
          <w:rFonts w:ascii="Arial" w:hAnsi="Arial" w:cs="Arial"/>
          <w:sz w:val="20"/>
        </w:rPr>
        <w:t>Objednatel je povinen konečnou fakturu uhradit zhotoviteli ve lhůtě splatnosti konečné faktury</w:t>
      </w:r>
      <w:r w:rsidR="002A2E5E" w:rsidRPr="004449D1">
        <w:rPr>
          <w:rFonts w:ascii="Arial" w:hAnsi="Arial" w:cs="Arial"/>
          <w:sz w:val="20"/>
        </w:rPr>
        <w:t>, při výskytu vad a nedodělků pak</w:t>
      </w:r>
      <w:r w:rsidR="00236413" w:rsidRPr="004449D1">
        <w:rPr>
          <w:rFonts w:ascii="Arial" w:hAnsi="Arial" w:cs="Arial"/>
          <w:sz w:val="20"/>
        </w:rPr>
        <w:t xml:space="preserve"> ve lhůtě </w:t>
      </w:r>
      <w:r w:rsidR="00B33AA8">
        <w:rPr>
          <w:rFonts w:ascii="Arial" w:hAnsi="Arial" w:cs="Arial"/>
          <w:sz w:val="20"/>
        </w:rPr>
        <w:t>30</w:t>
      </w:r>
      <w:r w:rsidR="00236413" w:rsidRPr="004449D1">
        <w:rPr>
          <w:rFonts w:ascii="Arial" w:hAnsi="Arial" w:cs="Arial"/>
          <w:sz w:val="20"/>
        </w:rPr>
        <w:t xml:space="preserve"> (</w:t>
      </w:r>
      <w:r w:rsidR="00B33AA8">
        <w:rPr>
          <w:rFonts w:ascii="Arial" w:hAnsi="Arial" w:cs="Arial"/>
          <w:sz w:val="20"/>
        </w:rPr>
        <w:t>třiceti</w:t>
      </w:r>
      <w:r w:rsidR="00236413" w:rsidRPr="004449D1">
        <w:rPr>
          <w:rFonts w:ascii="Arial" w:hAnsi="Arial" w:cs="Arial"/>
          <w:sz w:val="20"/>
        </w:rPr>
        <w:t>) kalendářních dní ode dne odstranění všech vad a nedodělků zjištěných při předání díla.</w:t>
      </w:r>
    </w:p>
    <w:p w:rsidR="006D0802" w:rsidRDefault="006D0802" w:rsidP="00972DEB">
      <w:pPr>
        <w:jc w:val="both"/>
        <w:rPr>
          <w:rFonts w:ascii="Arial" w:hAnsi="Arial" w:cs="Arial"/>
          <w:bCs/>
        </w:rPr>
      </w:pPr>
    </w:p>
    <w:p w:rsidR="00972DEB" w:rsidRPr="00972DEB" w:rsidRDefault="00972DEB" w:rsidP="00972DEB">
      <w:pPr>
        <w:pStyle w:val="Zkladntextodsazen31"/>
        <w:numPr>
          <w:ilvl w:val="1"/>
          <w:numId w:val="7"/>
        </w:numPr>
        <w:tabs>
          <w:tab w:val="clear" w:pos="570"/>
        </w:tabs>
        <w:ind w:left="709" w:hanging="709"/>
        <w:rPr>
          <w:rFonts w:ascii="Arial" w:hAnsi="Arial" w:cs="Arial"/>
          <w:sz w:val="20"/>
        </w:rPr>
      </w:pPr>
      <w:r w:rsidRPr="00972DEB">
        <w:rPr>
          <w:rFonts w:ascii="Arial" w:hAnsi="Arial" w:cs="Arial"/>
          <w:sz w:val="20"/>
        </w:rPr>
        <w:t xml:space="preserve">Cena sjednaná ve smlouvě může být měněna pouze v souvislosti s případnými </w:t>
      </w:r>
      <w:proofErr w:type="spellStart"/>
      <w:r w:rsidRPr="00972DEB">
        <w:rPr>
          <w:rFonts w:ascii="Arial" w:hAnsi="Arial" w:cs="Arial"/>
          <w:sz w:val="20"/>
        </w:rPr>
        <w:t>méněpracemi</w:t>
      </w:r>
      <w:proofErr w:type="spellEnd"/>
      <w:r w:rsidRPr="00972DEB">
        <w:rPr>
          <w:rFonts w:ascii="Arial" w:hAnsi="Arial" w:cs="Arial"/>
          <w:sz w:val="20"/>
        </w:rPr>
        <w:t xml:space="preserve"> </w:t>
      </w:r>
      <w:r w:rsidR="007D1968" w:rsidRPr="00972DEB">
        <w:rPr>
          <w:rFonts w:ascii="Arial" w:hAnsi="Arial" w:cs="Arial"/>
          <w:sz w:val="20"/>
        </w:rPr>
        <w:t>a</w:t>
      </w:r>
      <w:r w:rsidR="007D1968">
        <w:rPr>
          <w:rFonts w:ascii="Arial" w:hAnsi="Arial" w:cs="Arial"/>
          <w:sz w:val="20"/>
        </w:rPr>
        <w:t> </w:t>
      </w:r>
      <w:r w:rsidRPr="00972DEB">
        <w:rPr>
          <w:rFonts w:ascii="Arial" w:hAnsi="Arial" w:cs="Arial"/>
          <w:sz w:val="20"/>
        </w:rPr>
        <w:t>víceprac</w:t>
      </w:r>
      <w:r>
        <w:rPr>
          <w:rFonts w:ascii="Arial" w:hAnsi="Arial" w:cs="Arial"/>
          <w:sz w:val="20"/>
        </w:rPr>
        <w:t>emi splňující</w:t>
      </w:r>
      <w:r w:rsidR="0014090B">
        <w:rPr>
          <w:rFonts w:ascii="Arial" w:hAnsi="Arial" w:cs="Arial"/>
          <w:sz w:val="20"/>
        </w:rPr>
        <w:t>mi</w:t>
      </w:r>
      <w:r>
        <w:rPr>
          <w:rFonts w:ascii="Arial" w:hAnsi="Arial" w:cs="Arial"/>
          <w:sz w:val="20"/>
        </w:rPr>
        <w:t xml:space="preserve"> podmínky dle </w:t>
      </w:r>
      <w:r w:rsidRPr="00ED4975">
        <w:rPr>
          <w:rFonts w:ascii="Arial" w:hAnsi="Arial" w:cs="Arial"/>
          <w:sz w:val="20"/>
        </w:rPr>
        <w:t xml:space="preserve">článku </w:t>
      </w:r>
      <w:r>
        <w:rPr>
          <w:rFonts w:ascii="Arial" w:hAnsi="Arial" w:cs="Arial"/>
          <w:sz w:val="20"/>
        </w:rPr>
        <w:t xml:space="preserve">II. odst. </w:t>
      </w:r>
      <w:proofErr w:type="gramStart"/>
      <w:r>
        <w:rPr>
          <w:rFonts w:ascii="Arial" w:hAnsi="Arial" w:cs="Arial"/>
          <w:sz w:val="20"/>
        </w:rPr>
        <w:t>2</w:t>
      </w:r>
      <w:r w:rsidRPr="00ED4975">
        <w:rPr>
          <w:rFonts w:ascii="Arial" w:hAnsi="Arial" w:cs="Arial"/>
          <w:sz w:val="20"/>
        </w:rPr>
        <w:t>.</w:t>
      </w:r>
      <w:r>
        <w:rPr>
          <w:rFonts w:ascii="Arial" w:hAnsi="Arial" w:cs="Arial"/>
          <w:sz w:val="20"/>
        </w:rPr>
        <w:t>7</w:t>
      </w:r>
      <w:r w:rsidRPr="00ED4975">
        <w:rPr>
          <w:rFonts w:ascii="Arial" w:hAnsi="Arial" w:cs="Arial"/>
          <w:sz w:val="20"/>
        </w:rPr>
        <w:t>. této</w:t>
      </w:r>
      <w:proofErr w:type="gramEnd"/>
      <w:r w:rsidRPr="00ED4975">
        <w:rPr>
          <w:rFonts w:ascii="Arial" w:hAnsi="Arial" w:cs="Arial"/>
          <w:sz w:val="20"/>
        </w:rPr>
        <w:t xml:space="preserve"> smlouvy</w:t>
      </w:r>
      <w:r w:rsidRPr="00972DEB">
        <w:rPr>
          <w:rFonts w:ascii="Arial" w:hAnsi="Arial" w:cs="Arial"/>
          <w:sz w:val="20"/>
        </w:rPr>
        <w:t>. Nabídková cena může být dále měněna v souvislosti se změnou sazby DPH. Z jakýchkoliv jiných důvodů nesmí být cena měněna.</w:t>
      </w:r>
    </w:p>
    <w:p w:rsidR="00BF3C1C" w:rsidRPr="0051438E" w:rsidRDefault="00BF3C1C" w:rsidP="00972DEB">
      <w:pPr>
        <w:jc w:val="both"/>
        <w:rPr>
          <w:rFonts w:ascii="Arial" w:hAnsi="Arial" w:cs="Arial"/>
          <w:bCs/>
        </w:rPr>
      </w:pPr>
    </w:p>
    <w:p w:rsidR="00A3733B" w:rsidRPr="00B33AA8" w:rsidRDefault="00AF6269" w:rsidP="008D2B6A">
      <w:pPr>
        <w:pStyle w:val="Zkladntextodsazen31"/>
        <w:numPr>
          <w:ilvl w:val="1"/>
          <w:numId w:val="7"/>
        </w:numPr>
        <w:tabs>
          <w:tab w:val="clear" w:pos="570"/>
        </w:tabs>
        <w:ind w:left="709" w:hanging="709"/>
        <w:rPr>
          <w:rFonts w:ascii="Arial" w:hAnsi="Arial" w:cs="Arial"/>
          <w:sz w:val="20"/>
        </w:rPr>
      </w:pPr>
      <w:r w:rsidRPr="00B33AA8">
        <w:rPr>
          <w:rFonts w:ascii="Arial" w:hAnsi="Arial" w:cs="Arial"/>
          <w:sz w:val="20"/>
        </w:rPr>
        <w:t xml:space="preserve">Zhotovitel je povinen </w:t>
      </w:r>
      <w:r w:rsidR="00564CD7">
        <w:rPr>
          <w:rFonts w:ascii="Arial" w:hAnsi="Arial" w:cs="Arial"/>
          <w:sz w:val="20"/>
        </w:rPr>
        <w:t xml:space="preserve">pro vícepráce dle </w:t>
      </w:r>
      <w:r w:rsidR="00564CD7" w:rsidRPr="00ED4975">
        <w:rPr>
          <w:rFonts w:ascii="Arial" w:hAnsi="Arial" w:cs="Arial"/>
          <w:sz w:val="20"/>
        </w:rPr>
        <w:t xml:space="preserve">článku </w:t>
      </w:r>
      <w:r w:rsidR="00972DEB">
        <w:rPr>
          <w:rFonts w:ascii="Arial" w:hAnsi="Arial" w:cs="Arial"/>
          <w:sz w:val="20"/>
        </w:rPr>
        <w:t>II</w:t>
      </w:r>
      <w:r w:rsidR="00564CD7">
        <w:rPr>
          <w:rFonts w:ascii="Arial" w:hAnsi="Arial" w:cs="Arial"/>
          <w:sz w:val="20"/>
        </w:rPr>
        <w:t xml:space="preserve">. odst. </w:t>
      </w:r>
      <w:proofErr w:type="gramStart"/>
      <w:r w:rsidR="00972DEB">
        <w:rPr>
          <w:rFonts w:ascii="Arial" w:hAnsi="Arial" w:cs="Arial"/>
          <w:sz w:val="20"/>
        </w:rPr>
        <w:t>2</w:t>
      </w:r>
      <w:r w:rsidR="00564CD7" w:rsidRPr="00ED4975">
        <w:rPr>
          <w:rFonts w:ascii="Arial" w:hAnsi="Arial" w:cs="Arial"/>
          <w:sz w:val="20"/>
        </w:rPr>
        <w:t>.</w:t>
      </w:r>
      <w:r w:rsidR="00972DEB">
        <w:rPr>
          <w:rFonts w:ascii="Arial" w:hAnsi="Arial" w:cs="Arial"/>
          <w:sz w:val="20"/>
        </w:rPr>
        <w:t>7</w:t>
      </w:r>
      <w:r w:rsidR="00564CD7" w:rsidRPr="00ED4975">
        <w:rPr>
          <w:rFonts w:ascii="Arial" w:hAnsi="Arial" w:cs="Arial"/>
          <w:sz w:val="20"/>
        </w:rPr>
        <w:t>. této</w:t>
      </w:r>
      <w:proofErr w:type="gramEnd"/>
      <w:r w:rsidR="00564CD7" w:rsidRPr="00ED4975">
        <w:rPr>
          <w:rFonts w:ascii="Arial" w:hAnsi="Arial" w:cs="Arial"/>
          <w:sz w:val="20"/>
        </w:rPr>
        <w:t xml:space="preserve"> smlouvy</w:t>
      </w:r>
      <w:r w:rsidRPr="00B33AA8">
        <w:rPr>
          <w:rFonts w:ascii="Arial" w:hAnsi="Arial" w:cs="Arial"/>
          <w:sz w:val="20"/>
        </w:rPr>
        <w:t xml:space="preserve"> nabídno</w:t>
      </w:r>
      <w:r w:rsidR="003E6B8F" w:rsidRPr="00B33AA8">
        <w:rPr>
          <w:rFonts w:ascii="Arial" w:hAnsi="Arial" w:cs="Arial"/>
          <w:sz w:val="20"/>
        </w:rPr>
        <w:t>u</w:t>
      </w:r>
      <w:r w:rsidRPr="00B33AA8">
        <w:rPr>
          <w:rFonts w:ascii="Arial" w:hAnsi="Arial" w:cs="Arial"/>
          <w:sz w:val="20"/>
        </w:rPr>
        <w:t xml:space="preserve">t </w:t>
      </w:r>
      <w:r w:rsidR="00564CD7">
        <w:rPr>
          <w:rFonts w:ascii="Arial" w:hAnsi="Arial" w:cs="Arial"/>
          <w:sz w:val="20"/>
        </w:rPr>
        <w:t>objednateli</w:t>
      </w:r>
      <w:r w:rsidRPr="00B33AA8">
        <w:rPr>
          <w:rFonts w:ascii="Arial" w:hAnsi="Arial" w:cs="Arial"/>
          <w:sz w:val="20"/>
        </w:rPr>
        <w:t xml:space="preserve"> </w:t>
      </w:r>
      <w:r w:rsidR="00A3733B" w:rsidRPr="00B33AA8">
        <w:rPr>
          <w:rFonts w:ascii="Arial" w:hAnsi="Arial" w:cs="Arial"/>
          <w:sz w:val="20"/>
        </w:rPr>
        <w:t>jednotkové ceny v </w:t>
      </w:r>
      <w:r w:rsidRPr="00B33AA8">
        <w:rPr>
          <w:rFonts w:ascii="Arial" w:hAnsi="Arial" w:cs="Arial"/>
          <w:sz w:val="20"/>
        </w:rPr>
        <w:t xml:space="preserve">maximální </w:t>
      </w:r>
      <w:r w:rsidR="00A3733B" w:rsidRPr="00B33AA8">
        <w:rPr>
          <w:rFonts w:ascii="Arial" w:hAnsi="Arial" w:cs="Arial"/>
          <w:sz w:val="20"/>
        </w:rPr>
        <w:t xml:space="preserve">výši, kterou použil pro sestavení nabídkové ceny (viz </w:t>
      </w:r>
      <w:r w:rsidR="00394D49" w:rsidRPr="00B33AA8">
        <w:rPr>
          <w:rFonts w:ascii="Arial" w:hAnsi="Arial" w:cs="Arial"/>
          <w:sz w:val="20"/>
        </w:rPr>
        <w:t>oceněné</w:t>
      </w:r>
      <w:r w:rsidR="00EA29F3" w:rsidRPr="00B33AA8">
        <w:rPr>
          <w:rFonts w:ascii="Arial" w:hAnsi="Arial" w:cs="Arial"/>
          <w:sz w:val="20"/>
        </w:rPr>
        <w:t xml:space="preserve"> soupis</w:t>
      </w:r>
      <w:r w:rsidR="00394D49" w:rsidRPr="00B33AA8">
        <w:rPr>
          <w:rFonts w:ascii="Arial" w:hAnsi="Arial" w:cs="Arial"/>
          <w:sz w:val="20"/>
        </w:rPr>
        <w:t>y</w:t>
      </w:r>
      <w:r w:rsidR="00EA29F3" w:rsidRPr="00B33AA8">
        <w:rPr>
          <w:rFonts w:ascii="Arial" w:hAnsi="Arial" w:cs="Arial"/>
          <w:sz w:val="20"/>
        </w:rPr>
        <w:t xml:space="preserve"> stavebních prací, dodávek a </w:t>
      </w:r>
      <w:r w:rsidR="004D4609" w:rsidRPr="00B33AA8">
        <w:rPr>
          <w:rFonts w:ascii="Arial" w:hAnsi="Arial" w:cs="Arial"/>
          <w:sz w:val="20"/>
        </w:rPr>
        <w:t xml:space="preserve">služeb </w:t>
      </w:r>
      <w:r w:rsidR="00EA29F3" w:rsidRPr="00B33AA8">
        <w:rPr>
          <w:rFonts w:ascii="Arial" w:hAnsi="Arial" w:cs="Arial"/>
          <w:sz w:val="20"/>
        </w:rPr>
        <w:t xml:space="preserve">s </w:t>
      </w:r>
      <w:r w:rsidRPr="00B33AA8">
        <w:rPr>
          <w:rFonts w:ascii="Arial" w:hAnsi="Arial" w:cs="Arial"/>
          <w:sz w:val="20"/>
        </w:rPr>
        <w:t>výkaz</w:t>
      </w:r>
      <w:r w:rsidR="00EA29F3" w:rsidRPr="00B33AA8">
        <w:rPr>
          <w:rFonts w:ascii="Arial" w:hAnsi="Arial" w:cs="Arial"/>
          <w:sz w:val="20"/>
        </w:rPr>
        <w:t>em</w:t>
      </w:r>
      <w:r w:rsidRPr="00B33AA8">
        <w:rPr>
          <w:rFonts w:ascii="Arial" w:hAnsi="Arial" w:cs="Arial"/>
          <w:sz w:val="20"/>
        </w:rPr>
        <w:t xml:space="preserve"> výměr</w:t>
      </w:r>
      <w:r w:rsidR="00A3733B" w:rsidRPr="00B33AA8">
        <w:rPr>
          <w:rFonts w:ascii="Arial" w:hAnsi="Arial" w:cs="Arial"/>
          <w:sz w:val="20"/>
        </w:rPr>
        <w:t xml:space="preserve">, </w:t>
      </w:r>
      <w:r w:rsidRPr="00B33AA8">
        <w:rPr>
          <w:rFonts w:ascii="Arial" w:hAnsi="Arial" w:cs="Arial"/>
          <w:sz w:val="20"/>
        </w:rPr>
        <w:t xml:space="preserve">který </w:t>
      </w:r>
      <w:r w:rsidR="00A3733B" w:rsidRPr="00B33AA8">
        <w:rPr>
          <w:rFonts w:ascii="Arial" w:hAnsi="Arial" w:cs="Arial"/>
          <w:sz w:val="20"/>
        </w:rPr>
        <w:t xml:space="preserve">byl součástí nabídky, jež je </w:t>
      </w:r>
      <w:r w:rsidR="00BB7AA6">
        <w:rPr>
          <w:rFonts w:ascii="Arial" w:hAnsi="Arial" w:cs="Arial"/>
          <w:sz w:val="20"/>
        </w:rPr>
        <w:t>externí</w:t>
      </w:r>
      <w:r w:rsidR="00A3733B" w:rsidRPr="00B33AA8">
        <w:rPr>
          <w:rFonts w:ascii="Arial" w:hAnsi="Arial" w:cs="Arial"/>
          <w:sz w:val="20"/>
        </w:rPr>
        <w:t xml:space="preserve"> příloh</w:t>
      </w:r>
      <w:r w:rsidR="00BB7AA6">
        <w:rPr>
          <w:rFonts w:ascii="Arial" w:hAnsi="Arial" w:cs="Arial"/>
          <w:sz w:val="20"/>
        </w:rPr>
        <w:t>ou</w:t>
      </w:r>
      <w:r w:rsidR="00A3733B" w:rsidRPr="00B33AA8">
        <w:rPr>
          <w:rFonts w:ascii="Arial" w:hAnsi="Arial" w:cs="Arial"/>
          <w:sz w:val="20"/>
        </w:rPr>
        <w:t xml:space="preserve"> této smlouvy). </w:t>
      </w:r>
    </w:p>
    <w:p w:rsidR="00A3733B" w:rsidRPr="0051438E" w:rsidRDefault="00A3733B" w:rsidP="009E5C4A">
      <w:pPr>
        <w:pStyle w:val="BodyText21"/>
        <w:widowControl/>
        <w:ind w:left="709"/>
        <w:rPr>
          <w:rFonts w:ascii="Arial" w:hAnsi="Arial" w:cs="Arial"/>
          <w:bCs/>
          <w:sz w:val="20"/>
        </w:rPr>
      </w:pPr>
      <w:r w:rsidRPr="0051438E">
        <w:rPr>
          <w:rFonts w:ascii="Arial" w:hAnsi="Arial" w:cs="Arial"/>
          <w:bCs/>
          <w:sz w:val="20"/>
        </w:rPr>
        <w:t>Nebudou-li práce či věci použité k provedení díla, které jsou předmětem ví</w:t>
      </w:r>
      <w:r w:rsidR="00E32A2F" w:rsidRPr="0051438E">
        <w:rPr>
          <w:rFonts w:ascii="Arial" w:hAnsi="Arial" w:cs="Arial"/>
          <w:bCs/>
          <w:sz w:val="20"/>
        </w:rPr>
        <w:t>ceprací, ohodnoceny (oceněny) v soupis</w:t>
      </w:r>
      <w:r w:rsidR="00394D49" w:rsidRPr="0051438E">
        <w:rPr>
          <w:rFonts w:ascii="Arial" w:hAnsi="Arial" w:cs="Arial"/>
          <w:bCs/>
          <w:sz w:val="20"/>
        </w:rPr>
        <w:t>ech</w:t>
      </w:r>
      <w:r w:rsidR="00E32A2F" w:rsidRPr="0051438E">
        <w:rPr>
          <w:rFonts w:ascii="Arial" w:hAnsi="Arial" w:cs="Arial"/>
          <w:bCs/>
          <w:sz w:val="20"/>
        </w:rPr>
        <w:t xml:space="preserve"> stavebních prací, dodávek a služeb s</w:t>
      </w:r>
      <w:r w:rsidR="00394D49" w:rsidRPr="0051438E">
        <w:rPr>
          <w:rFonts w:ascii="Arial" w:hAnsi="Arial" w:cs="Arial"/>
          <w:bCs/>
          <w:sz w:val="20"/>
        </w:rPr>
        <w:t xml:space="preserve"> výkazem výměr, které</w:t>
      </w:r>
      <w:r w:rsidR="00E32A2F" w:rsidRPr="0051438E">
        <w:rPr>
          <w:rFonts w:ascii="Arial" w:hAnsi="Arial" w:cs="Arial"/>
          <w:bCs/>
          <w:sz w:val="20"/>
        </w:rPr>
        <w:t xml:space="preserve"> byl</w:t>
      </w:r>
      <w:r w:rsidR="00394D49" w:rsidRPr="0051438E">
        <w:rPr>
          <w:rFonts w:ascii="Arial" w:hAnsi="Arial" w:cs="Arial"/>
          <w:bCs/>
          <w:sz w:val="20"/>
        </w:rPr>
        <w:t>y</w:t>
      </w:r>
      <w:r w:rsidR="00E32A2F" w:rsidRPr="0051438E">
        <w:rPr>
          <w:rFonts w:ascii="Arial" w:hAnsi="Arial" w:cs="Arial"/>
          <w:bCs/>
          <w:sz w:val="20"/>
        </w:rPr>
        <w:t xml:space="preserve"> součástí nabídky, </w:t>
      </w:r>
      <w:r w:rsidR="00AF6269" w:rsidRPr="0051438E">
        <w:rPr>
          <w:rFonts w:ascii="Arial" w:hAnsi="Arial" w:cs="Arial"/>
          <w:bCs/>
          <w:sz w:val="20"/>
        </w:rPr>
        <w:t xml:space="preserve">bude je zhotovitel </w:t>
      </w:r>
      <w:r w:rsidRPr="0051438E">
        <w:rPr>
          <w:rFonts w:ascii="Arial" w:hAnsi="Arial" w:cs="Arial"/>
          <w:bCs/>
          <w:sz w:val="20"/>
        </w:rPr>
        <w:t xml:space="preserve">oceňovat </w:t>
      </w:r>
      <w:r w:rsidR="009B1F65" w:rsidRPr="0051438E">
        <w:rPr>
          <w:rFonts w:ascii="Arial" w:hAnsi="Arial" w:cs="Arial"/>
          <w:bCs/>
          <w:sz w:val="20"/>
        </w:rPr>
        <w:t>ve výši</w:t>
      </w:r>
      <w:r w:rsidR="00033BAC" w:rsidRPr="0051438E">
        <w:rPr>
          <w:rFonts w:ascii="Arial" w:hAnsi="Arial" w:cs="Arial"/>
          <w:bCs/>
          <w:sz w:val="20"/>
        </w:rPr>
        <w:t xml:space="preserve"> maximálně </w:t>
      </w:r>
      <w:r w:rsidR="009B1F65" w:rsidRPr="0051438E">
        <w:rPr>
          <w:rFonts w:ascii="Arial" w:hAnsi="Arial" w:cs="Arial"/>
          <w:bCs/>
          <w:sz w:val="20"/>
        </w:rPr>
        <w:t>do cen uvedených v</w:t>
      </w:r>
      <w:r w:rsidRPr="0051438E">
        <w:rPr>
          <w:rFonts w:ascii="Arial" w:hAnsi="Arial" w:cs="Arial"/>
          <w:bCs/>
          <w:sz w:val="20"/>
        </w:rPr>
        <w:t xml:space="preserve"> ceníku společnosti ÚRS Praha, a.s. se sídlem Pražská 18,</w:t>
      </w:r>
      <w:r w:rsidR="00783169" w:rsidRPr="0051438E">
        <w:rPr>
          <w:rFonts w:ascii="Arial" w:hAnsi="Arial" w:cs="Arial"/>
          <w:bCs/>
          <w:sz w:val="20"/>
        </w:rPr>
        <w:t xml:space="preserve"> </w:t>
      </w:r>
      <w:r w:rsidR="00466D6A">
        <w:rPr>
          <w:rFonts w:ascii="Arial" w:hAnsi="Arial" w:cs="Arial"/>
          <w:bCs/>
          <w:sz w:val="20"/>
        </w:rPr>
        <w:t>120 </w:t>
      </w:r>
      <w:r w:rsidRPr="0051438E">
        <w:rPr>
          <w:rFonts w:ascii="Arial" w:hAnsi="Arial" w:cs="Arial"/>
          <w:bCs/>
          <w:sz w:val="20"/>
        </w:rPr>
        <w:t>00 Praha 10, platného k datu provedení příslušného plnění.</w:t>
      </w:r>
    </w:p>
    <w:p w:rsidR="00564CD7" w:rsidRDefault="00564CD7" w:rsidP="009E5C4A">
      <w:pPr>
        <w:pStyle w:val="BodyText21"/>
        <w:widowControl/>
        <w:ind w:left="709"/>
        <w:rPr>
          <w:rFonts w:ascii="Arial" w:hAnsi="Arial" w:cs="Arial"/>
          <w:bCs/>
          <w:sz w:val="20"/>
        </w:rPr>
      </w:pPr>
    </w:p>
    <w:p w:rsidR="00AF6269" w:rsidRPr="0051438E" w:rsidRDefault="00A3733B" w:rsidP="009E5C4A">
      <w:pPr>
        <w:pStyle w:val="BodyText21"/>
        <w:widowControl/>
        <w:ind w:left="709"/>
        <w:rPr>
          <w:rFonts w:ascii="Arial" w:hAnsi="Arial" w:cs="Arial"/>
          <w:bCs/>
          <w:sz w:val="20"/>
        </w:rPr>
      </w:pPr>
      <w:r w:rsidRPr="0051438E">
        <w:rPr>
          <w:rFonts w:ascii="Arial" w:hAnsi="Arial" w:cs="Arial"/>
          <w:bCs/>
          <w:sz w:val="20"/>
        </w:rPr>
        <w:t xml:space="preserve">Jestliže se při zpracování ocenění vyskytnou změny díla či jejich části, které není možno ocenit výše uvedeným způsobem, budou změny díla či jejich části oceněny individuální kalkulací při způsobu oceňování cenou v místě a čase obvyklou. </w:t>
      </w:r>
    </w:p>
    <w:p w:rsidR="00564CD7" w:rsidRDefault="00564CD7" w:rsidP="009E5C4A">
      <w:pPr>
        <w:pStyle w:val="BodyText21"/>
        <w:widowControl/>
        <w:ind w:left="709"/>
        <w:rPr>
          <w:rFonts w:ascii="Arial" w:hAnsi="Arial" w:cs="Arial"/>
          <w:bCs/>
          <w:sz w:val="20"/>
        </w:rPr>
      </w:pPr>
    </w:p>
    <w:p w:rsidR="00A3733B" w:rsidRPr="0051438E" w:rsidRDefault="00A3733B" w:rsidP="009E5C4A">
      <w:pPr>
        <w:pStyle w:val="BodyText21"/>
        <w:widowControl/>
        <w:ind w:left="709"/>
        <w:rPr>
          <w:rFonts w:ascii="Arial" w:hAnsi="Arial" w:cs="Arial"/>
          <w:bCs/>
          <w:sz w:val="20"/>
        </w:rPr>
      </w:pPr>
      <w:r w:rsidRPr="0051438E">
        <w:rPr>
          <w:rFonts w:ascii="Arial" w:hAnsi="Arial" w:cs="Arial"/>
          <w:bCs/>
          <w:sz w:val="20"/>
        </w:rPr>
        <w:t xml:space="preserve">Vynásobením jednotkových cen a množství provedených měrných jednotek budou stanoveny základní náklady, rovněž pak analogicky náklady související s umístěním stavby (obvyklý pojem: VRN – vedlejší rozpočtové náklady). Daň z přidané hodnoty bude dopočtena dle platných předpisů v době </w:t>
      </w:r>
      <w:r w:rsidR="00E32A2F" w:rsidRPr="0051438E">
        <w:rPr>
          <w:rFonts w:ascii="Arial" w:hAnsi="Arial" w:cs="Arial"/>
          <w:bCs/>
          <w:sz w:val="20"/>
        </w:rPr>
        <w:t>uskutečnění zdanitelného plnění</w:t>
      </w:r>
      <w:r w:rsidRPr="0051438E">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rsidR="00C500C6" w:rsidRPr="0051438E" w:rsidRDefault="00C500C6" w:rsidP="005E5C56">
      <w:pPr>
        <w:pStyle w:val="BodyText21"/>
        <w:widowControl/>
        <w:rPr>
          <w:rFonts w:ascii="Arial" w:hAnsi="Arial" w:cs="Arial"/>
          <w:sz w:val="20"/>
        </w:rPr>
      </w:pPr>
    </w:p>
    <w:p w:rsidR="00320E79"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Smluvní strany se výslovně dohodly, že objednatel je oprávněn zmenšit rozsah předmětu díla. V tomto případě bude smluvní cena </w:t>
      </w:r>
      <w:r w:rsidR="00C51A95">
        <w:rPr>
          <w:rFonts w:ascii="Arial" w:hAnsi="Arial" w:cs="Arial"/>
          <w:sz w:val="20"/>
        </w:rPr>
        <w:t>příslušně</w:t>
      </w:r>
      <w:r w:rsidRPr="0051438E">
        <w:rPr>
          <w:rFonts w:ascii="Arial" w:hAnsi="Arial" w:cs="Arial"/>
          <w:sz w:val="20"/>
        </w:rPr>
        <w:t xml:space="preserve"> snížena s použitím cen z nabídkových rozpočtů</w:t>
      </w:r>
      <w:r w:rsidR="001F79F4" w:rsidRPr="0051438E">
        <w:rPr>
          <w:rFonts w:ascii="Arial" w:hAnsi="Arial" w:cs="Arial"/>
          <w:sz w:val="20"/>
        </w:rPr>
        <w:t xml:space="preserve"> </w:t>
      </w:r>
      <w:r w:rsidR="001F79F4" w:rsidRPr="00F423F9">
        <w:rPr>
          <w:rFonts w:ascii="Arial" w:hAnsi="Arial" w:cs="Arial"/>
          <w:sz w:val="20"/>
        </w:rPr>
        <w:t>(</w:t>
      </w:r>
      <w:r w:rsidR="00F423F9" w:rsidRPr="00F423F9">
        <w:rPr>
          <w:rFonts w:ascii="Arial" w:hAnsi="Arial" w:cs="Arial"/>
          <w:sz w:val="20"/>
        </w:rPr>
        <w:t xml:space="preserve">oceněného soupisu stavebních prací, dodávek a služeb s výkazem výměr </w:t>
      </w:r>
      <w:r w:rsidR="004536D8" w:rsidRPr="00F423F9">
        <w:rPr>
          <w:rFonts w:ascii="Arial" w:hAnsi="Arial" w:cs="Arial"/>
          <w:sz w:val="20"/>
        </w:rPr>
        <w:t xml:space="preserve">dle článku II. odst. </w:t>
      </w:r>
      <w:proofErr w:type="gramStart"/>
      <w:r w:rsidR="004536D8" w:rsidRPr="00F423F9">
        <w:rPr>
          <w:rFonts w:ascii="Arial" w:hAnsi="Arial" w:cs="Arial"/>
          <w:sz w:val="20"/>
        </w:rPr>
        <w:t>2.3</w:t>
      </w:r>
      <w:r w:rsidR="00A67C64">
        <w:rPr>
          <w:rFonts w:ascii="Arial" w:hAnsi="Arial" w:cs="Arial"/>
          <w:sz w:val="20"/>
        </w:rPr>
        <w:t>.</w:t>
      </w:r>
      <w:r w:rsidR="001F79F4" w:rsidRPr="00F423F9">
        <w:rPr>
          <w:rFonts w:ascii="Arial" w:hAnsi="Arial" w:cs="Arial"/>
          <w:sz w:val="20"/>
        </w:rPr>
        <w:t xml:space="preserve"> písm</w:t>
      </w:r>
      <w:r w:rsidR="004536D8" w:rsidRPr="00F423F9">
        <w:rPr>
          <w:rFonts w:ascii="Arial" w:hAnsi="Arial" w:cs="Arial"/>
          <w:sz w:val="20"/>
        </w:rPr>
        <w:t>.</w:t>
      </w:r>
      <w:proofErr w:type="gramEnd"/>
      <w:r w:rsidR="001F79F4" w:rsidRPr="00F423F9">
        <w:rPr>
          <w:rFonts w:ascii="Arial" w:hAnsi="Arial" w:cs="Arial"/>
          <w:sz w:val="20"/>
        </w:rPr>
        <w:t xml:space="preserve"> d) této smlouvy)</w:t>
      </w:r>
      <w:r w:rsidRPr="0051438E">
        <w:rPr>
          <w:rFonts w:ascii="Arial" w:hAnsi="Arial" w:cs="Arial"/>
          <w:sz w:val="20"/>
        </w:rPr>
        <w:t xml:space="preserve">. Nedojde-li mezi oběma stranami k dohodě při odsouhlasení množství nebo druhu provedených prací a dodávek, je zhotovitel oprávněn fakturovat pouze práce, </w:t>
      </w:r>
      <w:r w:rsidR="00A67C64" w:rsidRPr="0051438E">
        <w:rPr>
          <w:rFonts w:ascii="Arial" w:hAnsi="Arial" w:cs="Arial"/>
          <w:sz w:val="20"/>
        </w:rPr>
        <w:t>u</w:t>
      </w:r>
      <w:r w:rsidR="00A67C64">
        <w:rPr>
          <w:rFonts w:ascii="Arial" w:hAnsi="Arial" w:cs="Arial"/>
          <w:sz w:val="20"/>
        </w:rPr>
        <w:t> </w:t>
      </w:r>
      <w:r w:rsidRPr="0051438E">
        <w:rPr>
          <w:rFonts w:ascii="Arial" w:hAnsi="Arial" w:cs="Arial"/>
          <w:sz w:val="20"/>
        </w:rPr>
        <w:t>kterých nedošlo k rozporu.</w:t>
      </w:r>
    </w:p>
    <w:p w:rsidR="00320E79" w:rsidRPr="0051438E" w:rsidRDefault="00320E79" w:rsidP="005E5C56">
      <w:pPr>
        <w:pStyle w:val="BodyText21"/>
        <w:widowControl/>
        <w:rPr>
          <w:rFonts w:ascii="Arial" w:hAnsi="Arial" w:cs="Arial"/>
          <w:sz w:val="20"/>
        </w:rPr>
      </w:pPr>
    </w:p>
    <w:p w:rsidR="00EA79EE" w:rsidRPr="00755F31" w:rsidRDefault="00A3733B" w:rsidP="00520CC5">
      <w:pPr>
        <w:pStyle w:val="Zkladntextodsazen31"/>
        <w:numPr>
          <w:ilvl w:val="1"/>
          <w:numId w:val="7"/>
        </w:numPr>
        <w:tabs>
          <w:tab w:val="clear" w:pos="570"/>
          <w:tab w:val="num" w:pos="709"/>
        </w:tabs>
        <w:ind w:left="709" w:hanging="709"/>
        <w:rPr>
          <w:rFonts w:ascii="Arial" w:hAnsi="Arial" w:cs="Arial"/>
          <w:sz w:val="20"/>
        </w:rPr>
      </w:pPr>
      <w:r w:rsidRPr="000626EF">
        <w:rPr>
          <w:rFonts w:ascii="Arial" w:hAnsi="Arial" w:cs="Arial"/>
          <w:sz w:val="20"/>
        </w:rPr>
        <w:t>Daňový doklad dle tohoto článku smlouvy bude obsahovat pojmové náležitosti daňového dokladu stanovené zákonem č. 235/2004 Sb.</w:t>
      </w:r>
      <w:r w:rsidR="00A52FAE">
        <w:rPr>
          <w:rFonts w:ascii="Arial" w:hAnsi="Arial" w:cs="Arial"/>
          <w:sz w:val="20"/>
        </w:rPr>
        <w:t>,</w:t>
      </w:r>
      <w:r w:rsidRPr="000626EF">
        <w:rPr>
          <w:rFonts w:ascii="Arial" w:hAnsi="Arial" w:cs="Arial"/>
          <w:sz w:val="20"/>
        </w:rPr>
        <w:t xml:space="preserve"> o dani z přidané hodnoty, ve znění pozdějších předpisů</w:t>
      </w:r>
      <w:r w:rsidR="00A52FAE">
        <w:rPr>
          <w:rFonts w:ascii="Arial" w:hAnsi="Arial" w:cs="Arial"/>
          <w:sz w:val="20"/>
        </w:rPr>
        <w:t xml:space="preserve"> </w:t>
      </w:r>
      <w:r w:rsidR="00A52FAE" w:rsidRPr="000626EF">
        <w:rPr>
          <w:rFonts w:ascii="Arial" w:hAnsi="Arial" w:cs="Arial"/>
          <w:sz w:val="20"/>
        </w:rPr>
        <w:t>(</w:t>
      </w:r>
      <w:r w:rsidR="00A52FAE" w:rsidRPr="00755F31">
        <w:rPr>
          <w:rFonts w:ascii="Arial" w:hAnsi="Arial" w:cs="Arial"/>
          <w:sz w:val="20"/>
        </w:rPr>
        <w:t>dále jen „zákon o DPH“)</w:t>
      </w:r>
      <w:r w:rsidRPr="00755F31">
        <w:rPr>
          <w:rFonts w:ascii="Arial" w:hAnsi="Arial" w:cs="Arial"/>
          <w:sz w:val="20"/>
        </w:rPr>
        <w:t>, a zákonem č. 563/1991 Sb.</w:t>
      </w:r>
      <w:r w:rsidR="00A52FAE" w:rsidRPr="00755F31">
        <w:rPr>
          <w:rFonts w:ascii="Arial" w:hAnsi="Arial" w:cs="Arial"/>
          <w:sz w:val="20"/>
        </w:rPr>
        <w:t>,</w:t>
      </w:r>
      <w:r w:rsidRPr="00755F31">
        <w:rPr>
          <w:rFonts w:ascii="Arial" w:hAnsi="Arial" w:cs="Arial"/>
          <w:sz w:val="20"/>
        </w:rPr>
        <w:t xml:space="preserve"> o účetnictví, ve znění pozdějších předpisů, a současně bude vystave</w:t>
      </w:r>
      <w:r w:rsidR="00352093" w:rsidRPr="00755F31">
        <w:rPr>
          <w:rFonts w:ascii="Arial" w:hAnsi="Arial" w:cs="Arial"/>
          <w:sz w:val="20"/>
        </w:rPr>
        <w:t xml:space="preserve">n ve smyslu článku V. odst. </w:t>
      </w:r>
      <w:proofErr w:type="gramStart"/>
      <w:r w:rsidR="00352093" w:rsidRPr="00755F31">
        <w:rPr>
          <w:rFonts w:ascii="Arial" w:hAnsi="Arial" w:cs="Arial"/>
          <w:sz w:val="20"/>
        </w:rPr>
        <w:t>5.</w:t>
      </w:r>
      <w:r w:rsidR="009552E7" w:rsidRPr="00755F31">
        <w:rPr>
          <w:rFonts w:ascii="Arial" w:hAnsi="Arial" w:cs="Arial"/>
          <w:sz w:val="20"/>
        </w:rPr>
        <w:t>4</w:t>
      </w:r>
      <w:r w:rsidRPr="00755F31">
        <w:rPr>
          <w:rFonts w:ascii="Arial" w:hAnsi="Arial" w:cs="Arial"/>
          <w:sz w:val="20"/>
        </w:rPr>
        <w:t>. této</w:t>
      </w:r>
      <w:proofErr w:type="gramEnd"/>
      <w:r w:rsidRPr="00755F31">
        <w:rPr>
          <w:rFonts w:ascii="Arial" w:hAnsi="Arial" w:cs="Arial"/>
          <w:sz w:val="20"/>
        </w:rPr>
        <w:t xml:space="preserve"> smlouvy.</w:t>
      </w:r>
      <w:r w:rsidR="003F473F" w:rsidRPr="00755F31">
        <w:rPr>
          <w:rFonts w:ascii="Arial" w:hAnsi="Arial" w:cs="Arial"/>
          <w:sz w:val="20"/>
        </w:rPr>
        <w:t xml:space="preserve"> Daňový doklad musí obsahovat registrační číslo projektu.</w:t>
      </w:r>
      <w:r w:rsidR="000E1BD1" w:rsidRPr="00755F31">
        <w:rPr>
          <w:rFonts w:ascii="Arial" w:hAnsi="Arial" w:cs="Arial"/>
          <w:sz w:val="20"/>
        </w:rPr>
        <w:t xml:space="preserve"> </w:t>
      </w:r>
      <w:r w:rsidR="005524C4" w:rsidRPr="00755F31">
        <w:rPr>
          <w:rFonts w:ascii="Arial" w:hAnsi="Arial" w:cs="Arial"/>
          <w:sz w:val="20"/>
        </w:rPr>
        <w:t>Daňový doklad musí dále obsahovat objednatelem odsouhlasený soupis provedených prací, bez tohoto soupisu je daňový doklad (faktura) neúplný.</w:t>
      </w:r>
      <w:r w:rsidR="00520CC5" w:rsidRPr="00755F31">
        <w:rPr>
          <w:rFonts w:ascii="Arial" w:hAnsi="Arial" w:cs="Arial"/>
          <w:sz w:val="20"/>
        </w:rPr>
        <w:t xml:space="preserve"> </w:t>
      </w:r>
      <w:r w:rsidRPr="00755F31">
        <w:rPr>
          <w:rFonts w:ascii="Arial" w:hAnsi="Arial" w:cs="Arial"/>
          <w:sz w:val="20"/>
        </w:rPr>
        <w:t>V případě, že daňový doklad nebude obsahovat správné údaje či bude neúplný, je objednatel oprávněn daňový doklad vrátit ve lhůtě do data jeho splatnosti zhotoviteli. Zhotovitel je povinen takový daňový doklad opravit, aby splňoval podmínky stanovené v</w:t>
      </w:r>
      <w:r w:rsidR="00A057A0" w:rsidRPr="00755F31">
        <w:rPr>
          <w:rFonts w:ascii="Arial" w:hAnsi="Arial" w:cs="Arial"/>
          <w:sz w:val="20"/>
        </w:rPr>
        <w:t xml:space="preserve"> tomto</w:t>
      </w:r>
      <w:r w:rsidRPr="00755F31">
        <w:rPr>
          <w:rFonts w:ascii="Arial" w:hAnsi="Arial" w:cs="Arial"/>
          <w:sz w:val="20"/>
        </w:rPr>
        <w:t> článku.</w:t>
      </w:r>
      <w:r w:rsidR="00EA79EE" w:rsidRPr="00755F31">
        <w:rPr>
          <w:rFonts w:ascii="Arial" w:hAnsi="Arial" w:cs="Arial"/>
          <w:sz w:val="20"/>
        </w:rPr>
        <w:t xml:space="preserve"> </w:t>
      </w:r>
      <w:r w:rsidR="001C4F52" w:rsidRPr="00755F31">
        <w:rPr>
          <w:rFonts w:ascii="Arial" w:hAnsi="Arial" w:cs="Arial"/>
          <w:sz w:val="20"/>
        </w:rPr>
        <w:t xml:space="preserve">Doručením opraveného daňového dokladu počíná běžet nová lhůta splatnosti dle této smlouvy. </w:t>
      </w:r>
      <w:r w:rsidR="00EA79EE" w:rsidRPr="00755F31">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rsidR="00B33AA8" w:rsidRPr="00755F31" w:rsidRDefault="00B33AA8" w:rsidP="008D1874">
      <w:pPr>
        <w:pStyle w:val="BodyText21"/>
        <w:widowControl/>
        <w:ind w:left="709" w:hanging="709"/>
        <w:rPr>
          <w:rFonts w:ascii="Arial" w:hAnsi="Arial" w:cs="Arial"/>
          <w:sz w:val="20"/>
          <w:lang w:eastAsia="cs-CZ"/>
        </w:rPr>
      </w:pPr>
    </w:p>
    <w:p w:rsidR="00B33AA8" w:rsidRPr="00755F31" w:rsidRDefault="00B33AA8" w:rsidP="001C4F52">
      <w:pPr>
        <w:pStyle w:val="Zkladntextodsazen31"/>
        <w:numPr>
          <w:ilvl w:val="1"/>
          <w:numId w:val="7"/>
        </w:numPr>
        <w:tabs>
          <w:tab w:val="clear" w:pos="570"/>
        </w:tabs>
        <w:ind w:left="709" w:hanging="709"/>
        <w:rPr>
          <w:rFonts w:ascii="Arial" w:hAnsi="Arial" w:cs="Arial"/>
          <w:sz w:val="20"/>
        </w:rPr>
      </w:pPr>
      <w:r w:rsidRPr="00755F31">
        <w:rPr>
          <w:rFonts w:ascii="Arial" w:hAnsi="Arial" w:cs="Arial"/>
          <w:sz w:val="20"/>
        </w:rPr>
        <w:t>Každá dílčí i konečná faktura bude mít splatnost 30 kalendářních dní ode dne jejího řádného předání objednateli</w:t>
      </w:r>
      <w:r w:rsidR="00FB6BD4" w:rsidRPr="00755F31">
        <w:rPr>
          <w:rFonts w:ascii="Arial" w:hAnsi="Arial" w:cs="Arial"/>
          <w:sz w:val="20"/>
        </w:rPr>
        <w:t>, pokud není výše stanoveno jinak.</w:t>
      </w:r>
      <w:r w:rsidR="001C4F52" w:rsidRPr="00755F31">
        <w:rPr>
          <w:rFonts w:ascii="Arial" w:hAnsi="Arial" w:cs="Arial"/>
          <w:sz w:val="20"/>
        </w:rPr>
        <w:t xml:space="preserve"> Zhotovitel je povinen daňové doklady vystavit a doručit objednateli nejpozději do 15 (patnácti) dnů ode dne uskutečnění zdanitelného plnění, jinak se zavazuje uhradit objednateli do 10 (deseti) kalendářních dnů poté, kdy k tomu bude objednatelem písemně vyzván veškeré pokuty či další sankce, které byli objednateli vyměřeny (pravomocným rozhodnutím) orgány veřejné správy v souvislosti s porušením povinností na úseku daňové správy. Úhrada bude provedena na účet objednatele uvedený v písemné výzvě.</w:t>
      </w:r>
    </w:p>
    <w:p w:rsidR="00A3733B" w:rsidRPr="00755F31" w:rsidRDefault="00A3733B" w:rsidP="005E5C56">
      <w:pPr>
        <w:pStyle w:val="BodyText21"/>
        <w:widowControl/>
        <w:ind w:left="705" w:hanging="705"/>
        <w:rPr>
          <w:rFonts w:ascii="Arial" w:hAnsi="Arial" w:cs="Arial"/>
          <w:sz w:val="20"/>
        </w:rPr>
      </w:pPr>
      <w:r w:rsidRPr="00755F31">
        <w:rPr>
          <w:rFonts w:ascii="Arial" w:hAnsi="Arial" w:cs="Arial"/>
          <w:sz w:val="20"/>
        </w:rPr>
        <w:t xml:space="preserve"> </w:t>
      </w:r>
    </w:p>
    <w:p w:rsidR="00A3733B" w:rsidRPr="00755F31" w:rsidRDefault="00A3733B" w:rsidP="008D2B6A">
      <w:pPr>
        <w:pStyle w:val="Zkladntextodsazen31"/>
        <w:numPr>
          <w:ilvl w:val="1"/>
          <w:numId w:val="7"/>
        </w:numPr>
        <w:tabs>
          <w:tab w:val="clear" w:pos="570"/>
        </w:tabs>
        <w:ind w:left="709" w:hanging="709"/>
        <w:rPr>
          <w:rFonts w:ascii="Arial" w:hAnsi="Arial" w:cs="Arial"/>
          <w:sz w:val="20"/>
        </w:rPr>
      </w:pPr>
      <w:r w:rsidRPr="00755F31">
        <w:rPr>
          <w:rFonts w:ascii="Arial" w:hAnsi="Arial" w:cs="Arial"/>
          <w:sz w:val="20"/>
        </w:rPr>
        <w:t>Úhrada Ceny za provedení díla, ať již jako celku či dílčích plnění, nemá vliv na uplatnění práva objednatele z vad díla.</w:t>
      </w:r>
    </w:p>
    <w:p w:rsidR="007A70DB" w:rsidRPr="00755F31" w:rsidRDefault="007A70DB" w:rsidP="00B33AA8">
      <w:pPr>
        <w:pStyle w:val="Zkladntextodsazen31"/>
        <w:ind w:left="0" w:firstLine="0"/>
        <w:rPr>
          <w:rFonts w:ascii="Arial" w:hAnsi="Arial" w:cs="Arial"/>
          <w:sz w:val="20"/>
        </w:rPr>
      </w:pPr>
    </w:p>
    <w:p w:rsidR="007A70DB" w:rsidRPr="00755F31" w:rsidRDefault="001F5735" w:rsidP="008D2B6A">
      <w:pPr>
        <w:pStyle w:val="Zkladntextodsazen31"/>
        <w:numPr>
          <w:ilvl w:val="1"/>
          <w:numId w:val="7"/>
        </w:numPr>
        <w:tabs>
          <w:tab w:val="clear" w:pos="570"/>
        </w:tabs>
        <w:ind w:left="709" w:hanging="709"/>
        <w:rPr>
          <w:rFonts w:ascii="Arial" w:hAnsi="Arial" w:cs="Arial"/>
          <w:sz w:val="20"/>
        </w:rPr>
      </w:pPr>
      <w:r w:rsidRPr="00755F31">
        <w:rPr>
          <w:rFonts w:ascii="Arial" w:hAnsi="Arial" w:cs="Arial"/>
          <w:sz w:val="20"/>
        </w:rPr>
        <w:t xml:space="preserve">Zhotovitel není oprávněn započíst hodnotu víceprací proti hodnotě </w:t>
      </w:r>
      <w:proofErr w:type="spellStart"/>
      <w:r w:rsidRPr="00755F31">
        <w:rPr>
          <w:rFonts w:ascii="Arial" w:hAnsi="Arial" w:cs="Arial"/>
          <w:sz w:val="20"/>
        </w:rPr>
        <w:t>méněprací</w:t>
      </w:r>
      <w:proofErr w:type="spellEnd"/>
      <w:r w:rsidR="006B7E25" w:rsidRPr="00755F31">
        <w:rPr>
          <w:rFonts w:ascii="Arial" w:hAnsi="Arial" w:cs="Arial"/>
          <w:sz w:val="20"/>
        </w:rPr>
        <w:t xml:space="preserve"> dle </w:t>
      </w:r>
      <w:r w:rsidR="00962A64" w:rsidRPr="00755F31">
        <w:rPr>
          <w:rFonts w:ascii="Arial" w:hAnsi="Arial" w:cs="Arial"/>
          <w:sz w:val="20"/>
        </w:rPr>
        <w:t>článku</w:t>
      </w:r>
      <w:r w:rsidR="006B7E25" w:rsidRPr="00755F31">
        <w:rPr>
          <w:rFonts w:ascii="Arial" w:hAnsi="Arial" w:cs="Arial"/>
          <w:sz w:val="20"/>
        </w:rPr>
        <w:t xml:space="preserve"> V</w:t>
      </w:r>
      <w:r w:rsidR="00466D6A" w:rsidRPr="00755F31">
        <w:rPr>
          <w:rFonts w:ascii="Arial" w:hAnsi="Arial" w:cs="Arial"/>
          <w:sz w:val="20"/>
        </w:rPr>
        <w:t>.</w:t>
      </w:r>
      <w:r w:rsidR="006B7E25" w:rsidRPr="00755F31">
        <w:rPr>
          <w:rFonts w:ascii="Arial" w:hAnsi="Arial" w:cs="Arial"/>
          <w:sz w:val="20"/>
        </w:rPr>
        <w:t xml:space="preserve"> odst. </w:t>
      </w:r>
      <w:proofErr w:type="gramStart"/>
      <w:r w:rsidR="006B7E25" w:rsidRPr="00755F31">
        <w:rPr>
          <w:rFonts w:ascii="Arial" w:hAnsi="Arial" w:cs="Arial"/>
          <w:sz w:val="20"/>
        </w:rPr>
        <w:t>5.</w:t>
      </w:r>
      <w:r w:rsidR="005D634C" w:rsidRPr="00755F31">
        <w:rPr>
          <w:rFonts w:ascii="Arial" w:hAnsi="Arial" w:cs="Arial"/>
          <w:sz w:val="20"/>
        </w:rPr>
        <w:t>11</w:t>
      </w:r>
      <w:r w:rsidR="006B7E25" w:rsidRPr="00755F31">
        <w:rPr>
          <w:rFonts w:ascii="Arial" w:hAnsi="Arial" w:cs="Arial"/>
          <w:sz w:val="20"/>
        </w:rPr>
        <w:t>. této</w:t>
      </w:r>
      <w:proofErr w:type="gramEnd"/>
      <w:r w:rsidR="006B7E25" w:rsidRPr="00755F31">
        <w:rPr>
          <w:rFonts w:ascii="Arial" w:hAnsi="Arial" w:cs="Arial"/>
          <w:sz w:val="20"/>
        </w:rPr>
        <w:t xml:space="preserve"> smlouvy</w:t>
      </w:r>
      <w:r w:rsidRPr="00755F31">
        <w:rPr>
          <w:rFonts w:ascii="Arial" w:hAnsi="Arial" w:cs="Arial"/>
          <w:sz w:val="20"/>
        </w:rPr>
        <w:t xml:space="preserve">. </w:t>
      </w:r>
    </w:p>
    <w:p w:rsidR="00C668A9" w:rsidRPr="00B33AA8" w:rsidRDefault="00C668A9" w:rsidP="00B33AA8">
      <w:pPr>
        <w:pStyle w:val="Zkladntextodsazen31"/>
        <w:ind w:left="0" w:firstLine="0"/>
        <w:rPr>
          <w:rFonts w:ascii="Arial" w:hAnsi="Arial" w:cs="Arial"/>
          <w:sz w:val="20"/>
        </w:rPr>
      </w:pPr>
    </w:p>
    <w:p w:rsidR="00C51A95" w:rsidRPr="00C51A95" w:rsidRDefault="00C51A95" w:rsidP="008D2B6A">
      <w:pPr>
        <w:pStyle w:val="Zkladntextodsazen31"/>
        <w:numPr>
          <w:ilvl w:val="1"/>
          <w:numId w:val="7"/>
        </w:numPr>
        <w:tabs>
          <w:tab w:val="clear" w:pos="570"/>
        </w:tabs>
        <w:ind w:left="709" w:hanging="709"/>
        <w:rPr>
          <w:rFonts w:ascii="Arial" w:hAnsi="Arial" w:cs="Arial"/>
          <w:sz w:val="20"/>
        </w:rPr>
      </w:pPr>
      <w:r w:rsidRPr="000626EF">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Pr>
          <w:rFonts w:ascii="Arial" w:hAnsi="Arial" w:cs="Arial"/>
          <w:sz w:val="20"/>
        </w:rPr>
        <w:t>í dobrovolně správci daně dle § </w:t>
      </w:r>
      <w:r w:rsidRPr="000626EF">
        <w:rPr>
          <w:rFonts w:ascii="Arial" w:hAnsi="Arial" w:cs="Arial"/>
          <w:sz w:val="20"/>
        </w:rPr>
        <w:t xml:space="preserve">109a citovaného právního předpisu. Zaplacení částky ve výši daně objednatelem správci daně pak bude smluvními stranami považováno za splnění závazku uhradit sjednanou cenu, resp. její </w:t>
      </w:r>
      <w:r w:rsidRPr="000626EF">
        <w:rPr>
          <w:rFonts w:ascii="Arial" w:hAnsi="Arial" w:cs="Arial"/>
          <w:sz w:val="20"/>
        </w:rPr>
        <w:lastRenderedPageBreak/>
        <w:t>část. Smluvní strany si v této souvislosti poskytnou veškerou nezbytnou součinnost při vzájemném poskytování informací požadovaných zákonem o DPH. Zhotovitel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smyslu § 96 odst. 1 zákona o DPH.</w:t>
      </w:r>
      <w:r w:rsidR="009B7B99">
        <w:rPr>
          <w:rFonts w:ascii="Arial" w:hAnsi="Arial" w:cs="Arial"/>
          <w:sz w:val="20"/>
        </w:rPr>
        <w:t xml:space="preserve"> </w:t>
      </w:r>
    </w:p>
    <w:p w:rsidR="00BF3C1C" w:rsidRDefault="00BF3C1C" w:rsidP="005E5C56">
      <w:pPr>
        <w:jc w:val="both"/>
        <w:rPr>
          <w:rFonts w:ascii="Arial" w:hAnsi="Arial" w:cs="Arial"/>
        </w:rPr>
      </w:pPr>
    </w:p>
    <w:p w:rsidR="00EB032D" w:rsidRDefault="00EB032D">
      <w:pPr>
        <w:suppressAutoHyphens w:val="0"/>
        <w:rPr>
          <w:rFonts w:ascii="Arial" w:hAnsi="Arial" w:cs="Arial"/>
        </w:rPr>
      </w:pPr>
    </w:p>
    <w:p w:rsidR="00A3733B" w:rsidRPr="0051438E" w:rsidRDefault="00A3733B" w:rsidP="005E5C56">
      <w:pPr>
        <w:pStyle w:val="Zkladntextodsazen31"/>
        <w:ind w:left="0" w:firstLine="0"/>
        <w:rPr>
          <w:rFonts w:ascii="Arial" w:hAnsi="Arial" w:cs="Arial"/>
          <w:b/>
          <w:sz w:val="20"/>
        </w:rPr>
      </w:pPr>
      <w:r w:rsidRPr="0051438E">
        <w:rPr>
          <w:rFonts w:ascii="Arial" w:hAnsi="Arial" w:cs="Arial"/>
          <w:b/>
          <w:sz w:val="20"/>
        </w:rPr>
        <w:t>VI.</w:t>
      </w:r>
      <w:r w:rsidRPr="0051438E">
        <w:rPr>
          <w:rFonts w:ascii="Arial" w:hAnsi="Arial" w:cs="Arial"/>
          <w:b/>
          <w:sz w:val="20"/>
        </w:rPr>
        <w:tab/>
        <w:t>Součinnost smluvních stran</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5"/>
        </w:numPr>
        <w:tabs>
          <w:tab w:val="clear" w:pos="570"/>
          <w:tab w:val="left" w:pos="709"/>
        </w:tabs>
        <w:ind w:left="709" w:hanging="709"/>
        <w:rPr>
          <w:rFonts w:ascii="Arial" w:hAnsi="Arial" w:cs="Arial"/>
          <w:sz w:val="20"/>
        </w:rPr>
      </w:pPr>
      <w:r w:rsidRPr="0051438E">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5"/>
        </w:numPr>
        <w:tabs>
          <w:tab w:val="clear" w:pos="570"/>
          <w:tab w:val="left" w:pos="709"/>
        </w:tabs>
        <w:ind w:left="709" w:hanging="709"/>
        <w:rPr>
          <w:rFonts w:ascii="Arial" w:hAnsi="Arial" w:cs="Arial"/>
          <w:sz w:val="20"/>
        </w:rPr>
      </w:pPr>
      <w:r w:rsidRPr="0051438E">
        <w:rPr>
          <w:rFonts w:ascii="Arial" w:hAnsi="Arial" w:cs="Arial"/>
          <w:sz w:val="20"/>
        </w:rPr>
        <w:t xml:space="preserve">Pokud jsou kterékoli ze </w:t>
      </w:r>
      <w:r w:rsidR="004211D9" w:rsidRPr="0051438E">
        <w:rPr>
          <w:rFonts w:ascii="Arial" w:hAnsi="Arial" w:cs="Arial"/>
          <w:sz w:val="20"/>
        </w:rPr>
        <w:t>smluvních stran</w:t>
      </w:r>
      <w:r w:rsidRPr="0051438E">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A3733B" w:rsidRPr="0051438E" w:rsidRDefault="00A3733B" w:rsidP="005E5C56">
      <w:pPr>
        <w:pStyle w:val="Zkladntextodsazen31"/>
        <w:ind w:left="0" w:firstLine="0"/>
        <w:rPr>
          <w:rFonts w:ascii="Arial" w:hAnsi="Arial" w:cs="Arial"/>
          <w:sz w:val="20"/>
        </w:rPr>
      </w:pPr>
    </w:p>
    <w:p w:rsidR="00A3733B" w:rsidRPr="0051438E" w:rsidRDefault="00A3733B" w:rsidP="008D2B6A">
      <w:pPr>
        <w:pStyle w:val="Zkladntextodsazen31"/>
        <w:numPr>
          <w:ilvl w:val="1"/>
          <w:numId w:val="5"/>
        </w:numPr>
        <w:tabs>
          <w:tab w:val="clear" w:pos="570"/>
          <w:tab w:val="left" w:pos="709"/>
        </w:tabs>
        <w:ind w:left="709" w:hanging="709"/>
        <w:rPr>
          <w:rFonts w:ascii="Arial" w:hAnsi="Arial" w:cs="Arial"/>
          <w:sz w:val="20"/>
        </w:rPr>
      </w:pPr>
      <w:r w:rsidRPr="0051438E">
        <w:rPr>
          <w:rFonts w:ascii="Arial" w:hAnsi="Arial" w:cs="Arial"/>
          <w:sz w:val="20"/>
        </w:rPr>
        <w:t xml:space="preserve">Zhotovitel se zavazuje, že na základě skutečností zjištěných v průběhu plnění povinností </w:t>
      </w:r>
      <w:r w:rsidR="004211D9" w:rsidRPr="0051438E">
        <w:rPr>
          <w:rFonts w:ascii="Arial" w:hAnsi="Arial" w:cs="Arial"/>
          <w:sz w:val="20"/>
        </w:rPr>
        <w:t>dle této</w:t>
      </w:r>
      <w:r w:rsidRPr="0051438E">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9464A1" w:rsidRDefault="009464A1" w:rsidP="005E5C56">
      <w:pPr>
        <w:pStyle w:val="Zkladntextodsazen31"/>
        <w:ind w:left="0" w:firstLine="0"/>
        <w:rPr>
          <w:rFonts w:ascii="Arial" w:hAnsi="Arial" w:cs="Arial"/>
          <w:sz w:val="20"/>
        </w:rPr>
      </w:pPr>
    </w:p>
    <w:p w:rsidR="00BF3C1C" w:rsidRPr="0051438E" w:rsidRDefault="00BF3C1C" w:rsidP="005E5C56">
      <w:pPr>
        <w:pStyle w:val="Zkladntextodsazen31"/>
        <w:ind w:left="0" w:firstLine="0"/>
        <w:rPr>
          <w:rFonts w:ascii="Arial" w:hAnsi="Arial" w:cs="Arial"/>
          <w:sz w:val="20"/>
        </w:rPr>
      </w:pPr>
    </w:p>
    <w:p w:rsidR="00A3733B" w:rsidRPr="0051438E" w:rsidRDefault="00A3733B" w:rsidP="005E5C56">
      <w:pPr>
        <w:jc w:val="both"/>
        <w:rPr>
          <w:rFonts w:ascii="Arial" w:hAnsi="Arial" w:cs="Arial"/>
          <w:b/>
        </w:rPr>
      </w:pPr>
      <w:r w:rsidRPr="0051438E">
        <w:rPr>
          <w:rFonts w:ascii="Arial" w:hAnsi="Arial" w:cs="Arial"/>
          <w:b/>
        </w:rPr>
        <w:t>VII.</w:t>
      </w:r>
      <w:r w:rsidRPr="0051438E">
        <w:rPr>
          <w:rFonts w:ascii="Arial" w:hAnsi="Arial" w:cs="Arial"/>
          <w:b/>
        </w:rPr>
        <w:tab/>
        <w:t>Prohlášení, práva a závazky smluvních stran</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Zhotovitel se zavazuje při provádění díla </w:t>
      </w:r>
      <w:r w:rsidR="00B2226D">
        <w:rPr>
          <w:rFonts w:ascii="Arial" w:hAnsi="Arial" w:cs="Arial"/>
          <w:sz w:val="20"/>
        </w:rPr>
        <w:t>dodržovat</w:t>
      </w:r>
      <w:r w:rsidRPr="0051438E">
        <w:rPr>
          <w:rFonts w:ascii="Arial" w:hAnsi="Arial" w:cs="Arial"/>
          <w:sz w:val="20"/>
        </w:rPr>
        <w:t xml:space="preserve"> platné bezpečnostní, hygienické a protipožární a jiné obecně závazné </w:t>
      </w:r>
      <w:r w:rsidRPr="00D04AE9">
        <w:rPr>
          <w:rFonts w:ascii="Arial" w:hAnsi="Arial" w:cs="Arial"/>
          <w:sz w:val="20"/>
        </w:rPr>
        <w:t>předpisy</w:t>
      </w:r>
      <w:r w:rsidRPr="0051438E">
        <w:rPr>
          <w:rFonts w:ascii="Arial" w:hAnsi="Arial" w:cs="Arial"/>
          <w:sz w:val="20"/>
        </w:rPr>
        <w:t>, technické normy (</w:t>
      </w:r>
      <w:r w:rsidR="001434E2" w:rsidRPr="0051438E">
        <w:rPr>
          <w:rFonts w:ascii="Arial" w:hAnsi="Arial" w:cs="Arial"/>
          <w:sz w:val="20"/>
        </w:rPr>
        <w:t>ČSN, ČN, EN</w:t>
      </w:r>
      <w:r w:rsidRPr="0051438E">
        <w:rPr>
          <w:rFonts w:ascii="Arial" w:hAnsi="Arial" w:cs="Arial"/>
          <w:sz w:val="20"/>
        </w:rPr>
        <w:t xml:space="preserve"> </w:t>
      </w:r>
      <w:r w:rsidR="00D04AE9" w:rsidRPr="0051438E">
        <w:rPr>
          <w:rFonts w:ascii="Arial" w:hAnsi="Arial" w:cs="Arial"/>
          <w:sz w:val="20"/>
        </w:rPr>
        <w:t>apod.) a rozhodnutí</w:t>
      </w:r>
      <w:r w:rsidRPr="0051438E">
        <w:rPr>
          <w:rFonts w:ascii="Arial" w:hAnsi="Arial" w:cs="Arial"/>
          <w:sz w:val="20"/>
        </w:rPr>
        <w:t xml:space="preserve"> orgánů veřejné správy, zejména pak stavební povolení, včetně vymezení podmínek hlučnosti, doby provádění stavebních prací apod.</w:t>
      </w:r>
    </w:p>
    <w:p w:rsidR="00627682" w:rsidRPr="0051438E" w:rsidRDefault="00627682" w:rsidP="005E5C56">
      <w:pPr>
        <w:pStyle w:val="Zkladntextodsazen31"/>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Zhotovitel se zavazuje </w:t>
      </w:r>
      <w:r w:rsidRPr="008D1874">
        <w:rPr>
          <w:rFonts w:ascii="Arial" w:hAnsi="Arial" w:cs="Arial"/>
          <w:sz w:val="20"/>
        </w:rPr>
        <w:t>zachovávat staveniště</w:t>
      </w:r>
      <w:r w:rsidRPr="0051438E">
        <w:rPr>
          <w:rFonts w:ascii="Arial" w:hAnsi="Arial" w:cs="Arial"/>
          <w:sz w:val="20"/>
        </w:rPr>
        <w:t xml:space="preserve"> (viz článek IX. této smlouvy) </w:t>
      </w:r>
      <w:r w:rsidRPr="008D1874">
        <w:rPr>
          <w:rFonts w:ascii="Arial" w:hAnsi="Arial" w:cs="Arial"/>
          <w:sz w:val="20"/>
        </w:rPr>
        <w:t>v pořádku</w:t>
      </w:r>
      <w:r w:rsidRPr="0051438E">
        <w:rPr>
          <w:rFonts w:ascii="Arial" w:hAnsi="Arial" w:cs="Arial"/>
          <w:sz w:val="20"/>
        </w:rPr>
        <w:t xml:space="preserve"> a čistotě, odstraňovat průběžně na své náklady odpady a nečistoty vzniklé prováděním díla. Současně se zhotovitel zavazuje zajistit obecnou bezpečnost věcí a osob v místě provádění díla a </w:t>
      </w:r>
      <w:r w:rsidR="008D1874">
        <w:rPr>
          <w:rFonts w:ascii="Arial" w:hAnsi="Arial" w:cs="Arial"/>
          <w:sz w:val="20"/>
        </w:rPr>
        <w:t xml:space="preserve">na </w:t>
      </w:r>
      <w:r w:rsidRPr="0051438E">
        <w:rPr>
          <w:rFonts w:ascii="Arial" w:hAnsi="Arial" w:cs="Arial"/>
          <w:sz w:val="20"/>
        </w:rPr>
        <w:t>staveništi (viz článek IX. této smlouvy).</w:t>
      </w:r>
    </w:p>
    <w:p w:rsidR="00A3733B" w:rsidRPr="0051438E" w:rsidRDefault="00A3733B" w:rsidP="005E5C56">
      <w:pPr>
        <w:jc w:val="both"/>
        <w:rPr>
          <w:rFonts w:ascii="Arial" w:hAnsi="Arial" w:cs="Arial"/>
          <w:shd w:val="clear" w:color="auto" w:fill="FFFF00"/>
        </w:rPr>
      </w:pPr>
    </w:p>
    <w:p w:rsidR="00A3733B" w:rsidRPr="00755F31" w:rsidRDefault="00A3733B" w:rsidP="00BE31F9">
      <w:pPr>
        <w:pStyle w:val="Zkladntextodsazen31"/>
        <w:numPr>
          <w:ilvl w:val="1"/>
          <w:numId w:val="14"/>
        </w:numPr>
        <w:rPr>
          <w:rFonts w:ascii="Arial" w:hAnsi="Arial" w:cs="Arial"/>
          <w:sz w:val="20"/>
        </w:rPr>
      </w:pPr>
      <w:r w:rsidRPr="00BE31F9">
        <w:rPr>
          <w:rFonts w:ascii="Arial" w:hAnsi="Arial" w:cs="Arial"/>
          <w:sz w:val="20"/>
        </w:rPr>
        <w:t xml:space="preserve">Zhotovitel prohlašuje, že před podpisem této smlouvy řádně překontroloval předané podklady </w:t>
      </w:r>
      <w:r w:rsidR="00AC3C77" w:rsidRPr="00BE31F9">
        <w:rPr>
          <w:rFonts w:ascii="Arial" w:hAnsi="Arial" w:cs="Arial"/>
          <w:sz w:val="20"/>
        </w:rPr>
        <w:t>a</w:t>
      </w:r>
      <w:r w:rsidR="00AC3C77">
        <w:rPr>
          <w:rFonts w:ascii="Arial" w:hAnsi="Arial" w:cs="Arial"/>
          <w:sz w:val="20"/>
        </w:rPr>
        <w:t> </w:t>
      </w:r>
      <w:r w:rsidRPr="00BE31F9">
        <w:rPr>
          <w:rFonts w:ascii="Arial" w:hAnsi="Arial" w:cs="Arial"/>
          <w:sz w:val="20"/>
        </w:rPr>
        <w:t xml:space="preserve">dokumentaci a řádně prověřil místní podmínky na staveništi a všechny </w:t>
      </w:r>
      <w:r w:rsidRPr="00755F31">
        <w:rPr>
          <w:rFonts w:ascii="Arial" w:hAnsi="Arial" w:cs="Arial"/>
          <w:sz w:val="20"/>
        </w:rPr>
        <w:t xml:space="preserve">nejasné podmínky pro realizaci díla či jeho části si vyjasnil s objednatelem nebo místním šetřením. </w:t>
      </w:r>
      <w:r w:rsidR="00BE31F9" w:rsidRPr="00755F31">
        <w:rPr>
          <w:rFonts w:ascii="Arial" w:hAnsi="Arial" w:cs="Arial"/>
          <w:sz w:val="20"/>
        </w:rPr>
        <w:t>Touto kontrolou není dotčena odpovědnost objednatele za správnost předané dokumentace. Případný soupis zjištěných vad a nedostatků předané dokumentace včetně návrhů na jejich odstranění a dopadem na cenu díla zhotovitel předal objednateli.</w:t>
      </w:r>
      <w:r w:rsidRPr="00755F31">
        <w:rPr>
          <w:rFonts w:ascii="Arial" w:hAnsi="Arial" w:cs="Arial"/>
          <w:sz w:val="20"/>
        </w:rPr>
        <w:t xml:space="preserve"> </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Zhotovitel se zavazuje</w:t>
      </w:r>
      <w:r w:rsidR="00E32A2F" w:rsidRPr="0051438E">
        <w:rPr>
          <w:rFonts w:ascii="Arial" w:hAnsi="Arial" w:cs="Arial"/>
          <w:sz w:val="20"/>
        </w:rPr>
        <w:t xml:space="preserve"> bez zbytečného odkladu</w:t>
      </w:r>
      <w:r w:rsidR="00137794" w:rsidRPr="0051438E">
        <w:rPr>
          <w:rFonts w:ascii="Arial" w:hAnsi="Arial" w:cs="Arial"/>
          <w:sz w:val="20"/>
        </w:rPr>
        <w:t xml:space="preserve"> </w:t>
      </w:r>
      <w:r w:rsidRPr="0051438E">
        <w:rPr>
          <w:rFonts w:ascii="Arial" w:hAnsi="Arial" w:cs="Arial"/>
          <w:sz w:val="20"/>
        </w:rPr>
        <w:t>písemně upozornit objednatele na nevhodnost, případně nepřípustnost podkladových materiálů, pokynů a věcí, které</w:t>
      </w:r>
      <w:r w:rsidR="008D1874">
        <w:rPr>
          <w:rFonts w:ascii="Arial" w:hAnsi="Arial" w:cs="Arial"/>
          <w:sz w:val="20"/>
        </w:rPr>
        <w:t xml:space="preserve"> mu byly předány objednatelem a</w:t>
      </w:r>
      <w:r w:rsidRPr="0051438E">
        <w:rPr>
          <w:rFonts w:ascii="Arial" w:hAnsi="Arial" w:cs="Arial"/>
          <w:sz w:val="20"/>
        </w:rPr>
        <w:t>nebo objednatelem požadovaných změn, ať již z hlediska důsledků pro jakost a</w:t>
      </w:r>
      <w:r w:rsidR="00AC3C77">
        <w:rPr>
          <w:rFonts w:ascii="Arial" w:hAnsi="Arial" w:cs="Arial"/>
          <w:sz w:val="20"/>
        </w:rPr>
        <w:t> </w:t>
      </w:r>
      <w:r w:rsidRPr="0051438E">
        <w:rPr>
          <w:rFonts w:ascii="Arial" w:hAnsi="Arial" w:cs="Arial"/>
          <w:sz w:val="20"/>
        </w:rPr>
        <w:t xml:space="preserve">provedení díla či rozporu s podklady pro uzavření této smlouvy, ustanoveními nebo rozhodnutími orgánů veřejné správy či obecně závaznými právními předpisy, </w:t>
      </w:r>
      <w:r w:rsidR="001434E2" w:rsidRPr="0051438E">
        <w:rPr>
          <w:rFonts w:ascii="Arial" w:hAnsi="Arial" w:cs="Arial"/>
          <w:sz w:val="20"/>
        </w:rPr>
        <w:t>ČSN, ČN, EN</w:t>
      </w:r>
      <w:r w:rsidRPr="0051438E">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Zhotovitel se zavazuje, že zajistí provádění díla tak, aby provádění díla:</w:t>
      </w:r>
    </w:p>
    <w:p w:rsidR="00A3733B" w:rsidRPr="00AD10E9" w:rsidRDefault="00A3733B" w:rsidP="00AD10E9">
      <w:pPr>
        <w:pStyle w:val="Nadpis4"/>
        <w:numPr>
          <w:ilvl w:val="1"/>
          <w:numId w:val="42"/>
        </w:numPr>
        <w:spacing w:after="0"/>
        <w:ind w:left="1134" w:hanging="425"/>
        <w:jc w:val="both"/>
        <w:rPr>
          <w:rFonts w:ascii="Arial" w:hAnsi="Arial" w:cs="Arial"/>
          <w:sz w:val="20"/>
        </w:rPr>
      </w:pPr>
      <w:r w:rsidRPr="00AD10E9">
        <w:rPr>
          <w:rFonts w:ascii="Arial" w:hAnsi="Arial" w:cs="Arial"/>
          <w:sz w:val="20"/>
        </w:rPr>
        <w:t xml:space="preserve">v co nejmenší míře omezovalo užívání místa provádění díla vymezeného v článku IV. odst. </w:t>
      </w:r>
      <w:proofErr w:type="gramStart"/>
      <w:r w:rsidRPr="00AD10E9">
        <w:rPr>
          <w:rFonts w:ascii="Arial" w:hAnsi="Arial" w:cs="Arial"/>
          <w:sz w:val="20"/>
        </w:rPr>
        <w:t>4.1. této</w:t>
      </w:r>
      <w:proofErr w:type="gramEnd"/>
      <w:r w:rsidRPr="00AD10E9">
        <w:rPr>
          <w:rFonts w:ascii="Arial" w:hAnsi="Arial" w:cs="Arial"/>
          <w:sz w:val="20"/>
        </w:rPr>
        <w:t xml:space="preserve"> smlouvy, veřejných prostranství či jiných okolních dotčených pozemků či staveb; a</w:t>
      </w:r>
    </w:p>
    <w:p w:rsidR="00A3733B" w:rsidRPr="00AD10E9" w:rsidRDefault="00A3733B" w:rsidP="00AD10E9">
      <w:pPr>
        <w:pStyle w:val="Nadpis4"/>
        <w:numPr>
          <w:ilvl w:val="1"/>
          <w:numId w:val="42"/>
        </w:numPr>
        <w:spacing w:after="0"/>
        <w:ind w:left="1134" w:hanging="425"/>
        <w:jc w:val="both"/>
        <w:rPr>
          <w:rFonts w:ascii="Arial" w:hAnsi="Arial" w:cs="Arial"/>
          <w:sz w:val="20"/>
        </w:rPr>
      </w:pPr>
      <w:r w:rsidRPr="00AD10E9">
        <w:rPr>
          <w:rFonts w:ascii="Arial" w:hAnsi="Arial" w:cs="Arial"/>
          <w:sz w:val="20"/>
        </w:rPr>
        <w:t>neobtěžovalo třetí osoby a okolní prostory zejména hlukem, pachem, emisemi, prachem, vibracemi, exhalacemi a zastíněním nad míru přiměřenou poměrům; a</w:t>
      </w:r>
    </w:p>
    <w:p w:rsidR="00A3733B" w:rsidRPr="00AD10E9" w:rsidRDefault="00A3733B" w:rsidP="00AD10E9">
      <w:pPr>
        <w:pStyle w:val="Nadpis4"/>
        <w:numPr>
          <w:ilvl w:val="1"/>
          <w:numId w:val="42"/>
        </w:numPr>
        <w:spacing w:after="0"/>
        <w:ind w:left="1134" w:hanging="425"/>
        <w:jc w:val="both"/>
        <w:rPr>
          <w:rFonts w:ascii="Arial" w:hAnsi="Arial" w:cs="Arial"/>
          <w:sz w:val="20"/>
        </w:rPr>
      </w:pPr>
      <w:r w:rsidRPr="00AD10E9">
        <w:rPr>
          <w:rFonts w:ascii="Arial" w:hAnsi="Arial" w:cs="Arial"/>
          <w:sz w:val="20"/>
        </w:rPr>
        <w:lastRenderedPageBreak/>
        <w:t xml:space="preserve">nemělo nepříznivý vliv na životní prostředí, včetně minimalizace negativních vlivů na okolí výstavby; a </w:t>
      </w:r>
    </w:p>
    <w:p w:rsidR="00A3733B" w:rsidRPr="00AD10E9" w:rsidRDefault="00A3733B" w:rsidP="00AD10E9">
      <w:pPr>
        <w:pStyle w:val="Nadpis4"/>
        <w:numPr>
          <w:ilvl w:val="1"/>
          <w:numId w:val="42"/>
        </w:numPr>
        <w:spacing w:after="0"/>
        <w:ind w:left="1134" w:hanging="425"/>
        <w:jc w:val="both"/>
        <w:rPr>
          <w:rFonts w:ascii="Arial" w:hAnsi="Arial" w:cs="Arial"/>
          <w:sz w:val="20"/>
        </w:rPr>
      </w:pPr>
      <w:r w:rsidRPr="00AD10E9">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AD10E9">
        <w:rPr>
          <w:rFonts w:ascii="Arial" w:hAnsi="Arial" w:cs="Arial"/>
          <w:sz w:val="20"/>
        </w:rPr>
        <w:t>pod</w:t>
      </w:r>
      <w:r w:rsidRPr="00AD10E9">
        <w:rPr>
          <w:rFonts w:ascii="Arial" w:hAnsi="Arial" w:cs="Arial"/>
          <w:sz w:val="20"/>
        </w:rPr>
        <w:t xml:space="preserve">dodavatelů. Odbornou úroveň realizovaného díla jako celku zabezpečí zhotovitel odpovědnou osobou – autorizovanou osobou v oboru </w:t>
      </w:r>
      <w:r w:rsidR="008B5C4F" w:rsidRPr="00AD10E9">
        <w:rPr>
          <w:rFonts w:ascii="Arial" w:hAnsi="Arial" w:cs="Arial"/>
          <w:sz w:val="20"/>
        </w:rPr>
        <w:t>pozemní</w:t>
      </w:r>
      <w:r w:rsidR="00F02A18" w:rsidRPr="00AD10E9">
        <w:rPr>
          <w:rFonts w:ascii="Arial" w:hAnsi="Arial" w:cs="Arial"/>
          <w:sz w:val="20"/>
        </w:rPr>
        <w:t xml:space="preserve"> </w:t>
      </w:r>
      <w:r w:rsidRPr="00AD10E9">
        <w:rPr>
          <w:rFonts w:ascii="Arial" w:hAnsi="Arial" w:cs="Arial"/>
          <w:sz w:val="20"/>
        </w:rPr>
        <w:t>stavby ve smyslu zákona č. 360/1992 Sb.</w:t>
      </w:r>
      <w:r w:rsidR="008C7C9A">
        <w:rPr>
          <w:rFonts w:ascii="Arial" w:hAnsi="Arial" w:cs="Arial"/>
          <w:sz w:val="20"/>
        </w:rPr>
        <w:t>,</w:t>
      </w:r>
      <w:r w:rsidRPr="00AD10E9">
        <w:rPr>
          <w:rFonts w:ascii="Arial" w:hAnsi="Arial" w:cs="Arial"/>
          <w:sz w:val="20"/>
        </w:rPr>
        <w:t xml:space="preserve"> </w:t>
      </w:r>
      <w:r w:rsidR="008C7C9A" w:rsidRPr="00AD10E9">
        <w:rPr>
          <w:rFonts w:ascii="Arial" w:hAnsi="Arial" w:cs="Arial"/>
          <w:sz w:val="20"/>
        </w:rPr>
        <w:t>o</w:t>
      </w:r>
      <w:r w:rsidR="008C7C9A">
        <w:rPr>
          <w:rFonts w:ascii="Arial" w:hAnsi="Arial" w:cs="Arial"/>
          <w:sz w:val="20"/>
        </w:rPr>
        <w:t> </w:t>
      </w:r>
      <w:r w:rsidRPr="00AD10E9">
        <w:rPr>
          <w:rFonts w:ascii="Arial" w:hAnsi="Arial" w:cs="Arial"/>
          <w:sz w:val="20"/>
        </w:rPr>
        <w:t>výkonu povolání autorizovaných architektů a o výkonu povolání autorizovaných inženýrů a techniků činných ve výstavbě</w:t>
      </w:r>
      <w:r w:rsidR="00551037" w:rsidRPr="00AD10E9">
        <w:rPr>
          <w:rFonts w:ascii="Arial" w:hAnsi="Arial" w:cs="Arial"/>
          <w:sz w:val="20"/>
        </w:rPr>
        <w:t>,</w:t>
      </w:r>
      <w:r w:rsidRPr="00AD10E9">
        <w:rPr>
          <w:rFonts w:ascii="Arial" w:hAnsi="Arial" w:cs="Arial"/>
          <w:sz w:val="20"/>
        </w:rPr>
        <w:t xml:space="preserve"> ve znění pozdějších předpisů. 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AD10E9">
        <w:rPr>
          <w:rFonts w:ascii="Arial" w:hAnsi="Arial" w:cs="Arial"/>
          <w:sz w:val="20"/>
        </w:rPr>
        <w:t xml:space="preserve">nebo živnostenském </w:t>
      </w:r>
      <w:r w:rsidRPr="00AD10E9">
        <w:rPr>
          <w:rFonts w:ascii="Arial" w:hAnsi="Arial" w:cs="Arial"/>
          <w:sz w:val="20"/>
        </w:rPr>
        <w:t xml:space="preserve">rejstříku, provede </w:t>
      </w:r>
      <w:r w:rsidR="00B2226D" w:rsidRPr="00AD10E9">
        <w:rPr>
          <w:rFonts w:ascii="Arial" w:hAnsi="Arial" w:cs="Arial"/>
          <w:sz w:val="20"/>
        </w:rPr>
        <w:t>pod</w:t>
      </w:r>
      <w:r w:rsidRPr="00AD10E9">
        <w:rPr>
          <w:rFonts w:ascii="Arial" w:hAnsi="Arial" w:cs="Arial"/>
          <w:sz w:val="20"/>
        </w:rPr>
        <w:t xml:space="preserve">dodavatel s odpovídající odbornou způsobilostí. Doklady o odborné způsobilosti </w:t>
      </w:r>
      <w:r w:rsidR="00B2226D" w:rsidRPr="00AD10E9">
        <w:rPr>
          <w:rFonts w:ascii="Arial" w:hAnsi="Arial" w:cs="Arial"/>
          <w:sz w:val="20"/>
        </w:rPr>
        <w:t>pod</w:t>
      </w:r>
      <w:r w:rsidRPr="00AD10E9">
        <w:rPr>
          <w:rFonts w:ascii="Arial" w:hAnsi="Arial" w:cs="Arial"/>
          <w:sz w:val="20"/>
        </w:rPr>
        <w:t>dodavatele předloží zhotovitel objednateli před zahájením prací.</w:t>
      </w:r>
    </w:p>
    <w:p w:rsidR="00627682" w:rsidRPr="0051438E" w:rsidRDefault="00627682" w:rsidP="005E5C56">
      <w:pPr>
        <w:jc w:val="both"/>
        <w:rPr>
          <w:rFonts w:ascii="Arial" w:hAnsi="Arial" w:cs="Arial"/>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Zhotovitel se zavazuje:</w:t>
      </w:r>
    </w:p>
    <w:p w:rsidR="00A3733B" w:rsidRPr="0051438E" w:rsidRDefault="00A3733B"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uhradit objednateli do</w:t>
      </w:r>
      <w:r w:rsidR="004E05B5" w:rsidRPr="0051438E">
        <w:rPr>
          <w:rFonts w:ascii="Arial" w:hAnsi="Arial" w:cs="Arial"/>
          <w:sz w:val="20"/>
        </w:rPr>
        <w:t xml:space="preserve"> 10</w:t>
      </w:r>
      <w:r w:rsidRPr="0051438E">
        <w:rPr>
          <w:rFonts w:ascii="Arial" w:hAnsi="Arial" w:cs="Arial"/>
          <w:sz w:val="20"/>
        </w:rPr>
        <w:t xml:space="preserve"> </w:t>
      </w:r>
      <w:r w:rsidR="004E05B5" w:rsidRPr="0051438E">
        <w:rPr>
          <w:rFonts w:ascii="Arial" w:hAnsi="Arial" w:cs="Arial"/>
          <w:sz w:val="20"/>
        </w:rPr>
        <w:t>(</w:t>
      </w:r>
      <w:r w:rsidRPr="0051438E">
        <w:rPr>
          <w:rFonts w:ascii="Arial" w:hAnsi="Arial" w:cs="Arial"/>
          <w:sz w:val="20"/>
        </w:rPr>
        <w:t>deseti</w:t>
      </w:r>
      <w:r w:rsidR="004E05B5" w:rsidRPr="0051438E">
        <w:rPr>
          <w:rFonts w:ascii="Arial" w:hAnsi="Arial" w:cs="Arial"/>
          <w:sz w:val="20"/>
        </w:rPr>
        <w:t>)</w:t>
      </w:r>
      <w:r w:rsidRPr="0051438E">
        <w:rPr>
          <w:rFonts w:ascii="Arial" w:hAnsi="Arial" w:cs="Arial"/>
          <w:sz w:val="20"/>
        </w:rPr>
        <w:t xml:space="preserve"> </w:t>
      </w:r>
      <w:r w:rsidR="00B160CF" w:rsidRPr="0051438E">
        <w:rPr>
          <w:rFonts w:ascii="Arial" w:hAnsi="Arial" w:cs="Arial"/>
          <w:sz w:val="20"/>
        </w:rPr>
        <w:t xml:space="preserve">kalendářních </w:t>
      </w:r>
      <w:r w:rsidRPr="0051438E">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rsidR="00A3733B" w:rsidRPr="0051438E" w:rsidRDefault="00A3733B"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po dobu provádění díla až do jeho řádného protokolárního předání objednateli</w:t>
      </w:r>
      <w:r w:rsidR="00E50975" w:rsidRPr="0051438E">
        <w:rPr>
          <w:rFonts w:ascii="Arial" w:hAnsi="Arial" w:cs="Arial"/>
          <w:sz w:val="20"/>
        </w:rPr>
        <w:t xml:space="preserve"> řádně pečovat</w:t>
      </w:r>
      <w:r w:rsidRPr="0051438E">
        <w:rPr>
          <w:rFonts w:ascii="Arial" w:hAnsi="Arial" w:cs="Arial"/>
          <w:sz w:val="20"/>
        </w:rPr>
        <w:t xml:space="preserve"> o výškové a směrové body a </w:t>
      </w:r>
      <w:r w:rsidR="00E50975" w:rsidRPr="0051438E">
        <w:rPr>
          <w:rFonts w:ascii="Arial" w:hAnsi="Arial" w:cs="Arial"/>
          <w:sz w:val="20"/>
        </w:rPr>
        <w:t>zajistit</w:t>
      </w:r>
      <w:r w:rsidRPr="0051438E">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w:t>
      </w:r>
      <w:proofErr w:type="spellStart"/>
      <w:r w:rsidRPr="0051438E">
        <w:rPr>
          <w:rFonts w:ascii="Arial" w:hAnsi="Arial" w:cs="Arial"/>
          <w:sz w:val="20"/>
        </w:rPr>
        <w:t>dxf</w:t>
      </w:r>
      <w:proofErr w:type="spellEnd"/>
      <w:r w:rsidRPr="0051438E">
        <w:rPr>
          <w:rFonts w:ascii="Arial" w:hAnsi="Arial" w:cs="Arial"/>
          <w:sz w:val="20"/>
        </w:rPr>
        <w:t xml:space="preserve">  na nosiči dat CD a současně v listinné podobě jako součást předávacího prot</w:t>
      </w:r>
      <w:r w:rsidR="00587AC9">
        <w:rPr>
          <w:rFonts w:ascii="Arial" w:hAnsi="Arial" w:cs="Arial"/>
          <w:sz w:val="20"/>
        </w:rPr>
        <w:t xml:space="preserve">okolu dle článku XII. odst. </w:t>
      </w:r>
      <w:proofErr w:type="gramStart"/>
      <w:r w:rsidR="00587AC9">
        <w:rPr>
          <w:rFonts w:ascii="Arial" w:hAnsi="Arial" w:cs="Arial"/>
          <w:sz w:val="20"/>
        </w:rPr>
        <w:t>12.4</w:t>
      </w:r>
      <w:r w:rsidRPr="0051438E">
        <w:rPr>
          <w:rFonts w:ascii="Arial" w:hAnsi="Arial" w:cs="Arial"/>
          <w:sz w:val="20"/>
        </w:rPr>
        <w:t>. této</w:t>
      </w:r>
      <w:proofErr w:type="gramEnd"/>
      <w:r w:rsidRPr="0051438E">
        <w:rPr>
          <w:rFonts w:ascii="Arial" w:hAnsi="Arial" w:cs="Arial"/>
          <w:sz w:val="20"/>
        </w:rPr>
        <w:t xml:space="preserve"> smlouvy; a</w:t>
      </w:r>
    </w:p>
    <w:p w:rsidR="00A3733B" w:rsidRPr="0051438E" w:rsidRDefault="00A3733B"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 xml:space="preserve">vyvstane-li </w:t>
      </w:r>
      <w:r w:rsidR="008D1874">
        <w:rPr>
          <w:rFonts w:ascii="Arial" w:hAnsi="Arial" w:cs="Arial"/>
          <w:sz w:val="20"/>
        </w:rPr>
        <w:t xml:space="preserve">se </w:t>
      </w:r>
      <w:r w:rsidRPr="0051438E">
        <w:rPr>
          <w:rFonts w:ascii="Arial" w:hAnsi="Arial" w:cs="Arial"/>
          <w:sz w:val="20"/>
        </w:rPr>
        <w:t>v průběhu provádění díla nutnost upřesnění způsobu jeho provedení (včetně používaných stavebních materiálů), neprodleně si vyžádat předchozí písem</w:t>
      </w:r>
      <w:r w:rsidR="00CB394F" w:rsidRPr="0051438E">
        <w:rPr>
          <w:rFonts w:ascii="Arial" w:hAnsi="Arial" w:cs="Arial"/>
          <w:sz w:val="20"/>
        </w:rPr>
        <w:t>ný souhlas či pokyn objednatele</w:t>
      </w:r>
      <w:r w:rsidRPr="0051438E">
        <w:rPr>
          <w:rFonts w:ascii="Arial" w:hAnsi="Arial" w:cs="Arial"/>
          <w:sz w:val="20"/>
        </w:rPr>
        <w:t>; a</w:t>
      </w:r>
      <w:r w:rsidR="00FA27DF" w:rsidRPr="0051438E">
        <w:rPr>
          <w:rFonts w:ascii="Arial" w:hAnsi="Arial" w:cs="Arial"/>
          <w:sz w:val="20"/>
        </w:rPr>
        <w:t xml:space="preserve"> </w:t>
      </w:r>
    </w:p>
    <w:p w:rsidR="00A3733B" w:rsidRPr="0051438E" w:rsidRDefault="00A3733B"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51438E">
        <w:rPr>
          <w:rFonts w:ascii="Arial" w:hAnsi="Arial" w:cs="Arial"/>
          <w:sz w:val="20"/>
        </w:rPr>
        <w:t xml:space="preserve">pro </w:t>
      </w:r>
      <w:r w:rsidRPr="0051438E">
        <w:rPr>
          <w:rFonts w:ascii="Arial" w:hAnsi="Arial" w:cs="Arial"/>
          <w:sz w:val="20"/>
        </w:rPr>
        <w:t xml:space="preserve">provádění díla; a </w:t>
      </w:r>
    </w:p>
    <w:p w:rsidR="00A3733B" w:rsidRDefault="001434E2" w:rsidP="00AD10E9">
      <w:pPr>
        <w:pStyle w:val="Nadpis4"/>
        <w:numPr>
          <w:ilvl w:val="0"/>
          <w:numId w:val="46"/>
        </w:numPr>
        <w:spacing w:after="0"/>
        <w:ind w:left="1134" w:hanging="425"/>
        <w:jc w:val="both"/>
        <w:rPr>
          <w:rFonts w:ascii="Arial" w:hAnsi="Arial" w:cs="Arial"/>
          <w:sz w:val="20"/>
        </w:rPr>
      </w:pPr>
      <w:r w:rsidRPr="0051438E">
        <w:rPr>
          <w:rFonts w:ascii="Arial" w:hAnsi="Arial" w:cs="Arial"/>
          <w:sz w:val="20"/>
        </w:rPr>
        <w:t xml:space="preserve">při </w:t>
      </w:r>
      <w:r w:rsidR="00A3733B" w:rsidRPr="0051438E">
        <w:rPr>
          <w:rFonts w:ascii="Arial" w:hAnsi="Arial" w:cs="Arial"/>
          <w:sz w:val="20"/>
        </w:rPr>
        <w:t xml:space="preserve">provádění zakrývaných částí díla písemně a prokazatelně vyzvat objednatele k jejich </w:t>
      </w:r>
      <w:r w:rsidR="00587AC9">
        <w:rPr>
          <w:rFonts w:ascii="Arial" w:hAnsi="Arial" w:cs="Arial"/>
          <w:sz w:val="20"/>
        </w:rPr>
        <w:t>kontrole</w:t>
      </w:r>
      <w:r w:rsidR="00A3733B" w:rsidRPr="0051438E">
        <w:rPr>
          <w:rFonts w:ascii="Arial" w:hAnsi="Arial" w:cs="Arial"/>
          <w:sz w:val="20"/>
        </w:rPr>
        <w:t xml:space="preserve"> před zakrytím v předstihu alespoň</w:t>
      </w:r>
      <w:r w:rsidR="00E24B30" w:rsidRPr="0051438E">
        <w:rPr>
          <w:rFonts w:ascii="Arial" w:hAnsi="Arial" w:cs="Arial"/>
          <w:sz w:val="20"/>
        </w:rPr>
        <w:t xml:space="preserve"> 3</w:t>
      </w:r>
      <w:r w:rsidR="00A3733B" w:rsidRPr="0051438E">
        <w:rPr>
          <w:rFonts w:ascii="Arial" w:hAnsi="Arial" w:cs="Arial"/>
          <w:sz w:val="20"/>
        </w:rPr>
        <w:t xml:space="preserve"> </w:t>
      </w:r>
      <w:r w:rsidR="00E24B30" w:rsidRPr="0051438E">
        <w:rPr>
          <w:rFonts w:ascii="Arial" w:hAnsi="Arial" w:cs="Arial"/>
          <w:sz w:val="20"/>
        </w:rPr>
        <w:t>(</w:t>
      </w:r>
      <w:r w:rsidR="00A3733B" w:rsidRPr="0051438E">
        <w:rPr>
          <w:rFonts w:ascii="Arial" w:hAnsi="Arial" w:cs="Arial"/>
          <w:sz w:val="20"/>
        </w:rPr>
        <w:t>tří</w:t>
      </w:r>
      <w:r w:rsidR="00E24B30" w:rsidRPr="0051438E">
        <w:rPr>
          <w:rFonts w:ascii="Arial" w:hAnsi="Arial" w:cs="Arial"/>
          <w:sz w:val="20"/>
        </w:rPr>
        <w:t>)</w:t>
      </w:r>
      <w:r w:rsidR="00A3733B" w:rsidRPr="0051438E">
        <w:rPr>
          <w:rFonts w:ascii="Arial" w:hAnsi="Arial" w:cs="Arial"/>
          <w:sz w:val="20"/>
        </w:rPr>
        <w:t xml:space="preserve"> pracovních dn</w:t>
      </w:r>
      <w:r w:rsidR="00E24B30" w:rsidRPr="0051438E">
        <w:rPr>
          <w:rFonts w:ascii="Arial" w:hAnsi="Arial" w:cs="Arial"/>
          <w:sz w:val="20"/>
        </w:rPr>
        <w:t>ů</w:t>
      </w:r>
      <w:r w:rsidR="00587AC9">
        <w:rPr>
          <w:rFonts w:ascii="Arial" w:hAnsi="Arial" w:cs="Arial"/>
          <w:sz w:val="20"/>
        </w:rPr>
        <w:t>.</w:t>
      </w:r>
      <w:r w:rsidR="00A3733B" w:rsidRPr="0051438E">
        <w:rPr>
          <w:rFonts w:ascii="Arial" w:hAnsi="Arial" w:cs="Arial"/>
          <w:sz w:val="20"/>
        </w:rPr>
        <w:t xml:space="preserve"> </w:t>
      </w:r>
      <w:r w:rsidR="00587AC9">
        <w:rPr>
          <w:rFonts w:ascii="Arial" w:hAnsi="Arial" w:cs="Arial"/>
          <w:sz w:val="20"/>
        </w:rPr>
        <w:t>V</w:t>
      </w:r>
      <w:r w:rsidR="00A3733B" w:rsidRPr="0051438E">
        <w:rPr>
          <w:rFonts w:ascii="Arial" w:hAnsi="Arial" w:cs="Arial"/>
          <w:sz w:val="20"/>
        </w:rPr>
        <w:t xml:space="preserve"> případě, že objednatel </w:t>
      </w:r>
      <w:r w:rsidR="00587AC9">
        <w:rPr>
          <w:rFonts w:ascii="Arial" w:hAnsi="Arial" w:cs="Arial"/>
          <w:sz w:val="20"/>
        </w:rPr>
        <w:t xml:space="preserve">na základě řádné výzvy zhotovitele </w:t>
      </w:r>
      <w:r w:rsidR="00A3733B" w:rsidRPr="0051438E">
        <w:rPr>
          <w:rFonts w:ascii="Arial" w:hAnsi="Arial" w:cs="Arial"/>
          <w:sz w:val="20"/>
        </w:rPr>
        <w:t xml:space="preserve">kontrolu neprovede, </w:t>
      </w:r>
      <w:r w:rsidR="00587AC9">
        <w:rPr>
          <w:rFonts w:ascii="Arial" w:hAnsi="Arial" w:cs="Arial"/>
          <w:sz w:val="20"/>
        </w:rPr>
        <w:t>bude zhotovitel v práci pokračovat</w:t>
      </w:r>
      <w:r w:rsidR="00A3733B" w:rsidRPr="0051438E">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51438E">
        <w:rPr>
          <w:rFonts w:ascii="Arial" w:hAnsi="Arial" w:cs="Arial"/>
          <w:sz w:val="20"/>
        </w:rPr>
        <w:t>.</w:t>
      </w:r>
      <w:r w:rsidR="00596BC2">
        <w:rPr>
          <w:rFonts w:ascii="Arial" w:hAnsi="Arial" w:cs="Arial"/>
          <w:sz w:val="20"/>
        </w:rPr>
        <w:t xml:space="preserve"> </w:t>
      </w:r>
      <w:r w:rsidR="00596BC2" w:rsidRPr="00596BC2">
        <w:rPr>
          <w:rFonts w:ascii="Arial" w:hAnsi="Arial" w:cs="Arial"/>
          <w:sz w:val="20"/>
        </w:rPr>
        <w:t>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p>
    <w:p w:rsidR="00605638" w:rsidRPr="00755F31" w:rsidRDefault="00605638" w:rsidP="00AD10E9">
      <w:pPr>
        <w:pStyle w:val="Nadpis4"/>
        <w:numPr>
          <w:ilvl w:val="0"/>
          <w:numId w:val="46"/>
        </w:numPr>
        <w:spacing w:after="0"/>
        <w:ind w:left="1134" w:hanging="425"/>
        <w:jc w:val="both"/>
        <w:rPr>
          <w:rFonts w:ascii="Arial" w:hAnsi="Arial" w:cs="Arial"/>
          <w:sz w:val="20"/>
        </w:rPr>
      </w:pPr>
      <w:r w:rsidRPr="00755F31">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p>
    <w:p w:rsidR="0064473A" w:rsidRPr="00755F31" w:rsidRDefault="0064473A" w:rsidP="00AD10E9">
      <w:pPr>
        <w:pStyle w:val="Nadpis4"/>
        <w:numPr>
          <w:ilvl w:val="0"/>
          <w:numId w:val="46"/>
        </w:numPr>
        <w:spacing w:after="0"/>
        <w:ind w:left="1134" w:hanging="425"/>
        <w:jc w:val="both"/>
        <w:rPr>
          <w:rFonts w:ascii="Arial" w:hAnsi="Arial" w:cs="Arial"/>
          <w:sz w:val="20"/>
        </w:rPr>
      </w:pPr>
      <w:r w:rsidRPr="00755F31">
        <w:rPr>
          <w:rFonts w:ascii="Arial" w:hAnsi="Arial" w:cs="Arial"/>
          <w:sz w:val="20"/>
        </w:rPr>
        <w:t>uchovávat veškerou dokumentaci související s realizací projektu včetně účetních dokladů minimálně 10 let od finančního ukončení projektu.</w:t>
      </w:r>
    </w:p>
    <w:p w:rsidR="0064473A" w:rsidRPr="00755F31" w:rsidRDefault="0064473A" w:rsidP="00AD10E9">
      <w:pPr>
        <w:pStyle w:val="Nadpis4"/>
        <w:numPr>
          <w:ilvl w:val="0"/>
          <w:numId w:val="46"/>
        </w:numPr>
        <w:spacing w:after="0"/>
        <w:ind w:left="1134" w:hanging="425"/>
        <w:jc w:val="both"/>
        <w:rPr>
          <w:rFonts w:ascii="Arial" w:hAnsi="Arial" w:cs="Arial"/>
          <w:sz w:val="20"/>
        </w:rPr>
      </w:pPr>
      <w:r w:rsidRPr="00755F31">
        <w:rPr>
          <w:rFonts w:ascii="Arial" w:hAnsi="Arial" w:cs="Arial"/>
          <w:sz w:val="20"/>
        </w:rPr>
        <w:t xml:space="preserve">povinen poskytovat požadované informace a dokumentaci související s realizací projektu zaměstnancům nebo zmocněncům pověřených orgánů (SFŽP, MŽP ČR,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w:t>
      </w:r>
      <w:r w:rsidR="00B3198C" w:rsidRPr="00755F31">
        <w:rPr>
          <w:rFonts w:ascii="Arial" w:hAnsi="Arial" w:cs="Arial"/>
          <w:sz w:val="20"/>
        </w:rPr>
        <w:t>a</w:t>
      </w:r>
      <w:r w:rsidR="00B3198C">
        <w:rPr>
          <w:rFonts w:ascii="Arial" w:hAnsi="Arial" w:cs="Arial"/>
          <w:sz w:val="20"/>
        </w:rPr>
        <w:t> </w:t>
      </w:r>
      <w:r w:rsidRPr="00755F31">
        <w:rPr>
          <w:rFonts w:ascii="Arial" w:hAnsi="Arial" w:cs="Arial"/>
          <w:sz w:val="20"/>
        </w:rPr>
        <w:t>poskytnout jim při provádění kontroly součinnost.</w:t>
      </w:r>
    </w:p>
    <w:p w:rsidR="009F0ED7" w:rsidRPr="00605638" w:rsidRDefault="009F0ED7" w:rsidP="00605638">
      <w:pPr>
        <w:pStyle w:val="Zkladntext"/>
      </w:pPr>
    </w:p>
    <w:p w:rsidR="00A3733B" w:rsidRDefault="00A3733B" w:rsidP="008D2B6A">
      <w:pPr>
        <w:pStyle w:val="Zkladntextodsazen31"/>
        <w:numPr>
          <w:ilvl w:val="1"/>
          <w:numId w:val="14"/>
        </w:numPr>
        <w:rPr>
          <w:rFonts w:ascii="Arial" w:hAnsi="Arial" w:cs="Arial"/>
          <w:sz w:val="20"/>
        </w:rPr>
      </w:pPr>
      <w:r w:rsidRPr="0051438E">
        <w:rPr>
          <w:rFonts w:ascii="Arial" w:hAnsi="Arial" w:cs="Arial"/>
          <w:sz w:val="20"/>
        </w:rPr>
        <w:t>Objednatel je oprávněn:</w:t>
      </w:r>
    </w:p>
    <w:p w:rsidR="009F0ED7" w:rsidRPr="0051438E" w:rsidRDefault="009F0ED7" w:rsidP="009F0ED7">
      <w:pPr>
        <w:pStyle w:val="Zkladntextodsazen31"/>
        <w:ind w:left="705" w:firstLine="0"/>
        <w:rPr>
          <w:rFonts w:ascii="Arial" w:hAnsi="Arial" w:cs="Arial"/>
          <w:sz w:val="20"/>
        </w:rPr>
      </w:pPr>
    </w:p>
    <w:p w:rsidR="00A3733B" w:rsidRPr="0051438E" w:rsidRDefault="00A3733B" w:rsidP="008D2B6A">
      <w:pPr>
        <w:pStyle w:val="Zkladntextodsazen31"/>
        <w:numPr>
          <w:ilvl w:val="0"/>
          <w:numId w:val="32"/>
        </w:numPr>
        <w:ind w:left="1134" w:hanging="429"/>
        <w:rPr>
          <w:rFonts w:ascii="Arial" w:hAnsi="Arial" w:cs="Arial"/>
          <w:sz w:val="20"/>
        </w:rPr>
      </w:pPr>
      <w:r w:rsidRPr="0051438E">
        <w:rPr>
          <w:rFonts w:ascii="Arial" w:hAnsi="Arial" w:cs="Arial"/>
          <w:sz w:val="20"/>
        </w:rPr>
        <w:t xml:space="preserve">sám či prostřednictvím třetí osoby provádět cenovou kontrolu v průběhu provádění díla </w:t>
      </w:r>
      <w:r w:rsidR="00B3198C" w:rsidRPr="0051438E">
        <w:rPr>
          <w:rFonts w:ascii="Arial" w:hAnsi="Arial" w:cs="Arial"/>
          <w:sz w:val="20"/>
        </w:rPr>
        <w:t>a</w:t>
      </w:r>
      <w:r w:rsidR="00B3198C">
        <w:rPr>
          <w:rFonts w:ascii="Arial" w:hAnsi="Arial" w:cs="Arial"/>
          <w:sz w:val="20"/>
        </w:rPr>
        <w:t> </w:t>
      </w:r>
      <w:r w:rsidRPr="0051438E">
        <w:rPr>
          <w:rFonts w:ascii="Arial" w:hAnsi="Arial" w:cs="Arial"/>
          <w:sz w:val="20"/>
        </w:rPr>
        <w:t>uvádění dokončeného díla do provozu a kontrolu provádění závěrečného vyúčtování díla; všichni účastníci této smlouvy jsou povinni vytvářet dostatečné podmínk</w:t>
      </w:r>
      <w:r w:rsidR="00596BC2">
        <w:rPr>
          <w:rFonts w:ascii="Arial" w:hAnsi="Arial" w:cs="Arial"/>
          <w:sz w:val="20"/>
        </w:rPr>
        <w:t>y pro provádění cenové kontroly;</w:t>
      </w:r>
    </w:p>
    <w:p w:rsidR="00A3733B" w:rsidRPr="0051438E" w:rsidRDefault="00A3733B" w:rsidP="008D2B6A">
      <w:pPr>
        <w:pStyle w:val="Zkladntextodsazen31"/>
        <w:numPr>
          <w:ilvl w:val="0"/>
          <w:numId w:val="32"/>
        </w:numPr>
        <w:ind w:left="1134" w:hanging="429"/>
        <w:rPr>
          <w:rFonts w:ascii="Arial" w:hAnsi="Arial" w:cs="Arial"/>
          <w:sz w:val="20"/>
        </w:rPr>
      </w:pPr>
      <w:r w:rsidRPr="0051438E">
        <w:rPr>
          <w:rFonts w:ascii="Arial" w:hAnsi="Arial" w:cs="Arial"/>
          <w:sz w:val="20"/>
        </w:rPr>
        <w:lastRenderedPageBreak/>
        <w:t>sám či prostřednictvím třetí osoby vykonávat v místě provádění díla kontrolně-technický dozor objednatele a v jeho průběhu zejména sledovat</w:t>
      </w:r>
      <w:r w:rsidR="0078716A">
        <w:rPr>
          <w:rFonts w:ascii="Arial" w:hAnsi="Arial" w:cs="Arial"/>
          <w:sz w:val="20"/>
        </w:rPr>
        <w:t xml:space="preserve"> a kontrolovat</w:t>
      </w:r>
      <w:r w:rsidRPr="0051438E">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rsidR="0071390A" w:rsidRPr="0051438E" w:rsidRDefault="0071390A" w:rsidP="005E5C56">
      <w:pPr>
        <w:pStyle w:val="Zkladntextodsazen31"/>
        <w:ind w:left="708" w:firstLine="0"/>
        <w:rPr>
          <w:rFonts w:ascii="Arial" w:hAnsi="Arial" w:cs="Arial"/>
          <w:sz w:val="20"/>
        </w:rPr>
      </w:pPr>
    </w:p>
    <w:p w:rsidR="00456DE9" w:rsidRPr="00456DE9" w:rsidRDefault="00456DE9" w:rsidP="008D2B6A">
      <w:pPr>
        <w:pStyle w:val="Zkladntextodsazen31"/>
        <w:numPr>
          <w:ilvl w:val="1"/>
          <w:numId w:val="14"/>
        </w:numPr>
        <w:rPr>
          <w:rFonts w:ascii="Arial" w:hAnsi="Arial" w:cs="Arial"/>
          <w:sz w:val="20"/>
        </w:rPr>
      </w:pPr>
      <w:r w:rsidRPr="00456DE9">
        <w:rPr>
          <w:rFonts w:ascii="Arial" w:hAnsi="Arial" w:cs="Arial"/>
          <w:sz w:val="20"/>
        </w:rPr>
        <w:t>Objednatel si vyhrazuje právo odsouhlasit veškeré postupy prac</w:t>
      </w:r>
      <w:r w:rsidR="00605638">
        <w:rPr>
          <w:rFonts w:ascii="Arial" w:hAnsi="Arial" w:cs="Arial"/>
          <w:sz w:val="20"/>
        </w:rPr>
        <w:t xml:space="preserve">í a použité materiály. Je-li </w:t>
      </w:r>
      <w:r w:rsidR="00B3198C">
        <w:rPr>
          <w:rFonts w:ascii="Arial" w:hAnsi="Arial" w:cs="Arial"/>
          <w:sz w:val="20"/>
        </w:rPr>
        <w:t> v </w:t>
      </w:r>
      <w:r w:rsidRPr="00456DE9">
        <w:rPr>
          <w:rFonts w:ascii="Arial" w:hAnsi="Arial" w:cs="Arial"/>
          <w:sz w:val="20"/>
        </w:rPr>
        <w:t>zadávací dokumentaci definován konkrétní výrobek (nebo technologie), má se za to, že je tím definován minimální požadovaný standard.</w:t>
      </w:r>
    </w:p>
    <w:p w:rsidR="00456DE9" w:rsidRDefault="00456DE9" w:rsidP="00456DE9">
      <w:pPr>
        <w:pStyle w:val="Zkladntextodsazen31"/>
        <w:ind w:left="0" w:firstLine="0"/>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Pr>
          <w:rFonts w:ascii="Arial" w:hAnsi="Arial" w:cs="Arial"/>
          <w:sz w:val="20"/>
        </w:rPr>
        <w:t>pod</w:t>
      </w:r>
      <w:r w:rsidR="00C63490" w:rsidRPr="0051438E">
        <w:rPr>
          <w:rFonts w:ascii="Arial" w:hAnsi="Arial" w:cs="Arial"/>
          <w:sz w:val="20"/>
        </w:rPr>
        <w:t>dodavatelsky</w:t>
      </w:r>
      <w:r w:rsidRPr="0051438E">
        <w:rPr>
          <w:rFonts w:ascii="Arial" w:hAnsi="Arial" w:cs="Arial"/>
          <w:sz w:val="20"/>
        </w:rPr>
        <w:t>) bude placena zhotovitelem a bude považována pro účely této smlouvy za zaměstnance zhotovitele.</w:t>
      </w:r>
    </w:p>
    <w:p w:rsidR="00D652EE" w:rsidRPr="0051438E" w:rsidRDefault="00D652EE" w:rsidP="005E5C56">
      <w:pPr>
        <w:pStyle w:val="Zkladntextodsazen31"/>
        <w:ind w:left="705" w:hanging="705"/>
        <w:rPr>
          <w:rFonts w:ascii="Arial" w:hAnsi="Arial" w:cs="Arial"/>
          <w:sz w:val="20"/>
        </w:rPr>
      </w:pPr>
    </w:p>
    <w:p w:rsidR="00BE31F9" w:rsidRPr="00BE31F9" w:rsidRDefault="00352093" w:rsidP="00BE31F9">
      <w:pPr>
        <w:pStyle w:val="Zkladntextodsazen31"/>
        <w:numPr>
          <w:ilvl w:val="1"/>
          <w:numId w:val="14"/>
        </w:numPr>
        <w:rPr>
          <w:rFonts w:ascii="Arial" w:hAnsi="Arial" w:cs="Arial"/>
          <w:sz w:val="20"/>
        </w:rPr>
      </w:pPr>
      <w:r w:rsidRPr="0051438E">
        <w:rPr>
          <w:rFonts w:ascii="Arial" w:hAnsi="Arial" w:cs="Arial"/>
          <w:sz w:val="20"/>
        </w:rPr>
        <w:t xml:space="preserve">Zhotovitel bude po celou dobu této smlouvy splňovat základní </w:t>
      </w:r>
      <w:r w:rsidR="0078716A">
        <w:rPr>
          <w:rFonts w:ascii="Arial" w:hAnsi="Arial" w:cs="Arial"/>
          <w:sz w:val="20"/>
        </w:rPr>
        <w:t>způsobilost</w:t>
      </w:r>
      <w:r w:rsidRPr="0051438E">
        <w:rPr>
          <w:rFonts w:ascii="Arial" w:hAnsi="Arial" w:cs="Arial"/>
          <w:sz w:val="20"/>
        </w:rPr>
        <w:t xml:space="preserve"> dle </w:t>
      </w:r>
      <w:r w:rsidRPr="00D04AE9">
        <w:rPr>
          <w:rFonts w:ascii="Arial" w:hAnsi="Arial" w:cs="Arial"/>
          <w:sz w:val="20"/>
        </w:rPr>
        <w:t xml:space="preserve">§ </w:t>
      </w:r>
      <w:r w:rsidR="0078716A">
        <w:rPr>
          <w:rFonts w:ascii="Arial" w:hAnsi="Arial" w:cs="Arial"/>
          <w:sz w:val="20"/>
        </w:rPr>
        <w:t>74</w:t>
      </w:r>
      <w:r w:rsidRPr="00D04AE9">
        <w:rPr>
          <w:rFonts w:ascii="Arial" w:hAnsi="Arial" w:cs="Arial"/>
          <w:sz w:val="20"/>
        </w:rPr>
        <w:t xml:space="preserve"> Z</w:t>
      </w:r>
      <w:r w:rsidR="0078716A">
        <w:rPr>
          <w:rFonts w:ascii="Arial" w:hAnsi="Arial" w:cs="Arial"/>
          <w:sz w:val="20"/>
        </w:rPr>
        <w:t>Z</w:t>
      </w:r>
      <w:r w:rsidRPr="00D04AE9">
        <w:rPr>
          <w:rFonts w:ascii="Arial" w:hAnsi="Arial" w:cs="Arial"/>
          <w:sz w:val="20"/>
        </w:rPr>
        <w:t>VZ</w:t>
      </w:r>
      <w:r w:rsidRPr="0051438E">
        <w:rPr>
          <w:rFonts w:ascii="Arial" w:hAnsi="Arial" w:cs="Arial"/>
          <w:sz w:val="20"/>
        </w:rPr>
        <w:t xml:space="preserve"> </w:t>
      </w:r>
      <w:r w:rsidR="00B3198C" w:rsidRPr="0051438E">
        <w:rPr>
          <w:rFonts w:ascii="Arial" w:hAnsi="Arial" w:cs="Arial"/>
          <w:sz w:val="20"/>
        </w:rPr>
        <w:t>a</w:t>
      </w:r>
      <w:r w:rsidR="00B3198C">
        <w:rPr>
          <w:rFonts w:ascii="Arial" w:hAnsi="Arial" w:cs="Arial"/>
          <w:sz w:val="20"/>
        </w:rPr>
        <w:t> </w:t>
      </w:r>
      <w:r w:rsidRPr="0051438E">
        <w:rPr>
          <w:rFonts w:ascii="Arial" w:hAnsi="Arial" w:cs="Arial"/>
          <w:sz w:val="20"/>
        </w:rPr>
        <w:t xml:space="preserve">profesní </w:t>
      </w:r>
      <w:r w:rsidR="0078716A">
        <w:rPr>
          <w:rFonts w:ascii="Arial" w:hAnsi="Arial" w:cs="Arial"/>
          <w:sz w:val="20"/>
        </w:rPr>
        <w:t>způsobilost</w:t>
      </w:r>
      <w:r w:rsidR="0078716A" w:rsidRPr="0051438E">
        <w:rPr>
          <w:rFonts w:ascii="Arial" w:hAnsi="Arial" w:cs="Arial"/>
          <w:sz w:val="20"/>
        </w:rPr>
        <w:t xml:space="preserve"> </w:t>
      </w:r>
      <w:r w:rsidRPr="0051438E">
        <w:rPr>
          <w:rFonts w:ascii="Arial" w:hAnsi="Arial" w:cs="Arial"/>
          <w:sz w:val="20"/>
        </w:rPr>
        <w:t xml:space="preserve">dle § </w:t>
      </w:r>
      <w:r w:rsidR="0078716A">
        <w:rPr>
          <w:rFonts w:ascii="Arial" w:hAnsi="Arial" w:cs="Arial"/>
          <w:sz w:val="20"/>
        </w:rPr>
        <w:t>77 odst. 2 písm. a) ZZVZ</w:t>
      </w:r>
      <w:r w:rsidR="0078716A" w:rsidRPr="0051438E">
        <w:rPr>
          <w:rFonts w:ascii="Arial" w:hAnsi="Arial" w:cs="Arial"/>
          <w:sz w:val="20"/>
        </w:rPr>
        <w:t xml:space="preserve"> </w:t>
      </w:r>
      <w:r w:rsidRPr="0051438E">
        <w:rPr>
          <w:rFonts w:ascii="Arial" w:hAnsi="Arial" w:cs="Arial"/>
          <w:sz w:val="20"/>
        </w:rPr>
        <w:t xml:space="preserve">stanovené objednatelem </w:t>
      </w:r>
      <w:r w:rsidR="007E5713">
        <w:rPr>
          <w:rFonts w:ascii="Arial" w:hAnsi="Arial" w:cs="Arial"/>
          <w:sz w:val="20"/>
        </w:rPr>
        <w:t xml:space="preserve">coby zadavatelem </w:t>
      </w:r>
      <w:r w:rsidR="008C1D3E" w:rsidRPr="008C1D3E">
        <w:rPr>
          <w:rFonts w:ascii="Arial" w:hAnsi="Arial" w:cs="Arial"/>
          <w:sz w:val="20"/>
        </w:rPr>
        <w:t>v zadávací dokumentaci na veřejnou zakázku</w:t>
      </w:r>
      <w:r w:rsidRPr="0051438E">
        <w:rPr>
          <w:rFonts w:ascii="Arial" w:hAnsi="Arial" w:cs="Arial"/>
          <w:sz w:val="20"/>
        </w:rPr>
        <w:t>. Zhotovitel je povinen na požádání předložit objednateli doklady o jejich splnění, a to do 15 (patnácti) kalendářních dnů od doručení žádosti zhotoviteli.</w:t>
      </w:r>
    </w:p>
    <w:p w:rsidR="00BE31F9" w:rsidRDefault="00BE31F9" w:rsidP="00BE31F9">
      <w:pPr>
        <w:pStyle w:val="Odstavecseseznamem"/>
        <w:rPr>
          <w:rFonts w:ascii="Arial" w:hAnsi="Arial" w:cs="Arial"/>
        </w:rPr>
      </w:pPr>
    </w:p>
    <w:p w:rsidR="00771BD5" w:rsidRPr="00BE31F9" w:rsidRDefault="00771BD5" w:rsidP="00BE31F9">
      <w:pPr>
        <w:pStyle w:val="Zkladntextodsazen31"/>
        <w:numPr>
          <w:ilvl w:val="1"/>
          <w:numId w:val="14"/>
        </w:numPr>
        <w:rPr>
          <w:rFonts w:ascii="Arial" w:hAnsi="Arial" w:cs="Arial"/>
          <w:sz w:val="20"/>
        </w:rPr>
      </w:pPr>
      <w:r w:rsidRPr="00BE31F9">
        <w:rPr>
          <w:rFonts w:ascii="Arial" w:hAnsi="Arial" w:cs="Arial"/>
          <w:sz w:val="20"/>
        </w:rPr>
        <w:t xml:space="preserve">V příloze č. </w:t>
      </w:r>
      <w:r w:rsidR="00BB7AA6" w:rsidRPr="00BE31F9">
        <w:rPr>
          <w:rFonts w:ascii="Arial" w:hAnsi="Arial" w:cs="Arial"/>
          <w:sz w:val="20"/>
        </w:rPr>
        <w:t>4</w:t>
      </w:r>
      <w:r w:rsidRPr="00BE31F9">
        <w:rPr>
          <w:rFonts w:ascii="Arial" w:hAnsi="Arial" w:cs="Arial"/>
          <w:sz w:val="20"/>
        </w:rPr>
        <w:t xml:space="preserve"> </w:t>
      </w:r>
      <w:proofErr w:type="gramStart"/>
      <w:r w:rsidRPr="00BE31F9">
        <w:rPr>
          <w:rFonts w:ascii="Arial" w:hAnsi="Arial" w:cs="Arial"/>
          <w:sz w:val="20"/>
        </w:rPr>
        <w:t>této</w:t>
      </w:r>
      <w:proofErr w:type="gramEnd"/>
      <w:r w:rsidRPr="00BE31F9">
        <w:rPr>
          <w:rFonts w:ascii="Arial" w:hAnsi="Arial" w:cs="Arial"/>
          <w:sz w:val="20"/>
        </w:rPr>
        <w:t xml:space="preserve"> </w:t>
      </w:r>
      <w:r w:rsidR="003C227C" w:rsidRPr="00BE31F9">
        <w:rPr>
          <w:rFonts w:ascii="Arial" w:hAnsi="Arial" w:cs="Arial"/>
          <w:sz w:val="20"/>
        </w:rPr>
        <w:t xml:space="preserve">smlouvy </w:t>
      </w:r>
      <w:r w:rsidRPr="00BE31F9">
        <w:rPr>
          <w:rFonts w:ascii="Arial" w:hAnsi="Arial" w:cs="Arial"/>
          <w:sz w:val="20"/>
        </w:rPr>
        <w:t xml:space="preserve">(Údaje o </w:t>
      </w:r>
      <w:r w:rsidR="00B2226D" w:rsidRPr="00BE31F9">
        <w:rPr>
          <w:rFonts w:ascii="Arial" w:hAnsi="Arial" w:cs="Arial"/>
          <w:sz w:val="20"/>
        </w:rPr>
        <w:t>pod</w:t>
      </w:r>
      <w:r w:rsidRPr="00BE31F9">
        <w:rPr>
          <w:rFonts w:ascii="Arial" w:hAnsi="Arial" w:cs="Arial"/>
          <w:sz w:val="20"/>
        </w:rPr>
        <w:t xml:space="preserve">dodavatelích) jsou specifikovány ty </w:t>
      </w:r>
      <w:r w:rsidR="00CB394F" w:rsidRPr="00BE31F9">
        <w:rPr>
          <w:rFonts w:ascii="Arial" w:hAnsi="Arial" w:cs="Arial"/>
          <w:sz w:val="20"/>
        </w:rPr>
        <w:t>části předmětu plnění dle této s</w:t>
      </w:r>
      <w:r w:rsidRPr="00BE31F9">
        <w:rPr>
          <w:rFonts w:ascii="Arial" w:hAnsi="Arial" w:cs="Arial"/>
          <w:sz w:val="20"/>
        </w:rPr>
        <w:t xml:space="preserve">mlouvy, které budou poskytovány </w:t>
      </w:r>
      <w:r w:rsidR="00B2226D" w:rsidRPr="00BE31F9">
        <w:rPr>
          <w:rFonts w:ascii="Arial" w:hAnsi="Arial" w:cs="Arial"/>
          <w:sz w:val="20"/>
        </w:rPr>
        <w:t>pod</w:t>
      </w:r>
      <w:r w:rsidRPr="00BE31F9">
        <w:rPr>
          <w:rFonts w:ascii="Arial" w:hAnsi="Arial" w:cs="Arial"/>
          <w:sz w:val="20"/>
        </w:rPr>
        <w:t xml:space="preserve">dodavateli </w:t>
      </w:r>
      <w:r w:rsidR="003C227C" w:rsidRPr="00BE31F9">
        <w:rPr>
          <w:rFonts w:ascii="Arial" w:hAnsi="Arial" w:cs="Arial"/>
          <w:sz w:val="20"/>
        </w:rPr>
        <w:t>zhotovitele</w:t>
      </w:r>
      <w:r w:rsidRPr="00BE31F9">
        <w:rPr>
          <w:rFonts w:ascii="Arial" w:hAnsi="Arial" w:cs="Arial"/>
          <w:sz w:val="20"/>
        </w:rPr>
        <w:t xml:space="preserve">. Zhotovitel se zavazuje, že tyto části předmětu plnění budou příslušnými </w:t>
      </w:r>
      <w:r w:rsidR="00B2226D" w:rsidRPr="00BE31F9">
        <w:rPr>
          <w:rFonts w:ascii="Arial" w:hAnsi="Arial" w:cs="Arial"/>
          <w:sz w:val="20"/>
        </w:rPr>
        <w:t>pod</w:t>
      </w:r>
      <w:r w:rsidRPr="00BE31F9">
        <w:rPr>
          <w:rFonts w:ascii="Arial" w:hAnsi="Arial" w:cs="Arial"/>
          <w:sz w:val="20"/>
        </w:rPr>
        <w:t>dodavateli provedeny</w:t>
      </w:r>
      <w:r w:rsidR="00CB394F" w:rsidRPr="00BE31F9">
        <w:rPr>
          <w:rFonts w:ascii="Arial" w:hAnsi="Arial" w:cs="Arial"/>
          <w:sz w:val="20"/>
        </w:rPr>
        <w:t xml:space="preserve"> v souladu se všemi podmínkami s</w:t>
      </w:r>
      <w:r w:rsidRPr="00BE31F9">
        <w:rPr>
          <w:rFonts w:ascii="Arial" w:hAnsi="Arial" w:cs="Arial"/>
          <w:sz w:val="20"/>
        </w:rPr>
        <w:t xml:space="preserve">mlouvy. </w:t>
      </w:r>
      <w:r w:rsidR="007E5713" w:rsidRPr="00BE31F9">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BE31F9">
        <w:rPr>
          <w:rFonts w:ascii="Arial" w:hAnsi="Arial" w:cs="Arial"/>
          <w:sz w:val="20"/>
        </w:rPr>
        <w:t>4</w:t>
      </w:r>
      <w:r w:rsidR="007E5713" w:rsidRPr="00BE31F9">
        <w:rPr>
          <w:rFonts w:ascii="Arial" w:hAnsi="Arial" w:cs="Arial"/>
          <w:sz w:val="20"/>
        </w:rPr>
        <w:t xml:space="preserve"> </w:t>
      </w:r>
      <w:proofErr w:type="gramStart"/>
      <w:r w:rsidR="007E5713" w:rsidRPr="00BE31F9">
        <w:rPr>
          <w:rFonts w:ascii="Arial" w:hAnsi="Arial" w:cs="Arial"/>
          <w:sz w:val="20"/>
        </w:rPr>
        <w:t>této</w:t>
      </w:r>
      <w:proofErr w:type="gramEnd"/>
      <w:r w:rsidR="007E5713" w:rsidRPr="00BE31F9">
        <w:rPr>
          <w:rFonts w:ascii="Arial" w:hAnsi="Arial" w:cs="Arial"/>
          <w:sz w:val="20"/>
        </w:rPr>
        <w:t xml:space="preserve"> smlouvy vymezeni obchodní firmou nebo názvem, identifikačním číslem a sídlem</w:t>
      </w:r>
      <w:r w:rsidRPr="00BE31F9">
        <w:rPr>
          <w:rFonts w:ascii="Arial" w:hAnsi="Arial" w:cs="Arial"/>
          <w:sz w:val="20"/>
        </w:rPr>
        <w:t>.</w:t>
      </w:r>
    </w:p>
    <w:p w:rsidR="009B1F65" w:rsidRPr="00C821A2" w:rsidRDefault="009B1F65" w:rsidP="00D04AE9">
      <w:pPr>
        <w:pStyle w:val="Zkladntextodsazen31"/>
        <w:ind w:left="0" w:firstLine="0"/>
        <w:rPr>
          <w:rFonts w:ascii="Arial" w:hAnsi="Arial" w:cs="Arial"/>
          <w:sz w:val="20"/>
        </w:rPr>
      </w:pPr>
    </w:p>
    <w:p w:rsidR="001A25F1" w:rsidRPr="000626EF" w:rsidRDefault="00D60FEE" w:rsidP="008D2B6A">
      <w:pPr>
        <w:pStyle w:val="Zkladntextodsazen31"/>
        <w:numPr>
          <w:ilvl w:val="1"/>
          <w:numId w:val="14"/>
        </w:numPr>
        <w:rPr>
          <w:rFonts w:ascii="Arial" w:hAnsi="Arial" w:cs="Arial"/>
          <w:sz w:val="20"/>
        </w:rPr>
      </w:pPr>
      <w:r w:rsidRPr="00C821A2">
        <w:rPr>
          <w:rFonts w:ascii="Arial" w:hAnsi="Arial" w:cs="Arial"/>
          <w:sz w:val="20"/>
        </w:rPr>
        <w:t xml:space="preserve">Zhotovitel není oprávněn pověřit provedením díla ani jeho části jinou osobu, která není uvedena </w:t>
      </w:r>
      <w:r w:rsidR="00B3198C" w:rsidRPr="00C821A2">
        <w:rPr>
          <w:rFonts w:ascii="Arial" w:hAnsi="Arial" w:cs="Arial"/>
          <w:sz w:val="20"/>
        </w:rPr>
        <w:t>v</w:t>
      </w:r>
      <w:r w:rsidR="00B3198C">
        <w:rPr>
          <w:rFonts w:ascii="Arial" w:hAnsi="Arial" w:cs="Arial"/>
          <w:sz w:val="20"/>
        </w:rPr>
        <w:t> </w:t>
      </w:r>
      <w:r w:rsidRPr="00C821A2">
        <w:rPr>
          <w:rFonts w:ascii="Arial" w:hAnsi="Arial" w:cs="Arial"/>
          <w:sz w:val="20"/>
        </w:rPr>
        <w:t xml:space="preserve">příloze č. </w:t>
      </w:r>
      <w:r w:rsidR="00BB7AA6">
        <w:rPr>
          <w:rFonts w:ascii="Arial" w:hAnsi="Arial" w:cs="Arial"/>
          <w:sz w:val="20"/>
        </w:rPr>
        <w:t>4</w:t>
      </w:r>
      <w:r w:rsidRPr="00C821A2">
        <w:rPr>
          <w:rFonts w:ascii="Arial" w:hAnsi="Arial" w:cs="Arial"/>
          <w:sz w:val="20"/>
        </w:rPr>
        <w:t xml:space="preserve"> </w:t>
      </w:r>
      <w:proofErr w:type="gramStart"/>
      <w:r w:rsidRPr="00C821A2">
        <w:rPr>
          <w:rFonts w:ascii="Arial" w:hAnsi="Arial" w:cs="Arial"/>
          <w:sz w:val="20"/>
        </w:rPr>
        <w:t>této</w:t>
      </w:r>
      <w:proofErr w:type="gramEnd"/>
      <w:r w:rsidRPr="00C821A2">
        <w:rPr>
          <w:rFonts w:ascii="Arial" w:hAnsi="Arial" w:cs="Arial"/>
          <w:sz w:val="20"/>
        </w:rPr>
        <w:t xml:space="preserve"> smlouvy bez písemného souhlasu objednatele. </w:t>
      </w:r>
      <w:r w:rsidR="00771BD5" w:rsidRPr="00C821A2">
        <w:rPr>
          <w:rFonts w:ascii="Arial" w:hAnsi="Arial" w:cs="Arial"/>
          <w:sz w:val="20"/>
        </w:rPr>
        <w:t xml:space="preserve">Změnu </w:t>
      </w:r>
      <w:r w:rsidR="00B2226D" w:rsidRPr="00C821A2">
        <w:rPr>
          <w:rFonts w:ascii="Arial" w:hAnsi="Arial" w:cs="Arial"/>
          <w:sz w:val="20"/>
        </w:rPr>
        <w:t>pod</w:t>
      </w:r>
      <w:r w:rsidR="00771BD5" w:rsidRPr="00C821A2">
        <w:rPr>
          <w:rFonts w:ascii="Arial" w:hAnsi="Arial" w:cs="Arial"/>
          <w:sz w:val="20"/>
        </w:rPr>
        <w:t xml:space="preserve">dodavatele nebo přibrání nového </w:t>
      </w:r>
      <w:r w:rsidR="00B2226D" w:rsidRPr="00C821A2">
        <w:rPr>
          <w:rFonts w:ascii="Arial" w:hAnsi="Arial" w:cs="Arial"/>
          <w:sz w:val="20"/>
        </w:rPr>
        <w:t>pod</w:t>
      </w:r>
      <w:r w:rsidR="00771BD5" w:rsidRPr="00C821A2">
        <w:rPr>
          <w:rFonts w:ascii="Arial" w:hAnsi="Arial" w:cs="Arial"/>
          <w:sz w:val="20"/>
        </w:rPr>
        <w:t xml:space="preserve">dodavatele je </w:t>
      </w:r>
      <w:r w:rsidR="003C227C" w:rsidRPr="00C821A2">
        <w:rPr>
          <w:rFonts w:ascii="Arial" w:hAnsi="Arial" w:cs="Arial"/>
          <w:sz w:val="20"/>
        </w:rPr>
        <w:t xml:space="preserve">zhotovitel </w:t>
      </w:r>
      <w:r w:rsidR="00771BD5" w:rsidRPr="00C821A2">
        <w:rPr>
          <w:rFonts w:ascii="Arial" w:hAnsi="Arial" w:cs="Arial"/>
          <w:sz w:val="20"/>
        </w:rPr>
        <w:t>oprávněn provést pouze s</w:t>
      </w:r>
      <w:r w:rsidR="007E5713" w:rsidRPr="00C821A2">
        <w:rPr>
          <w:rFonts w:ascii="Arial" w:hAnsi="Arial" w:cs="Arial"/>
          <w:sz w:val="20"/>
        </w:rPr>
        <w:t xml:space="preserve"> písemným</w:t>
      </w:r>
      <w:r w:rsidR="00771BD5" w:rsidRPr="00C821A2">
        <w:rPr>
          <w:rFonts w:ascii="Arial" w:hAnsi="Arial" w:cs="Arial"/>
          <w:sz w:val="20"/>
        </w:rPr>
        <w:t xml:space="preserve"> souhlasem </w:t>
      </w:r>
      <w:r w:rsidR="003C227C" w:rsidRPr="00C821A2">
        <w:rPr>
          <w:rFonts w:ascii="Arial" w:hAnsi="Arial" w:cs="Arial"/>
          <w:sz w:val="20"/>
        </w:rPr>
        <w:t>objednatele</w:t>
      </w:r>
      <w:r w:rsidR="00771BD5" w:rsidRPr="00C821A2">
        <w:rPr>
          <w:rFonts w:ascii="Arial" w:hAnsi="Arial" w:cs="Arial"/>
          <w:sz w:val="20"/>
        </w:rPr>
        <w:t>.</w:t>
      </w:r>
      <w:r w:rsidR="00605638">
        <w:rPr>
          <w:rFonts w:ascii="Arial" w:hAnsi="Arial" w:cs="Arial"/>
          <w:sz w:val="20"/>
        </w:rPr>
        <w:t xml:space="preserve"> </w:t>
      </w:r>
      <w:r w:rsidR="00605638" w:rsidRPr="00755F31">
        <w:rPr>
          <w:rFonts w:ascii="Arial" w:hAnsi="Arial" w:cs="Arial"/>
          <w:sz w:val="20"/>
        </w:rPr>
        <w:t>Objednatel však nesmí tento souhlas bez závažného důvodu odepřít.</w:t>
      </w:r>
      <w:r w:rsidR="00771BD5" w:rsidRPr="00C821A2">
        <w:rPr>
          <w:rFonts w:ascii="Arial" w:hAnsi="Arial" w:cs="Arial"/>
          <w:sz w:val="20"/>
        </w:rPr>
        <w:t xml:space="preserve"> Zhotovitel je povinen jakoukoliv změnu na pozici </w:t>
      </w:r>
      <w:r w:rsidR="00B2226D" w:rsidRPr="00C821A2">
        <w:rPr>
          <w:rFonts w:ascii="Arial" w:hAnsi="Arial" w:cs="Arial"/>
          <w:sz w:val="20"/>
        </w:rPr>
        <w:t>pod</w:t>
      </w:r>
      <w:r w:rsidR="00771BD5" w:rsidRPr="00C821A2">
        <w:rPr>
          <w:rFonts w:ascii="Arial" w:hAnsi="Arial" w:cs="Arial"/>
          <w:sz w:val="20"/>
        </w:rPr>
        <w:t xml:space="preserve">dodavatele předem písemně oznámit </w:t>
      </w:r>
      <w:r w:rsidR="003C227C" w:rsidRPr="00C821A2">
        <w:rPr>
          <w:rFonts w:ascii="Arial" w:hAnsi="Arial" w:cs="Arial"/>
          <w:sz w:val="20"/>
        </w:rPr>
        <w:t xml:space="preserve">objednateli </w:t>
      </w:r>
      <w:r w:rsidR="00771BD5" w:rsidRPr="00C821A2">
        <w:rPr>
          <w:rFonts w:ascii="Arial" w:hAnsi="Arial" w:cs="Arial"/>
          <w:sz w:val="20"/>
        </w:rPr>
        <w:t xml:space="preserve">s tím, že </w:t>
      </w:r>
      <w:r w:rsidR="003C227C" w:rsidRPr="00C821A2">
        <w:rPr>
          <w:rFonts w:ascii="Arial" w:hAnsi="Arial" w:cs="Arial"/>
          <w:sz w:val="20"/>
        </w:rPr>
        <w:t xml:space="preserve">objednatel </w:t>
      </w:r>
      <w:r w:rsidR="00771BD5" w:rsidRPr="00C821A2">
        <w:rPr>
          <w:rFonts w:ascii="Arial" w:hAnsi="Arial" w:cs="Arial"/>
          <w:sz w:val="20"/>
        </w:rPr>
        <w:t>je povinen se ve lhůtě 15</w:t>
      </w:r>
      <w:r w:rsidR="00CB394F" w:rsidRPr="00C821A2">
        <w:rPr>
          <w:rFonts w:ascii="Arial" w:hAnsi="Arial" w:cs="Arial"/>
          <w:sz w:val="20"/>
        </w:rPr>
        <w:t xml:space="preserve"> (patnácti) kalendářních</w:t>
      </w:r>
      <w:r w:rsidR="00771BD5" w:rsidRPr="00C821A2">
        <w:rPr>
          <w:rFonts w:ascii="Arial" w:hAnsi="Arial" w:cs="Arial"/>
          <w:sz w:val="20"/>
        </w:rPr>
        <w:t xml:space="preserve"> dnů ode</w:t>
      </w:r>
      <w:r w:rsidR="00771BD5" w:rsidRPr="0051438E">
        <w:rPr>
          <w:rFonts w:ascii="Arial" w:hAnsi="Arial" w:cs="Arial"/>
          <w:sz w:val="20"/>
        </w:rPr>
        <w:t xml:space="preserve"> dne doručení písemného oznámení vyjádřit, zda změnu </w:t>
      </w:r>
      <w:r w:rsidR="00B2226D">
        <w:rPr>
          <w:rFonts w:ascii="Arial" w:hAnsi="Arial" w:cs="Arial"/>
          <w:sz w:val="20"/>
        </w:rPr>
        <w:t>pod</w:t>
      </w:r>
      <w:r w:rsidR="00771BD5" w:rsidRPr="0051438E">
        <w:rPr>
          <w:rFonts w:ascii="Arial" w:hAnsi="Arial" w:cs="Arial"/>
          <w:sz w:val="20"/>
        </w:rPr>
        <w:t xml:space="preserve">dodavatele povoluje </w:t>
      </w:r>
      <w:r w:rsidR="00771BD5" w:rsidRPr="000626EF">
        <w:rPr>
          <w:rFonts w:ascii="Arial" w:hAnsi="Arial" w:cs="Arial"/>
          <w:sz w:val="20"/>
        </w:rPr>
        <w:t xml:space="preserve">či nikoliv. </w:t>
      </w:r>
      <w:r w:rsidR="00254B7D" w:rsidRPr="000626EF">
        <w:rPr>
          <w:rFonts w:ascii="Arial" w:hAnsi="Arial" w:cs="Arial"/>
          <w:sz w:val="20"/>
        </w:rPr>
        <w:t xml:space="preserve">Objednatel </w:t>
      </w:r>
      <w:r w:rsidR="00771BD5" w:rsidRPr="000626EF">
        <w:rPr>
          <w:rFonts w:ascii="Arial" w:hAnsi="Arial" w:cs="Arial"/>
          <w:sz w:val="20"/>
        </w:rPr>
        <w:t xml:space="preserve">nebude udělení souhlasu bezdůvodně odpírat. Nevyjádří-li se </w:t>
      </w:r>
      <w:r w:rsidR="003C227C" w:rsidRPr="000626EF">
        <w:rPr>
          <w:rFonts w:ascii="Arial" w:hAnsi="Arial" w:cs="Arial"/>
          <w:sz w:val="20"/>
        </w:rPr>
        <w:t xml:space="preserve">objednatel </w:t>
      </w:r>
      <w:r w:rsidR="00771BD5" w:rsidRPr="000626EF">
        <w:rPr>
          <w:rFonts w:ascii="Arial" w:hAnsi="Arial" w:cs="Arial"/>
          <w:sz w:val="20"/>
        </w:rPr>
        <w:t xml:space="preserve">ve stanovené lhůtě, považuje se změna na pozici </w:t>
      </w:r>
      <w:r w:rsidR="00B2226D">
        <w:rPr>
          <w:rFonts w:ascii="Arial" w:hAnsi="Arial" w:cs="Arial"/>
          <w:sz w:val="20"/>
        </w:rPr>
        <w:t>pod</w:t>
      </w:r>
      <w:r w:rsidR="00771BD5" w:rsidRPr="000626EF">
        <w:rPr>
          <w:rFonts w:ascii="Arial" w:hAnsi="Arial" w:cs="Arial"/>
          <w:sz w:val="20"/>
        </w:rPr>
        <w:t xml:space="preserve">dodavatele ze strany </w:t>
      </w:r>
      <w:r w:rsidR="003C227C" w:rsidRPr="000626EF">
        <w:rPr>
          <w:rFonts w:ascii="Arial" w:hAnsi="Arial" w:cs="Arial"/>
          <w:sz w:val="20"/>
        </w:rPr>
        <w:t xml:space="preserve">objednatele </w:t>
      </w:r>
      <w:r w:rsidR="00771BD5" w:rsidRPr="000626EF">
        <w:rPr>
          <w:rFonts w:ascii="Arial" w:hAnsi="Arial" w:cs="Arial"/>
          <w:sz w:val="20"/>
        </w:rPr>
        <w:t>za povolenou.</w:t>
      </w:r>
      <w:r w:rsidR="004D4609" w:rsidRPr="000626EF">
        <w:rPr>
          <w:rFonts w:ascii="Arial" w:hAnsi="Arial" w:cs="Arial"/>
          <w:sz w:val="20"/>
        </w:rPr>
        <w:t xml:space="preserve"> </w:t>
      </w:r>
      <w:r w:rsidR="001A25F1" w:rsidRPr="000626EF">
        <w:rPr>
          <w:rFonts w:ascii="Arial" w:hAnsi="Arial" w:cs="Arial"/>
          <w:sz w:val="20"/>
        </w:rPr>
        <w:t xml:space="preserve">V případě změny </w:t>
      </w:r>
      <w:r w:rsidR="00B2226D">
        <w:rPr>
          <w:rFonts w:ascii="Arial" w:hAnsi="Arial" w:cs="Arial"/>
          <w:sz w:val="20"/>
        </w:rPr>
        <w:t>pod</w:t>
      </w:r>
      <w:r w:rsidR="001A25F1" w:rsidRPr="000626EF">
        <w:rPr>
          <w:rFonts w:ascii="Arial" w:hAnsi="Arial" w:cs="Arial"/>
          <w:sz w:val="20"/>
        </w:rPr>
        <w:t xml:space="preserve">dodavatele, prostřednictvím kterého zhotovitel prokazoval v zadávacím řízení kvalifikaci, musí nově navržený </w:t>
      </w:r>
      <w:r w:rsidR="00B2226D">
        <w:rPr>
          <w:rFonts w:ascii="Arial" w:hAnsi="Arial" w:cs="Arial"/>
          <w:sz w:val="20"/>
        </w:rPr>
        <w:t>pod</w:t>
      </w:r>
      <w:r w:rsidR="001A25F1" w:rsidRPr="000626EF">
        <w:rPr>
          <w:rFonts w:ascii="Arial" w:hAnsi="Arial" w:cs="Arial"/>
          <w:sz w:val="20"/>
        </w:rPr>
        <w:t xml:space="preserve">dodavatel splňovat příslušnou část kvalifikace v plném rozsahu jako původní </w:t>
      </w:r>
      <w:r w:rsidR="00B2226D">
        <w:rPr>
          <w:rFonts w:ascii="Arial" w:hAnsi="Arial" w:cs="Arial"/>
          <w:sz w:val="20"/>
        </w:rPr>
        <w:t>pod</w:t>
      </w:r>
      <w:r w:rsidR="001A25F1" w:rsidRPr="000626EF">
        <w:rPr>
          <w:rFonts w:ascii="Arial" w:hAnsi="Arial" w:cs="Arial"/>
          <w:sz w:val="20"/>
        </w:rPr>
        <w:t xml:space="preserve">dodavatel, přičemž zhotovitel je povinen společně s návrhem na změnu takového </w:t>
      </w:r>
      <w:r w:rsidR="00B2226D">
        <w:rPr>
          <w:rFonts w:ascii="Arial" w:hAnsi="Arial" w:cs="Arial"/>
          <w:sz w:val="20"/>
        </w:rPr>
        <w:t>pod</w:t>
      </w:r>
      <w:r w:rsidR="001A25F1" w:rsidRPr="000626EF">
        <w:rPr>
          <w:rFonts w:ascii="Arial" w:hAnsi="Arial" w:cs="Arial"/>
          <w:sz w:val="20"/>
        </w:rPr>
        <w:t xml:space="preserve">dodavatele předložit příslušné doklady a </w:t>
      </w:r>
      <w:r w:rsidR="007E5713" w:rsidRPr="007E5713">
        <w:rPr>
          <w:rFonts w:ascii="Arial" w:hAnsi="Arial" w:cs="Arial"/>
          <w:sz w:val="20"/>
        </w:rPr>
        <w:t>písemný závazek dle § 83 odst. 1 ZZVZ od nového poddodavatele</w:t>
      </w:r>
      <w:r w:rsidR="001A25F1" w:rsidRPr="000626EF">
        <w:rPr>
          <w:rFonts w:ascii="Arial" w:hAnsi="Arial" w:cs="Arial"/>
          <w:sz w:val="20"/>
        </w:rPr>
        <w:t>.</w:t>
      </w:r>
    </w:p>
    <w:p w:rsidR="001A25F1" w:rsidRDefault="001A25F1" w:rsidP="001A25F1">
      <w:pPr>
        <w:pStyle w:val="Odstavecseseznamem"/>
        <w:rPr>
          <w:rFonts w:ascii="Arial" w:hAnsi="Arial" w:cs="Arial"/>
        </w:rPr>
      </w:pPr>
    </w:p>
    <w:p w:rsidR="000626EF" w:rsidRDefault="000626EF" w:rsidP="008D2B6A">
      <w:pPr>
        <w:pStyle w:val="Zkladntextodsazen31"/>
        <w:numPr>
          <w:ilvl w:val="1"/>
          <w:numId w:val="14"/>
        </w:numPr>
        <w:rPr>
          <w:rFonts w:ascii="Arial" w:hAnsi="Arial" w:cs="Arial"/>
          <w:sz w:val="20"/>
        </w:rPr>
      </w:pPr>
      <w:r w:rsidRPr="000626EF">
        <w:rPr>
          <w:rFonts w:ascii="Arial" w:hAnsi="Arial" w:cs="Arial"/>
          <w:sz w:val="20"/>
        </w:rPr>
        <w:t xml:space="preserve">Zhotovitel </w:t>
      </w:r>
      <w:r w:rsidR="00456DE9">
        <w:rPr>
          <w:rFonts w:ascii="Arial" w:hAnsi="Arial" w:cs="Arial"/>
          <w:sz w:val="20"/>
        </w:rPr>
        <w:t xml:space="preserve">bere na vědomí, že </w:t>
      </w:r>
      <w:r w:rsidRPr="000626EF">
        <w:rPr>
          <w:rFonts w:ascii="Arial" w:hAnsi="Arial" w:cs="Arial"/>
          <w:sz w:val="20"/>
        </w:rPr>
        <w:t xml:space="preserve">je </w:t>
      </w:r>
      <w:r w:rsidR="00456DE9">
        <w:rPr>
          <w:rFonts w:ascii="Arial" w:hAnsi="Arial" w:cs="Arial"/>
          <w:sz w:val="20"/>
        </w:rPr>
        <w:t>ve smyslu</w:t>
      </w:r>
      <w:r w:rsidRPr="000626EF">
        <w:rPr>
          <w:rFonts w:ascii="Arial" w:hAnsi="Arial" w:cs="Arial"/>
          <w:sz w:val="20"/>
        </w:rPr>
        <w:t xml:space="preserve"> ustanovení § 2 písm. e) zák. č. 320/2001 Sb., </w:t>
      </w:r>
      <w:r w:rsidR="00B3198C" w:rsidRPr="000626EF">
        <w:rPr>
          <w:rFonts w:ascii="Arial" w:hAnsi="Arial" w:cs="Arial"/>
          <w:sz w:val="20"/>
        </w:rPr>
        <w:t>o</w:t>
      </w:r>
      <w:r w:rsidR="00B3198C">
        <w:rPr>
          <w:rFonts w:ascii="Arial" w:hAnsi="Arial" w:cs="Arial"/>
          <w:sz w:val="20"/>
        </w:rPr>
        <w:t> </w:t>
      </w:r>
      <w:r w:rsidRPr="000626EF">
        <w:rPr>
          <w:rFonts w:ascii="Arial" w:hAnsi="Arial" w:cs="Arial"/>
          <w:sz w:val="20"/>
        </w:rPr>
        <w:t xml:space="preserve">finanční kontrole ve veřejné </w:t>
      </w:r>
      <w:r w:rsidRPr="002A15F3">
        <w:rPr>
          <w:rFonts w:ascii="Arial" w:hAnsi="Arial" w:cs="Arial"/>
          <w:sz w:val="20"/>
        </w:rPr>
        <w:t xml:space="preserve">správě, </w:t>
      </w:r>
      <w:r w:rsidR="002A15F3" w:rsidRPr="002A15F3">
        <w:rPr>
          <w:rFonts w:ascii="Arial" w:hAnsi="Arial" w:cs="Arial"/>
          <w:sz w:val="20"/>
        </w:rPr>
        <w:t>ve znění pozdějších předpisů</w:t>
      </w:r>
      <w:r w:rsidRPr="002A15F3">
        <w:rPr>
          <w:rFonts w:ascii="Arial" w:hAnsi="Arial" w:cs="Arial"/>
          <w:sz w:val="20"/>
        </w:rPr>
        <w:t>, osobou</w:t>
      </w:r>
      <w:r w:rsidRPr="000626EF">
        <w:rPr>
          <w:rFonts w:ascii="Arial" w:hAnsi="Arial" w:cs="Arial"/>
          <w:sz w:val="20"/>
        </w:rPr>
        <w:t xml:space="preserve"> povinnou spolupůsobit při výkonu finanční kontroly prováděné v souvislosti s úhradou zboží nebo služeb</w:t>
      </w:r>
      <w:r w:rsidR="00B3198C">
        <w:rPr>
          <w:rFonts w:ascii="Arial" w:hAnsi="Arial" w:cs="Arial"/>
          <w:sz w:val="20"/>
        </w:rPr>
        <w:t> </w:t>
      </w:r>
      <w:r w:rsidR="00B3198C" w:rsidRPr="000626EF">
        <w:rPr>
          <w:rFonts w:ascii="Arial" w:hAnsi="Arial" w:cs="Arial"/>
          <w:sz w:val="20"/>
        </w:rPr>
        <w:t>z</w:t>
      </w:r>
      <w:r w:rsidR="00B3198C">
        <w:rPr>
          <w:rFonts w:ascii="Arial" w:hAnsi="Arial" w:cs="Arial"/>
          <w:sz w:val="20"/>
        </w:rPr>
        <w:t> </w:t>
      </w:r>
      <w:r w:rsidRPr="000626EF">
        <w:rPr>
          <w:rFonts w:ascii="Arial" w:hAnsi="Arial" w:cs="Arial"/>
          <w:sz w:val="20"/>
        </w:rPr>
        <w:t>veřejných výdajů.</w:t>
      </w:r>
    </w:p>
    <w:p w:rsidR="00D57857" w:rsidRDefault="00D57857" w:rsidP="00D57857">
      <w:pPr>
        <w:pStyle w:val="Odstavecseseznamem"/>
        <w:rPr>
          <w:rFonts w:ascii="Arial" w:hAnsi="Arial" w:cs="Arial"/>
        </w:rPr>
      </w:pPr>
    </w:p>
    <w:p w:rsidR="000626EF" w:rsidRPr="00755F31" w:rsidRDefault="00D57857" w:rsidP="00D57857">
      <w:pPr>
        <w:pStyle w:val="Zkladntextodsazen31"/>
        <w:numPr>
          <w:ilvl w:val="1"/>
          <w:numId w:val="14"/>
        </w:numPr>
        <w:rPr>
          <w:rFonts w:ascii="Arial" w:hAnsi="Arial" w:cs="Arial"/>
          <w:sz w:val="20"/>
        </w:rPr>
      </w:pPr>
      <w:r w:rsidRPr="00755F31">
        <w:rPr>
          <w:rFonts w:ascii="Arial" w:hAnsi="Arial" w:cs="Arial"/>
          <w:sz w:val="20"/>
        </w:rPr>
        <w:t xml:space="preserve">Objednatel je povinen, pokud to vyplývá ze zvláštních právních předpisů, jmenovat koordinátora bezpečnosti práce na staveništi. </w:t>
      </w:r>
    </w:p>
    <w:p w:rsidR="00DD06E4" w:rsidRDefault="00DD06E4" w:rsidP="005E5C56">
      <w:pPr>
        <w:rPr>
          <w:rFonts w:ascii="Arial" w:hAnsi="Arial" w:cs="Arial"/>
          <w:b/>
        </w:rPr>
      </w:pPr>
    </w:p>
    <w:p w:rsidR="004B2B3D" w:rsidRPr="0051438E" w:rsidRDefault="004B2B3D"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VIII.</w:t>
      </w:r>
      <w:r w:rsidRPr="0051438E">
        <w:rPr>
          <w:rFonts w:ascii="Arial" w:hAnsi="Arial" w:cs="Arial"/>
          <w:b/>
        </w:rPr>
        <w:tab/>
        <w:t>Stavební deník</w:t>
      </w:r>
    </w:p>
    <w:p w:rsidR="00A3733B" w:rsidRPr="0051438E" w:rsidRDefault="00A3733B" w:rsidP="005E5C56">
      <w:pPr>
        <w:jc w:val="both"/>
        <w:rPr>
          <w:rFonts w:ascii="Arial" w:hAnsi="Arial" w:cs="Arial"/>
        </w:rPr>
      </w:pPr>
    </w:p>
    <w:p w:rsidR="0056428D"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Zhotovitel se zavazuje ode dne předání staveniště (viz článek IX. této smlouvy) objednatelem zhotoviteli vést stavební deník alespoň v jednom originále a dvou průpisech. Na stavbě bude v</w:t>
      </w:r>
      <w:r w:rsidR="00FB044E">
        <w:rPr>
          <w:rFonts w:ascii="Arial" w:hAnsi="Arial" w:cs="Arial"/>
        </w:rPr>
        <w:t>eden pouze jeden stavební deník.</w:t>
      </w:r>
      <w:r w:rsidRPr="0051438E">
        <w:rPr>
          <w:rFonts w:ascii="Arial" w:hAnsi="Arial" w:cs="Arial"/>
        </w:rPr>
        <w:t xml:space="preserve"> </w:t>
      </w:r>
      <w:r w:rsidR="00FB044E" w:rsidRPr="00FB044E">
        <w:rPr>
          <w:rFonts w:ascii="Arial" w:hAnsi="Arial" w:cs="Arial"/>
        </w:rPr>
        <w:t xml:space="preserve">Zhotovitel je povinen vést stavební deník v souladu se </w:t>
      </w:r>
      <w:r w:rsidR="008C1D3E" w:rsidRPr="0051438E">
        <w:rPr>
          <w:rFonts w:ascii="Arial" w:hAnsi="Arial" w:cs="Arial"/>
        </w:rPr>
        <w:lastRenderedPageBreak/>
        <w:t>zákon</w:t>
      </w:r>
      <w:r w:rsidR="008C1D3E">
        <w:rPr>
          <w:rFonts w:ascii="Arial" w:hAnsi="Arial" w:cs="Arial"/>
        </w:rPr>
        <w:t>em</w:t>
      </w:r>
      <w:r w:rsidR="008C1D3E" w:rsidRPr="0051438E">
        <w:rPr>
          <w:rFonts w:ascii="Arial" w:hAnsi="Arial" w:cs="Arial"/>
        </w:rPr>
        <w:t xml:space="preserve"> č. 183/</w:t>
      </w:r>
      <w:r w:rsidR="008C1D3E">
        <w:rPr>
          <w:rFonts w:ascii="Arial" w:hAnsi="Arial" w:cs="Arial"/>
        </w:rPr>
        <w:t xml:space="preserve">2006 Sb., stavební zákon, </w:t>
      </w:r>
      <w:r w:rsidR="002A15F3">
        <w:rPr>
          <w:rFonts w:ascii="Arial" w:hAnsi="Arial" w:cs="Arial"/>
        </w:rPr>
        <w:t xml:space="preserve">ve znění pozdějších předpisů </w:t>
      </w:r>
      <w:r w:rsidR="008C1D3E">
        <w:rPr>
          <w:rFonts w:ascii="Arial" w:hAnsi="Arial" w:cs="Arial"/>
        </w:rPr>
        <w:t>(dále jen</w:t>
      </w:r>
      <w:r w:rsidR="008C1D3E" w:rsidRPr="00FB044E">
        <w:rPr>
          <w:rFonts w:ascii="Arial" w:hAnsi="Arial" w:cs="Arial"/>
        </w:rPr>
        <w:t xml:space="preserve"> </w:t>
      </w:r>
      <w:r w:rsidR="008C1D3E">
        <w:rPr>
          <w:rFonts w:ascii="Arial" w:hAnsi="Arial" w:cs="Arial"/>
        </w:rPr>
        <w:t>„</w:t>
      </w:r>
      <w:r w:rsidR="00FB044E" w:rsidRPr="00FB044E">
        <w:rPr>
          <w:rFonts w:ascii="Arial" w:hAnsi="Arial" w:cs="Arial"/>
        </w:rPr>
        <w:t>stavební zákon</w:t>
      </w:r>
      <w:r w:rsidR="008C1D3E">
        <w:rPr>
          <w:rFonts w:ascii="Arial" w:hAnsi="Arial" w:cs="Arial"/>
        </w:rPr>
        <w:t>“)</w:t>
      </w:r>
      <w:r w:rsidR="00FB044E" w:rsidRPr="00FB044E">
        <w:rPr>
          <w:rFonts w:ascii="Arial" w:hAnsi="Arial" w:cs="Arial"/>
        </w:rPr>
        <w:t xml:space="preserve"> a vyhláškou č. 499/2006 Sb., o doku</w:t>
      </w:r>
      <w:r w:rsidR="00FB044E">
        <w:rPr>
          <w:rFonts w:ascii="Arial" w:hAnsi="Arial" w:cs="Arial"/>
        </w:rPr>
        <w:t xml:space="preserve">mentaci staveb, </w:t>
      </w:r>
      <w:r w:rsidR="002A15F3">
        <w:rPr>
          <w:rFonts w:ascii="Arial" w:hAnsi="Arial" w:cs="Arial"/>
        </w:rPr>
        <w:t>ve znění pozdějších předpisů</w:t>
      </w:r>
      <w:r w:rsidR="00C63490" w:rsidRPr="0051438E">
        <w:rPr>
          <w:rFonts w:ascii="Arial" w:hAnsi="Arial" w:cs="Arial"/>
        </w:rPr>
        <w:t>.</w:t>
      </w:r>
      <w:r w:rsidRPr="0051438E">
        <w:rPr>
          <w:rFonts w:ascii="Arial" w:hAnsi="Arial" w:cs="Arial"/>
        </w:rPr>
        <w:t xml:space="preserve"> Do stavebního deníku bude zhotovitel zapisovat všechny skutečnosti stanovené </w:t>
      </w:r>
      <w:r w:rsidR="008C1D3E" w:rsidRPr="008C1D3E">
        <w:rPr>
          <w:rFonts w:ascii="Arial" w:hAnsi="Arial" w:cs="Arial"/>
        </w:rPr>
        <w:t xml:space="preserve">stavebním zákonem a výše uvedenou vyhláškou </w:t>
      </w:r>
      <w:r w:rsidRPr="0051438E">
        <w:rPr>
          <w:rFonts w:ascii="Arial" w:hAnsi="Arial" w:cs="Arial"/>
        </w:rPr>
        <w:t xml:space="preserve">a současně všechny skutečnosti rozhodné pro plnění podmínek této smlouvy. Stavební deník bude </w:t>
      </w:r>
      <w:r w:rsidR="00D04AE9">
        <w:rPr>
          <w:rFonts w:ascii="Arial" w:hAnsi="Arial" w:cs="Arial"/>
        </w:rPr>
        <w:t xml:space="preserve">uložen na </w:t>
      </w:r>
      <w:r w:rsidRPr="0051438E">
        <w:rPr>
          <w:rFonts w:ascii="Arial" w:hAnsi="Arial" w:cs="Arial"/>
        </w:rPr>
        <w:t xml:space="preserve">staveništi a bude oběma stranám </w:t>
      </w:r>
      <w:r w:rsidR="008C1D3E">
        <w:rPr>
          <w:rFonts w:ascii="Arial" w:hAnsi="Arial" w:cs="Arial"/>
        </w:rPr>
        <w:t xml:space="preserve">nebo </w:t>
      </w:r>
      <w:r w:rsidR="008C1D3E" w:rsidRPr="0051438E">
        <w:rPr>
          <w:rFonts w:ascii="Arial" w:hAnsi="Arial" w:cs="Arial"/>
        </w:rPr>
        <w:t xml:space="preserve">orgánu státního stavebního dohledu </w:t>
      </w:r>
      <w:r w:rsidRPr="0051438E">
        <w:rPr>
          <w:rFonts w:ascii="Arial" w:hAnsi="Arial" w:cs="Arial"/>
        </w:rPr>
        <w:t>kdykoliv přístupný v době přítomnosti jakýchkoli osob na staveništi. Originál stavebního deníku předá zhotovitel při</w:t>
      </w:r>
      <w:r w:rsidR="0056428D">
        <w:rPr>
          <w:rFonts w:ascii="Arial" w:hAnsi="Arial" w:cs="Arial"/>
        </w:rPr>
        <w:t xml:space="preserve"> přejímacím řízení objednateli.</w:t>
      </w:r>
    </w:p>
    <w:p w:rsidR="009E5C4A" w:rsidRPr="0051438E" w:rsidRDefault="009E5C4A" w:rsidP="005E5C56">
      <w:pPr>
        <w:pStyle w:val="Zkladntextodsazen31"/>
        <w:ind w:left="705" w:hanging="705"/>
        <w:rPr>
          <w:rFonts w:ascii="Arial" w:hAnsi="Arial" w:cs="Arial"/>
          <w:sz w:val="20"/>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 xml:space="preserve">Stavební deník </w:t>
      </w:r>
      <w:r w:rsidRPr="00DB2508">
        <w:rPr>
          <w:rFonts w:ascii="Arial" w:hAnsi="Arial" w:cs="Arial"/>
        </w:rPr>
        <w:t>dle předchozího odstavce smlouvy vede zhotovitelem pověřená osoba – st</w:t>
      </w:r>
      <w:r w:rsidR="00FB4161" w:rsidRPr="00DB2508">
        <w:rPr>
          <w:rFonts w:ascii="Arial" w:hAnsi="Arial" w:cs="Arial"/>
        </w:rPr>
        <w:t xml:space="preserve">avbyvedoucí </w:t>
      </w:r>
      <w:r w:rsidR="00FB4161" w:rsidRPr="00CF39B1">
        <w:rPr>
          <w:rFonts w:ascii="Arial" w:hAnsi="Arial" w:cs="Arial"/>
          <w:highlight w:val="cyan"/>
        </w:rPr>
        <w:t>………</w:t>
      </w:r>
      <w:r w:rsidR="009F6F10" w:rsidRPr="00CF39B1">
        <w:rPr>
          <w:rFonts w:ascii="Arial" w:hAnsi="Arial" w:cs="Arial"/>
          <w:highlight w:val="cyan"/>
        </w:rPr>
        <w:t>……………………</w:t>
      </w:r>
      <w:r w:rsidR="00FB4161" w:rsidRPr="00CF39B1">
        <w:rPr>
          <w:rFonts w:ascii="Arial" w:hAnsi="Arial" w:cs="Arial"/>
          <w:highlight w:val="cyan"/>
        </w:rPr>
        <w:t>…………….</w:t>
      </w:r>
      <w:r w:rsidRPr="00DB2508">
        <w:rPr>
          <w:rFonts w:ascii="Arial" w:hAnsi="Arial" w:cs="Arial"/>
        </w:rPr>
        <w:t xml:space="preserve"> </w:t>
      </w:r>
      <w:r w:rsidR="00DB2508" w:rsidRPr="00CF39B1">
        <w:rPr>
          <w:rFonts w:ascii="Arial" w:hAnsi="Arial" w:cs="Arial"/>
          <w:i/>
        </w:rPr>
        <w:t>(jméno a příjmení, datum narození, trvalý pobyt)</w:t>
      </w:r>
      <w:r w:rsidR="00DB2508" w:rsidRPr="00DB2508">
        <w:rPr>
          <w:rFonts w:ascii="Arial" w:hAnsi="Arial" w:cs="Arial"/>
        </w:rPr>
        <w:t>.</w:t>
      </w:r>
      <w:r w:rsidRPr="00DB2508">
        <w:rPr>
          <w:rFonts w:ascii="Arial" w:hAnsi="Arial" w:cs="Arial"/>
        </w:rPr>
        <w:t xml:space="preserve"> V případě změny osoby zhotovitelem</w:t>
      </w:r>
      <w:r w:rsidRPr="0051438E">
        <w:rPr>
          <w:rFonts w:ascii="Arial" w:hAnsi="Arial" w:cs="Arial"/>
        </w:rPr>
        <w:t xml:space="preserve"> pověřené k vedení stavebního deníku musí být tato skutečnost bezodkladně uvedena ve stavebním deníku. </w:t>
      </w:r>
      <w:r w:rsidR="008C1D3E" w:rsidRPr="008C1D3E">
        <w:rPr>
          <w:rFonts w:ascii="Arial" w:hAnsi="Arial" w:cs="Arial"/>
        </w:rPr>
        <w:t xml:space="preserve">Změna v osobě stavbyvedoucího podléhá předchozímu písemnému odsouhlasení </w:t>
      </w:r>
      <w:r w:rsidR="008C1D3E">
        <w:rPr>
          <w:rFonts w:ascii="Arial" w:hAnsi="Arial" w:cs="Arial"/>
        </w:rPr>
        <w:t>o</w:t>
      </w:r>
      <w:r w:rsidR="008C1D3E" w:rsidRPr="008C1D3E">
        <w:rPr>
          <w:rFonts w:ascii="Arial" w:hAnsi="Arial" w:cs="Arial"/>
        </w:rPr>
        <w:t xml:space="preserve">bjednatelem s tím, že osoba nově navržená </w:t>
      </w:r>
      <w:r w:rsidR="008C1D3E">
        <w:rPr>
          <w:rFonts w:ascii="Arial" w:hAnsi="Arial" w:cs="Arial"/>
        </w:rPr>
        <w:t>z</w:t>
      </w:r>
      <w:r w:rsidR="008C1D3E" w:rsidRPr="008C1D3E">
        <w:rPr>
          <w:rFonts w:ascii="Arial" w:hAnsi="Arial" w:cs="Arial"/>
        </w:rPr>
        <w:t xml:space="preserve">hotovitelem na pozici stavbyvedoucího musí splňovat požadavky na kvalifikaci této osoby stanovené </w:t>
      </w:r>
      <w:r w:rsidR="008C1D3E">
        <w:rPr>
          <w:rFonts w:ascii="Arial" w:hAnsi="Arial" w:cs="Arial"/>
        </w:rPr>
        <w:t>o</w:t>
      </w:r>
      <w:r w:rsidR="008C1D3E" w:rsidRPr="008C1D3E">
        <w:rPr>
          <w:rFonts w:ascii="Arial" w:hAnsi="Arial" w:cs="Arial"/>
        </w:rPr>
        <w:t xml:space="preserve">bjednatelem coby zadavatelem v zadávací dokumentaci na veřejnou zakázku. Společně s návrhem na změnu v osobě stavbyvedoucího předloží </w:t>
      </w:r>
      <w:r w:rsidR="009F6F10">
        <w:rPr>
          <w:rFonts w:ascii="Arial" w:hAnsi="Arial" w:cs="Arial"/>
        </w:rPr>
        <w:t>z</w:t>
      </w:r>
      <w:r w:rsidR="008C1D3E" w:rsidRPr="008C1D3E">
        <w:rPr>
          <w:rFonts w:ascii="Arial" w:hAnsi="Arial" w:cs="Arial"/>
        </w:rPr>
        <w:t xml:space="preserve">hotovitel objednateli </w:t>
      </w:r>
      <w:r w:rsidR="00AC3C77" w:rsidRPr="008C1D3E">
        <w:rPr>
          <w:rFonts w:ascii="Arial" w:hAnsi="Arial" w:cs="Arial"/>
        </w:rPr>
        <w:t>i</w:t>
      </w:r>
      <w:r w:rsidR="00AC3C77">
        <w:rPr>
          <w:rFonts w:ascii="Arial" w:hAnsi="Arial" w:cs="Arial"/>
        </w:rPr>
        <w:t> </w:t>
      </w:r>
      <w:r w:rsidR="008C1D3E" w:rsidRPr="008C1D3E">
        <w:rPr>
          <w:rFonts w:ascii="Arial" w:hAnsi="Arial" w:cs="Arial"/>
        </w:rPr>
        <w:t>příslušné doklady prokazující splnění požadované kvalifikace</w:t>
      </w:r>
    </w:p>
    <w:p w:rsidR="009C786D" w:rsidRPr="0051438E" w:rsidRDefault="009C786D" w:rsidP="00CF39B1">
      <w:pPr>
        <w:pStyle w:val="Zkladntext21"/>
        <w:spacing w:after="0" w:line="240" w:lineRule="auto"/>
        <w:jc w:val="both"/>
        <w:rPr>
          <w:rFonts w:ascii="Arial" w:hAnsi="Arial" w:cs="Arial"/>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Zhotovitel je povinen uložit průpis denních záznamů ve stavebním deníku odděleně od originálu tak, aby byl k dispozici v případě ztráty či zniče</w:t>
      </w:r>
      <w:r w:rsidR="008C1D3E">
        <w:rPr>
          <w:rFonts w:ascii="Arial" w:hAnsi="Arial" w:cs="Arial"/>
        </w:rPr>
        <w:t>ní originálu stavebního deníku.</w:t>
      </w:r>
    </w:p>
    <w:p w:rsidR="00A3733B" w:rsidRPr="0051438E" w:rsidRDefault="00A3733B" w:rsidP="00CF39B1">
      <w:pPr>
        <w:pStyle w:val="Zkladntext21"/>
        <w:spacing w:after="0" w:line="240" w:lineRule="auto"/>
        <w:jc w:val="both"/>
        <w:rPr>
          <w:rFonts w:ascii="Arial" w:hAnsi="Arial" w:cs="Arial"/>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rsidR="00A3733B" w:rsidRPr="0051438E" w:rsidRDefault="00A3733B" w:rsidP="00CF39B1">
      <w:pPr>
        <w:pStyle w:val="Zkladntext21"/>
        <w:spacing w:after="0" w:line="240" w:lineRule="auto"/>
        <w:jc w:val="both"/>
        <w:rPr>
          <w:rFonts w:ascii="Arial" w:hAnsi="Arial" w:cs="Arial"/>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Zhotovitel se zavazuje na základě žádosti zástupce objednatele bezodkladně předávat objednateli úplné kopie zápisů ze stavebního deníku.</w:t>
      </w:r>
    </w:p>
    <w:p w:rsidR="00A3733B" w:rsidRPr="0051438E" w:rsidRDefault="00A3733B" w:rsidP="00CF39B1">
      <w:pPr>
        <w:pStyle w:val="Zkladntext21"/>
        <w:spacing w:after="0" w:line="240" w:lineRule="auto"/>
        <w:jc w:val="both"/>
        <w:rPr>
          <w:rFonts w:ascii="Arial" w:hAnsi="Arial" w:cs="Arial"/>
        </w:rPr>
      </w:pPr>
    </w:p>
    <w:p w:rsidR="003F7760"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 xml:space="preserve">Jestliže objednatel nesouhlasí s provedeným zápisem </w:t>
      </w:r>
      <w:r w:rsidR="00F91039" w:rsidRPr="0051438E">
        <w:rPr>
          <w:rFonts w:ascii="Arial" w:hAnsi="Arial" w:cs="Arial"/>
        </w:rPr>
        <w:t>zhotovitele</w:t>
      </w:r>
      <w:r w:rsidRPr="0051438E">
        <w:rPr>
          <w:rFonts w:ascii="Arial" w:hAnsi="Arial" w:cs="Arial"/>
        </w:rPr>
        <w:t xml:space="preserve"> do stavebního deníku, je povinen připojit k zápisu svoje vyjádření.</w:t>
      </w:r>
    </w:p>
    <w:p w:rsidR="00456DE9" w:rsidRDefault="00456DE9" w:rsidP="005E5C56">
      <w:pPr>
        <w:pStyle w:val="Zkladntextodsazen31"/>
        <w:rPr>
          <w:rFonts w:ascii="Arial" w:hAnsi="Arial" w:cs="Arial"/>
          <w:sz w:val="20"/>
        </w:rPr>
      </w:pPr>
    </w:p>
    <w:p w:rsidR="00B15EB6" w:rsidRPr="0051438E" w:rsidRDefault="00B15EB6" w:rsidP="005E5C56">
      <w:pPr>
        <w:pStyle w:val="Zkladntextodsazen31"/>
        <w:rPr>
          <w:rFonts w:ascii="Arial" w:hAnsi="Arial" w:cs="Arial"/>
          <w:sz w:val="20"/>
        </w:rPr>
      </w:pPr>
    </w:p>
    <w:p w:rsidR="00A3733B" w:rsidRPr="0051438E" w:rsidRDefault="00A3733B" w:rsidP="005E5C56">
      <w:pPr>
        <w:jc w:val="both"/>
        <w:rPr>
          <w:rFonts w:ascii="Arial" w:hAnsi="Arial" w:cs="Arial"/>
          <w:b/>
        </w:rPr>
      </w:pPr>
      <w:r w:rsidRPr="0051438E">
        <w:rPr>
          <w:rFonts w:ascii="Arial" w:hAnsi="Arial" w:cs="Arial"/>
          <w:b/>
        </w:rPr>
        <w:t>IX.</w:t>
      </w:r>
      <w:r w:rsidRPr="0051438E">
        <w:rPr>
          <w:rFonts w:ascii="Arial" w:hAnsi="Arial" w:cs="Arial"/>
          <w:b/>
        </w:rPr>
        <w:tab/>
        <w:t>Staveniště a jeho zařízení</w:t>
      </w:r>
    </w:p>
    <w:p w:rsidR="00A3733B" w:rsidRPr="0051438E" w:rsidRDefault="00A3733B" w:rsidP="005E5C56">
      <w:pPr>
        <w:jc w:val="center"/>
        <w:rPr>
          <w:rFonts w:ascii="Arial" w:hAnsi="Arial" w:cs="Arial"/>
        </w:rPr>
      </w:pPr>
    </w:p>
    <w:p w:rsidR="00A3733B" w:rsidRPr="00DB2508" w:rsidRDefault="00014977" w:rsidP="008D2B6A">
      <w:pPr>
        <w:pStyle w:val="Zkladntext21"/>
        <w:numPr>
          <w:ilvl w:val="1"/>
          <w:numId w:val="9"/>
        </w:numPr>
        <w:spacing w:after="0" w:line="240" w:lineRule="auto"/>
        <w:jc w:val="both"/>
        <w:rPr>
          <w:rFonts w:ascii="Arial" w:hAnsi="Arial" w:cs="Arial"/>
        </w:rPr>
      </w:pPr>
      <w:r>
        <w:rPr>
          <w:rFonts w:ascii="Arial" w:hAnsi="Arial" w:cs="Arial"/>
        </w:rPr>
        <w:t xml:space="preserve">Objednatel protokolárně předá zhotoviteli staveniště nejpozději do 3 (tří) pracovních dnů ode dne </w:t>
      </w:r>
      <w:r w:rsidR="00A72876">
        <w:rPr>
          <w:rFonts w:ascii="Arial" w:hAnsi="Arial" w:cs="Arial"/>
        </w:rPr>
        <w:t>dohody smluvních stran</w:t>
      </w:r>
      <w:r w:rsidR="00C645C1">
        <w:rPr>
          <w:rFonts w:ascii="Arial" w:hAnsi="Arial" w:cs="Arial"/>
        </w:rPr>
        <w:t xml:space="preserve"> (předpoklad </w:t>
      </w:r>
      <w:proofErr w:type="gramStart"/>
      <w:r w:rsidR="00C645C1">
        <w:rPr>
          <w:rFonts w:ascii="Arial" w:hAnsi="Arial" w:cs="Arial"/>
        </w:rPr>
        <w:t>6.4.2020</w:t>
      </w:r>
      <w:proofErr w:type="gramEnd"/>
      <w:r w:rsidR="00C645C1">
        <w:rPr>
          <w:rFonts w:ascii="Arial" w:hAnsi="Arial" w:cs="Arial"/>
        </w:rPr>
        <w:t>)</w:t>
      </w:r>
      <w:r>
        <w:rPr>
          <w:rFonts w:ascii="Arial" w:hAnsi="Arial" w:cs="Arial"/>
        </w:rPr>
        <w:t xml:space="preserve">. </w:t>
      </w:r>
      <w:r w:rsidR="00A3733B" w:rsidRPr="00EB032D">
        <w:rPr>
          <w:rFonts w:ascii="Arial" w:hAnsi="Arial" w:cs="Arial"/>
        </w:rPr>
        <w:t>O předání staveniště objednatelem zhotoviteli bude sepsán písemný protokol, který bude vyhotoven ve dvou stejnopisech</w:t>
      </w:r>
      <w:r w:rsidR="00A3733B" w:rsidRPr="0051438E">
        <w:rPr>
          <w:rFonts w:ascii="Arial" w:hAnsi="Arial" w:cs="Arial"/>
        </w:rPr>
        <w:t xml:space="preserve">, z nichž každá smluvní strana obdrží po jednom stejnopise, a podepsán oprávněnými zástupci obou smluvních stran. </w:t>
      </w:r>
      <w:r w:rsidR="00456DE9">
        <w:rPr>
          <w:rFonts w:ascii="Arial" w:hAnsi="Arial" w:cs="Arial"/>
        </w:rPr>
        <w:t xml:space="preserve">Zhotovitel není oprávněn bez závažných důvodů odmítnout převzít staveniště. </w:t>
      </w:r>
      <w:r w:rsidR="00A3733B" w:rsidRPr="0051438E">
        <w:rPr>
          <w:rFonts w:ascii="Arial" w:hAnsi="Arial" w:cs="Arial"/>
        </w:rPr>
        <w:t xml:space="preserve">Staveništěm se pro účely této smlouvy rozumí místo určené ke zhotovení díla, které je vymezeno v článku IV. odst. </w:t>
      </w:r>
      <w:proofErr w:type="gramStart"/>
      <w:r w:rsidR="00A3733B" w:rsidRPr="0051438E">
        <w:rPr>
          <w:rFonts w:ascii="Arial" w:hAnsi="Arial" w:cs="Arial"/>
        </w:rPr>
        <w:t>4.1. této</w:t>
      </w:r>
      <w:proofErr w:type="gramEnd"/>
      <w:r w:rsidR="00A3733B" w:rsidRPr="0051438E">
        <w:rPr>
          <w:rFonts w:ascii="Arial" w:hAnsi="Arial" w:cs="Arial"/>
        </w:rPr>
        <w:t xml:space="preserve"> smlouvy, a projednané ve smyslu podmínek stavebního povolení a této smlouvy. Staveniště je vymezeno projektem organizace výstavby </w:t>
      </w:r>
      <w:r w:rsidR="004F600C">
        <w:rPr>
          <w:rFonts w:ascii="Arial" w:hAnsi="Arial" w:cs="Arial"/>
        </w:rPr>
        <w:t>z projektové dokumentace</w:t>
      </w:r>
      <w:r w:rsidR="00A3733B" w:rsidRPr="0051438E">
        <w:rPr>
          <w:rFonts w:ascii="Arial" w:hAnsi="Arial" w:cs="Arial"/>
        </w:rPr>
        <w:t xml:space="preserve">. </w:t>
      </w:r>
      <w:r w:rsidR="00A3733B" w:rsidRPr="00DB2508">
        <w:rPr>
          <w:rFonts w:ascii="Arial" w:hAnsi="Arial" w:cs="Arial"/>
        </w:rPr>
        <w:t xml:space="preserve">Napojení </w:t>
      </w:r>
      <w:r w:rsidR="00D04AE9" w:rsidRPr="00DB2508">
        <w:rPr>
          <w:rFonts w:ascii="Arial" w:hAnsi="Arial" w:cs="Arial"/>
        </w:rPr>
        <w:t xml:space="preserve">staveniště </w:t>
      </w:r>
      <w:r w:rsidR="00A3733B" w:rsidRPr="00DB2508">
        <w:rPr>
          <w:rFonts w:ascii="Arial" w:hAnsi="Arial" w:cs="Arial"/>
        </w:rPr>
        <w:t>na zdroj vody a elektřiny řeší zhotovitel</w:t>
      </w:r>
      <w:r w:rsidR="004F600C">
        <w:rPr>
          <w:rFonts w:ascii="Arial" w:hAnsi="Arial" w:cs="Arial"/>
        </w:rPr>
        <w:t xml:space="preserve"> </w:t>
      </w:r>
      <w:r w:rsidR="004F600C" w:rsidRPr="0051438E">
        <w:rPr>
          <w:rFonts w:ascii="Arial" w:hAnsi="Arial" w:cs="Arial"/>
        </w:rPr>
        <w:t>na vlastní účet</w:t>
      </w:r>
      <w:r w:rsidR="00A3733B" w:rsidRPr="00DB2508">
        <w:rPr>
          <w:rFonts w:ascii="Arial" w:hAnsi="Arial" w:cs="Arial"/>
        </w:rPr>
        <w:t>.</w:t>
      </w:r>
      <w:r w:rsidR="00456DE9">
        <w:rPr>
          <w:rFonts w:ascii="Arial" w:hAnsi="Arial" w:cs="Arial"/>
        </w:rPr>
        <w:t xml:space="preserve"> </w:t>
      </w:r>
    </w:p>
    <w:p w:rsidR="00A3733B" w:rsidRPr="0051438E" w:rsidRDefault="00A3733B" w:rsidP="005E5C56">
      <w:pPr>
        <w:pStyle w:val="Zkladntext21"/>
        <w:spacing w:after="0" w:line="240" w:lineRule="auto"/>
        <w:jc w:val="both"/>
        <w:rPr>
          <w:rFonts w:ascii="Arial" w:hAnsi="Arial" w:cs="Arial"/>
        </w:rPr>
      </w:pPr>
    </w:p>
    <w:p w:rsidR="00A3733B" w:rsidRPr="0051438E" w:rsidRDefault="00A3733B" w:rsidP="008D2B6A">
      <w:pPr>
        <w:numPr>
          <w:ilvl w:val="1"/>
          <w:numId w:val="9"/>
        </w:numPr>
        <w:jc w:val="both"/>
        <w:rPr>
          <w:rFonts w:ascii="Arial" w:hAnsi="Arial" w:cs="Arial"/>
        </w:rPr>
      </w:pPr>
      <w:r w:rsidRPr="0051438E">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51438E">
        <w:rPr>
          <w:rFonts w:ascii="Arial" w:hAnsi="Arial" w:cs="Arial"/>
        </w:rPr>
        <w:t>3 (</w:t>
      </w:r>
      <w:r w:rsidRPr="0051438E">
        <w:rPr>
          <w:rFonts w:ascii="Arial" w:hAnsi="Arial" w:cs="Arial"/>
        </w:rPr>
        <w:t>tři</w:t>
      </w:r>
      <w:r w:rsidR="00EE311F" w:rsidRPr="0051438E">
        <w:rPr>
          <w:rFonts w:ascii="Arial" w:hAnsi="Arial" w:cs="Arial"/>
        </w:rPr>
        <w:t>)</w:t>
      </w:r>
      <w:r w:rsidRPr="0051438E">
        <w:rPr>
          <w:rFonts w:ascii="Arial" w:hAnsi="Arial" w:cs="Arial"/>
        </w:rPr>
        <w:t xml:space="preserve"> </w:t>
      </w:r>
      <w:proofErr w:type="spellStart"/>
      <w:r w:rsidRPr="0051438E">
        <w:rPr>
          <w:rFonts w:ascii="Arial" w:hAnsi="Arial" w:cs="Arial"/>
        </w:rPr>
        <w:t>paré</w:t>
      </w:r>
      <w:proofErr w:type="spellEnd"/>
      <w:r w:rsidRPr="0051438E">
        <w:rPr>
          <w:rFonts w:ascii="Arial" w:hAnsi="Arial" w:cs="Arial"/>
        </w:rPr>
        <w:t xml:space="preserve"> projektové dokumentace.</w:t>
      </w:r>
    </w:p>
    <w:p w:rsidR="00A3733B" w:rsidRPr="0051438E" w:rsidRDefault="00A3733B" w:rsidP="005E5C56">
      <w:pPr>
        <w:jc w:val="both"/>
        <w:rPr>
          <w:rFonts w:ascii="Arial" w:hAnsi="Arial" w:cs="Arial"/>
        </w:rPr>
      </w:pPr>
    </w:p>
    <w:p w:rsidR="00A3733B" w:rsidRPr="0051438E"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w:t>
      </w:r>
      <w:proofErr w:type="spellStart"/>
      <w:r w:rsidRPr="0051438E">
        <w:rPr>
          <w:rFonts w:ascii="Arial" w:hAnsi="Arial" w:cs="Arial"/>
        </w:rPr>
        <w:t>mezideponii</w:t>
      </w:r>
      <w:proofErr w:type="spellEnd"/>
      <w:r w:rsidRPr="0051438E">
        <w:rPr>
          <w:rFonts w:ascii="Arial" w:hAnsi="Arial" w:cs="Arial"/>
        </w:rPr>
        <w:t xml:space="preserve"> materiálu, a to i vytěženého, přičemž náklady s plněním tohoto závazku jsou zahrnuty v ceně díla.</w:t>
      </w:r>
    </w:p>
    <w:p w:rsidR="00A3733B" w:rsidRPr="0051438E" w:rsidRDefault="00A3733B" w:rsidP="005E5C56">
      <w:pPr>
        <w:pStyle w:val="Zkladntext21"/>
        <w:spacing w:after="0" w:line="240" w:lineRule="auto"/>
        <w:jc w:val="both"/>
        <w:rPr>
          <w:rFonts w:ascii="Arial" w:hAnsi="Arial" w:cs="Arial"/>
        </w:rPr>
      </w:pPr>
    </w:p>
    <w:p w:rsidR="00A3733B" w:rsidRPr="0051438E"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lastRenderedPageBreak/>
        <w:t xml:space="preserve">Zhotovitel bude mít v průběhu realizace a dokončování předmětu díla na staveništi výhradní odpovědnost </w:t>
      </w:r>
      <w:proofErr w:type="gramStart"/>
      <w:r w:rsidRPr="0051438E">
        <w:rPr>
          <w:rFonts w:ascii="Arial" w:hAnsi="Arial" w:cs="Arial"/>
        </w:rPr>
        <w:t>za</w:t>
      </w:r>
      <w:proofErr w:type="gramEnd"/>
      <w:r w:rsidRPr="0051438E">
        <w:rPr>
          <w:rFonts w:ascii="Arial" w:hAnsi="Arial" w:cs="Arial"/>
        </w:rPr>
        <w:t>:</w:t>
      </w:r>
    </w:p>
    <w:p w:rsidR="00A3733B" w:rsidRPr="0051438E" w:rsidRDefault="00A3733B" w:rsidP="008D2B6A">
      <w:pPr>
        <w:numPr>
          <w:ilvl w:val="0"/>
          <w:numId w:val="16"/>
        </w:numPr>
        <w:tabs>
          <w:tab w:val="clear" w:pos="1035"/>
        </w:tabs>
        <w:ind w:left="1134" w:hanging="459"/>
        <w:jc w:val="both"/>
        <w:rPr>
          <w:rFonts w:ascii="Arial" w:hAnsi="Arial" w:cs="Arial"/>
        </w:rPr>
      </w:pPr>
      <w:r w:rsidRPr="0051438E">
        <w:rPr>
          <w:rFonts w:ascii="Arial" w:hAnsi="Arial" w:cs="Arial"/>
        </w:rPr>
        <w:t>zajištění bezpečnosti všech osob oprávněných k pohybu na staveništi, udržování staveniště v uspořádaném stavu za účelem předcházení vzniku škod; a</w:t>
      </w:r>
    </w:p>
    <w:p w:rsidR="00A3733B" w:rsidRPr="0051438E" w:rsidRDefault="00A3733B" w:rsidP="008D2B6A">
      <w:pPr>
        <w:numPr>
          <w:ilvl w:val="0"/>
          <w:numId w:val="16"/>
        </w:numPr>
        <w:tabs>
          <w:tab w:val="clear" w:pos="1035"/>
        </w:tabs>
        <w:ind w:left="1134" w:hanging="459"/>
        <w:jc w:val="both"/>
        <w:rPr>
          <w:rFonts w:ascii="Arial" w:hAnsi="Arial" w:cs="Arial"/>
        </w:rPr>
      </w:pPr>
      <w:r w:rsidRPr="0051438E">
        <w:rPr>
          <w:rFonts w:ascii="Arial" w:hAnsi="Arial" w:cs="Arial"/>
        </w:rPr>
        <w:t xml:space="preserve">zajištění veškerého osvětlení a zábran potřebných pro průběh prací, bezpečnostních </w:t>
      </w:r>
      <w:r w:rsidR="00AC3C77" w:rsidRPr="0051438E">
        <w:rPr>
          <w:rFonts w:ascii="Arial" w:hAnsi="Arial" w:cs="Arial"/>
        </w:rPr>
        <w:t>a</w:t>
      </w:r>
      <w:r w:rsidR="00AC3C77">
        <w:rPr>
          <w:rFonts w:ascii="Arial" w:hAnsi="Arial" w:cs="Arial"/>
        </w:rPr>
        <w:t> </w:t>
      </w:r>
      <w:r w:rsidRPr="0051438E">
        <w:rPr>
          <w:rFonts w:ascii="Arial" w:hAnsi="Arial" w:cs="Arial"/>
        </w:rPr>
        <w:t>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rsidR="00A3733B" w:rsidRPr="0051438E" w:rsidRDefault="00A3733B" w:rsidP="008D2B6A">
      <w:pPr>
        <w:numPr>
          <w:ilvl w:val="0"/>
          <w:numId w:val="16"/>
        </w:numPr>
        <w:tabs>
          <w:tab w:val="clear" w:pos="1035"/>
        </w:tabs>
        <w:ind w:left="1134" w:hanging="459"/>
        <w:jc w:val="both"/>
        <w:rPr>
          <w:rFonts w:ascii="Arial" w:hAnsi="Arial" w:cs="Arial"/>
        </w:rPr>
      </w:pPr>
      <w:r w:rsidRPr="0051438E">
        <w:rPr>
          <w:rFonts w:ascii="Arial" w:hAnsi="Arial" w:cs="Arial"/>
        </w:rPr>
        <w:t>provedení veškerých odpovídajících úkonů k ochraně životního prostředí na staveništi i mimo ně a k zabránění vzniku škod znečištěním, hlukem, nebo z jiných důvodů vyvolaných a</w:t>
      </w:r>
      <w:r w:rsidR="00AC3C77">
        <w:rPr>
          <w:rFonts w:ascii="Arial" w:hAnsi="Arial" w:cs="Arial"/>
        </w:rPr>
        <w:t> </w:t>
      </w:r>
      <w:r w:rsidRPr="0051438E">
        <w:rPr>
          <w:rFonts w:ascii="Arial" w:hAnsi="Arial" w:cs="Arial"/>
        </w:rPr>
        <w:t>způsobených provozní činností zhotovitele, likvidaci a uskladňování veškerého odpadu, vznikajícího při činnosti zhotovitele v souladu s právními předpisy.</w:t>
      </w:r>
    </w:p>
    <w:p w:rsidR="00A3733B" w:rsidRPr="0051438E" w:rsidRDefault="00A3733B" w:rsidP="005E5C56">
      <w:pPr>
        <w:jc w:val="both"/>
        <w:rPr>
          <w:rFonts w:ascii="Arial" w:hAnsi="Arial" w:cs="Arial"/>
        </w:rPr>
      </w:pPr>
    </w:p>
    <w:p w:rsidR="00A3733B" w:rsidRDefault="00A3733B" w:rsidP="001E4EB9">
      <w:pPr>
        <w:pStyle w:val="Zkladntext21"/>
        <w:numPr>
          <w:ilvl w:val="1"/>
          <w:numId w:val="2"/>
        </w:numPr>
        <w:spacing w:after="0" w:line="240" w:lineRule="auto"/>
        <w:jc w:val="both"/>
        <w:rPr>
          <w:rFonts w:ascii="Arial" w:hAnsi="Arial" w:cs="Arial"/>
        </w:rPr>
      </w:pPr>
      <w:r w:rsidRPr="0064473A">
        <w:rPr>
          <w:rFonts w:ascii="Arial" w:hAnsi="Arial" w:cs="Arial"/>
        </w:rPr>
        <w:t>Zhotovitel až do konečného předání staveniště po ukončení prací zodpovídá za bezpečné zajištění staveniště vůči okolnímu provozu a chodcům.</w:t>
      </w:r>
      <w:r w:rsidR="00D60FEE" w:rsidRPr="00D60FEE">
        <w:rPr>
          <w:rFonts w:ascii="Arial" w:hAnsi="Arial" w:cs="Arial"/>
        </w:rPr>
        <w:t xml:space="preserve"> </w:t>
      </w:r>
      <w:r w:rsidRPr="00D60FEE">
        <w:rPr>
          <w:rFonts w:ascii="Arial" w:hAnsi="Arial" w:cs="Arial"/>
        </w:rPr>
        <w:t xml:space="preserve">Zhotovitel po celou dobu realizace díla zodpovídá </w:t>
      </w:r>
      <w:r w:rsidR="00DB2508" w:rsidRPr="00D60FEE">
        <w:rPr>
          <w:rFonts w:ascii="Arial" w:hAnsi="Arial" w:cs="Arial"/>
        </w:rPr>
        <w:t>za zabezpečení</w:t>
      </w:r>
      <w:r w:rsidRPr="00D60FEE">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rsidR="0064473A" w:rsidRDefault="0064473A" w:rsidP="0064473A">
      <w:pPr>
        <w:pStyle w:val="Zkladntext21"/>
        <w:spacing w:after="0" w:line="240" w:lineRule="auto"/>
        <w:ind w:left="675"/>
        <w:jc w:val="both"/>
        <w:rPr>
          <w:rFonts w:ascii="Arial" w:hAnsi="Arial" w:cs="Arial"/>
        </w:rPr>
      </w:pPr>
    </w:p>
    <w:p w:rsidR="00A3733B" w:rsidRPr="0064473A" w:rsidRDefault="00A3733B" w:rsidP="0064473A">
      <w:pPr>
        <w:pStyle w:val="Zkladntext21"/>
        <w:numPr>
          <w:ilvl w:val="1"/>
          <w:numId w:val="2"/>
        </w:numPr>
        <w:spacing w:after="0" w:line="240" w:lineRule="auto"/>
        <w:jc w:val="both"/>
        <w:rPr>
          <w:rFonts w:ascii="Arial" w:hAnsi="Arial" w:cs="Arial"/>
        </w:rPr>
      </w:pPr>
      <w:r w:rsidRPr="0064473A">
        <w:rPr>
          <w:rFonts w:ascii="Arial" w:hAnsi="Arial" w:cs="Arial"/>
        </w:rPr>
        <w:t xml:space="preserve">Zhotovitel zajišťuje přípravu staveniště, zařízení staveniště, včetně zajištění energií potřebných k provádění prací dle této smlouvy, na vlastní účet. </w:t>
      </w:r>
      <w:r w:rsidR="00605638" w:rsidRPr="00755F31">
        <w:rPr>
          <w:rFonts w:ascii="Arial" w:hAnsi="Arial" w:cs="Arial"/>
        </w:rPr>
        <w:t>Zařízení staveniště zabezpečuje zhotovitel v</w:t>
      </w:r>
      <w:r w:rsidR="00AC3C77">
        <w:rPr>
          <w:rFonts w:ascii="Arial" w:hAnsi="Arial" w:cs="Arial"/>
        </w:rPr>
        <w:t> </w:t>
      </w:r>
      <w:r w:rsidR="00605638" w:rsidRPr="00755F31">
        <w:rPr>
          <w:rFonts w:ascii="Arial" w:hAnsi="Arial" w:cs="Arial"/>
        </w:rPr>
        <w:t xml:space="preserve">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w:t>
      </w:r>
      <w:r w:rsidR="00AC3C77" w:rsidRPr="00755F31">
        <w:rPr>
          <w:rFonts w:ascii="Arial" w:hAnsi="Arial" w:cs="Arial"/>
        </w:rPr>
        <w:t>a</w:t>
      </w:r>
      <w:r w:rsidR="00AC3C77">
        <w:rPr>
          <w:rFonts w:ascii="Arial" w:hAnsi="Arial" w:cs="Arial"/>
        </w:rPr>
        <w:t> </w:t>
      </w:r>
      <w:r w:rsidR="00605638" w:rsidRPr="00755F31">
        <w:rPr>
          <w:rFonts w:ascii="Arial" w:hAnsi="Arial" w:cs="Arial"/>
        </w:rPr>
        <w:t>ochrany zdraví při práci na staveništi, a to v přiměřeném rozsahu.</w:t>
      </w:r>
    </w:p>
    <w:p w:rsidR="00605638" w:rsidRPr="00D04AE9" w:rsidRDefault="00605638" w:rsidP="00D04AE9">
      <w:pPr>
        <w:pStyle w:val="Zkladntext21"/>
        <w:spacing w:after="0" w:line="240" w:lineRule="auto"/>
        <w:jc w:val="both"/>
        <w:rPr>
          <w:rFonts w:ascii="Arial" w:hAnsi="Arial" w:cs="Arial"/>
        </w:rPr>
      </w:pPr>
    </w:p>
    <w:p w:rsidR="00A3733B"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rsidR="00C0258F" w:rsidRDefault="00C0258F" w:rsidP="00C0258F">
      <w:pPr>
        <w:pStyle w:val="Odstavecseseznamem"/>
        <w:rPr>
          <w:rFonts w:ascii="Arial" w:hAnsi="Arial" w:cs="Arial"/>
        </w:rPr>
      </w:pPr>
    </w:p>
    <w:p w:rsidR="00C0258F" w:rsidRPr="00002B85" w:rsidRDefault="00C0258F" w:rsidP="001E4EB9">
      <w:pPr>
        <w:pStyle w:val="Zkladntext21"/>
        <w:numPr>
          <w:ilvl w:val="1"/>
          <w:numId w:val="2"/>
        </w:numPr>
        <w:spacing w:after="0" w:line="240" w:lineRule="auto"/>
        <w:jc w:val="both"/>
        <w:rPr>
          <w:rFonts w:ascii="Arial" w:hAnsi="Arial" w:cs="Arial"/>
        </w:rPr>
      </w:pPr>
      <w:r w:rsidRPr="00002B85">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rsidR="004A14C6" w:rsidRPr="0051438E" w:rsidRDefault="004A14C6" w:rsidP="005E5C56">
      <w:pPr>
        <w:pStyle w:val="Zkladntext21"/>
        <w:spacing w:after="0" w:line="240" w:lineRule="auto"/>
        <w:jc w:val="both"/>
        <w:rPr>
          <w:rFonts w:ascii="Arial" w:hAnsi="Arial" w:cs="Arial"/>
        </w:rPr>
      </w:pPr>
    </w:p>
    <w:p w:rsidR="00B45097" w:rsidRPr="0051438E" w:rsidRDefault="00B45097" w:rsidP="00DD06E4">
      <w:pPr>
        <w:pStyle w:val="Zkladntextodsazen"/>
        <w:rPr>
          <w:rFonts w:ascii="Arial" w:hAnsi="Arial" w:cs="Arial"/>
          <w:bCs/>
          <w:sz w:val="20"/>
        </w:rPr>
      </w:pPr>
    </w:p>
    <w:p w:rsidR="00A3733B" w:rsidRPr="0051438E" w:rsidRDefault="00A3733B" w:rsidP="005E5C56">
      <w:pPr>
        <w:pStyle w:val="Zkladntext21"/>
        <w:spacing w:after="0" w:line="240" w:lineRule="auto"/>
        <w:rPr>
          <w:rFonts w:ascii="Arial" w:hAnsi="Arial" w:cs="Arial"/>
          <w:b/>
        </w:rPr>
      </w:pPr>
      <w:r w:rsidRPr="0051438E">
        <w:rPr>
          <w:rFonts w:ascii="Arial" w:hAnsi="Arial" w:cs="Arial"/>
          <w:b/>
        </w:rPr>
        <w:t>X.</w:t>
      </w:r>
      <w:r w:rsidRPr="0051438E">
        <w:rPr>
          <w:rFonts w:ascii="Arial" w:hAnsi="Arial" w:cs="Arial"/>
          <w:b/>
        </w:rPr>
        <w:tab/>
        <w:t>Podmínky provádění díla</w:t>
      </w:r>
    </w:p>
    <w:p w:rsidR="009E5C4A" w:rsidRPr="0051438E" w:rsidRDefault="009E5C4A" w:rsidP="005E5C56">
      <w:pPr>
        <w:pStyle w:val="Zkladntext21"/>
        <w:spacing w:after="0" w:line="240" w:lineRule="auto"/>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bude na své jméno projednávat a hradit náklady vyplývající z </w:t>
      </w:r>
      <w:r w:rsidR="007A26D4" w:rsidRPr="0051438E">
        <w:rPr>
          <w:rFonts w:ascii="Arial" w:hAnsi="Arial" w:cs="Arial"/>
        </w:rPr>
        <w:t>projednaných záležitostí</w:t>
      </w:r>
      <w:r w:rsidRPr="0051438E">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investora ve věci předání pozemků, zeleně a ostatních ploch, řešení způsobu odstranění zaviněných škod, které způsobí na majetku fyzických a právnických osob v průběhu díla a vytyčení podzemních inženýrských sítí.</w:t>
      </w:r>
    </w:p>
    <w:p w:rsidR="007A26D4" w:rsidRDefault="007A26D4" w:rsidP="007A26D4">
      <w:pPr>
        <w:jc w:val="both"/>
        <w:rPr>
          <w:rFonts w:ascii="Arial" w:hAnsi="Arial" w:cs="Arial"/>
        </w:rPr>
      </w:pPr>
    </w:p>
    <w:p w:rsidR="00EA6953"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 xml:space="preserve">Zhotovitel je povinen zajistit a financovat veškeré </w:t>
      </w:r>
      <w:r w:rsidR="00587AC9">
        <w:rPr>
          <w:rFonts w:ascii="Arial" w:hAnsi="Arial" w:cs="Arial"/>
        </w:rPr>
        <w:t>pod</w:t>
      </w:r>
      <w:r w:rsidRPr="0051438E">
        <w:rPr>
          <w:rFonts w:ascii="Arial" w:hAnsi="Arial" w:cs="Arial"/>
        </w:rPr>
        <w:t>dodavatelské práce a n</w:t>
      </w:r>
      <w:r w:rsidR="00B80F32" w:rsidRPr="0051438E">
        <w:rPr>
          <w:rFonts w:ascii="Arial" w:hAnsi="Arial" w:cs="Arial"/>
        </w:rPr>
        <w:t>ést</w:t>
      </w:r>
      <w:r w:rsidRPr="0051438E">
        <w:rPr>
          <w:rFonts w:ascii="Arial" w:hAnsi="Arial" w:cs="Arial"/>
        </w:rPr>
        <w:t xml:space="preserve"> za ně záruku v plném rozsahu dle této smlouvy.</w:t>
      </w:r>
      <w:r w:rsidR="00B80F32" w:rsidRPr="0051438E">
        <w:rPr>
          <w:rFonts w:ascii="Arial" w:hAnsi="Arial" w:cs="Arial"/>
        </w:rPr>
        <w:t xml:space="preserve"> </w:t>
      </w:r>
    </w:p>
    <w:p w:rsidR="00A3733B" w:rsidRPr="0051438E" w:rsidRDefault="00A3733B"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zodpovídá za to, že veškeré dodávky budou souhlasit se specifikací uvedenou v projektové dokumentaci</w:t>
      </w:r>
      <w:r w:rsidR="00F91039" w:rsidRPr="0051438E">
        <w:rPr>
          <w:rFonts w:ascii="Arial" w:hAnsi="Arial" w:cs="Arial"/>
        </w:rPr>
        <w:t xml:space="preserve"> a </w:t>
      </w:r>
      <w:r w:rsidR="00394D49" w:rsidRPr="0051438E">
        <w:rPr>
          <w:rFonts w:ascii="Arial" w:hAnsi="Arial" w:cs="Arial"/>
        </w:rPr>
        <w:t>soupisech</w:t>
      </w:r>
      <w:r w:rsidR="00CB394F" w:rsidRPr="0051438E">
        <w:rPr>
          <w:rFonts w:ascii="Arial" w:hAnsi="Arial" w:cs="Arial"/>
        </w:rPr>
        <w:t xml:space="preserve"> stavebních prací, dodávek a služeb s výkazem výměr</w:t>
      </w:r>
      <w:r w:rsidRPr="0051438E">
        <w:rPr>
          <w:rFonts w:ascii="Arial" w:hAnsi="Arial" w:cs="Arial"/>
        </w:rPr>
        <w:t>,</w:t>
      </w:r>
      <w:r w:rsidR="00CB394F" w:rsidRPr="0051438E">
        <w:rPr>
          <w:rFonts w:ascii="Arial" w:hAnsi="Arial" w:cs="Arial"/>
        </w:rPr>
        <w:t xml:space="preserve"> dále</w:t>
      </w:r>
      <w:r w:rsidRPr="0051438E">
        <w:rPr>
          <w:rFonts w:ascii="Arial" w:hAnsi="Arial" w:cs="Arial"/>
        </w:rPr>
        <w:t xml:space="preserve"> za kvalitu použitého materiálu, který musí odpovídat příslušným technicko-dodacím předpisům </w:t>
      </w:r>
      <w:r w:rsidR="00C66ADB" w:rsidRPr="0051438E">
        <w:rPr>
          <w:rFonts w:ascii="Arial" w:hAnsi="Arial" w:cs="Arial"/>
        </w:rPr>
        <w:t>a</w:t>
      </w:r>
      <w:r w:rsidR="00C66ADB">
        <w:rPr>
          <w:rFonts w:ascii="Arial" w:hAnsi="Arial" w:cs="Arial"/>
        </w:rPr>
        <w:t> </w:t>
      </w:r>
      <w:r w:rsidR="003D2342" w:rsidRPr="0051438E">
        <w:rPr>
          <w:rFonts w:ascii="Arial" w:hAnsi="Arial" w:cs="Arial"/>
        </w:rPr>
        <w:t xml:space="preserve">za </w:t>
      </w:r>
      <w:r w:rsidRPr="0051438E">
        <w:rPr>
          <w:rFonts w:ascii="Arial" w:hAnsi="Arial" w:cs="Arial"/>
        </w:rPr>
        <w:t>zabezpeč</w:t>
      </w:r>
      <w:r w:rsidR="003D2342" w:rsidRPr="0051438E">
        <w:rPr>
          <w:rFonts w:ascii="Arial" w:hAnsi="Arial" w:cs="Arial"/>
        </w:rPr>
        <w:t>ení</w:t>
      </w:r>
      <w:r w:rsidRPr="0051438E">
        <w:rPr>
          <w:rFonts w:ascii="Arial" w:hAnsi="Arial" w:cs="Arial"/>
        </w:rPr>
        <w:t xml:space="preserve"> kontrol</w:t>
      </w:r>
      <w:r w:rsidR="003D2342" w:rsidRPr="0051438E">
        <w:rPr>
          <w:rFonts w:ascii="Arial" w:hAnsi="Arial" w:cs="Arial"/>
        </w:rPr>
        <w:t>y</w:t>
      </w:r>
      <w:r w:rsidRPr="0051438E">
        <w:rPr>
          <w:rFonts w:ascii="Arial" w:hAnsi="Arial" w:cs="Arial"/>
        </w:rPr>
        <w:t xml:space="preserve"> dodávek materiálu tak, aby nemohlo dojít k</w:t>
      </w:r>
      <w:r w:rsidR="003D2342" w:rsidRPr="0051438E">
        <w:rPr>
          <w:rFonts w:ascii="Arial" w:hAnsi="Arial" w:cs="Arial"/>
        </w:rPr>
        <w:t xml:space="preserve"> jeho</w:t>
      </w:r>
      <w:r w:rsidRPr="0051438E">
        <w:rPr>
          <w:rFonts w:ascii="Arial" w:hAnsi="Arial" w:cs="Arial"/>
        </w:rPr>
        <w:t xml:space="preserve">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w:t>
      </w:r>
      <w:r w:rsidRPr="0051438E">
        <w:rPr>
          <w:rFonts w:ascii="Arial" w:hAnsi="Arial" w:cs="Arial"/>
        </w:rPr>
        <w:lastRenderedPageBreak/>
        <w:t xml:space="preserve">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w:t>
      </w:r>
      <w:r w:rsidR="00C66ADB" w:rsidRPr="0051438E">
        <w:rPr>
          <w:rFonts w:ascii="Arial" w:hAnsi="Arial" w:cs="Arial"/>
        </w:rPr>
        <w:t>a</w:t>
      </w:r>
      <w:r w:rsidR="00C66ADB">
        <w:rPr>
          <w:rFonts w:ascii="Arial" w:hAnsi="Arial" w:cs="Arial"/>
        </w:rPr>
        <w:t> </w:t>
      </w:r>
      <w:r w:rsidRPr="0051438E">
        <w:rPr>
          <w:rFonts w:ascii="Arial" w:hAnsi="Arial" w:cs="Arial"/>
        </w:rPr>
        <w:t>výrobky použité na stavbě musí mít vlastnosti požadované v § 156</w:t>
      </w:r>
      <w:r w:rsidR="00DF3CA1">
        <w:rPr>
          <w:rFonts w:ascii="Arial" w:hAnsi="Arial" w:cs="Arial"/>
        </w:rPr>
        <w:t xml:space="preserve"> stavebního zákona</w:t>
      </w:r>
      <w:r w:rsidRPr="0051438E">
        <w:rPr>
          <w:rFonts w:ascii="Arial" w:hAnsi="Arial" w:cs="Arial"/>
        </w:rPr>
        <w:t>.</w:t>
      </w:r>
    </w:p>
    <w:p w:rsidR="00A3733B" w:rsidRPr="0051438E" w:rsidRDefault="00A3733B"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je povinen zajistit dílo a staveniště proti krádeži a vandalismu.</w:t>
      </w:r>
    </w:p>
    <w:p w:rsidR="003F7760" w:rsidRPr="0051438E" w:rsidRDefault="003F7760"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w:t>
      </w:r>
      <w:r w:rsidR="00BD1D7E">
        <w:rPr>
          <w:rFonts w:ascii="Arial" w:hAnsi="Arial" w:cs="Arial"/>
        </w:rPr>
        <w:t>,</w:t>
      </w:r>
      <w:r w:rsidRPr="0051438E">
        <w:rPr>
          <w:rFonts w:ascii="Arial" w:hAnsi="Arial" w:cs="Arial"/>
        </w:rPr>
        <w:t xml:space="preserve"> tzn., že v případě jakéhokoliv narušení či poškození majetku (např. vjezdů, plotů, objektu, prostranství, inženýrských sítí) je zhotovitel povinen bez zbytečného odkladu tuto škodu odstranit a není-li to možné, tak finančně uhradit.</w:t>
      </w:r>
    </w:p>
    <w:p w:rsidR="00C668A9" w:rsidRPr="0051438E" w:rsidRDefault="00C668A9"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je povinen v průběhu realizace díla zanést do projektové dokumentace skutečného provedení veškeré odchylky a úpravy od navrženého technického řešení díla, a to</w:t>
      </w:r>
      <w:r w:rsidR="00D3099F">
        <w:rPr>
          <w:rFonts w:ascii="Arial" w:hAnsi="Arial" w:cs="Arial"/>
        </w:rPr>
        <w:t xml:space="preserve"> včetně geodetického zaměření.</w:t>
      </w:r>
      <w:r w:rsidRPr="0051438E">
        <w:rPr>
          <w:rFonts w:ascii="Arial" w:hAnsi="Arial" w:cs="Arial"/>
        </w:rPr>
        <w:t xml:space="preserve"> </w:t>
      </w:r>
    </w:p>
    <w:p w:rsidR="009E5C4A" w:rsidRPr="0051438E" w:rsidRDefault="009E5C4A" w:rsidP="005E5C56">
      <w:pPr>
        <w:pStyle w:val="Zkladntext21"/>
        <w:spacing w:after="0" w:line="240" w:lineRule="auto"/>
        <w:ind w:left="703" w:hanging="703"/>
        <w:jc w:val="both"/>
        <w:rPr>
          <w:rFonts w:ascii="Arial" w:hAnsi="Arial" w:cs="Arial"/>
        </w:rPr>
      </w:pPr>
    </w:p>
    <w:p w:rsidR="00A3733B" w:rsidRDefault="00A3733B" w:rsidP="009E3095">
      <w:pPr>
        <w:numPr>
          <w:ilvl w:val="1"/>
          <w:numId w:val="18"/>
        </w:numPr>
        <w:ind w:left="709" w:hanging="709"/>
        <w:jc w:val="both"/>
        <w:rPr>
          <w:rFonts w:ascii="Arial" w:hAnsi="Arial" w:cs="Arial"/>
        </w:rPr>
      </w:pPr>
      <w:r w:rsidRPr="0051438E">
        <w:rPr>
          <w:rFonts w:ascii="Arial" w:hAnsi="Arial" w:cs="Arial"/>
        </w:rPr>
        <w:t xml:space="preserve">Zhotovitel </w:t>
      </w:r>
      <w:r w:rsidRPr="007A26D4">
        <w:rPr>
          <w:rFonts w:ascii="Arial" w:hAnsi="Arial" w:cs="Arial"/>
        </w:rPr>
        <w:t>umožní práce</w:t>
      </w:r>
      <w:r w:rsidRPr="0051438E">
        <w:rPr>
          <w:rFonts w:ascii="Arial" w:hAnsi="Arial" w:cs="Arial"/>
        </w:rPr>
        <w:t xml:space="preserve"> </w:t>
      </w:r>
      <w:r w:rsidR="006D334E">
        <w:rPr>
          <w:rFonts w:ascii="Arial" w:hAnsi="Arial" w:cs="Arial"/>
        </w:rPr>
        <w:t xml:space="preserve">a dodávky </w:t>
      </w:r>
      <w:r w:rsidRPr="0051438E">
        <w:rPr>
          <w:rFonts w:ascii="Arial" w:hAnsi="Arial" w:cs="Arial"/>
        </w:rPr>
        <w:t xml:space="preserve">na staveništi v době provádění díla i </w:t>
      </w:r>
      <w:r w:rsidRPr="007A26D4">
        <w:rPr>
          <w:rFonts w:ascii="Arial" w:hAnsi="Arial" w:cs="Arial"/>
        </w:rPr>
        <w:t>dodavatelům</w:t>
      </w:r>
      <w:r w:rsidRPr="0051438E">
        <w:rPr>
          <w:rFonts w:ascii="Arial" w:hAnsi="Arial" w:cs="Arial"/>
        </w:rPr>
        <w:t>, se kterými nebude ve smluvním vztahu</w:t>
      </w:r>
      <w:r w:rsidR="00E43EBC">
        <w:rPr>
          <w:rFonts w:ascii="Arial" w:hAnsi="Arial" w:cs="Arial"/>
        </w:rPr>
        <w:t>,</w:t>
      </w:r>
      <w:r w:rsidRPr="0051438E">
        <w:rPr>
          <w:rFonts w:ascii="Arial" w:hAnsi="Arial" w:cs="Arial"/>
        </w:rPr>
        <w:t xml:space="preserve"> případně umožní práce na staveništi i dodavatelům, kterých se provádění díla dotýká nebo v budoucnu dotkne. Zhotovitel vytvoří takové podmínky, aby všechny práce, které souvisí s provedením </w:t>
      </w:r>
      <w:r w:rsidR="00002B85">
        <w:rPr>
          <w:rFonts w:ascii="Arial" w:hAnsi="Arial" w:cs="Arial"/>
        </w:rPr>
        <w:t>stavby</w:t>
      </w:r>
      <w:r w:rsidRPr="0051438E">
        <w:rPr>
          <w:rFonts w:ascii="Arial" w:hAnsi="Arial" w:cs="Arial"/>
        </w:rPr>
        <w:t xml:space="preserve"> </w:t>
      </w:r>
      <w:r w:rsidR="00BD1D7E" w:rsidRPr="00BD1D7E">
        <w:rPr>
          <w:rFonts w:ascii="Arial" w:hAnsi="Arial" w:cs="Arial"/>
        </w:rPr>
        <w:t>„</w:t>
      </w:r>
      <w:r w:rsidR="00327AB2" w:rsidRPr="00067F42">
        <w:rPr>
          <w:rFonts w:ascii="Arial" w:hAnsi="Arial" w:cs="Arial"/>
          <w:b/>
          <w:i/>
        </w:rPr>
        <w:t>Cyklotrasa A6, Karlovy Vary</w:t>
      </w:r>
      <w:r w:rsidR="009E3095" w:rsidRPr="009E3095">
        <w:rPr>
          <w:rFonts w:ascii="Arial" w:hAnsi="Arial" w:cs="Arial"/>
          <w:i/>
        </w:rPr>
        <w:t>“</w:t>
      </w:r>
      <w:r w:rsidR="00E05D33" w:rsidRPr="009E3095">
        <w:rPr>
          <w:rFonts w:ascii="Arial" w:hAnsi="Arial" w:cs="Arial"/>
        </w:rPr>
        <w:t xml:space="preserve"> </w:t>
      </w:r>
      <w:r w:rsidRPr="009E3095">
        <w:rPr>
          <w:rFonts w:ascii="Arial" w:hAnsi="Arial" w:cs="Arial"/>
        </w:rPr>
        <w:t>nebo</w:t>
      </w:r>
      <w:r w:rsidRPr="0051438E">
        <w:rPr>
          <w:rFonts w:ascii="Arial" w:hAnsi="Arial" w:cs="Arial"/>
        </w:rPr>
        <w:t xml:space="preserve"> které je žádoucí a účelné přitom provést, byly realizovány a</w:t>
      </w:r>
      <w:r w:rsidR="00BD1D7E">
        <w:rPr>
          <w:rFonts w:ascii="Arial" w:hAnsi="Arial" w:cs="Arial"/>
        </w:rPr>
        <w:t> </w:t>
      </w:r>
      <w:r w:rsidRPr="0051438E">
        <w:rPr>
          <w:rFonts w:ascii="Arial" w:hAnsi="Arial" w:cs="Arial"/>
        </w:rPr>
        <w:t>dokončeny v řádných termínech.</w:t>
      </w:r>
    </w:p>
    <w:p w:rsidR="00D80669" w:rsidRDefault="00D80669" w:rsidP="00D80669">
      <w:pPr>
        <w:pStyle w:val="Odstavecseseznamem"/>
        <w:rPr>
          <w:rFonts w:ascii="Arial" w:hAnsi="Arial" w:cs="Arial"/>
        </w:rPr>
      </w:pPr>
    </w:p>
    <w:p w:rsidR="00456DE9" w:rsidRPr="00755F31" w:rsidRDefault="00D80669" w:rsidP="00755F31">
      <w:pPr>
        <w:numPr>
          <w:ilvl w:val="1"/>
          <w:numId w:val="18"/>
        </w:numPr>
        <w:ind w:left="709" w:hanging="709"/>
        <w:jc w:val="both"/>
        <w:rPr>
          <w:rFonts w:ascii="Arial" w:hAnsi="Arial" w:cs="Arial"/>
        </w:rPr>
      </w:pPr>
      <w:r w:rsidRPr="00D80669">
        <w:rPr>
          <w:rFonts w:ascii="Arial" w:hAnsi="Arial" w:cs="Arial"/>
        </w:rPr>
        <w:t xml:space="preserve">V průběhu realizace díla bude </w:t>
      </w:r>
      <w:r w:rsidR="001015D5">
        <w:rPr>
          <w:rFonts w:ascii="Arial" w:hAnsi="Arial" w:cs="Arial"/>
        </w:rPr>
        <w:t>objednatel</w:t>
      </w:r>
      <w:r w:rsidR="001015D5" w:rsidRPr="00D80669">
        <w:rPr>
          <w:rFonts w:ascii="Arial" w:hAnsi="Arial" w:cs="Arial"/>
        </w:rPr>
        <w:t xml:space="preserve"> </w:t>
      </w:r>
      <w:r w:rsidRPr="00D80669">
        <w:rPr>
          <w:rFonts w:ascii="Arial" w:hAnsi="Arial" w:cs="Arial"/>
        </w:rPr>
        <w:t>organizovat kontrolní dny (dále jen „KD“). KD se budou konat dle plánu</w:t>
      </w:r>
      <w:r>
        <w:rPr>
          <w:rFonts w:ascii="Arial" w:hAnsi="Arial" w:cs="Arial"/>
        </w:rPr>
        <w:t xml:space="preserve"> předloženého objednatel</w:t>
      </w:r>
      <w:r w:rsidR="001015D5">
        <w:rPr>
          <w:rFonts w:ascii="Arial" w:hAnsi="Arial" w:cs="Arial"/>
        </w:rPr>
        <w:t>em</w:t>
      </w:r>
      <w:r>
        <w:rPr>
          <w:rFonts w:ascii="Arial" w:hAnsi="Arial" w:cs="Arial"/>
        </w:rPr>
        <w:t xml:space="preserve"> </w:t>
      </w:r>
      <w:r w:rsidR="001015D5">
        <w:rPr>
          <w:rFonts w:ascii="Arial" w:hAnsi="Arial" w:cs="Arial"/>
        </w:rPr>
        <w:t xml:space="preserve">zhotoviteli </w:t>
      </w:r>
      <w:r>
        <w:rPr>
          <w:rFonts w:ascii="Arial" w:hAnsi="Arial" w:cs="Arial"/>
        </w:rPr>
        <w:t xml:space="preserve">do </w:t>
      </w:r>
      <w:r w:rsidR="001015D5">
        <w:rPr>
          <w:rFonts w:ascii="Arial" w:hAnsi="Arial" w:cs="Arial"/>
        </w:rPr>
        <w:t xml:space="preserve">deseti </w:t>
      </w:r>
      <w:r>
        <w:rPr>
          <w:rFonts w:ascii="Arial" w:hAnsi="Arial" w:cs="Arial"/>
        </w:rPr>
        <w:t xml:space="preserve">pracovních dní ode dne </w:t>
      </w:r>
      <w:r w:rsidR="001015D5">
        <w:rPr>
          <w:rFonts w:ascii="Arial" w:hAnsi="Arial" w:cs="Arial"/>
        </w:rPr>
        <w:t xml:space="preserve">účinnosti </w:t>
      </w:r>
      <w:r>
        <w:rPr>
          <w:rFonts w:ascii="Arial" w:hAnsi="Arial" w:cs="Arial"/>
        </w:rPr>
        <w:t>smlouvy, jinak</w:t>
      </w:r>
      <w:r w:rsidRPr="00D80669">
        <w:rPr>
          <w:rFonts w:ascii="Arial" w:hAnsi="Arial" w:cs="Arial"/>
        </w:rPr>
        <w:t xml:space="preserve"> případně dle potřeby. Zhotovitel je povinen vytvořit pro konání KD podmínky (zajištění příslušných prostor, technické vybavení – počítač, kopírka, fax, příslušnou dokumentaci apod.). Na jednání KD zajistí </w:t>
      </w:r>
      <w:r w:rsidR="001015D5">
        <w:rPr>
          <w:rFonts w:ascii="Arial" w:hAnsi="Arial" w:cs="Arial"/>
        </w:rPr>
        <w:t>objednatel</w:t>
      </w:r>
      <w:r w:rsidR="001015D5" w:rsidRPr="00D80669">
        <w:rPr>
          <w:rFonts w:ascii="Arial" w:hAnsi="Arial" w:cs="Arial"/>
        </w:rPr>
        <w:t xml:space="preserve"> </w:t>
      </w:r>
      <w:r w:rsidRPr="00D80669">
        <w:rPr>
          <w:rFonts w:ascii="Arial" w:hAnsi="Arial" w:cs="Arial"/>
        </w:rPr>
        <w:t>účast architekta a projektantů</w:t>
      </w:r>
      <w:r w:rsidR="001015D5">
        <w:rPr>
          <w:rFonts w:ascii="Arial" w:hAnsi="Arial" w:cs="Arial"/>
        </w:rPr>
        <w:t>.</w:t>
      </w:r>
      <w:r w:rsidRPr="00D80669">
        <w:rPr>
          <w:rFonts w:ascii="Arial" w:hAnsi="Arial" w:cs="Arial"/>
        </w:rPr>
        <w:t xml:space="preserve"> </w:t>
      </w:r>
      <w:r w:rsidR="001015D5">
        <w:rPr>
          <w:rFonts w:ascii="Arial" w:hAnsi="Arial" w:cs="Arial"/>
        </w:rPr>
        <w:t>V</w:t>
      </w:r>
      <w:r w:rsidRPr="00D80669">
        <w:rPr>
          <w:rFonts w:ascii="Arial" w:hAnsi="Arial" w:cs="Arial"/>
        </w:rPr>
        <w:t xml:space="preserve"> případě požadavku objednatele </w:t>
      </w:r>
      <w:r w:rsidR="001015D5" w:rsidRPr="00D80669">
        <w:rPr>
          <w:rFonts w:ascii="Arial" w:hAnsi="Arial" w:cs="Arial"/>
        </w:rPr>
        <w:t xml:space="preserve">zajistí </w:t>
      </w:r>
      <w:r w:rsidR="001015D5">
        <w:rPr>
          <w:rFonts w:ascii="Arial" w:hAnsi="Arial" w:cs="Arial"/>
        </w:rPr>
        <w:t>zhotovitel</w:t>
      </w:r>
      <w:r w:rsidR="001015D5" w:rsidRPr="00D80669">
        <w:rPr>
          <w:rFonts w:ascii="Arial" w:hAnsi="Arial" w:cs="Arial"/>
        </w:rPr>
        <w:t xml:space="preserve"> </w:t>
      </w:r>
      <w:r w:rsidRPr="00D80669">
        <w:rPr>
          <w:rFonts w:ascii="Arial" w:hAnsi="Arial" w:cs="Arial"/>
        </w:rPr>
        <w:t xml:space="preserve">účast </w:t>
      </w:r>
      <w:r w:rsidR="001015D5">
        <w:rPr>
          <w:rFonts w:ascii="Arial" w:hAnsi="Arial" w:cs="Arial"/>
        </w:rPr>
        <w:t xml:space="preserve">na jednání KD </w:t>
      </w:r>
      <w:r w:rsidRPr="00D80669">
        <w:rPr>
          <w:rFonts w:ascii="Arial" w:hAnsi="Arial" w:cs="Arial"/>
        </w:rPr>
        <w:t xml:space="preserve">všech nebo vybraných </w:t>
      </w:r>
      <w:r w:rsidR="00587AC9">
        <w:rPr>
          <w:rFonts w:ascii="Arial" w:hAnsi="Arial" w:cs="Arial"/>
        </w:rPr>
        <w:t>pod</w:t>
      </w:r>
      <w:r w:rsidR="00B53220">
        <w:rPr>
          <w:rFonts w:ascii="Arial" w:hAnsi="Arial" w:cs="Arial"/>
        </w:rPr>
        <w:t>dodavatelů</w:t>
      </w:r>
      <w:r w:rsidRPr="00D80669">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Pr>
          <w:rFonts w:ascii="Arial" w:hAnsi="Arial" w:cs="Arial"/>
        </w:rPr>
        <w:t xml:space="preserve">tři </w:t>
      </w:r>
      <w:r w:rsidRPr="00D80669">
        <w:rPr>
          <w:rFonts w:ascii="Arial" w:hAnsi="Arial" w:cs="Arial"/>
        </w:rPr>
        <w:t xml:space="preserve">pracovní dny před konáním příslušného KD. </w:t>
      </w:r>
      <w:r w:rsidR="001015D5">
        <w:rPr>
          <w:rFonts w:ascii="Arial" w:hAnsi="Arial" w:cs="Arial"/>
        </w:rPr>
        <w:t>Objednatel</w:t>
      </w:r>
      <w:r w:rsidR="001015D5" w:rsidRPr="00D80669">
        <w:rPr>
          <w:rFonts w:ascii="Arial" w:hAnsi="Arial" w:cs="Arial"/>
        </w:rPr>
        <w:t xml:space="preserve"> </w:t>
      </w:r>
      <w:r w:rsidRPr="00D80669">
        <w:rPr>
          <w:rFonts w:ascii="Arial" w:hAnsi="Arial" w:cs="Arial"/>
        </w:rPr>
        <w:t>vyhotov</w:t>
      </w:r>
      <w:r w:rsidR="001015D5">
        <w:rPr>
          <w:rFonts w:ascii="Arial" w:hAnsi="Arial" w:cs="Arial"/>
        </w:rPr>
        <w:t>í</w:t>
      </w:r>
      <w:r w:rsidRPr="00D80669">
        <w:rPr>
          <w:rFonts w:ascii="Arial" w:hAnsi="Arial" w:cs="Arial"/>
        </w:rPr>
        <w:t xml:space="preserve"> z každého KD zápis a tento doruč</w:t>
      </w:r>
      <w:r w:rsidR="004F01C9">
        <w:rPr>
          <w:rFonts w:ascii="Arial" w:hAnsi="Arial" w:cs="Arial"/>
        </w:rPr>
        <w:t>í</w:t>
      </w:r>
      <w:r w:rsidRPr="00D80669">
        <w:rPr>
          <w:rFonts w:ascii="Arial" w:hAnsi="Arial" w:cs="Arial"/>
        </w:rPr>
        <w:t xml:space="preserve"> do </w:t>
      </w:r>
      <w:r w:rsidR="004F01C9">
        <w:rPr>
          <w:rFonts w:ascii="Arial" w:hAnsi="Arial" w:cs="Arial"/>
        </w:rPr>
        <w:t>tří</w:t>
      </w:r>
      <w:r w:rsidR="004F01C9" w:rsidRPr="00D80669">
        <w:rPr>
          <w:rFonts w:ascii="Arial" w:hAnsi="Arial" w:cs="Arial"/>
        </w:rPr>
        <w:t xml:space="preserve"> </w:t>
      </w:r>
      <w:r w:rsidRPr="00D80669">
        <w:rPr>
          <w:rFonts w:ascii="Arial" w:hAnsi="Arial" w:cs="Arial"/>
        </w:rPr>
        <w:t>pracovních dnů všem zúčastněným a dále všem pozvaným osobám, které se z jakýchkoliv důvodů KD nezúčastnili</w:t>
      </w:r>
      <w:r w:rsidR="00456DE9">
        <w:rPr>
          <w:rFonts w:ascii="Arial" w:hAnsi="Arial" w:cs="Arial"/>
        </w:rPr>
        <w:t>.</w:t>
      </w:r>
    </w:p>
    <w:p w:rsidR="003A2A6A" w:rsidRDefault="003A2A6A">
      <w:pPr>
        <w:suppressAutoHyphens w:val="0"/>
        <w:rPr>
          <w:rFonts w:ascii="Arial" w:hAnsi="Arial" w:cs="Arial"/>
        </w:rPr>
      </w:pPr>
    </w:p>
    <w:p w:rsidR="00456DE9" w:rsidRPr="0051438E" w:rsidRDefault="00456DE9" w:rsidP="00456DE9">
      <w:pPr>
        <w:jc w:val="both"/>
        <w:rPr>
          <w:rFonts w:ascii="Arial" w:hAnsi="Arial" w:cs="Arial"/>
        </w:rPr>
      </w:pPr>
    </w:p>
    <w:p w:rsidR="00A3733B" w:rsidRPr="0051438E" w:rsidRDefault="00A3733B" w:rsidP="005E5C56">
      <w:pPr>
        <w:jc w:val="both"/>
        <w:rPr>
          <w:rFonts w:ascii="Arial" w:hAnsi="Arial" w:cs="Arial"/>
          <w:b/>
        </w:rPr>
      </w:pPr>
      <w:r w:rsidRPr="0051438E">
        <w:rPr>
          <w:rFonts w:ascii="Arial" w:hAnsi="Arial" w:cs="Arial"/>
          <w:b/>
        </w:rPr>
        <w:t>XI.</w:t>
      </w:r>
      <w:r w:rsidRPr="0051438E">
        <w:rPr>
          <w:rFonts w:ascii="Arial" w:hAnsi="Arial" w:cs="Arial"/>
          <w:b/>
        </w:rPr>
        <w:tab/>
        <w:t xml:space="preserve">Záruka </w:t>
      </w:r>
      <w:r w:rsidR="00C02FDD">
        <w:rPr>
          <w:rFonts w:ascii="Arial" w:hAnsi="Arial" w:cs="Arial"/>
          <w:b/>
        </w:rPr>
        <w:t>za jakost</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Zhotovitel se zavazuje, že předané</w:t>
      </w:r>
      <w:r w:rsidR="007D3F69">
        <w:rPr>
          <w:rFonts w:ascii="Arial" w:hAnsi="Arial" w:cs="Arial"/>
          <w:sz w:val="20"/>
        </w:rPr>
        <w:t>/dokončené</w:t>
      </w:r>
      <w:r w:rsidRPr="0051438E">
        <w:rPr>
          <w:rFonts w:ascii="Arial" w:hAnsi="Arial" w:cs="Arial"/>
          <w:sz w:val="20"/>
        </w:rPr>
        <w:t xml:space="preserve"> dílo bude prosté jakýchkoli vad a bude mít vlastnosti dle projektové dokumentace</w:t>
      </w:r>
      <w:r w:rsidR="00F91039" w:rsidRPr="0051438E">
        <w:rPr>
          <w:rFonts w:ascii="Arial" w:hAnsi="Arial" w:cs="Arial"/>
          <w:sz w:val="20"/>
        </w:rPr>
        <w:t xml:space="preserve"> a </w:t>
      </w:r>
      <w:r w:rsidR="00394D49" w:rsidRPr="0051438E">
        <w:rPr>
          <w:rFonts w:ascii="Arial" w:hAnsi="Arial" w:cs="Arial"/>
          <w:sz w:val="20"/>
        </w:rPr>
        <w:t>soupisů</w:t>
      </w:r>
      <w:r w:rsidR="00CB394F" w:rsidRPr="0051438E">
        <w:rPr>
          <w:rFonts w:ascii="Arial" w:hAnsi="Arial" w:cs="Arial"/>
          <w:sz w:val="20"/>
        </w:rPr>
        <w:t xml:space="preserve"> stavebních prací, dodávek a služeb s výkazem výměr</w:t>
      </w:r>
      <w:r w:rsidRPr="0051438E">
        <w:rPr>
          <w:rFonts w:ascii="Arial" w:hAnsi="Arial" w:cs="Arial"/>
          <w:sz w:val="20"/>
        </w:rPr>
        <w:t xml:space="preserve">, obecně závazných právních předpisů, </w:t>
      </w:r>
      <w:r w:rsidR="001434E2" w:rsidRPr="0051438E">
        <w:rPr>
          <w:rFonts w:ascii="Arial" w:hAnsi="Arial" w:cs="Arial"/>
          <w:sz w:val="20"/>
        </w:rPr>
        <w:t>ČSN, ČN, EN</w:t>
      </w:r>
      <w:r w:rsidRPr="0051438E">
        <w:rPr>
          <w:rFonts w:ascii="Arial" w:hAnsi="Arial" w:cs="Arial"/>
          <w:sz w:val="20"/>
        </w:rPr>
        <w:t xml:space="preserve">, pravomocného stavebního povolení na provedení díla a této smlouvy, dále vlastnosti v první jakosti kvality provedení a bude provedeno v souladu s ověřenou technickou praxí. </w:t>
      </w:r>
    </w:p>
    <w:p w:rsidR="008E173A" w:rsidRDefault="008E173A" w:rsidP="005E5C56">
      <w:pPr>
        <w:pStyle w:val="Zkladntextodsazen31"/>
        <w:ind w:left="705" w:firstLine="0"/>
        <w:rPr>
          <w:rFonts w:ascii="Arial" w:hAnsi="Arial" w:cs="Arial"/>
          <w:sz w:val="20"/>
        </w:rPr>
      </w:pPr>
    </w:p>
    <w:p w:rsidR="00A3733B" w:rsidRDefault="008E173A" w:rsidP="005E5C56">
      <w:pPr>
        <w:pStyle w:val="Zkladntextodsazen31"/>
        <w:ind w:left="705" w:firstLine="0"/>
        <w:rPr>
          <w:rFonts w:ascii="Arial" w:hAnsi="Arial" w:cs="Arial"/>
          <w:sz w:val="20"/>
        </w:rPr>
      </w:pPr>
      <w:r w:rsidRPr="006714E1">
        <w:rPr>
          <w:rFonts w:ascii="Arial" w:hAnsi="Arial" w:cs="Arial"/>
          <w:sz w:val="20"/>
        </w:rPr>
        <w:t>Zhotovitel poskytuje objednateli záruku za jakost díla ode dne řádného protokolárního převzetí díla objednatelem</w:t>
      </w:r>
      <w:r>
        <w:rPr>
          <w:rFonts w:ascii="Arial" w:hAnsi="Arial" w:cs="Arial"/>
          <w:sz w:val="20"/>
        </w:rPr>
        <w:t>, přičemž záruční doba na dílo se sjednává</w:t>
      </w:r>
      <w:r w:rsidRPr="006714E1">
        <w:rPr>
          <w:rFonts w:ascii="Arial" w:hAnsi="Arial" w:cs="Arial"/>
          <w:sz w:val="20"/>
        </w:rPr>
        <w:t xml:space="preserve"> v</w:t>
      </w:r>
      <w:r>
        <w:rPr>
          <w:rFonts w:ascii="Arial" w:hAnsi="Arial" w:cs="Arial"/>
          <w:sz w:val="20"/>
        </w:rPr>
        <w:t> </w:t>
      </w:r>
      <w:r w:rsidRPr="006714E1">
        <w:rPr>
          <w:rFonts w:ascii="Arial" w:hAnsi="Arial" w:cs="Arial"/>
          <w:sz w:val="20"/>
        </w:rPr>
        <w:t>délce</w:t>
      </w:r>
      <w:r>
        <w:rPr>
          <w:rFonts w:ascii="Arial" w:hAnsi="Arial" w:cs="Arial"/>
          <w:sz w:val="20"/>
        </w:rPr>
        <w:t xml:space="preserve"> </w:t>
      </w:r>
      <w:r w:rsidR="00002B85" w:rsidRPr="00002B85">
        <w:rPr>
          <w:rFonts w:ascii="Arial" w:hAnsi="Arial" w:cs="Arial"/>
          <w:b/>
          <w:sz w:val="20"/>
        </w:rPr>
        <w:t>60 měsíců</w:t>
      </w:r>
      <w:r w:rsidR="00002B85">
        <w:rPr>
          <w:rFonts w:ascii="Arial" w:hAnsi="Arial" w:cs="Arial"/>
          <w:sz w:val="20"/>
        </w:rPr>
        <w:t xml:space="preserve"> </w:t>
      </w:r>
      <w:r w:rsidR="00002B85" w:rsidRPr="00002B85">
        <w:rPr>
          <w:rFonts w:ascii="Arial" w:hAnsi="Arial" w:cs="Arial"/>
          <w:sz w:val="20"/>
        </w:rPr>
        <w:t xml:space="preserve">(slovy: šedesát měsíců) </w:t>
      </w:r>
      <w:r w:rsidR="00002B85">
        <w:rPr>
          <w:rFonts w:ascii="Arial" w:hAnsi="Arial" w:cs="Arial"/>
          <w:sz w:val="20"/>
        </w:rPr>
        <w:t xml:space="preserve">ode dne </w:t>
      </w:r>
      <w:r w:rsidR="00002B85" w:rsidRPr="00D45893">
        <w:rPr>
          <w:rFonts w:ascii="Arial" w:hAnsi="Arial" w:cs="Arial"/>
          <w:sz w:val="20"/>
        </w:rPr>
        <w:t xml:space="preserve">předání </w:t>
      </w:r>
      <w:r w:rsidR="00002B85">
        <w:rPr>
          <w:rFonts w:ascii="Arial" w:hAnsi="Arial" w:cs="Arial"/>
          <w:sz w:val="20"/>
        </w:rPr>
        <w:t>a převzetí díla.</w:t>
      </w:r>
    </w:p>
    <w:p w:rsidR="00A3733B" w:rsidRPr="0051438E" w:rsidRDefault="00A3733B" w:rsidP="005E5C56">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Zhotovitelem bude objednateli poskytován bezplatný záruční servis na objednatelem reklamované vady díla vzniklé v době trvání záruční doby určené v článku XI. odst. </w:t>
      </w:r>
      <w:proofErr w:type="gramStart"/>
      <w:r w:rsidRPr="0051438E">
        <w:rPr>
          <w:rFonts w:ascii="Arial" w:hAnsi="Arial" w:cs="Arial"/>
          <w:sz w:val="20"/>
        </w:rPr>
        <w:t>11.1. této</w:t>
      </w:r>
      <w:proofErr w:type="gramEnd"/>
      <w:r w:rsidRPr="0051438E">
        <w:rPr>
          <w:rFonts w:ascii="Arial" w:hAnsi="Arial" w:cs="Arial"/>
          <w:sz w:val="20"/>
        </w:rPr>
        <w:t xml:space="preserve"> smlouvy. </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Objednatel je oprávněn reklamovat v záruční době dle článku XI. odst. </w:t>
      </w:r>
      <w:proofErr w:type="gramStart"/>
      <w:r w:rsidRPr="0051438E">
        <w:rPr>
          <w:rFonts w:ascii="Arial" w:hAnsi="Arial" w:cs="Arial"/>
          <w:sz w:val="20"/>
        </w:rPr>
        <w:t>11.1. této</w:t>
      </w:r>
      <w:proofErr w:type="gramEnd"/>
      <w:r w:rsidRPr="0051438E">
        <w:rPr>
          <w:rFonts w:ascii="Arial" w:hAnsi="Arial" w:cs="Arial"/>
          <w:sz w:val="20"/>
        </w:rPr>
        <w:t xml:space="preserve">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lastRenderedPageBreak/>
        <w:t xml:space="preserve">Zhotovitel se zavazuje bez zbytečného odkladu, nejpozději však do </w:t>
      </w:r>
      <w:r w:rsidR="004E05B5" w:rsidRPr="0051438E">
        <w:rPr>
          <w:rFonts w:ascii="Arial" w:hAnsi="Arial" w:cs="Arial"/>
          <w:sz w:val="20"/>
        </w:rPr>
        <w:t>48 (</w:t>
      </w:r>
      <w:r w:rsidRPr="0051438E">
        <w:rPr>
          <w:rFonts w:ascii="Arial" w:hAnsi="Arial" w:cs="Arial"/>
          <w:sz w:val="20"/>
        </w:rPr>
        <w:t>čtyřiceti</w:t>
      </w:r>
      <w:r w:rsidR="007D3F69">
        <w:rPr>
          <w:rFonts w:ascii="Arial" w:hAnsi="Arial" w:cs="Arial"/>
          <w:sz w:val="20"/>
        </w:rPr>
        <w:t xml:space="preserve"> </w:t>
      </w:r>
      <w:r w:rsidRPr="0051438E">
        <w:rPr>
          <w:rFonts w:ascii="Arial" w:hAnsi="Arial" w:cs="Arial"/>
          <w:sz w:val="20"/>
        </w:rPr>
        <w:t>osmi</w:t>
      </w:r>
      <w:r w:rsidR="004E05B5" w:rsidRPr="0051438E">
        <w:rPr>
          <w:rFonts w:ascii="Arial" w:hAnsi="Arial" w:cs="Arial"/>
          <w:sz w:val="20"/>
        </w:rPr>
        <w:t>)</w:t>
      </w:r>
      <w:r w:rsidRPr="0051438E">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51438E">
        <w:rPr>
          <w:rFonts w:ascii="Arial" w:hAnsi="Arial" w:cs="Arial"/>
          <w:sz w:val="20"/>
        </w:rPr>
        <w:t xml:space="preserve"> 48</w:t>
      </w:r>
      <w:r w:rsidRPr="0051438E">
        <w:rPr>
          <w:rFonts w:ascii="Arial" w:hAnsi="Arial" w:cs="Arial"/>
          <w:sz w:val="20"/>
        </w:rPr>
        <w:t xml:space="preserve"> </w:t>
      </w:r>
      <w:r w:rsidR="004E05B5" w:rsidRPr="0051438E">
        <w:rPr>
          <w:rFonts w:ascii="Arial" w:hAnsi="Arial" w:cs="Arial"/>
          <w:sz w:val="20"/>
        </w:rPr>
        <w:t>(</w:t>
      </w:r>
      <w:r w:rsidRPr="0051438E">
        <w:rPr>
          <w:rFonts w:ascii="Arial" w:hAnsi="Arial" w:cs="Arial"/>
          <w:sz w:val="20"/>
        </w:rPr>
        <w:t>čtyřiceti</w:t>
      </w:r>
      <w:r w:rsidR="007D3F69">
        <w:rPr>
          <w:rFonts w:ascii="Arial" w:hAnsi="Arial" w:cs="Arial"/>
          <w:sz w:val="20"/>
        </w:rPr>
        <w:t xml:space="preserve"> </w:t>
      </w:r>
      <w:r w:rsidRPr="0051438E">
        <w:rPr>
          <w:rFonts w:ascii="Arial" w:hAnsi="Arial" w:cs="Arial"/>
          <w:sz w:val="20"/>
        </w:rPr>
        <w:t>osmi</w:t>
      </w:r>
      <w:r w:rsidR="004E05B5" w:rsidRPr="0051438E">
        <w:rPr>
          <w:rFonts w:ascii="Arial" w:hAnsi="Arial" w:cs="Arial"/>
          <w:sz w:val="20"/>
        </w:rPr>
        <w:t>)</w:t>
      </w:r>
      <w:r w:rsidRPr="0051438E">
        <w:rPr>
          <w:rFonts w:ascii="Arial" w:hAnsi="Arial" w:cs="Arial"/>
          <w:sz w:val="20"/>
        </w:rPr>
        <w:t xml:space="preserve"> hodin po jeho zahájení.</w:t>
      </w:r>
      <w:r w:rsidRPr="00D04AE9">
        <w:rPr>
          <w:rFonts w:ascii="Arial" w:hAnsi="Arial" w:cs="Arial"/>
          <w:sz w:val="20"/>
        </w:rPr>
        <w:t xml:space="preserve"> </w:t>
      </w:r>
      <w:r w:rsidRPr="0051438E">
        <w:rPr>
          <w:rFonts w:ascii="Arial" w:hAnsi="Arial" w:cs="Arial"/>
          <w:sz w:val="20"/>
        </w:rPr>
        <w:t>Bude-li v reklamačním řízení vada uznána jako reklamační vada bude odstranění vady díla či jeho části provedeno bezúplatně. Nebude-li v reklamačním řízení vada uznána jako reklamační vada</w:t>
      </w:r>
      <w:r w:rsidR="00072A96">
        <w:rPr>
          <w:rFonts w:ascii="Arial" w:hAnsi="Arial" w:cs="Arial"/>
          <w:sz w:val="20"/>
        </w:rPr>
        <w:t>,</w:t>
      </w:r>
      <w:r w:rsidRPr="0051438E">
        <w:rPr>
          <w:rFonts w:ascii="Arial" w:hAnsi="Arial" w:cs="Arial"/>
          <w:sz w:val="20"/>
        </w:rPr>
        <w:t xml:space="preserve"> bude odstranění vady díla či jeho části provedeno úplatně, a to za cenu stanovenou v souladu s ustanovením článku V. odst. </w:t>
      </w:r>
      <w:proofErr w:type="gramStart"/>
      <w:r w:rsidRPr="0051438E">
        <w:rPr>
          <w:rFonts w:ascii="Arial" w:hAnsi="Arial" w:cs="Arial"/>
          <w:sz w:val="20"/>
        </w:rPr>
        <w:t>5.</w:t>
      </w:r>
      <w:r w:rsidR="0065668C">
        <w:rPr>
          <w:rFonts w:ascii="Arial" w:hAnsi="Arial" w:cs="Arial"/>
          <w:sz w:val="20"/>
        </w:rPr>
        <w:t>10</w:t>
      </w:r>
      <w:r w:rsidRPr="0051438E">
        <w:rPr>
          <w:rFonts w:ascii="Arial" w:hAnsi="Arial" w:cs="Arial"/>
          <w:sz w:val="20"/>
        </w:rPr>
        <w:t>. této</w:t>
      </w:r>
      <w:proofErr w:type="gramEnd"/>
      <w:r w:rsidRPr="0051438E">
        <w:rPr>
          <w:rFonts w:ascii="Arial" w:hAnsi="Arial" w:cs="Arial"/>
          <w:sz w:val="20"/>
        </w:rPr>
        <w:t xml:space="preserve"> smlouvy. </w:t>
      </w:r>
    </w:p>
    <w:p w:rsidR="00A3733B" w:rsidRPr="0051438E" w:rsidRDefault="00A3733B" w:rsidP="00D04AE9">
      <w:pPr>
        <w:pStyle w:val="Zkladntextodsazen31"/>
        <w:ind w:left="0" w:firstLine="0"/>
        <w:rPr>
          <w:rFonts w:ascii="Arial" w:hAnsi="Arial" w:cs="Arial"/>
          <w:sz w:val="20"/>
        </w:rPr>
      </w:pPr>
    </w:p>
    <w:p w:rsidR="00A3733B" w:rsidRPr="00D04AE9"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51438E">
        <w:rPr>
          <w:rFonts w:ascii="Arial" w:hAnsi="Arial" w:cs="Arial"/>
          <w:sz w:val="20"/>
        </w:rPr>
        <w:t>doba</w:t>
      </w:r>
      <w:r w:rsidRPr="0051438E">
        <w:rPr>
          <w:rFonts w:ascii="Arial" w:hAnsi="Arial" w:cs="Arial"/>
          <w:sz w:val="20"/>
        </w:rPr>
        <w:t xml:space="preserve">, a to ode dne řádného protokolárního dodání a převzetí nového plnění (věci) objednatelem. Záruční </w:t>
      </w:r>
      <w:r w:rsidR="009D454D" w:rsidRPr="0051438E">
        <w:rPr>
          <w:rFonts w:ascii="Arial" w:hAnsi="Arial" w:cs="Arial"/>
          <w:sz w:val="20"/>
        </w:rPr>
        <w:t>doba</w:t>
      </w:r>
      <w:r w:rsidRPr="0051438E">
        <w:rPr>
          <w:rFonts w:ascii="Arial" w:hAnsi="Arial" w:cs="Arial"/>
          <w:sz w:val="20"/>
        </w:rPr>
        <w:t xml:space="preserve"> je shodná jako v článku XI. odst. </w:t>
      </w:r>
      <w:proofErr w:type="gramStart"/>
      <w:r w:rsidRPr="0051438E">
        <w:rPr>
          <w:rFonts w:ascii="Arial" w:hAnsi="Arial" w:cs="Arial"/>
          <w:sz w:val="20"/>
        </w:rPr>
        <w:t>11.1. této</w:t>
      </w:r>
      <w:proofErr w:type="gramEnd"/>
      <w:r w:rsidRPr="0051438E">
        <w:rPr>
          <w:rFonts w:ascii="Arial" w:hAnsi="Arial" w:cs="Arial"/>
          <w:sz w:val="20"/>
        </w:rPr>
        <w:t xml:space="preserve">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D04AE9">
        <w:rPr>
          <w:rFonts w:ascii="Arial" w:hAnsi="Arial" w:cs="Arial"/>
          <w:sz w:val="20"/>
        </w:rPr>
        <w:t>.</w:t>
      </w:r>
    </w:p>
    <w:p w:rsidR="00A3733B" w:rsidRPr="00D04AE9" w:rsidRDefault="00A3733B" w:rsidP="00D04AE9">
      <w:pPr>
        <w:pStyle w:val="Zkladntextodsazen31"/>
        <w:ind w:left="0" w:firstLine="0"/>
        <w:rPr>
          <w:rFonts w:ascii="Arial" w:hAnsi="Arial" w:cs="Arial"/>
          <w:sz w:val="20"/>
        </w:rPr>
      </w:pPr>
    </w:p>
    <w:p w:rsidR="00A3733B" w:rsidRPr="000626EF"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Neodstraní-li zhotovitel reklamované vady díla ve lhůtě dle článku XI. odst. </w:t>
      </w:r>
      <w:proofErr w:type="gramStart"/>
      <w:r w:rsidRPr="0051438E">
        <w:rPr>
          <w:rFonts w:ascii="Arial" w:hAnsi="Arial" w:cs="Arial"/>
          <w:sz w:val="20"/>
        </w:rPr>
        <w:t>11.4</w:t>
      </w:r>
      <w:r w:rsidRPr="00D04AE9">
        <w:rPr>
          <w:rFonts w:ascii="Arial" w:hAnsi="Arial" w:cs="Arial"/>
          <w:sz w:val="20"/>
        </w:rPr>
        <w:t>.</w:t>
      </w:r>
      <w:r w:rsidR="007D3F69">
        <w:rPr>
          <w:rFonts w:ascii="Arial" w:hAnsi="Arial" w:cs="Arial"/>
          <w:sz w:val="20"/>
        </w:rPr>
        <w:t xml:space="preserve"> této</w:t>
      </w:r>
      <w:proofErr w:type="gramEnd"/>
      <w:r w:rsidR="007D3F69">
        <w:rPr>
          <w:rFonts w:ascii="Arial" w:hAnsi="Arial" w:cs="Arial"/>
          <w:sz w:val="20"/>
        </w:rPr>
        <w:t xml:space="preserve"> smlouvy </w:t>
      </w:r>
      <w:r w:rsidRPr="0051438E">
        <w:rPr>
          <w:rFonts w:ascii="Arial" w:hAnsi="Arial" w:cs="Arial"/>
          <w:sz w:val="20"/>
        </w:rPr>
        <w:t>nebo nezahájí-li zhotovitel odstraňování vad díla v termínech dle článku</w:t>
      </w:r>
      <w:r w:rsidR="007D3F69">
        <w:rPr>
          <w:rFonts w:ascii="Arial" w:hAnsi="Arial" w:cs="Arial"/>
          <w:sz w:val="20"/>
        </w:rPr>
        <w:t xml:space="preserve"> XI. odst. 11.4. této smlouvy </w:t>
      </w:r>
      <w:r w:rsidRPr="0051438E">
        <w:rPr>
          <w:rFonts w:ascii="Arial" w:hAnsi="Arial" w:cs="Arial"/>
          <w:sz w:val="20"/>
        </w:rPr>
        <w:t xml:space="preserve">nebo oznámí-li zhotovitel objednateli před uplynutím doby k odstranění vad díla, že vadu </w:t>
      </w:r>
      <w:r w:rsidR="00072A96">
        <w:rPr>
          <w:rFonts w:ascii="Arial" w:hAnsi="Arial" w:cs="Arial"/>
          <w:sz w:val="20"/>
        </w:rPr>
        <w:t xml:space="preserve">neodstraní </w:t>
      </w:r>
      <w:r w:rsidRPr="0051438E">
        <w:rPr>
          <w:rFonts w:ascii="Arial" w:hAnsi="Arial" w:cs="Arial"/>
          <w:sz w:val="20"/>
        </w:rPr>
        <w:t xml:space="preserve">nebo je-li zřejmé, že zhotovitel </w:t>
      </w:r>
      <w:r w:rsidRPr="000626EF">
        <w:rPr>
          <w:rFonts w:ascii="Arial" w:hAnsi="Arial" w:cs="Arial"/>
          <w:sz w:val="20"/>
        </w:rPr>
        <w:t>reklamované vady díla ve lhůtě stanovené objednatelem přiměřeně dle charakteru vad díla neodstraní, má objednatel vedle výše uvedených oprávnění též právo zadat prove</w:t>
      </w:r>
      <w:r w:rsidR="007D3F69" w:rsidRPr="000626EF">
        <w:rPr>
          <w:rFonts w:ascii="Arial" w:hAnsi="Arial" w:cs="Arial"/>
          <w:sz w:val="20"/>
        </w:rPr>
        <w:t xml:space="preserve">dení oprav jinému </w:t>
      </w:r>
      <w:r w:rsidR="00755F31">
        <w:rPr>
          <w:rFonts w:ascii="Arial" w:hAnsi="Arial" w:cs="Arial"/>
          <w:sz w:val="20"/>
        </w:rPr>
        <w:t xml:space="preserve">zhotoviteli </w:t>
      </w:r>
      <w:r w:rsidRPr="000626EF">
        <w:rPr>
          <w:rFonts w:ascii="Arial" w:hAnsi="Arial" w:cs="Arial"/>
          <w:sz w:val="20"/>
        </w:rPr>
        <w:t>nebo požadovat slevu z </w:t>
      </w:r>
      <w:r w:rsidR="00072A96">
        <w:rPr>
          <w:rFonts w:ascii="Arial" w:hAnsi="Arial" w:cs="Arial"/>
          <w:sz w:val="20"/>
        </w:rPr>
        <w:t>C</w:t>
      </w:r>
      <w:r w:rsidRPr="000626EF">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0626EF">
        <w:rPr>
          <w:rFonts w:ascii="Arial" w:hAnsi="Arial" w:cs="Arial"/>
          <w:sz w:val="20"/>
        </w:rPr>
        <w:t xml:space="preserve"> Pro vady a nedo</w:t>
      </w:r>
      <w:r w:rsidR="00A6363D">
        <w:rPr>
          <w:rFonts w:ascii="Arial" w:hAnsi="Arial" w:cs="Arial"/>
          <w:sz w:val="20"/>
        </w:rPr>
        <w:t xml:space="preserve">dělky dle článku XII. odst. </w:t>
      </w:r>
      <w:proofErr w:type="gramStart"/>
      <w:r w:rsidR="00A6363D">
        <w:rPr>
          <w:rFonts w:ascii="Arial" w:hAnsi="Arial" w:cs="Arial"/>
          <w:sz w:val="20"/>
        </w:rPr>
        <w:t>12.6</w:t>
      </w:r>
      <w:r w:rsidR="00813316" w:rsidRPr="000626EF">
        <w:rPr>
          <w:rFonts w:ascii="Arial" w:hAnsi="Arial" w:cs="Arial"/>
          <w:sz w:val="20"/>
        </w:rPr>
        <w:t>. platí</w:t>
      </w:r>
      <w:proofErr w:type="gramEnd"/>
      <w:r w:rsidR="00813316" w:rsidRPr="000626EF">
        <w:rPr>
          <w:rFonts w:ascii="Arial" w:hAnsi="Arial" w:cs="Arial"/>
          <w:sz w:val="20"/>
        </w:rPr>
        <w:t xml:space="preserve"> tento odstavec 11.6. obdobně.</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Práva a povinnosti ze zhotovitelem poskytnuté záruky nezanikají ani odstoupením kterékoli ze smluvních stran od smlouvy.</w:t>
      </w:r>
    </w:p>
    <w:p w:rsidR="00375A69" w:rsidRPr="0051438E" w:rsidRDefault="00375A69" w:rsidP="00D04AE9">
      <w:pPr>
        <w:pStyle w:val="Zkladntextodsazen31"/>
        <w:ind w:left="0" w:firstLine="0"/>
        <w:rPr>
          <w:rFonts w:ascii="Arial" w:hAnsi="Arial" w:cs="Arial"/>
          <w:sz w:val="20"/>
        </w:rPr>
      </w:pPr>
    </w:p>
    <w:p w:rsidR="00A3733B"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V období posledního měsíce záruční </w:t>
      </w:r>
      <w:r w:rsidR="009D454D" w:rsidRPr="0051438E">
        <w:rPr>
          <w:rFonts w:ascii="Arial" w:hAnsi="Arial" w:cs="Arial"/>
          <w:sz w:val="20"/>
        </w:rPr>
        <w:t>doby</w:t>
      </w:r>
      <w:r w:rsidRPr="0051438E">
        <w:rPr>
          <w:rFonts w:ascii="Arial" w:hAnsi="Arial" w:cs="Arial"/>
          <w:sz w:val="20"/>
        </w:rPr>
        <w:t xml:space="preserve"> dle článku XI. odst. </w:t>
      </w:r>
      <w:proofErr w:type="gramStart"/>
      <w:r w:rsidRPr="0051438E">
        <w:rPr>
          <w:rFonts w:ascii="Arial" w:hAnsi="Arial" w:cs="Arial"/>
          <w:sz w:val="20"/>
        </w:rPr>
        <w:t>11.1. této</w:t>
      </w:r>
      <w:proofErr w:type="gramEnd"/>
      <w:r w:rsidRPr="0051438E">
        <w:rPr>
          <w:rFonts w:ascii="Arial" w:hAnsi="Arial" w:cs="Arial"/>
          <w:sz w:val="20"/>
        </w:rPr>
        <w:t xml:space="preserve">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rsidR="005A16F6" w:rsidRPr="0051438E" w:rsidRDefault="005A16F6" w:rsidP="005A16F6">
      <w:pPr>
        <w:pStyle w:val="Zkladntextodsazen31"/>
        <w:ind w:left="705"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O reklamačním řízení budou </w:t>
      </w:r>
      <w:r w:rsidR="00CD34DA" w:rsidRPr="0040646E">
        <w:rPr>
          <w:rFonts w:ascii="Arial" w:hAnsi="Arial" w:cs="Arial"/>
          <w:sz w:val="20"/>
        </w:rPr>
        <w:t>zhotovitelem</w:t>
      </w:r>
      <w:r w:rsidRPr="0051438E">
        <w:rPr>
          <w:rFonts w:ascii="Arial" w:hAnsi="Arial" w:cs="Arial"/>
          <w:sz w:val="20"/>
        </w:rPr>
        <w:t xml:space="preserve"> pořizovány písemné zápisy ve dvojím vyhotovení, z nichž jeden stejnopis obdrží každá ze smluvních stran. Ustanovení článku XI. odst. </w:t>
      </w:r>
      <w:proofErr w:type="gramStart"/>
      <w:r w:rsidRPr="0051438E">
        <w:rPr>
          <w:rFonts w:ascii="Arial" w:hAnsi="Arial" w:cs="Arial"/>
          <w:sz w:val="20"/>
        </w:rPr>
        <w:t>11.4. této</w:t>
      </w:r>
      <w:proofErr w:type="gramEnd"/>
      <w:r w:rsidRPr="0051438E">
        <w:rPr>
          <w:rFonts w:ascii="Arial" w:hAnsi="Arial" w:cs="Arial"/>
          <w:sz w:val="20"/>
        </w:rPr>
        <w:t xml:space="preserve"> smlouvy platí analogicky.</w:t>
      </w:r>
    </w:p>
    <w:p w:rsidR="005A16F6" w:rsidRPr="0051438E" w:rsidRDefault="005A16F6" w:rsidP="00D04AE9">
      <w:pPr>
        <w:pStyle w:val="Zkladntextodsazen31"/>
        <w:ind w:left="0" w:firstLine="0"/>
        <w:rPr>
          <w:rFonts w:ascii="Arial" w:hAnsi="Arial" w:cs="Arial"/>
          <w:sz w:val="20"/>
        </w:rPr>
      </w:pPr>
    </w:p>
    <w:p w:rsidR="00DB2508" w:rsidRPr="0051438E" w:rsidRDefault="00DB2508"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XII.</w:t>
      </w:r>
      <w:r w:rsidRPr="0051438E">
        <w:rPr>
          <w:rFonts w:ascii="Arial" w:hAnsi="Arial" w:cs="Arial"/>
          <w:b/>
        </w:rPr>
        <w:tab/>
        <w:t>Předání a převzetí díla</w:t>
      </w:r>
    </w:p>
    <w:p w:rsidR="00A3733B" w:rsidRPr="0051438E" w:rsidRDefault="00A3733B" w:rsidP="005E5C56">
      <w:pPr>
        <w:rPr>
          <w:rFonts w:ascii="Arial" w:hAnsi="Arial" w:cs="Arial"/>
          <w:b/>
        </w:rPr>
      </w:pPr>
    </w:p>
    <w:p w:rsidR="00E05D33" w:rsidRPr="00FA3F78" w:rsidRDefault="00A01E88" w:rsidP="008D2B6A">
      <w:pPr>
        <w:numPr>
          <w:ilvl w:val="1"/>
          <w:numId w:val="19"/>
        </w:numPr>
        <w:ind w:left="709" w:hanging="709"/>
        <w:jc w:val="both"/>
        <w:rPr>
          <w:rFonts w:ascii="Arial" w:hAnsi="Arial" w:cs="Arial"/>
        </w:rPr>
      </w:pPr>
      <w:r w:rsidRPr="00FA3F78">
        <w:rPr>
          <w:rFonts w:ascii="Arial" w:hAnsi="Arial" w:cs="Arial"/>
        </w:rPr>
        <w:t xml:space="preserve">Zhotovitel se zavazuje protokolárně předat dílo objednateli nejpozději </w:t>
      </w:r>
      <w:r w:rsidR="00BD5605" w:rsidRPr="00FA3F78">
        <w:rPr>
          <w:rFonts w:ascii="Arial" w:hAnsi="Arial" w:cs="Arial"/>
        </w:rPr>
        <w:t>do 1</w:t>
      </w:r>
      <w:r w:rsidR="00A85021">
        <w:rPr>
          <w:rFonts w:ascii="Arial" w:hAnsi="Arial" w:cs="Arial"/>
        </w:rPr>
        <w:t>2</w:t>
      </w:r>
      <w:r w:rsidR="00BD5605" w:rsidRPr="00FA3F78">
        <w:rPr>
          <w:rFonts w:ascii="Arial" w:hAnsi="Arial" w:cs="Arial"/>
        </w:rPr>
        <w:t xml:space="preserve"> týdnů</w:t>
      </w:r>
      <w:r w:rsidR="0098484B">
        <w:rPr>
          <w:rFonts w:ascii="Arial" w:hAnsi="Arial" w:cs="Arial"/>
        </w:rPr>
        <w:t xml:space="preserve"> ode dne předání staveniště</w:t>
      </w:r>
      <w:r w:rsidR="00BD5605" w:rsidRPr="00FA3F78">
        <w:rPr>
          <w:rFonts w:ascii="Arial" w:hAnsi="Arial" w:cs="Arial"/>
        </w:rPr>
        <w:t xml:space="preserve">. </w:t>
      </w:r>
    </w:p>
    <w:p w:rsidR="00E05D33" w:rsidRDefault="00E05D33" w:rsidP="00E05D33">
      <w:pPr>
        <w:ind w:left="709"/>
        <w:jc w:val="both"/>
        <w:rPr>
          <w:rFonts w:ascii="Arial" w:hAnsi="Arial" w:cs="Arial"/>
        </w:rPr>
      </w:pPr>
    </w:p>
    <w:p w:rsidR="00A3733B" w:rsidRPr="00E05D33" w:rsidRDefault="00352093" w:rsidP="008D2B6A">
      <w:pPr>
        <w:numPr>
          <w:ilvl w:val="1"/>
          <w:numId w:val="19"/>
        </w:numPr>
        <w:ind w:left="709" w:hanging="709"/>
        <w:jc w:val="both"/>
        <w:rPr>
          <w:rFonts w:ascii="Arial" w:hAnsi="Arial" w:cs="Arial"/>
        </w:rPr>
      </w:pPr>
      <w:r w:rsidRPr="00E05D33">
        <w:rPr>
          <w:rFonts w:ascii="Arial" w:hAnsi="Arial" w:cs="Arial"/>
        </w:rPr>
        <w:t>O předání díla zhotovitelem objednateli bude sepsán písemný protokol.</w:t>
      </w:r>
      <w:r w:rsidR="00A3733B" w:rsidRPr="00E05D33">
        <w:rPr>
          <w:rFonts w:ascii="Arial" w:hAnsi="Arial" w:cs="Arial"/>
        </w:rPr>
        <w:t xml:space="preserve"> </w:t>
      </w:r>
    </w:p>
    <w:p w:rsidR="00A3733B" w:rsidRPr="0051438E" w:rsidRDefault="00A3733B" w:rsidP="005E5C56">
      <w:pPr>
        <w:jc w:val="both"/>
        <w:rPr>
          <w:rFonts w:ascii="Arial" w:hAnsi="Arial" w:cs="Arial"/>
        </w:rPr>
      </w:pPr>
    </w:p>
    <w:p w:rsidR="004F18DC" w:rsidRPr="0051438E" w:rsidRDefault="00A3733B" w:rsidP="008D2B6A">
      <w:pPr>
        <w:numPr>
          <w:ilvl w:val="1"/>
          <w:numId w:val="19"/>
        </w:numPr>
        <w:ind w:left="709" w:hanging="709"/>
        <w:jc w:val="both"/>
        <w:rPr>
          <w:rFonts w:ascii="Arial" w:hAnsi="Arial" w:cs="Arial"/>
        </w:rPr>
      </w:pPr>
      <w:r w:rsidRPr="0051438E">
        <w:rPr>
          <w:rFonts w:ascii="Arial" w:hAnsi="Arial" w:cs="Arial"/>
        </w:rPr>
        <w:t xml:space="preserve">Nejpozději na poslední den provedení díla, resp. jeho </w:t>
      </w:r>
      <w:r w:rsidR="00067C75">
        <w:rPr>
          <w:rFonts w:ascii="Arial" w:hAnsi="Arial" w:cs="Arial"/>
        </w:rPr>
        <w:t xml:space="preserve">dílčí </w:t>
      </w:r>
      <w:r w:rsidRPr="0051438E">
        <w:rPr>
          <w:rFonts w:ascii="Arial" w:hAnsi="Arial" w:cs="Arial"/>
        </w:rPr>
        <w:t xml:space="preserve">části, svolá </w:t>
      </w:r>
      <w:r w:rsidR="00635D83" w:rsidRPr="00755F31">
        <w:rPr>
          <w:rFonts w:ascii="Arial" w:hAnsi="Arial" w:cs="Arial"/>
        </w:rPr>
        <w:t>objednatel</w:t>
      </w:r>
      <w:r w:rsidR="00635D83">
        <w:rPr>
          <w:rFonts w:ascii="Arial" w:hAnsi="Arial" w:cs="Arial"/>
        </w:rPr>
        <w:t xml:space="preserve"> po konzultaci se zhotovitelem</w:t>
      </w:r>
      <w:r w:rsidRPr="0051438E">
        <w:rPr>
          <w:rFonts w:ascii="Arial" w:hAnsi="Arial" w:cs="Arial"/>
        </w:rPr>
        <w:t xml:space="preserve"> přejímací řízení. Na přejímací řízení přizve </w:t>
      </w:r>
      <w:r w:rsidR="00635D83">
        <w:rPr>
          <w:rFonts w:ascii="Arial" w:hAnsi="Arial" w:cs="Arial"/>
        </w:rPr>
        <w:t>objednatel</w:t>
      </w:r>
      <w:r w:rsidR="00635D83" w:rsidRPr="0051438E">
        <w:rPr>
          <w:rFonts w:ascii="Arial" w:hAnsi="Arial" w:cs="Arial"/>
        </w:rPr>
        <w:t xml:space="preserve"> </w:t>
      </w:r>
      <w:r w:rsidRPr="0051438E">
        <w:rPr>
          <w:rFonts w:ascii="Arial" w:hAnsi="Arial" w:cs="Arial"/>
        </w:rPr>
        <w:t>zhotovitel</w:t>
      </w:r>
      <w:r w:rsidR="00635D83">
        <w:rPr>
          <w:rFonts w:ascii="Arial" w:hAnsi="Arial" w:cs="Arial"/>
        </w:rPr>
        <w:t>e</w:t>
      </w:r>
      <w:r w:rsidRPr="0051438E">
        <w:rPr>
          <w:rFonts w:ascii="Arial" w:hAnsi="Arial" w:cs="Arial"/>
        </w:rPr>
        <w:t xml:space="preserve">, a to písemným oznámením, které musí být doručeno </w:t>
      </w:r>
      <w:r w:rsidR="00635D83">
        <w:rPr>
          <w:rFonts w:ascii="Arial" w:hAnsi="Arial" w:cs="Arial"/>
        </w:rPr>
        <w:t>zhotoviteli</w:t>
      </w:r>
      <w:r w:rsidRPr="0051438E">
        <w:rPr>
          <w:rFonts w:ascii="Arial" w:hAnsi="Arial" w:cs="Arial"/>
        </w:rPr>
        <w:t xml:space="preserve"> alespoň</w:t>
      </w:r>
      <w:r w:rsidR="004E05B5" w:rsidRPr="0051438E">
        <w:rPr>
          <w:rFonts w:ascii="Arial" w:hAnsi="Arial" w:cs="Arial"/>
        </w:rPr>
        <w:t xml:space="preserve"> 10</w:t>
      </w:r>
      <w:r w:rsidRPr="0051438E">
        <w:rPr>
          <w:rFonts w:ascii="Arial" w:hAnsi="Arial" w:cs="Arial"/>
        </w:rPr>
        <w:t xml:space="preserve"> </w:t>
      </w:r>
      <w:r w:rsidR="004E05B5" w:rsidRPr="0051438E">
        <w:rPr>
          <w:rFonts w:ascii="Arial" w:hAnsi="Arial" w:cs="Arial"/>
        </w:rPr>
        <w:t>(</w:t>
      </w:r>
      <w:r w:rsidRPr="0051438E">
        <w:rPr>
          <w:rFonts w:ascii="Arial" w:hAnsi="Arial" w:cs="Arial"/>
        </w:rPr>
        <w:t>deset</w:t>
      </w:r>
      <w:r w:rsidR="004E05B5" w:rsidRPr="0051438E">
        <w:rPr>
          <w:rFonts w:ascii="Arial" w:hAnsi="Arial" w:cs="Arial"/>
        </w:rPr>
        <w:t>)</w:t>
      </w:r>
      <w:r w:rsidRPr="0051438E">
        <w:rPr>
          <w:rFonts w:ascii="Arial" w:hAnsi="Arial" w:cs="Arial"/>
        </w:rPr>
        <w:t xml:space="preserve"> </w:t>
      </w:r>
      <w:r w:rsidR="001146C9">
        <w:rPr>
          <w:rFonts w:ascii="Arial" w:hAnsi="Arial" w:cs="Arial"/>
        </w:rPr>
        <w:t>pracovních dnů předem an</w:t>
      </w:r>
      <w:r w:rsidRPr="0051438E">
        <w:rPr>
          <w:rFonts w:ascii="Arial" w:hAnsi="Arial" w:cs="Arial"/>
        </w:rPr>
        <w:t xml:space="preserve">ebo provedeno ve stejné lhůtě </w:t>
      </w:r>
      <w:r w:rsidR="009D454D" w:rsidRPr="0051438E">
        <w:rPr>
          <w:rFonts w:ascii="Arial" w:hAnsi="Arial" w:cs="Arial"/>
        </w:rPr>
        <w:t>zápisem ve stavebním deníku</w:t>
      </w:r>
      <w:r w:rsidRPr="0051438E">
        <w:rPr>
          <w:rFonts w:ascii="Arial" w:hAnsi="Arial" w:cs="Arial"/>
        </w:rPr>
        <w:t xml:space="preserve">. V případě, že nebude </w:t>
      </w:r>
      <w:r w:rsidR="00755F31">
        <w:rPr>
          <w:rFonts w:ascii="Arial" w:hAnsi="Arial" w:cs="Arial"/>
        </w:rPr>
        <w:t>zhotoviteli</w:t>
      </w:r>
      <w:r w:rsidRPr="0051438E">
        <w:rPr>
          <w:rFonts w:ascii="Arial" w:hAnsi="Arial" w:cs="Arial"/>
        </w:rPr>
        <w:t xml:space="preserve"> řádně a 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Pr>
          <w:rFonts w:ascii="Arial" w:hAnsi="Arial" w:cs="Arial"/>
        </w:rPr>
        <w:t>pod</w:t>
      </w:r>
      <w:r w:rsidR="00C63490" w:rsidRPr="0051438E">
        <w:rPr>
          <w:rFonts w:ascii="Arial" w:hAnsi="Arial" w:cs="Arial"/>
        </w:rPr>
        <w:t xml:space="preserve">dodavatelů </w:t>
      </w:r>
      <w:r w:rsidRPr="0051438E">
        <w:rPr>
          <w:rFonts w:ascii="Arial" w:hAnsi="Arial" w:cs="Arial"/>
        </w:rPr>
        <w:t xml:space="preserve">či jejich </w:t>
      </w:r>
      <w:r w:rsidRPr="0051438E">
        <w:rPr>
          <w:rFonts w:ascii="Arial" w:hAnsi="Arial" w:cs="Arial"/>
        </w:rPr>
        <w:lastRenderedPageBreak/>
        <w:t>oprávněných zástupců a současně i účast všech smluvních partnerů či jejich oprávněných zástupců.</w:t>
      </w:r>
    </w:p>
    <w:p w:rsidR="004F18DC" w:rsidRPr="0051438E" w:rsidRDefault="004F18DC" w:rsidP="005E5C56">
      <w:pPr>
        <w:pStyle w:val="Zkladntext21"/>
        <w:spacing w:after="0" w:line="240" w:lineRule="auto"/>
        <w:ind w:left="709"/>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rsidR="00067C75" w:rsidRDefault="00067C75" w:rsidP="00807DF2">
      <w:pPr>
        <w:ind w:left="709"/>
        <w:jc w:val="both"/>
        <w:rPr>
          <w:rFonts w:ascii="Arial" w:hAnsi="Arial" w:cs="Arial"/>
        </w:rPr>
      </w:pPr>
    </w:p>
    <w:p w:rsidR="00C668A9" w:rsidRPr="0051438E" w:rsidRDefault="00A3733B" w:rsidP="00807DF2">
      <w:pPr>
        <w:ind w:left="709"/>
        <w:jc w:val="both"/>
        <w:rPr>
          <w:rFonts w:ascii="Arial" w:hAnsi="Arial" w:cs="Arial"/>
        </w:rPr>
      </w:pPr>
      <w:r w:rsidRPr="0051438E">
        <w:rPr>
          <w:rFonts w:ascii="Arial" w:hAnsi="Arial" w:cs="Arial"/>
        </w:rPr>
        <w:t xml:space="preserve">Předávací protokol musí obsahovat alespoň předmět a charakteristiku díla, resp. jeho </w:t>
      </w:r>
      <w:r w:rsidR="00D3099F">
        <w:rPr>
          <w:rFonts w:ascii="Arial" w:hAnsi="Arial" w:cs="Arial"/>
        </w:rPr>
        <w:t xml:space="preserve">dílčí </w:t>
      </w:r>
      <w:r w:rsidRPr="0051438E">
        <w:rPr>
          <w:rFonts w:ascii="Arial" w:hAnsi="Arial" w:cs="Arial"/>
        </w:rPr>
        <w:t xml:space="preserve">části, místo provedení díla, soupis vad </w:t>
      </w:r>
      <w:r w:rsidR="00DA065E" w:rsidRPr="0051438E">
        <w:rPr>
          <w:rFonts w:ascii="Arial" w:hAnsi="Arial" w:cs="Arial"/>
        </w:rPr>
        <w:t xml:space="preserve">a nedodělků </w:t>
      </w:r>
      <w:r w:rsidR="001146C9" w:rsidRPr="0051438E">
        <w:rPr>
          <w:rFonts w:ascii="Arial" w:hAnsi="Arial" w:cs="Arial"/>
        </w:rPr>
        <w:t xml:space="preserve">díla </w:t>
      </w:r>
      <w:r w:rsidR="00807DF2" w:rsidRPr="0051438E">
        <w:rPr>
          <w:rFonts w:ascii="Arial" w:hAnsi="Arial" w:cs="Arial"/>
        </w:rPr>
        <w:t xml:space="preserve">zjištěných </w:t>
      </w:r>
      <w:r w:rsidR="001146C9">
        <w:rPr>
          <w:rFonts w:ascii="Arial" w:hAnsi="Arial" w:cs="Arial"/>
        </w:rPr>
        <w:t xml:space="preserve">v době předávacího řízení </w:t>
      </w:r>
      <w:r w:rsidRPr="0051438E">
        <w:rPr>
          <w:rFonts w:ascii="Arial" w:hAnsi="Arial" w:cs="Arial"/>
        </w:rPr>
        <w:t xml:space="preserve">stanovených zhotovitelem či objednatelem, vyjádření zhotovitele k vadám </w:t>
      </w:r>
      <w:r w:rsidR="00D3099F" w:rsidRPr="0051438E">
        <w:rPr>
          <w:rFonts w:ascii="Arial" w:hAnsi="Arial" w:cs="Arial"/>
        </w:rPr>
        <w:t>a nedodělků</w:t>
      </w:r>
      <w:r w:rsidR="00D3099F">
        <w:rPr>
          <w:rFonts w:ascii="Arial" w:hAnsi="Arial" w:cs="Arial"/>
        </w:rPr>
        <w:t>m</w:t>
      </w:r>
      <w:r w:rsidR="00D3099F" w:rsidRPr="0051438E">
        <w:rPr>
          <w:rFonts w:ascii="Arial" w:hAnsi="Arial" w:cs="Arial"/>
        </w:rPr>
        <w:t xml:space="preserve"> </w:t>
      </w:r>
      <w:r w:rsidRPr="0051438E">
        <w:rPr>
          <w:rFonts w:ascii="Arial" w:hAnsi="Arial" w:cs="Arial"/>
        </w:rPr>
        <w:t xml:space="preserve">díla vytčeným objednatelem, lhůty pro odstranění vad </w:t>
      </w:r>
      <w:r w:rsidR="00DA065E" w:rsidRPr="0051438E">
        <w:rPr>
          <w:rFonts w:ascii="Arial" w:hAnsi="Arial" w:cs="Arial"/>
        </w:rPr>
        <w:t xml:space="preserve">a </w:t>
      </w:r>
      <w:r w:rsidR="00D3099F">
        <w:rPr>
          <w:rFonts w:ascii="Arial" w:hAnsi="Arial" w:cs="Arial"/>
        </w:rPr>
        <w:t xml:space="preserve">provedení </w:t>
      </w:r>
      <w:r w:rsidR="00DA065E" w:rsidRPr="0051438E">
        <w:rPr>
          <w:rFonts w:ascii="Arial" w:hAnsi="Arial" w:cs="Arial"/>
        </w:rPr>
        <w:t xml:space="preserve">nedodělků </w:t>
      </w:r>
      <w:r w:rsidRPr="0051438E">
        <w:rPr>
          <w:rFonts w:ascii="Arial" w:hAnsi="Arial" w:cs="Arial"/>
        </w:rPr>
        <w:t xml:space="preserve">díla, zhodnocení jakosti díla a jeho částí, dohodu o lhůtách a opatřeních k odstranění vad </w:t>
      </w:r>
      <w:r w:rsidR="00D3099F" w:rsidRPr="0051438E">
        <w:rPr>
          <w:rFonts w:ascii="Arial" w:hAnsi="Arial" w:cs="Arial"/>
        </w:rPr>
        <w:t xml:space="preserve">a </w:t>
      </w:r>
      <w:r w:rsidR="00D3099F">
        <w:rPr>
          <w:rFonts w:ascii="Arial" w:hAnsi="Arial" w:cs="Arial"/>
        </w:rPr>
        <w:t xml:space="preserve">provedení </w:t>
      </w:r>
      <w:r w:rsidR="00D3099F" w:rsidRPr="0051438E">
        <w:rPr>
          <w:rFonts w:ascii="Arial" w:hAnsi="Arial" w:cs="Arial"/>
        </w:rPr>
        <w:t xml:space="preserve">nedodělků </w:t>
      </w:r>
      <w:r w:rsidRPr="0051438E">
        <w:rPr>
          <w:rFonts w:ascii="Arial" w:hAnsi="Arial" w:cs="Arial"/>
        </w:rPr>
        <w:t xml:space="preserve">díla, záznam o nutných dodatečně požadovaných pracích, případnou dohodu o slevě z ceny za provedení díla, </w:t>
      </w:r>
      <w:r w:rsidR="00807DF2" w:rsidRPr="0051438E">
        <w:rPr>
          <w:rFonts w:ascii="Arial" w:hAnsi="Arial" w:cs="Arial"/>
        </w:rPr>
        <w:t xml:space="preserve">soupis příloh </w:t>
      </w:r>
      <w:r w:rsidRPr="0051438E">
        <w:rPr>
          <w:rFonts w:ascii="Arial" w:hAnsi="Arial" w:cs="Arial"/>
        </w:rPr>
        <w:t>a</w:t>
      </w:r>
      <w:r w:rsidR="00807DF2" w:rsidRPr="00807DF2">
        <w:rPr>
          <w:rFonts w:ascii="Arial" w:hAnsi="Arial" w:cs="Arial"/>
        </w:rPr>
        <w:t xml:space="preserve"> </w:t>
      </w:r>
      <w:r w:rsidR="00807DF2" w:rsidRPr="0051438E">
        <w:rPr>
          <w:rFonts w:ascii="Arial" w:hAnsi="Arial" w:cs="Arial"/>
        </w:rPr>
        <w:t>stanovisko objednatele, zda dílo přejímá či nikoli</w:t>
      </w:r>
      <w:r w:rsidRPr="0051438E">
        <w:rPr>
          <w:rFonts w:ascii="Arial" w:hAnsi="Arial" w:cs="Arial"/>
        </w:rPr>
        <w:t xml:space="preserve">. </w:t>
      </w:r>
    </w:p>
    <w:p w:rsidR="00067C75" w:rsidRDefault="00067C75" w:rsidP="00807DF2">
      <w:pPr>
        <w:ind w:left="709"/>
        <w:jc w:val="both"/>
        <w:rPr>
          <w:rFonts w:ascii="Arial" w:hAnsi="Arial" w:cs="Arial"/>
        </w:rPr>
      </w:pPr>
    </w:p>
    <w:p w:rsidR="00A3733B" w:rsidRPr="0051438E" w:rsidRDefault="00A3733B" w:rsidP="00807DF2">
      <w:pPr>
        <w:ind w:left="709"/>
        <w:jc w:val="both"/>
        <w:rPr>
          <w:rFonts w:ascii="Arial" w:hAnsi="Arial" w:cs="Arial"/>
        </w:rPr>
      </w:pPr>
      <w:r w:rsidRPr="0051438E">
        <w:rPr>
          <w:rFonts w:ascii="Arial" w:hAnsi="Arial" w:cs="Arial"/>
        </w:rPr>
        <w:t xml:space="preserve">Součástí předávacího protokolu bude i konečné zaměření výškových a směrových bodů dle článku VII. odst. </w:t>
      </w:r>
      <w:proofErr w:type="gramStart"/>
      <w:r w:rsidRPr="0051438E">
        <w:rPr>
          <w:rFonts w:ascii="Arial" w:hAnsi="Arial" w:cs="Arial"/>
        </w:rPr>
        <w:t>7.6. písm.</w:t>
      </w:r>
      <w:proofErr w:type="gramEnd"/>
      <w:r w:rsidRPr="0051438E">
        <w:rPr>
          <w:rFonts w:ascii="Arial" w:hAnsi="Arial" w:cs="Arial"/>
        </w:rPr>
        <w:t xml:space="preserve"> b) této smlouvy. Předávací protokol bude vyhotoven ve třech stejnopisech, z nichž jeden obdrží zhotovitel a dva objednatel. Každý stejnopis bude podepsán oběma stranami a má právní sílu originálu.</w:t>
      </w:r>
    </w:p>
    <w:p w:rsidR="009A25A5" w:rsidRPr="0051438E" w:rsidRDefault="009A25A5" w:rsidP="005E5C56">
      <w:pPr>
        <w:ind w:left="680"/>
        <w:jc w:val="both"/>
        <w:rPr>
          <w:rFonts w:ascii="Arial" w:hAnsi="Arial" w:cs="Arial"/>
        </w:rPr>
      </w:pPr>
    </w:p>
    <w:p w:rsidR="00A3733B" w:rsidRPr="00CB5A90" w:rsidRDefault="004449D1" w:rsidP="008D2B6A">
      <w:pPr>
        <w:pStyle w:val="Zkladntext21"/>
        <w:numPr>
          <w:ilvl w:val="1"/>
          <w:numId w:val="19"/>
        </w:numPr>
        <w:spacing w:after="0" w:line="240" w:lineRule="auto"/>
        <w:ind w:left="709" w:hanging="709"/>
        <w:jc w:val="both"/>
        <w:rPr>
          <w:rFonts w:ascii="Arial" w:hAnsi="Arial" w:cs="Arial"/>
        </w:rPr>
      </w:pPr>
      <w:r>
        <w:rPr>
          <w:rFonts w:ascii="Arial" w:hAnsi="Arial" w:cs="Arial"/>
        </w:rPr>
        <w:t>S</w:t>
      </w:r>
      <w:r w:rsidR="00A3733B" w:rsidRPr="00CB5A90">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rsidR="00067C75" w:rsidRDefault="00067C75" w:rsidP="00CB5A90">
      <w:pPr>
        <w:pStyle w:val="Zkladntext21"/>
        <w:spacing w:after="0" w:line="240" w:lineRule="auto"/>
        <w:ind w:left="709"/>
        <w:jc w:val="both"/>
        <w:rPr>
          <w:rFonts w:ascii="Arial" w:hAnsi="Arial" w:cs="Arial"/>
          <w:bCs/>
        </w:rPr>
      </w:pPr>
    </w:p>
    <w:p w:rsidR="00A3733B" w:rsidRPr="0051438E" w:rsidRDefault="00A3733B" w:rsidP="00CB5A90">
      <w:pPr>
        <w:pStyle w:val="Zkladntext21"/>
        <w:spacing w:after="0" w:line="240" w:lineRule="auto"/>
        <w:ind w:left="709"/>
        <w:jc w:val="both"/>
        <w:rPr>
          <w:rFonts w:ascii="Arial" w:hAnsi="Arial" w:cs="Arial"/>
          <w:bCs/>
        </w:rPr>
      </w:pPr>
      <w:r w:rsidRPr="0051438E">
        <w:rPr>
          <w:rFonts w:ascii="Arial" w:hAnsi="Arial" w:cs="Arial"/>
          <w:bCs/>
        </w:rPr>
        <w:t>Zhotovitel doloží objednateli před zahájením přejímacího řízení dokumentaci skutečného provedení</w:t>
      </w:r>
      <w:r w:rsidR="00DA065E" w:rsidRPr="0051438E">
        <w:rPr>
          <w:rFonts w:ascii="Arial" w:hAnsi="Arial" w:cs="Arial"/>
          <w:bCs/>
        </w:rPr>
        <w:t xml:space="preserve"> díla</w:t>
      </w:r>
      <w:r w:rsidRPr="0051438E">
        <w:rPr>
          <w:rFonts w:ascii="Arial" w:hAnsi="Arial" w:cs="Arial"/>
          <w:bCs/>
        </w:rPr>
        <w:t xml:space="preserve">, </w:t>
      </w:r>
      <w:r w:rsidR="00DB2508">
        <w:rPr>
          <w:rFonts w:ascii="Arial" w:hAnsi="Arial" w:cs="Arial"/>
          <w:bCs/>
        </w:rPr>
        <w:t xml:space="preserve">originál </w:t>
      </w:r>
      <w:r w:rsidRPr="0051438E">
        <w:rPr>
          <w:rFonts w:ascii="Arial" w:hAnsi="Arial" w:cs="Arial"/>
          <w:bCs/>
        </w:rPr>
        <w:t>stavební</w:t>
      </w:r>
      <w:r w:rsidR="00DB2508">
        <w:rPr>
          <w:rFonts w:ascii="Arial" w:hAnsi="Arial" w:cs="Arial"/>
          <w:bCs/>
        </w:rPr>
        <w:t>ho</w:t>
      </w:r>
      <w:r w:rsidRPr="0051438E">
        <w:rPr>
          <w:rFonts w:ascii="Arial" w:hAnsi="Arial" w:cs="Arial"/>
          <w:bCs/>
        </w:rPr>
        <w:t xml:space="preserve"> deník</w:t>
      </w:r>
      <w:r w:rsidR="00DB2508">
        <w:rPr>
          <w:rFonts w:ascii="Arial" w:hAnsi="Arial" w:cs="Arial"/>
          <w:bCs/>
        </w:rPr>
        <w:t>u</w:t>
      </w:r>
      <w:r w:rsidRPr="0051438E">
        <w:rPr>
          <w:rFonts w:ascii="Arial" w:hAnsi="Arial" w:cs="Arial"/>
          <w:bCs/>
        </w:rPr>
        <w:t>, evidenc</w:t>
      </w:r>
      <w:r w:rsidR="00D3099F">
        <w:rPr>
          <w:rFonts w:ascii="Arial" w:hAnsi="Arial" w:cs="Arial"/>
          <w:bCs/>
        </w:rPr>
        <w:t>i</w:t>
      </w:r>
      <w:r w:rsidRPr="0051438E">
        <w:rPr>
          <w:rFonts w:ascii="Arial" w:hAnsi="Arial" w:cs="Arial"/>
          <w:bCs/>
        </w:rPr>
        <w:t xml:space="preserve"> změnových listů dle článku V. odst. </w:t>
      </w:r>
      <w:proofErr w:type="gramStart"/>
      <w:r w:rsidRPr="0051438E">
        <w:rPr>
          <w:rFonts w:ascii="Arial" w:hAnsi="Arial" w:cs="Arial"/>
          <w:bCs/>
        </w:rPr>
        <w:t>5.</w:t>
      </w:r>
      <w:r w:rsidR="00623A1B">
        <w:rPr>
          <w:rFonts w:ascii="Arial" w:hAnsi="Arial" w:cs="Arial"/>
          <w:bCs/>
        </w:rPr>
        <w:t>9</w:t>
      </w:r>
      <w:r w:rsidR="00D3099F">
        <w:rPr>
          <w:rFonts w:ascii="Arial" w:hAnsi="Arial" w:cs="Arial"/>
          <w:bCs/>
        </w:rPr>
        <w:t>. této</w:t>
      </w:r>
      <w:proofErr w:type="gramEnd"/>
      <w:r w:rsidR="00D3099F">
        <w:rPr>
          <w:rFonts w:ascii="Arial" w:hAnsi="Arial" w:cs="Arial"/>
          <w:bCs/>
        </w:rPr>
        <w:t xml:space="preserve"> smlouvy</w:t>
      </w:r>
      <w:r w:rsidRPr="0051438E">
        <w:rPr>
          <w:rFonts w:ascii="Arial" w:hAnsi="Arial" w:cs="Arial"/>
          <w:bCs/>
        </w:rPr>
        <w:t>,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o odpadech, ve znění pozdějších předpisů</w:t>
      </w:r>
      <w:r w:rsidR="00D13052">
        <w:rPr>
          <w:rFonts w:ascii="Arial" w:hAnsi="Arial" w:cs="Arial"/>
          <w:bCs/>
        </w:rPr>
        <w:t>,</w:t>
      </w:r>
      <w:r w:rsidRPr="0051438E">
        <w:rPr>
          <w:rFonts w:ascii="Arial" w:hAnsi="Arial" w:cs="Arial"/>
          <w:bCs/>
        </w:rPr>
        <w:t xml:space="preserve"> a</w:t>
      </w:r>
      <w:r w:rsidR="00D13052">
        <w:rPr>
          <w:rFonts w:ascii="Arial" w:hAnsi="Arial" w:cs="Arial"/>
          <w:bCs/>
        </w:rPr>
        <w:t> </w:t>
      </w:r>
      <w:r w:rsidRPr="0051438E">
        <w:rPr>
          <w:rFonts w:ascii="Arial" w:hAnsi="Arial" w:cs="Arial"/>
          <w:bCs/>
        </w:rPr>
        <w:t>předpisů provádějících, a další doklady prokazující splnění podmínek orgánů a organizací, které si v souladu s právními předpisy stanovily. Dokumentaci skutečného provedení díla je povinen zhotovitel předat ve třech vyhotoveních objednateli při předání díla.</w:t>
      </w:r>
    </w:p>
    <w:p w:rsidR="00067C75" w:rsidRDefault="00067C75" w:rsidP="00CB5A90">
      <w:pPr>
        <w:pStyle w:val="Zkladntext21"/>
        <w:spacing w:after="0" w:line="240" w:lineRule="auto"/>
        <w:ind w:left="709"/>
        <w:jc w:val="both"/>
        <w:rPr>
          <w:rFonts w:ascii="Arial" w:hAnsi="Arial" w:cs="Arial"/>
          <w:bCs/>
        </w:rPr>
      </w:pPr>
    </w:p>
    <w:p w:rsidR="00A3733B" w:rsidRPr="0051438E" w:rsidRDefault="00A3733B" w:rsidP="00CB5A90">
      <w:pPr>
        <w:pStyle w:val="Zkladntext21"/>
        <w:spacing w:after="0" w:line="240" w:lineRule="auto"/>
        <w:ind w:left="709"/>
        <w:jc w:val="both"/>
        <w:rPr>
          <w:rFonts w:ascii="Arial" w:hAnsi="Arial" w:cs="Arial"/>
          <w:bCs/>
        </w:rPr>
      </w:pPr>
      <w:r w:rsidRPr="0051438E">
        <w:rPr>
          <w:rFonts w:ascii="Arial" w:hAnsi="Arial" w:cs="Arial"/>
          <w:bCs/>
        </w:rPr>
        <w:t>V případě, že nedojde k předložení a předání objednateli shora uvedených dokladů nejpozději při přejímacím řízení, nepovažuje se dílo za řádně předané.</w:t>
      </w:r>
    </w:p>
    <w:p w:rsidR="00A3733B" w:rsidRPr="0051438E" w:rsidRDefault="00A3733B" w:rsidP="005E5C56">
      <w:pPr>
        <w:ind w:left="705" w:hanging="705"/>
        <w:jc w:val="both"/>
        <w:rPr>
          <w:rFonts w:ascii="Arial" w:hAnsi="Arial" w:cs="Arial"/>
        </w:rPr>
      </w:pPr>
    </w:p>
    <w:p w:rsidR="00A3733B" w:rsidRDefault="00A3733B" w:rsidP="008D2B6A">
      <w:pPr>
        <w:pStyle w:val="Zkladntext21"/>
        <w:numPr>
          <w:ilvl w:val="1"/>
          <w:numId w:val="19"/>
        </w:numPr>
        <w:spacing w:after="0" w:line="240" w:lineRule="auto"/>
        <w:ind w:left="709" w:hanging="709"/>
        <w:jc w:val="both"/>
        <w:rPr>
          <w:rFonts w:ascii="Arial" w:hAnsi="Arial" w:cs="Arial"/>
        </w:rPr>
      </w:pPr>
      <w:r w:rsidRPr="004449D1">
        <w:rPr>
          <w:rFonts w:ascii="Arial" w:hAnsi="Arial" w:cs="Arial"/>
        </w:rPr>
        <w:t xml:space="preserve">V případě, že se při přejímání díla objednatelem prokáže, že je zhotovitelem předáváno dílo, které nese </w:t>
      </w:r>
      <w:r w:rsidR="00031D86" w:rsidRPr="004449D1">
        <w:rPr>
          <w:rFonts w:ascii="Arial" w:hAnsi="Arial" w:cs="Arial"/>
        </w:rPr>
        <w:t>ojedinělé drobné vady</w:t>
      </w:r>
      <w:r w:rsidR="00494A65" w:rsidRPr="004449D1">
        <w:rPr>
          <w:rFonts w:ascii="Arial" w:hAnsi="Arial" w:cs="Arial"/>
        </w:rPr>
        <w:t xml:space="preserve"> nebo nedodělky</w:t>
      </w:r>
      <w:r w:rsidR="00031D86" w:rsidRPr="004449D1">
        <w:rPr>
          <w:rFonts w:ascii="Arial" w:hAnsi="Arial" w:cs="Arial"/>
        </w:rPr>
        <w:t>, které samy o sobě, ani ve spojení s jinými nebrání užívání stavby funkčně nebo esteticky, ani její užívání podstatným způsobem neomezují</w:t>
      </w:r>
      <w:r w:rsidRPr="004449D1">
        <w:rPr>
          <w:rFonts w:ascii="Arial" w:hAnsi="Arial" w:cs="Arial"/>
        </w:rPr>
        <w:t xml:space="preserve">, je objednatel povinen předávané dílo převzít. Zjištěné vady </w:t>
      </w:r>
      <w:r w:rsidR="001434E2" w:rsidRPr="004449D1">
        <w:rPr>
          <w:rFonts w:ascii="Arial" w:hAnsi="Arial" w:cs="Arial"/>
        </w:rPr>
        <w:t>nebo</w:t>
      </w:r>
      <w:r w:rsidRPr="004449D1">
        <w:rPr>
          <w:rFonts w:ascii="Arial" w:hAnsi="Arial" w:cs="Arial"/>
        </w:rPr>
        <w:t xml:space="preserve"> nedodělky</w:t>
      </w:r>
      <w:r w:rsidR="00B86610" w:rsidRPr="004449D1">
        <w:rPr>
          <w:rFonts w:ascii="Arial" w:hAnsi="Arial" w:cs="Arial"/>
        </w:rPr>
        <w:t xml:space="preserve">, které nebrání </w:t>
      </w:r>
      <w:r w:rsidRPr="004449D1">
        <w:rPr>
          <w:rFonts w:ascii="Arial" w:hAnsi="Arial" w:cs="Arial"/>
        </w:rPr>
        <w:t>užívání stavby</w:t>
      </w:r>
      <w:r w:rsidR="00B86610" w:rsidRPr="004449D1">
        <w:rPr>
          <w:rFonts w:ascii="Arial" w:hAnsi="Arial" w:cs="Arial"/>
        </w:rPr>
        <w:t xml:space="preserve">, ani jej podstatným způsobem neomezují, </w:t>
      </w:r>
      <w:r w:rsidRPr="004449D1">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4449D1">
        <w:rPr>
          <w:rFonts w:ascii="Arial" w:hAnsi="Arial" w:cs="Arial"/>
        </w:rPr>
        <w:t xml:space="preserve"> nebo nedodělky</w:t>
      </w:r>
      <w:r w:rsidRPr="004449D1">
        <w:rPr>
          <w:rFonts w:ascii="Arial" w:hAnsi="Arial" w:cs="Arial"/>
        </w:rPr>
        <w:t xml:space="preserve"> bránící</w:t>
      </w:r>
      <w:r w:rsidR="00B86610" w:rsidRPr="004449D1">
        <w:rPr>
          <w:rFonts w:ascii="Arial" w:hAnsi="Arial" w:cs="Arial"/>
        </w:rPr>
        <w:t xml:space="preserve"> či podstatně omezující</w:t>
      </w:r>
      <w:r w:rsidRPr="004449D1">
        <w:rPr>
          <w:rFonts w:ascii="Arial" w:hAnsi="Arial" w:cs="Arial"/>
        </w:rPr>
        <w:t xml:space="preserve"> užívání stavby, není objednatel povinen předávané dílo převzít. Tato skutečnost bude uvedena v předávacím protokole. Po od</w:t>
      </w:r>
      <w:r w:rsidR="00072A96">
        <w:rPr>
          <w:rFonts w:ascii="Arial" w:hAnsi="Arial" w:cs="Arial"/>
        </w:rPr>
        <w:t>stranění vad díla</w:t>
      </w:r>
      <w:r w:rsidR="004449D1" w:rsidRPr="004449D1">
        <w:rPr>
          <w:rFonts w:ascii="Arial" w:hAnsi="Arial" w:cs="Arial"/>
        </w:rPr>
        <w:t xml:space="preserve"> </w:t>
      </w:r>
      <w:r w:rsidR="00D13052" w:rsidRPr="004449D1">
        <w:rPr>
          <w:rFonts w:ascii="Arial" w:hAnsi="Arial" w:cs="Arial"/>
        </w:rPr>
        <w:t>a</w:t>
      </w:r>
      <w:r w:rsidR="00D13052">
        <w:rPr>
          <w:rFonts w:ascii="Arial" w:hAnsi="Arial" w:cs="Arial"/>
        </w:rPr>
        <w:t> </w:t>
      </w:r>
      <w:r w:rsidR="004449D1" w:rsidRPr="004449D1">
        <w:rPr>
          <w:rFonts w:ascii="Arial" w:hAnsi="Arial" w:cs="Arial"/>
        </w:rPr>
        <w:t>provedení nedodělků</w:t>
      </w:r>
      <w:r w:rsidRPr="004449D1">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rsidR="00A6363D" w:rsidRDefault="00A6363D" w:rsidP="00A6363D">
      <w:pPr>
        <w:pStyle w:val="Zkladntext21"/>
        <w:spacing w:after="0" w:line="240" w:lineRule="auto"/>
        <w:jc w:val="both"/>
        <w:rPr>
          <w:rFonts w:ascii="Arial" w:hAnsi="Arial" w:cs="Arial"/>
        </w:rPr>
      </w:pPr>
    </w:p>
    <w:p w:rsidR="00A6363D" w:rsidRPr="004449D1" w:rsidRDefault="00A6363D"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Nepřistoupí-li zhotovitel k odstraňování vad </w:t>
      </w:r>
      <w:r>
        <w:rPr>
          <w:rFonts w:ascii="Arial" w:hAnsi="Arial" w:cs="Arial"/>
        </w:rPr>
        <w:t>nebo provedení</w:t>
      </w:r>
      <w:r w:rsidRPr="0051438E">
        <w:rPr>
          <w:rFonts w:ascii="Arial" w:hAnsi="Arial" w:cs="Arial"/>
        </w:rPr>
        <w:t xml:space="preserve"> nedodělků díla nejpozději do 3 (tří) pracovních dnů ode dne neúspěšného pokusu o předání díla zhotovitelem objednateli, je objednatel oprávněn postupovat dle článku XI. odst. </w:t>
      </w:r>
      <w:proofErr w:type="gramStart"/>
      <w:r w:rsidRPr="0051438E">
        <w:rPr>
          <w:rFonts w:ascii="Arial" w:hAnsi="Arial" w:cs="Arial"/>
        </w:rPr>
        <w:t>11.</w:t>
      </w:r>
      <w:r>
        <w:rPr>
          <w:rFonts w:ascii="Arial" w:hAnsi="Arial" w:cs="Arial"/>
        </w:rPr>
        <w:t>6</w:t>
      </w:r>
      <w:r w:rsidRPr="0051438E">
        <w:rPr>
          <w:rFonts w:ascii="Arial" w:hAnsi="Arial" w:cs="Arial"/>
        </w:rPr>
        <w:t>. této</w:t>
      </w:r>
      <w:proofErr w:type="gramEnd"/>
      <w:r w:rsidRPr="0051438E">
        <w:rPr>
          <w:rFonts w:ascii="Arial" w:hAnsi="Arial" w:cs="Arial"/>
        </w:rPr>
        <w:t xml:space="preserve"> smlouvy</w:t>
      </w:r>
      <w:r>
        <w:rPr>
          <w:rFonts w:ascii="Arial" w:hAnsi="Arial" w:cs="Arial"/>
        </w:rPr>
        <w:t>.</w:t>
      </w:r>
    </w:p>
    <w:p w:rsidR="00A3733B" w:rsidRPr="0051438E" w:rsidRDefault="00A3733B" w:rsidP="005E5C56">
      <w:pPr>
        <w:ind w:left="709"/>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Pro případ odstoupení kterékoli ze smluvních stran od smlouvy bud</w:t>
      </w:r>
      <w:r w:rsidR="00247963" w:rsidRPr="0051438E">
        <w:rPr>
          <w:rFonts w:ascii="Arial" w:hAnsi="Arial" w:cs="Arial"/>
        </w:rPr>
        <w:t>ou</w:t>
      </w:r>
      <w:r w:rsidRPr="0051438E">
        <w:rPr>
          <w:rFonts w:ascii="Arial" w:hAnsi="Arial" w:cs="Arial"/>
        </w:rPr>
        <w:t xml:space="preserve"> analogicky použit</w:t>
      </w:r>
      <w:r w:rsidR="00247963" w:rsidRPr="0051438E">
        <w:rPr>
          <w:rFonts w:ascii="Arial" w:hAnsi="Arial" w:cs="Arial"/>
        </w:rPr>
        <w:t>a</w:t>
      </w:r>
      <w:r w:rsidRPr="0051438E">
        <w:rPr>
          <w:rFonts w:ascii="Arial" w:hAnsi="Arial" w:cs="Arial"/>
        </w:rPr>
        <w:t xml:space="preserve"> ustanovení </w:t>
      </w:r>
      <w:r w:rsidR="00247963" w:rsidRPr="0051438E">
        <w:rPr>
          <w:rFonts w:ascii="Arial" w:hAnsi="Arial" w:cs="Arial"/>
        </w:rPr>
        <w:t xml:space="preserve">tohoto </w:t>
      </w:r>
      <w:r w:rsidRPr="0051438E">
        <w:rPr>
          <w:rFonts w:ascii="Arial" w:hAnsi="Arial" w:cs="Arial"/>
        </w:rPr>
        <w:t>článku.</w:t>
      </w:r>
    </w:p>
    <w:p w:rsidR="00A3733B" w:rsidRPr="0051438E" w:rsidRDefault="00A3733B" w:rsidP="005E5C56">
      <w:pPr>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Za řádně provedené (ukončené) dílo je považováno řádně vyzkoušené dílo zhotovené v rozsahu, o parametrech a s vlastnostmi stanovenými touto smlouvou, které je </w:t>
      </w:r>
      <w:r w:rsidRPr="009448C8">
        <w:rPr>
          <w:rFonts w:ascii="Arial" w:hAnsi="Arial" w:cs="Arial"/>
        </w:rPr>
        <w:t>bez</w:t>
      </w:r>
      <w:r w:rsidRPr="0051438E">
        <w:rPr>
          <w:rFonts w:ascii="Arial" w:hAnsi="Arial" w:cs="Arial"/>
        </w:rPr>
        <w:t xml:space="preserve"> </w:t>
      </w:r>
      <w:r w:rsidRPr="009448C8">
        <w:rPr>
          <w:rFonts w:ascii="Arial" w:hAnsi="Arial" w:cs="Arial"/>
        </w:rPr>
        <w:t>vad bránících</w:t>
      </w:r>
      <w:r w:rsidR="00B86610" w:rsidRPr="009448C8">
        <w:rPr>
          <w:rFonts w:ascii="Arial" w:hAnsi="Arial" w:cs="Arial"/>
        </w:rPr>
        <w:t xml:space="preserve"> či podstatně omezujících</w:t>
      </w:r>
      <w:r w:rsidRPr="009448C8">
        <w:rPr>
          <w:rFonts w:ascii="Arial" w:hAnsi="Arial" w:cs="Arial"/>
        </w:rPr>
        <w:t xml:space="preserve"> užívání stavby</w:t>
      </w:r>
      <w:r w:rsidRPr="0051438E">
        <w:rPr>
          <w:rFonts w:ascii="Arial" w:hAnsi="Arial" w:cs="Arial"/>
        </w:rPr>
        <w:t xml:space="preserve">,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w:t>
      </w:r>
      <w:r w:rsidR="00D13052" w:rsidRPr="0051438E">
        <w:rPr>
          <w:rFonts w:ascii="Arial" w:hAnsi="Arial" w:cs="Arial"/>
        </w:rPr>
        <w:t>a</w:t>
      </w:r>
      <w:r w:rsidR="00D13052">
        <w:rPr>
          <w:rFonts w:ascii="Arial" w:hAnsi="Arial" w:cs="Arial"/>
        </w:rPr>
        <w:t> </w:t>
      </w:r>
      <w:r w:rsidRPr="0051438E">
        <w:rPr>
          <w:rFonts w:ascii="Arial" w:hAnsi="Arial" w:cs="Arial"/>
        </w:rPr>
        <w:t xml:space="preserve">řádně předané objednateli. </w:t>
      </w:r>
    </w:p>
    <w:p w:rsidR="00A3733B" w:rsidRPr="0051438E" w:rsidRDefault="00A3733B" w:rsidP="005E5C56">
      <w:pPr>
        <w:ind w:left="720"/>
        <w:jc w:val="both"/>
        <w:rPr>
          <w:rFonts w:ascii="Arial" w:hAnsi="Arial" w:cs="Arial"/>
          <w:shd w:val="clear" w:color="auto" w:fill="FFFF00"/>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Vadou se pro účely této smlouvy rozumí odchylka v kvantitě, kvalitě, rozsahu nebo parametrech díla, stanovených </w:t>
      </w:r>
      <w:r w:rsidR="00A24DD3" w:rsidRPr="0051438E">
        <w:rPr>
          <w:rFonts w:ascii="Arial" w:hAnsi="Arial" w:cs="Arial"/>
        </w:rPr>
        <w:t xml:space="preserve">projektovou dokumentací, </w:t>
      </w:r>
      <w:r w:rsidR="00394D49" w:rsidRPr="0051438E">
        <w:rPr>
          <w:rFonts w:ascii="Arial" w:hAnsi="Arial" w:cs="Arial"/>
        </w:rPr>
        <w:t>soupisy</w:t>
      </w:r>
      <w:r w:rsidR="00A24DD3" w:rsidRPr="0051438E">
        <w:rPr>
          <w:rFonts w:ascii="Arial" w:hAnsi="Arial" w:cs="Arial"/>
        </w:rPr>
        <w:t xml:space="preserve"> stavebních prací, dodávek a služeb </w:t>
      </w:r>
      <w:r w:rsidR="00D13052" w:rsidRPr="0051438E">
        <w:rPr>
          <w:rFonts w:ascii="Arial" w:hAnsi="Arial" w:cs="Arial"/>
        </w:rPr>
        <w:t>s</w:t>
      </w:r>
      <w:r w:rsidR="00D13052">
        <w:rPr>
          <w:rFonts w:ascii="Arial" w:hAnsi="Arial" w:cs="Arial"/>
        </w:rPr>
        <w:t> </w:t>
      </w:r>
      <w:r w:rsidR="00A24DD3" w:rsidRPr="0051438E">
        <w:rPr>
          <w:rFonts w:ascii="Arial" w:hAnsi="Arial" w:cs="Arial"/>
        </w:rPr>
        <w:t>výkazem výměr</w:t>
      </w:r>
      <w:r w:rsidRPr="0051438E">
        <w:rPr>
          <w:rFonts w:ascii="Arial" w:hAnsi="Arial" w:cs="Arial"/>
        </w:rPr>
        <w:t xml:space="preserve">, touto smlouvou a obecně závaznými předpisy. </w:t>
      </w:r>
    </w:p>
    <w:p w:rsidR="00A3733B" w:rsidRPr="0051438E" w:rsidRDefault="00A3733B" w:rsidP="005E5C56">
      <w:pPr>
        <w:pStyle w:val="Odstavecseseznamem"/>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Pr>
          <w:rFonts w:ascii="Arial" w:hAnsi="Arial" w:cs="Arial"/>
        </w:rPr>
        <w:t>,</w:t>
      </w:r>
      <w:r w:rsidRPr="0051438E">
        <w:rPr>
          <w:rFonts w:ascii="Arial" w:hAnsi="Arial" w:cs="Arial"/>
        </w:rPr>
        <w:t xml:space="preserve"> nebo do právní moci rozhodnutí příslušného soudu ve věci úhrady těchto nákladů.</w:t>
      </w:r>
    </w:p>
    <w:p w:rsidR="002060FC" w:rsidRPr="0051438E" w:rsidRDefault="002060FC" w:rsidP="005E5C56">
      <w:pPr>
        <w:ind w:left="720"/>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Zhotovitel předá objednateli při přejímacím řízení geodetické zaměření skutečného provedení stavebních objektů, včetně zápisu o vkladu do Digitálně te</w:t>
      </w:r>
      <w:r w:rsidR="00215E8F" w:rsidRPr="0051438E">
        <w:rPr>
          <w:rFonts w:ascii="Arial" w:hAnsi="Arial" w:cs="Arial"/>
        </w:rPr>
        <w:t>chnické mapy města Karlovy Vary</w:t>
      </w:r>
      <w:r w:rsidR="009B1F65" w:rsidRPr="0051438E">
        <w:rPr>
          <w:rFonts w:ascii="Arial" w:hAnsi="Arial" w:cs="Arial"/>
        </w:rPr>
        <w:t xml:space="preserve"> </w:t>
      </w:r>
      <w:r w:rsidR="00D13052" w:rsidRPr="0051438E">
        <w:rPr>
          <w:rFonts w:ascii="Arial" w:hAnsi="Arial" w:cs="Arial"/>
        </w:rPr>
        <w:t>a</w:t>
      </w:r>
      <w:r w:rsidR="00D13052">
        <w:rPr>
          <w:rFonts w:ascii="Arial" w:hAnsi="Arial" w:cs="Arial"/>
        </w:rPr>
        <w:t> </w:t>
      </w:r>
      <w:r w:rsidR="009B1F65" w:rsidRPr="0051438E">
        <w:rPr>
          <w:rFonts w:ascii="Arial" w:hAnsi="Arial" w:cs="Arial"/>
        </w:rPr>
        <w:t xml:space="preserve">dále geometrické plány potvrzené příslušným pracovištěm Katastrálního úřadu. </w:t>
      </w:r>
      <w:r w:rsidRPr="0051438E">
        <w:rPr>
          <w:rFonts w:ascii="Arial" w:hAnsi="Arial" w:cs="Arial"/>
        </w:rPr>
        <w:t xml:space="preserve">Zaměření podzemních objektů zajistí zhotovitel před jejich </w:t>
      </w:r>
      <w:r w:rsidR="00275B34" w:rsidRPr="0051438E">
        <w:rPr>
          <w:rFonts w:ascii="Arial" w:hAnsi="Arial" w:cs="Arial"/>
        </w:rPr>
        <w:t>zakrytím</w:t>
      </w:r>
      <w:r w:rsidRPr="0051438E">
        <w:rPr>
          <w:rFonts w:ascii="Arial" w:hAnsi="Arial" w:cs="Arial"/>
        </w:rPr>
        <w:t>.</w:t>
      </w:r>
    </w:p>
    <w:p w:rsidR="00A3733B" w:rsidRDefault="00A3733B" w:rsidP="005E5C56">
      <w:pPr>
        <w:rPr>
          <w:rFonts w:ascii="Arial" w:hAnsi="Arial" w:cs="Arial"/>
          <w:b/>
        </w:rPr>
      </w:pPr>
    </w:p>
    <w:p w:rsidR="00ED0BE7" w:rsidRPr="0051438E" w:rsidRDefault="00ED0BE7" w:rsidP="005E5C56">
      <w:pPr>
        <w:rPr>
          <w:rFonts w:ascii="Arial" w:hAnsi="Arial" w:cs="Arial"/>
          <w:b/>
        </w:rPr>
      </w:pPr>
    </w:p>
    <w:p w:rsidR="00A3733B" w:rsidRPr="0051438E" w:rsidRDefault="00A3733B" w:rsidP="005E5C56">
      <w:pPr>
        <w:jc w:val="both"/>
        <w:rPr>
          <w:rFonts w:ascii="Arial" w:hAnsi="Arial" w:cs="Arial"/>
          <w:b/>
        </w:rPr>
      </w:pPr>
      <w:r w:rsidRPr="00E06D57">
        <w:rPr>
          <w:rFonts w:ascii="Arial" w:hAnsi="Arial" w:cs="Arial"/>
          <w:b/>
        </w:rPr>
        <w:t>XIII.</w:t>
      </w:r>
      <w:r w:rsidRPr="00E06D57">
        <w:rPr>
          <w:rFonts w:ascii="Arial" w:hAnsi="Arial" w:cs="Arial"/>
          <w:b/>
        </w:rPr>
        <w:tab/>
      </w:r>
      <w:r w:rsidR="00F94A76" w:rsidRPr="00F94A76">
        <w:rPr>
          <w:rFonts w:ascii="Arial" w:hAnsi="Arial" w:cs="Arial"/>
          <w:b/>
        </w:rPr>
        <w:t>Utvrzení závazků,</w:t>
      </w:r>
      <w:r w:rsidR="00F94A76" w:rsidRPr="00E06D57">
        <w:rPr>
          <w:rFonts w:ascii="Arial" w:hAnsi="Arial" w:cs="Arial"/>
          <w:b/>
        </w:rPr>
        <w:t xml:space="preserve"> </w:t>
      </w:r>
      <w:r w:rsidR="00F94A76">
        <w:rPr>
          <w:rFonts w:ascii="Arial" w:hAnsi="Arial" w:cs="Arial"/>
          <w:b/>
        </w:rPr>
        <w:t>s</w:t>
      </w:r>
      <w:r w:rsidR="009448C8" w:rsidRPr="00E06D57">
        <w:rPr>
          <w:rFonts w:ascii="Arial" w:hAnsi="Arial" w:cs="Arial"/>
          <w:b/>
        </w:rPr>
        <w:t xml:space="preserve">mluvní pokuta </w:t>
      </w:r>
    </w:p>
    <w:p w:rsidR="00A3733B" w:rsidRPr="0051438E" w:rsidRDefault="00A3733B" w:rsidP="005E5C56">
      <w:pPr>
        <w:jc w:val="center"/>
        <w:rPr>
          <w:rFonts w:ascii="Arial" w:hAnsi="Arial" w:cs="Arial"/>
          <w:b/>
        </w:rPr>
      </w:pPr>
    </w:p>
    <w:p w:rsidR="00CF39B1" w:rsidRDefault="00A3733B"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w:t>
      </w:r>
      <w:r w:rsidR="00385A27" w:rsidRPr="0051438E">
        <w:rPr>
          <w:rFonts w:ascii="Arial" w:hAnsi="Arial" w:cs="Arial"/>
        </w:rPr>
        <w:t>prodlení</w:t>
      </w:r>
      <w:r w:rsidR="009C2CE9">
        <w:rPr>
          <w:rFonts w:ascii="Arial" w:hAnsi="Arial" w:cs="Arial"/>
        </w:rPr>
        <w:t xml:space="preserve"> zhotovitele</w:t>
      </w:r>
      <w:r w:rsidR="00385A27" w:rsidRPr="0051438E">
        <w:rPr>
          <w:rFonts w:ascii="Arial" w:hAnsi="Arial" w:cs="Arial"/>
        </w:rPr>
        <w:t xml:space="preserve"> se splněním povinností stanovených v </w:t>
      </w:r>
      <w:r w:rsidRPr="0051438E">
        <w:rPr>
          <w:rFonts w:ascii="Arial" w:hAnsi="Arial" w:cs="Arial"/>
        </w:rPr>
        <w:t xml:space="preserve">článku III. odst. </w:t>
      </w:r>
      <w:proofErr w:type="gramStart"/>
      <w:r w:rsidRPr="0051438E">
        <w:rPr>
          <w:rFonts w:ascii="Arial" w:hAnsi="Arial" w:cs="Arial"/>
        </w:rPr>
        <w:t>3.1.</w:t>
      </w:r>
      <w:r w:rsidR="00CF39B1">
        <w:rPr>
          <w:rFonts w:ascii="Arial" w:hAnsi="Arial" w:cs="Arial"/>
        </w:rPr>
        <w:t xml:space="preserve"> </w:t>
      </w:r>
      <w:r w:rsidR="00DA37BB">
        <w:rPr>
          <w:rFonts w:ascii="Arial" w:hAnsi="Arial" w:cs="Arial"/>
        </w:rPr>
        <w:t>této</w:t>
      </w:r>
      <w:proofErr w:type="gramEnd"/>
      <w:r w:rsidR="00DA37BB">
        <w:rPr>
          <w:rFonts w:ascii="Arial" w:hAnsi="Arial" w:cs="Arial"/>
        </w:rPr>
        <w:t xml:space="preserve"> </w:t>
      </w:r>
      <w:r w:rsidR="00DA37BB" w:rsidRPr="006714E1">
        <w:rPr>
          <w:rFonts w:ascii="Arial" w:hAnsi="Arial" w:cs="Arial"/>
        </w:rPr>
        <w:t>smlouvy</w:t>
      </w:r>
      <w:r w:rsidR="00DA37BB" w:rsidRPr="0051438E">
        <w:rPr>
          <w:rFonts w:ascii="Arial" w:hAnsi="Arial" w:cs="Arial"/>
        </w:rPr>
        <w:t xml:space="preserve"> </w:t>
      </w:r>
      <w:r w:rsidRPr="0051438E">
        <w:rPr>
          <w:rFonts w:ascii="Arial" w:hAnsi="Arial" w:cs="Arial"/>
        </w:rPr>
        <w:t>(</w:t>
      </w:r>
      <w:r w:rsidR="003E3734">
        <w:rPr>
          <w:rFonts w:ascii="Arial" w:hAnsi="Arial" w:cs="Arial"/>
        </w:rPr>
        <w:t>ve</w:t>
      </w:r>
      <w:r w:rsidRPr="0051438E">
        <w:rPr>
          <w:rFonts w:ascii="Arial" w:hAnsi="Arial" w:cs="Arial"/>
        </w:rPr>
        <w:t xml:space="preserve"> vztahu k článku XII. odst. 12.1. této smlouvy)</w:t>
      </w:r>
      <w:r w:rsidR="003E3734">
        <w:rPr>
          <w:rFonts w:ascii="Arial" w:hAnsi="Arial" w:cs="Arial"/>
        </w:rPr>
        <w:t xml:space="preserve"> </w:t>
      </w:r>
      <w:r w:rsidR="00CF39B1" w:rsidRPr="0051438E">
        <w:rPr>
          <w:rFonts w:ascii="Arial" w:hAnsi="Arial" w:cs="Arial"/>
        </w:rPr>
        <w:t xml:space="preserve">je objednatel oprávněn uplatnit vůči zhotoviteli ve smyslu ustanovení § 2048 a </w:t>
      </w:r>
      <w:proofErr w:type="spellStart"/>
      <w:r w:rsidR="00CF39B1" w:rsidRPr="0051438E">
        <w:rPr>
          <w:rFonts w:ascii="Arial" w:hAnsi="Arial" w:cs="Arial"/>
        </w:rPr>
        <w:t>násl</w:t>
      </w:r>
      <w:proofErr w:type="spellEnd"/>
      <w:r w:rsidR="00CF39B1" w:rsidRPr="0051438E">
        <w:rPr>
          <w:rFonts w:ascii="Arial" w:hAnsi="Arial" w:cs="Arial"/>
        </w:rPr>
        <w:t>.</w:t>
      </w:r>
      <w:r w:rsidR="00CF39B1" w:rsidRPr="0040646E">
        <w:rPr>
          <w:rFonts w:ascii="Arial" w:hAnsi="Arial" w:cs="Arial"/>
        </w:rPr>
        <w:t xml:space="preserve"> občansk</w:t>
      </w:r>
      <w:r w:rsidR="00CF39B1">
        <w:rPr>
          <w:rFonts w:ascii="Arial" w:hAnsi="Arial" w:cs="Arial"/>
        </w:rPr>
        <w:t>ého</w:t>
      </w:r>
      <w:r w:rsidR="00CF39B1" w:rsidRPr="0040646E">
        <w:rPr>
          <w:rFonts w:ascii="Arial" w:hAnsi="Arial" w:cs="Arial"/>
        </w:rPr>
        <w:t xml:space="preserve"> zákoník</w:t>
      </w:r>
      <w:r w:rsidR="00CF39B1">
        <w:rPr>
          <w:rFonts w:ascii="Arial" w:hAnsi="Arial" w:cs="Arial"/>
        </w:rPr>
        <w:t>u</w:t>
      </w:r>
      <w:r w:rsidR="000E068F">
        <w:rPr>
          <w:rFonts w:ascii="Arial" w:hAnsi="Arial" w:cs="Arial"/>
        </w:rPr>
        <w:t xml:space="preserve"> </w:t>
      </w:r>
      <w:r w:rsidR="00CF39B1" w:rsidRPr="0040646E">
        <w:rPr>
          <w:rFonts w:ascii="Arial" w:hAnsi="Arial" w:cs="Arial"/>
        </w:rPr>
        <w:t>smluvní pokutu ve výši 0,</w:t>
      </w:r>
      <w:r w:rsidR="00327AB2">
        <w:rPr>
          <w:rFonts w:ascii="Arial" w:hAnsi="Arial" w:cs="Arial"/>
        </w:rPr>
        <w:t>0</w:t>
      </w:r>
      <w:r w:rsidR="00CF39B1" w:rsidRPr="0040646E">
        <w:rPr>
          <w:rFonts w:ascii="Arial" w:hAnsi="Arial" w:cs="Arial"/>
        </w:rPr>
        <w:t xml:space="preserve">1 % (slovy: jedna </w:t>
      </w:r>
      <w:r w:rsidR="00327AB2">
        <w:rPr>
          <w:rFonts w:ascii="Arial" w:hAnsi="Arial" w:cs="Arial"/>
        </w:rPr>
        <w:t xml:space="preserve">setina </w:t>
      </w:r>
      <w:r w:rsidR="00CF39B1" w:rsidRPr="0040646E">
        <w:rPr>
          <w:rFonts w:ascii="Arial" w:hAnsi="Arial" w:cs="Arial"/>
        </w:rPr>
        <w:t>procenta) z </w:t>
      </w:r>
      <w:r w:rsidR="00CF39B1">
        <w:rPr>
          <w:rFonts w:ascii="Arial" w:hAnsi="Arial" w:cs="Arial"/>
        </w:rPr>
        <w:t>c</w:t>
      </w:r>
      <w:r w:rsidR="00CF39B1" w:rsidRPr="0040646E">
        <w:rPr>
          <w:rFonts w:ascii="Arial" w:hAnsi="Arial" w:cs="Arial"/>
        </w:rPr>
        <w:t xml:space="preserve">eny </w:t>
      </w:r>
      <w:r w:rsidR="00CF39B1">
        <w:rPr>
          <w:rFonts w:ascii="Arial" w:hAnsi="Arial" w:cs="Arial"/>
        </w:rPr>
        <w:t>za provedení díla včetně DPH</w:t>
      </w:r>
      <w:r w:rsidR="00CF39B1" w:rsidRPr="0040646E">
        <w:rPr>
          <w:rFonts w:ascii="Arial" w:hAnsi="Arial" w:cs="Arial"/>
        </w:rPr>
        <w:t>, a to za každý den prodlení</w:t>
      </w:r>
      <w:r w:rsidR="00A312D8">
        <w:rPr>
          <w:rFonts w:ascii="Arial" w:hAnsi="Arial" w:cs="Arial"/>
        </w:rPr>
        <w:t xml:space="preserve"> </w:t>
      </w:r>
      <w:r w:rsidR="00A312D8" w:rsidRPr="0040646E">
        <w:rPr>
          <w:rFonts w:ascii="Arial" w:hAnsi="Arial" w:cs="Arial"/>
        </w:rPr>
        <w:t>a to samostatně pro každou povinnost</w:t>
      </w:r>
      <w:r w:rsidR="00A312D8">
        <w:rPr>
          <w:rFonts w:ascii="Arial" w:hAnsi="Arial" w:cs="Arial"/>
        </w:rPr>
        <w:t>.</w:t>
      </w:r>
    </w:p>
    <w:p w:rsidR="00CF39B1" w:rsidRDefault="00CF39B1" w:rsidP="00CF39B1">
      <w:pPr>
        <w:jc w:val="both"/>
        <w:rPr>
          <w:rFonts w:ascii="Arial" w:hAnsi="Arial" w:cs="Arial"/>
        </w:rPr>
      </w:pPr>
    </w:p>
    <w:p w:rsidR="00D31F95" w:rsidRDefault="00D31F95" w:rsidP="00D31F95">
      <w:pPr>
        <w:numPr>
          <w:ilvl w:val="0"/>
          <w:numId w:val="33"/>
        </w:numPr>
        <w:ind w:hanging="720"/>
        <w:jc w:val="both"/>
        <w:rPr>
          <w:rFonts w:ascii="Arial" w:hAnsi="Arial" w:cs="Arial"/>
        </w:rPr>
      </w:pPr>
      <w:r w:rsidRPr="0051438E">
        <w:rPr>
          <w:rFonts w:ascii="Arial" w:hAnsi="Arial" w:cs="Arial"/>
        </w:rPr>
        <w:t>Smluvní strany se dohodly, že v případě prodlení</w:t>
      </w:r>
      <w:r w:rsidR="009C2CE9">
        <w:rPr>
          <w:rFonts w:ascii="Arial" w:hAnsi="Arial" w:cs="Arial"/>
        </w:rPr>
        <w:t xml:space="preserve"> zhotovitele</w:t>
      </w:r>
      <w:r w:rsidRPr="0051438E">
        <w:rPr>
          <w:rFonts w:ascii="Arial" w:hAnsi="Arial" w:cs="Arial"/>
        </w:rPr>
        <w:t xml:space="preserve"> se splněním povinností stanovených v článku </w:t>
      </w:r>
      <w:r>
        <w:rPr>
          <w:rFonts w:ascii="Arial" w:hAnsi="Arial" w:cs="Arial"/>
        </w:rPr>
        <w:t>I</w:t>
      </w:r>
      <w:r w:rsidRPr="00C0258F">
        <w:rPr>
          <w:rFonts w:ascii="Arial" w:hAnsi="Arial" w:cs="Arial"/>
        </w:rPr>
        <w:t>X.</w:t>
      </w:r>
      <w:r>
        <w:rPr>
          <w:rFonts w:ascii="Arial" w:hAnsi="Arial" w:cs="Arial"/>
        </w:rPr>
        <w:t xml:space="preserve"> odst. </w:t>
      </w:r>
      <w:proofErr w:type="gramStart"/>
      <w:r>
        <w:rPr>
          <w:rFonts w:ascii="Arial" w:hAnsi="Arial" w:cs="Arial"/>
        </w:rPr>
        <w:t xml:space="preserve">9.1. </w:t>
      </w:r>
      <w:r w:rsidRPr="0051438E">
        <w:rPr>
          <w:rFonts w:ascii="Arial" w:hAnsi="Arial" w:cs="Arial"/>
        </w:rPr>
        <w:t>této</w:t>
      </w:r>
      <w:proofErr w:type="gramEnd"/>
      <w:r w:rsidRPr="0051438E">
        <w:rPr>
          <w:rFonts w:ascii="Arial" w:hAnsi="Arial" w:cs="Arial"/>
        </w:rPr>
        <w:t xml:space="preserve"> smlouvy</w:t>
      </w:r>
      <w:r>
        <w:rPr>
          <w:rFonts w:ascii="Arial" w:hAnsi="Arial" w:cs="Arial"/>
        </w:rPr>
        <w:t xml:space="preserve"> </w:t>
      </w:r>
      <w:r w:rsidRPr="0051438E">
        <w:rPr>
          <w:rFonts w:ascii="Arial" w:hAnsi="Arial" w:cs="Arial"/>
        </w:rPr>
        <w:t xml:space="preserve">je objednatel oprávněn uplatnit vůči zhotoviteli ve smyslu ustanovení § 2048 a </w:t>
      </w:r>
      <w:proofErr w:type="spellStart"/>
      <w:r w:rsidRPr="0051438E">
        <w:rPr>
          <w:rFonts w:ascii="Arial" w:hAnsi="Arial" w:cs="Arial"/>
        </w:rPr>
        <w:t>násl</w:t>
      </w:r>
      <w:proofErr w:type="spellEnd"/>
      <w:r w:rsidRPr="0051438E">
        <w:rPr>
          <w:rFonts w:ascii="Arial" w:hAnsi="Arial" w:cs="Arial"/>
        </w:rPr>
        <w:t>.</w:t>
      </w:r>
      <w:r w:rsidRPr="0040646E">
        <w:rPr>
          <w:rFonts w:ascii="Arial" w:hAnsi="Arial" w:cs="Arial"/>
        </w:rPr>
        <w:t xml:space="preserve"> občansk</w:t>
      </w:r>
      <w:r>
        <w:rPr>
          <w:rFonts w:ascii="Arial" w:hAnsi="Arial" w:cs="Arial"/>
        </w:rPr>
        <w:t>ého</w:t>
      </w:r>
      <w:r w:rsidRPr="0040646E">
        <w:rPr>
          <w:rFonts w:ascii="Arial" w:hAnsi="Arial" w:cs="Arial"/>
        </w:rPr>
        <w:t xml:space="preserve"> zákoník</w:t>
      </w:r>
      <w:r>
        <w:rPr>
          <w:rFonts w:ascii="Arial" w:hAnsi="Arial" w:cs="Arial"/>
        </w:rPr>
        <w:t>u</w:t>
      </w:r>
      <w:r w:rsidRPr="0040646E">
        <w:rPr>
          <w:rFonts w:ascii="Arial" w:hAnsi="Arial" w:cs="Arial"/>
        </w:rPr>
        <w:t xml:space="preserve"> smluvní pokutu ve výši </w:t>
      </w:r>
      <w:r w:rsidR="009C2CE9">
        <w:rPr>
          <w:rFonts w:ascii="Arial" w:hAnsi="Arial" w:cs="Arial"/>
        </w:rPr>
        <w:t>3</w:t>
      </w:r>
      <w:r>
        <w:rPr>
          <w:rFonts w:ascii="Arial" w:hAnsi="Arial" w:cs="Arial"/>
        </w:rPr>
        <w:t>.000,- Kč</w:t>
      </w:r>
      <w:r w:rsidRPr="0040646E">
        <w:rPr>
          <w:rFonts w:ascii="Arial" w:hAnsi="Arial" w:cs="Arial"/>
        </w:rPr>
        <w:t xml:space="preserve"> (slovy: </w:t>
      </w:r>
      <w:r w:rsidR="009C2CE9">
        <w:rPr>
          <w:rFonts w:ascii="Arial" w:hAnsi="Arial" w:cs="Arial"/>
        </w:rPr>
        <w:t>tři</w:t>
      </w:r>
      <w:r>
        <w:rPr>
          <w:rFonts w:ascii="Arial" w:hAnsi="Arial" w:cs="Arial"/>
        </w:rPr>
        <w:t xml:space="preserve"> tisíc</w:t>
      </w:r>
      <w:r w:rsidR="009C2CE9">
        <w:rPr>
          <w:rFonts w:ascii="Arial" w:hAnsi="Arial" w:cs="Arial"/>
        </w:rPr>
        <w:t>e</w:t>
      </w:r>
      <w:r>
        <w:rPr>
          <w:rFonts w:ascii="Arial" w:hAnsi="Arial" w:cs="Arial"/>
        </w:rPr>
        <w:t xml:space="preserve"> korun českých</w:t>
      </w:r>
      <w:r w:rsidRPr="0040646E">
        <w:rPr>
          <w:rFonts w:ascii="Arial" w:hAnsi="Arial" w:cs="Arial"/>
        </w:rPr>
        <w:t>), a to za každý den prodlení a to samostatně pro každou povinnost</w:t>
      </w:r>
      <w:r>
        <w:rPr>
          <w:rFonts w:ascii="Arial" w:hAnsi="Arial" w:cs="Arial"/>
        </w:rPr>
        <w:t>.</w:t>
      </w:r>
    </w:p>
    <w:p w:rsidR="00FC55A7" w:rsidRDefault="00FC55A7" w:rsidP="00FC55A7">
      <w:pPr>
        <w:jc w:val="both"/>
        <w:rPr>
          <w:rFonts w:ascii="Arial" w:hAnsi="Arial" w:cs="Arial"/>
        </w:rPr>
      </w:pPr>
    </w:p>
    <w:p w:rsidR="00FC55A7" w:rsidRDefault="00FC55A7" w:rsidP="00FC55A7">
      <w:pPr>
        <w:numPr>
          <w:ilvl w:val="0"/>
          <w:numId w:val="33"/>
        </w:numPr>
        <w:ind w:hanging="720"/>
        <w:jc w:val="both"/>
        <w:rPr>
          <w:rFonts w:ascii="Arial" w:hAnsi="Arial" w:cs="Arial"/>
        </w:rPr>
      </w:pPr>
      <w:r w:rsidRPr="006714E1">
        <w:rPr>
          <w:rFonts w:ascii="Arial" w:hAnsi="Arial" w:cs="Arial"/>
        </w:rPr>
        <w:t xml:space="preserve">Smluvní strany se dohodly, že v případě, že zhotovitel nebude provádět dílo dle </w:t>
      </w:r>
      <w:r>
        <w:rPr>
          <w:rFonts w:ascii="Arial" w:hAnsi="Arial" w:cs="Arial"/>
        </w:rPr>
        <w:t>H</w:t>
      </w:r>
      <w:r w:rsidRPr="006714E1">
        <w:rPr>
          <w:rFonts w:ascii="Arial" w:hAnsi="Arial" w:cs="Arial"/>
        </w:rPr>
        <w:t>armonogramu, je objednatel oprávněn uplatnit vůči zhotoviteli v případě, že zpoždění realizace díla dosáhne v součtu více než 60 kalendářních d</w:t>
      </w:r>
      <w:r>
        <w:rPr>
          <w:rFonts w:ascii="Arial" w:hAnsi="Arial" w:cs="Arial"/>
        </w:rPr>
        <w:t>ní oproti termínům obsaženým v H</w:t>
      </w:r>
      <w:r w:rsidRPr="006714E1">
        <w:rPr>
          <w:rFonts w:ascii="Arial" w:hAnsi="Arial" w:cs="Arial"/>
        </w:rPr>
        <w:t>armonogramu, který je předložen dle čl. I</w:t>
      </w:r>
      <w:r>
        <w:rPr>
          <w:rFonts w:ascii="Arial" w:hAnsi="Arial" w:cs="Arial"/>
        </w:rPr>
        <w:t>II</w:t>
      </w:r>
      <w:r w:rsidRPr="006714E1">
        <w:rPr>
          <w:rFonts w:ascii="Arial" w:hAnsi="Arial" w:cs="Arial"/>
        </w:rPr>
        <w:t xml:space="preserve">. odst. </w:t>
      </w:r>
      <w:proofErr w:type="gramStart"/>
      <w:r>
        <w:rPr>
          <w:rFonts w:ascii="Arial" w:hAnsi="Arial" w:cs="Arial"/>
        </w:rPr>
        <w:t>3</w:t>
      </w:r>
      <w:r w:rsidRPr="006714E1">
        <w:rPr>
          <w:rFonts w:ascii="Arial" w:hAnsi="Arial" w:cs="Arial"/>
        </w:rPr>
        <w:t>.3</w:t>
      </w:r>
      <w:r>
        <w:rPr>
          <w:rFonts w:ascii="Arial" w:hAnsi="Arial" w:cs="Arial"/>
        </w:rPr>
        <w:t>. této</w:t>
      </w:r>
      <w:proofErr w:type="gramEnd"/>
      <w:r>
        <w:rPr>
          <w:rFonts w:ascii="Arial" w:hAnsi="Arial" w:cs="Arial"/>
        </w:rPr>
        <w:t xml:space="preserve"> smlouvy</w:t>
      </w:r>
      <w:r w:rsidRPr="006714E1">
        <w:rPr>
          <w:rFonts w:ascii="Arial" w:hAnsi="Arial" w:cs="Arial"/>
        </w:rPr>
        <w:t xml:space="preserve">, ve smyslu ustanovení § 2048 </w:t>
      </w:r>
      <w:r w:rsidRPr="0051438E">
        <w:rPr>
          <w:rFonts w:ascii="Arial" w:hAnsi="Arial" w:cs="Arial"/>
        </w:rPr>
        <w:t xml:space="preserve">a </w:t>
      </w:r>
      <w:proofErr w:type="spellStart"/>
      <w:r w:rsidRPr="0051438E">
        <w:rPr>
          <w:rFonts w:ascii="Arial" w:hAnsi="Arial" w:cs="Arial"/>
        </w:rPr>
        <w:t>násl</w:t>
      </w:r>
      <w:proofErr w:type="spellEnd"/>
      <w:r w:rsidRPr="0051438E">
        <w:rPr>
          <w:rFonts w:ascii="Arial" w:hAnsi="Arial" w:cs="Arial"/>
        </w:rPr>
        <w:t>.</w:t>
      </w:r>
      <w:r w:rsidRPr="0040646E">
        <w:rPr>
          <w:rFonts w:ascii="Arial" w:hAnsi="Arial" w:cs="Arial"/>
        </w:rPr>
        <w:t xml:space="preserve"> občansk</w:t>
      </w:r>
      <w:r>
        <w:rPr>
          <w:rFonts w:ascii="Arial" w:hAnsi="Arial" w:cs="Arial"/>
        </w:rPr>
        <w:t>ého</w:t>
      </w:r>
      <w:r w:rsidRPr="0040646E">
        <w:rPr>
          <w:rFonts w:ascii="Arial" w:hAnsi="Arial" w:cs="Arial"/>
        </w:rPr>
        <w:t xml:space="preserve"> zákoník</w:t>
      </w:r>
      <w:r>
        <w:rPr>
          <w:rFonts w:ascii="Arial" w:hAnsi="Arial" w:cs="Arial"/>
        </w:rPr>
        <w:t>u</w:t>
      </w:r>
      <w:r w:rsidRPr="00166ADB">
        <w:rPr>
          <w:rFonts w:ascii="Arial" w:hAnsi="Arial" w:cs="Arial"/>
        </w:rPr>
        <w:t xml:space="preserve"> smluvní pokutu ve výši </w:t>
      </w:r>
      <w:r w:rsidR="00327AB2">
        <w:rPr>
          <w:rFonts w:ascii="Arial" w:hAnsi="Arial" w:cs="Arial"/>
        </w:rPr>
        <w:t>5</w:t>
      </w:r>
      <w:r w:rsidRPr="00166ADB">
        <w:rPr>
          <w:rFonts w:ascii="Arial" w:hAnsi="Arial" w:cs="Arial"/>
        </w:rPr>
        <w:t xml:space="preserve">.000,-- Kč (slovy: </w:t>
      </w:r>
      <w:r w:rsidR="009C2CE9">
        <w:rPr>
          <w:rFonts w:ascii="Arial" w:hAnsi="Arial" w:cs="Arial"/>
        </w:rPr>
        <w:t>pět</w:t>
      </w:r>
      <w:r>
        <w:rPr>
          <w:rFonts w:ascii="Arial" w:hAnsi="Arial" w:cs="Arial"/>
        </w:rPr>
        <w:t xml:space="preserve"> tisíc</w:t>
      </w:r>
      <w:r w:rsidRPr="00166ADB">
        <w:rPr>
          <w:rFonts w:ascii="Arial" w:hAnsi="Arial" w:cs="Arial"/>
        </w:rPr>
        <w:t xml:space="preserve"> korun českých)</w:t>
      </w:r>
      <w:r>
        <w:rPr>
          <w:rFonts w:ascii="Arial" w:hAnsi="Arial" w:cs="Arial"/>
        </w:rPr>
        <w:t>,</w:t>
      </w:r>
      <w:r w:rsidRPr="00166ADB">
        <w:rPr>
          <w:rFonts w:ascii="Arial" w:hAnsi="Arial" w:cs="Arial"/>
        </w:rPr>
        <w:t xml:space="preserve"> a to i opakovaně. Součet dní prodlení bude proveden tak, že budou sečtena jednotlivá prodlení u dílčích prací vyznačených v </w:t>
      </w:r>
      <w:r>
        <w:rPr>
          <w:rFonts w:ascii="Arial" w:hAnsi="Arial" w:cs="Arial"/>
        </w:rPr>
        <w:t>H</w:t>
      </w:r>
      <w:r w:rsidRPr="00166ADB">
        <w:rPr>
          <w:rFonts w:ascii="Arial" w:hAnsi="Arial" w:cs="Arial"/>
        </w:rPr>
        <w:t>armonogramu. Tato smluvní</w:t>
      </w:r>
      <w:r w:rsidRPr="006714E1">
        <w:rPr>
          <w:rFonts w:ascii="Arial" w:hAnsi="Arial" w:cs="Arial"/>
        </w:rPr>
        <w:t xml:space="preserve"> pokuta nebude objednatelem uplatněna, pokud prodlení zhotovitele s plněním prací dle harmonogramu nebude mít vliv na termín </w:t>
      </w:r>
      <w:r>
        <w:rPr>
          <w:rFonts w:ascii="Arial" w:hAnsi="Arial" w:cs="Arial"/>
        </w:rPr>
        <w:t xml:space="preserve">řádného provedení a předání </w:t>
      </w:r>
      <w:r w:rsidRPr="006714E1">
        <w:rPr>
          <w:rFonts w:ascii="Arial" w:hAnsi="Arial" w:cs="Arial"/>
        </w:rPr>
        <w:t xml:space="preserve">díla </w:t>
      </w:r>
      <w:r w:rsidR="00DA37BB">
        <w:rPr>
          <w:rFonts w:ascii="Arial" w:hAnsi="Arial" w:cs="Arial"/>
        </w:rPr>
        <w:t xml:space="preserve">dle </w:t>
      </w:r>
      <w:r w:rsidR="00DA37BB" w:rsidRPr="0051438E">
        <w:rPr>
          <w:rFonts w:ascii="Arial" w:hAnsi="Arial" w:cs="Arial"/>
        </w:rPr>
        <w:t xml:space="preserve">článku III. odst. </w:t>
      </w:r>
      <w:proofErr w:type="gramStart"/>
      <w:r w:rsidR="00DA37BB" w:rsidRPr="0051438E">
        <w:rPr>
          <w:rFonts w:ascii="Arial" w:hAnsi="Arial" w:cs="Arial"/>
        </w:rPr>
        <w:t>3.1.</w:t>
      </w:r>
      <w:r w:rsidR="00623A1B">
        <w:rPr>
          <w:rFonts w:ascii="Arial" w:hAnsi="Arial" w:cs="Arial"/>
        </w:rPr>
        <w:t xml:space="preserve"> písm.</w:t>
      </w:r>
      <w:proofErr w:type="gramEnd"/>
      <w:r w:rsidR="00623A1B">
        <w:rPr>
          <w:rFonts w:ascii="Arial" w:hAnsi="Arial" w:cs="Arial"/>
        </w:rPr>
        <w:t xml:space="preserve"> c</w:t>
      </w:r>
      <w:r w:rsidR="00DA37BB">
        <w:rPr>
          <w:rFonts w:ascii="Arial" w:hAnsi="Arial" w:cs="Arial"/>
        </w:rPr>
        <w:t xml:space="preserve">) této </w:t>
      </w:r>
      <w:r w:rsidRPr="006714E1">
        <w:rPr>
          <w:rFonts w:ascii="Arial" w:hAnsi="Arial" w:cs="Arial"/>
        </w:rPr>
        <w:t>smlouvy</w:t>
      </w:r>
      <w:r w:rsidR="00DA37BB">
        <w:rPr>
          <w:rFonts w:ascii="Arial" w:hAnsi="Arial" w:cs="Arial"/>
        </w:rPr>
        <w:t>.</w:t>
      </w:r>
    </w:p>
    <w:p w:rsidR="00D31F95" w:rsidRDefault="00D31F95" w:rsidP="00D31F95">
      <w:pPr>
        <w:jc w:val="both"/>
        <w:rPr>
          <w:rFonts w:ascii="Arial" w:hAnsi="Arial" w:cs="Arial"/>
        </w:rPr>
      </w:pPr>
    </w:p>
    <w:p w:rsidR="00CF39B1" w:rsidRPr="0051438E" w:rsidRDefault="00CF39B1" w:rsidP="00CF39B1">
      <w:pPr>
        <w:numPr>
          <w:ilvl w:val="0"/>
          <w:numId w:val="33"/>
        </w:numPr>
        <w:ind w:hanging="720"/>
        <w:jc w:val="both"/>
        <w:rPr>
          <w:rFonts w:ascii="Arial" w:hAnsi="Arial" w:cs="Arial"/>
        </w:rPr>
      </w:pPr>
      <w:r w:rsidRPr="0040646E">
        <w:rPr>
          <w:rFonts w:ascii="Arial" w:hAnsi="Arial" w:cs="Arial"/>
        </w:rPr>
        <w:t xml:space="preserve">Smluvní strany se dohodly, že v případě porušení povinností </w:t>
      </w:r>
      <w:r w:rsidR="009C2CE9">
        <w:rPr>
          <w:rFonts w:ascii="Arial" w:hAnsi="Arial" w:cs="Arial"/>
        </w:rPr>
        <w:t xml:space="preserve">zhotovitele </w:t>
      </w:r>
      <w:r w:rsidRPr="0040646E">
        <w:rPr>
          <w:rFonts w:ascii="Arial" w:hAnsi="Arial" w:cs="Arial"/>
        </w:rPr>
        <w:t xml:space="preserve">stanovených v článku VII. odst. </w:t>
      </w:r>
      <w:proofErr w:type="gramStart"/>
      <w:r w:rsidRPr="0040646E">
        <w:rPr>
          <w:rFonts w:ascii="Arial" w:hAnsi="Arial" w:cs="Arial"/>
        </w:rPr>
        <w:t>7.1</w:t>
      </w:r>
      <w:proofErr w:type="gramEnd"/>
      <w:r w:rsidRPr="0040646E">
        <w:rPr>
          <w:rFonts w:ascii="Arial" w:hAnsi="Arial" w:cs="Arial"/>
        </w:rPr>
        <w:t>.,  7.5., 7.6</w:t>
      </w:r>
      <w:r w:rsidRPr="008A45B2">
        <w:rPr>
          <w:rFonts w:ascii="Arial" w:hAnsi="Arial" w:cs="Arial"/>
        </w:rPr>
        <w:t xml:space="preserve">., 7.10., 7.12. nebo </w:t>
      </w:r>
      <w:r w:rsidRPr="0040646E">
        <w:rPr>
          <w:rFonts w:ascii="Arial" w:hAnsi="Arial" w:cs="Arial"/>
        </w:rPr>
        <w:t xml:space="preserve">7.13., v článku  </w:t>
      </w:r>
      <w:r>
        <w:rPr>
          <w:rFonts w:ascii="Arial" w:hAnsi="Arial" w:cs="Arial"/>
        </w:rPr>
        <w:t>VII</w:t>
      </w:r>
      <w:r w:rsidRPr="0040646E">
        <w:rPr>
          <w:rFonts w:ascii="Arial" w:hAnsi="Arial" w:cs="Arial"/>
        </w:rPr>
        <w:t>I</w:t>
      </w:r>
      <w:r>
        <w:rPr>
          <w:rFonts w:ascii="Arial" w:hAnsi="Arial" w:cs="Arial"/>
        </w:rPr>
        <w:t>. odst. 8</w:t>
      </w:r>
      <w:r w:rsidRPr="0040646E">
        <w:rPr>
          <w:rFonts w:ascii="Arial" w:hAnsi="Arial" w:cs="Arial"/>
        </w:rPr>
        <w:t>.</w:t>
      </w:r>
      <w:r>
        <w:rPr>
          <w:rFonts w:ascii="Arial" w:hAnsi="Arial" w:cs="Arial"/>
        </w:rPr>
        <w:t>1</w:t>
      </w:r>
      <w:r w:rsidRPr="0040646E">
        <w:rPr>
          <w:rFonts w:ascii="Arial" w:hAnsi="Arial" w:cs="Arial"/>
        </w:rPr>
        <w:t xml:space="preserve">., </w:t>
      </w:r>
      <w:r>
        <w:rPr>
          <w:rFonts w:ascii="Arial" w:hAnsi="Arial" w:cs="Arial"/>
        </w:rPr>
        <w:t>8.2., 8.3. nebo 8</w:t>
      </w:r>
      <w:r w:rsidRPr="0040646E">
        <w:rPr>
          <w:rFonts w:ascii="Arial" w:hAnsi="Arial" w:cs="Arial"/>
        </w:rPr>
        <w:t>.</w:t>
      </w:r>
      <w:r>
        <w:rPr>
          <w:rFonts w:ascii="Arial" w:hAnsi="Arial" w:cs="Arial"/>
        </w:rPr>
        <w:t xml:space="preserve">5., </w:t>
      </w:r>
      <w:r w:rsidRPr="0040646E">
        <w:rPr>
          <w:rFonts w:ascii="Arial" w:hAnsi="Arial" w:cs="Arial"/>
        </w:rPr>
        <w:t>v článku  IX. odst. 9.3., 9.4.</w:t>
      </w:r>
      <w:r w:rsidR="00D31F95">
        <w:rPr>
          <w:rFonts w:ascii="Arial" w:hAnsi="Arial" w:cs="Arial"/>
        </w:rPr>
        <w:t>,</w:t>
      </w:r>
      <w:r w:rsidRPr="0040646E">
        <w:rPr>
          <w:rFonts w:ascii="Arial" w:hAnsi="Arial" w:cs="Arial"/>
        </w:rPr>
        <w:t xml:space="preserve"> 9.5.</w:t>
      </w:r>
      <w:r w:rsidR="00D31F95">
        <w:rPr>
          <w:rFonts w:ascii="Arial" w:hAnsi="Arial" w:cs="Arial"/>
        </w:rPr>
        <w:t xml:space="preserve"> nebo 9.7.</w:t>
      </w:r>
      <w:r w:rsidRPr="0040646E">
        <w:rPr>
          <w:rFonts w:ascii="Arial" w:hAnsi="Arial" w:cs="Arial"/>
        </w:rPr>
        <w:t xml:space="preserve">, v článku  X. odst. 10.2. </w:t>
      </w:r>
      <w:r>
        <w:rPr>
          <w:rFonts w:ascii="Arial" w:hAnsi="Arial" w:cs="Arial"/>
        </w:rPr>
        <w:t>nebo</w:t>
      </w:r>
      <w:r w:rsidRPr="0040646E">
        <w:rPr>
          <w:rFonts w:ascii="Arial" w:hAnsi="Arial" w:cs="Arial"/>
        </w:rPr>
        <w:t xml:space="preserve"> 10.</w:t>
      </w:r>
      <w:r>
        <w:rPr>
          <w:rFonts w:ascii="Arial" w:hAnsi="Arial" w:cs="Arial"/>
        </w:rPr>
        <w:t>3</w:t>
      </w:r>
      <w:r w:rsidRPr="0040646E">
        <w:rPr>
          <w:rFonts w:ascii="Arial" w:hAnsi="Arial" w:cs="Arial"/>
        </w:rPr>
        <w:t xml:space="preserve">., v  článku XI. odst. 11.2., 11.8. </w:t>
      </w:r>
      <w:r>
        <w:rPr>
          <w:rFonts w:ascii="Arial" w:hAnsi="Arial" w:cs="Arial"/>
        </w:rPr>
        <w:t>nebo</w:t>
      </w:r>
      <w:r w:rsidRPr="0040646E">
        <w:rPr>
          <w:rFonts w:ascii="Arial" w:hAnsi="Arial" w:cs="Arial"/>
        </w:rPr>
        <w:t xml:space="preserve"> 11.9.</w:t>
      </w:r>
      <w:r w:rsidR="00D31F95">
        <w:rPr>
          <w:rFonts w:ascii="Arial" w:hAnsi="Arial" w:cs="Arial"/>
        </w:rPr>
        <w:t xml:space="preserve"> </w:t>
      </w:r>
      <w:r>
        <w:rPr>
          <w:rFonts w:ascii="Arial" w:hAnsi="Arial" w:cs="Arial"/>
        </w:rPr>
        <w:t>nebo</w:t>
      </w:r>
      <w:r w:rsidRPr="0040646E">
        <w:rPr>
          <w:rFonts w:ascii="Arial" w:hAnsi="Arial" w:cs="Arial"/>
        </w:rPr>
        <w:t xml:space="preserve"> v článku</w:t>
      </w:r>
      <w:r w:rsidR="00D31F95">
        <w:rPr>
          <w:rFonts w:ascii="Arial" w:hAnsi="Arial" w:cs="Arial"/>
        </w:rPr>
        <w:t xml:space="preserve">  XII. odst. 12.11</w:t>
      </w:r>
      <w:r w:rsidRPr="0040646E">
        <w:rPr>
          <w:rFonts w:ascii="Arial" w:hAnsi="Arial" w:cs="Arial"/>
        </w:rPr>
        <w:t xml:space="preserve">. této smlouvy zhotovitelem je objednatel oprávněn uplatnit ve smyslu ustanovení § 2048 a </w:t>
      </w:r>
      <w:proofErr w:type="spellStart"/>
      <w:r w:rsidRPr="0040646E">
        <w:rPr>
          <w:rFonts w:ascii="Arial" w:hAnsi="Arial" w:cs="Arial"/>
        </w:rPr>
        <w:t>násl</w:t>
      </w:r>
      <w:proofErr w:type="spellEnd"/>
      <w:r w:rsidRPr="0040646E">
        <w:rPr>
          <w:rFonts w:ascii="Arial" w:hAnsi="Arial" w:cs="Arial"/>
        </w:rPr>
        <w:t>. občansk</w:t>
      </w:r>
      <w:r>
        <w:rPr>
          <w:rFonts w:ascii="Arial" w:hAnsi="Arial" w:cs="Arial"/>
        </w:rPr>
        <w:t>ého</w:t>
      </w:r>
      <w:r w:rsidRPr="0040646E">
        <w:rPr>
          <w:rFonts w:ascii="Arial" w:hAnsi="Arial" w:cs="Arial"/>
        </w:rPr>
        <w:t xml:space="preserve"> zákoník</w:t>
      </w:r>
      <w:r>
        <w:rPr>
          <w:rFonts w:ascii="Arial" w:hAnsi="Arial" w:cs="Arial"/>
        </w:rPr>
        <w:t>u</w:t>
      </w:r>
      <w:r w:rsidRPr="0040646E">
        <w:rPr>
          <w:rFonts w:ascii="Arial" w:hAnsi="Arial" w:cs="Arial"/>
        </w:rPr>
        <w:t xml:space="preserve"> smluvní pokutu ve výši </w:t>
      </w:r>
      <w:r w:rsidR="00623A1B">
        <w:rPr>
          <w:rFonts w:ascii="Arial" w:hAnsi="Arial" w:cs="Arial"/>
        </w:rPr>
        <w:t>3</w:t>
      </w:r>
      <w:r w:rsidRPr="0040646E">
        <w:rPr>
          <w:rFonts w:ascii="Arial" w:hAnsi="Arial" w:cs="Arial"/>
        </w:rPr>
        <w:t xml:space="preserve">.000,- Kč (slovy: </w:t>
      </w:r>
      <w:r w:rsidR="00623A1B">
        <w:rPr>
          <w:rFonts w:ascii="Arial" w:hAnsi="Arial" w:cs="Arial"/>
        </w:rPr>
        <w:t>tři</w:t>
      </w:r>
      <w:r w:rsidRPr="0040646E">
        <w:rPr>
          <w:rFonts w:ascii="Arial" w:hAnsi="Arial" w:cs="Arial"/>
        </w:rPr>
        <w:t xml:space="preserve"> tisíc</w:t>
      </w:r>
      <w:r w:rsidR="00623A1B">
        <w:rPr>
          <w:rFonts w:ascii="Arial" w:hAnsi="Arial" w:cs="Arial"/>
        </w:rPr>
        <w:t>e</w:t>
      </w:r>
      <w:r w:rsidRPr="0040646E">
        <w:rPr>
          <w:rFonts w:ascii="Arial" w:hAnsi="Arial" w:cs="Arial"/>
        </w:rPr>
        <w:t xml:space="preserve"> korun českých), a to za každé porušení smlouvy zvlášť a to i opakovaně.</w:t>
      </w:r>
    </w:p>
    <w:p w:rsidR="00CF39B1" w:rsidRPr="0051438E" w:rsidRDefault="00CF39B1" w:rsidP="00CF39B1">
      <w:pPr>
        <w:jc w:val="both"/>
        <w:rPr>
          <w:rFonts w:ascii="Arial" w:hAnsi="Arial" w:cs="Arial"/>
        </w:rPr>
      </w:pPr>
    </w:p>
    <w:p w:rsidR="0040646E" w:rsidRPr="0051438E" w:rsidRDefault="0040646E" w:rsidP="008D2B6A">
      <w:pPr>
        <w:numPr>
          <w:ilvl w:val="0"/>
          <w:numId w:val="33"/>
        </w:numPr>
        <w:ind w:hanging="720"/>
        <w:jc w:val="both"/>
        <w:rPr>
          <w:rFonts w:ascii="Arial" w:hAnsi="Arial" w:cs="Arial"/>
        </w:rPr>
      </w:pPr>
      <w:r w:rsidRPr="0051438E">
        <w:rPr>
          <w:rFonts w:ascii="Arial" w:hAnsi="Arial" w:cs="Arial"/>
        </w:rPr>
        <w:t xml:space="preserve">Smluvní strany se dohodly, že za nesplnění termínů odstranění vad </w:t>
      </w:r>
      <w:r w:rsidR="007A7F23">
        <w:rPr>
          <w:rFonts w:ascii="Arial" w:hAnsi="Arial" w:cs="Arial"/>
        </w:rPr>
        <w:t xml:space="preserve">zhotovitelem </w:t>
      </w:r>
      <w:r>
        <w:rPr>
          <w:rFonts w:ascii="Arial" w:hAnsi="Arial" w:cs="Arial"/>
        </w:rPr>
        <w:t xml:space="preserve">dle </w:t>
      </w:r>
      <w:r w:rsidRPr="0051438E">
        <w:rPr>
          <w:rFonts w:ascii="Arial" w:hAnsi="Arial" w:cs="Arial"/>
        </w:rPr>
        <w:t>článku</w:t>
      </w:r>
      <w:r>
        <w:rPr>
          <w:rFonts w:ascii="Arial" w:hAnsi="Arial" w:cs="Arial"/>
        </w:rPr>
        <w:t xml:space="preserve"> </w:t>
      </w:r>
      <w:r w:rsidR="00D31F95" w:rsidRPr="0051438E">
        <w:rPr>
          <w:rFonts w:ascii="Arial" w:hAnsi="Arial" w:cs="Arial"/>
        </w:rPr>
        <w:t xml:space="preserve">XI. odst. </w:t>
      </w:r>
      <w:proofErr w:type="gramStart"/>
      <w:r w:rsidR="00D31F95" w:rsidRPr="0051438E">
        <w:rPr>
          <w:rFonts w:ascii="Arial" w:hAnsi="Arial" w:cs="Arial"/>
        </w:rPr>
        <w:t>11.4.</w:t>
      </w:r>
      <w:r w:rsidR="00DA37BB">
        <w:rPr>
          <w:rFonts w:ascii="Arial" w:hAnsi="Arial" w:cs="Arial"/>
        </w:rPr>
        <w:t xml:space="preserve"> této</w:t>
      </w:r>
      <w:proofErr w:type="gramEnd"/>
      <w:r w:rsidR="00DA37BB">
        <w:rPr>
          <w:rFonts w:ascii="Arial" w:hAnsi="Arial" w:cs="Arial"/>
        </w:rPr>
        <w:t xml:space="preserve"> </w:t>
      </w:r>
      <w:r w:rsidR="00DA37BB" w:rsidRPr="006714E1">
        <w:rPr>
          <w:rFonts w:ascii="Arial" w:hAnsi="Arial" w:cs="Arial"/>
        </w:rPr>
        <w:t>smlouvy</w:t>
      </w:r>
      <w:r w:rsidR="00D31F95">
        <w:rPr>
          <w:rFonts w:ascii="Arial" w:hAnsi="Arial" w:cs="Arial"/>
        </w:rPr>
        <w:t xml:space="preserve"> nebo </w:t>
      </w:r>
      <w:r w:rsidR="00D31F95" w:rsidRPr="0051438E">
        <w:rPr>
          <w:rFonts w:ascii="Arial" w:hAnsi="Arial" w:cs="Arial"/>
        </w:rPr>
        <w:t xml:space="preserve">za nesplnění termínů odstranění vad a </w:t>
      </w:r>
      <w:r w:rsidR="00D31F95">
        <w:rPr>
          <w:rFonts w:ascii="Arial" w:hAnsi="Arial" w:cs="Arial"/>
        </w:rPr>
        <w:t xml:space="preserve">provedení </w:t>
      </w:r>
      <w:r w:rsidR="00D31F95" w:rsidRPr="0051438E">
        <w:rPr>
          <w:rFonts w:ascii="Arial" w:hAnsi="Arial" w:cs="Arial"/>
        </w:rPr>
        <w:t>nedodělků</w:t>
      </w:r>
      <w:r w:rsidR="00D31F95">
        <w:rPr>
          <w:rFonts w:ascii="Arial" w:hAnsi="Arial" w:cs="Arial"/>
        </w:rPr>
        <w:t xml:space="preserve"> dle </w:t>
      </w:r>
      <w:r w:rsidR="00D31F95" w:rsidRPr="0051438E">
        <w:rPr>
          <w:rFonts w:ascii="Arial" w:hAnsi="Arial" w:cs="Arial"/>
        </w:rPr>
        <w:t xml:space="preserve">článku </w:t>
      </w:r>
      <w:r w:rsidR="003559AE">
        <w:rPr>
          <w:rFonts w:ascii="Arial" w:hAnsi="Arial" w:cs="Arial"/>
        </w:rPr>
        <w:t>XII. odst. 12.6</w:t>
      </w:r>
      <w:r w:rsidRPr="0051438E">
        <w:rPr>
          <w:rFonts w:ascii="Arial" w:hAnsi="Arial" w:cs="Arial"/>
        </w:rPr>
        <w:t>.</w:t>
      </w:r>
      <w:r w:rsidR="00DA37BB">
        <w:rPr>
          <w:rFonts w:ascii="Arial" w:hAnsi="Arial" w:cs="Arial"/>
        </w:rPr>
        <w:t xml:space="preserve"> této </w:t>
      </w:r>
      <w:r w:rsidR="00DA37BB" w:rsidRPr="006714E1">
        <w:rPr>
          <w:rFonts w:ascii="Arial" w:hAnsi="Arial" w:cs="Arial"/>
        </w:rPr>
        <w:t>smlouvy</w:t>
      </w:r>
      <w:r w:rsidRPr="0051438E">
        <w:rPr>
          <w:rFonts w:ascii="Arial" w:hAnsi="Arial" w:cs="Arial"/>
        </w:rPr>
        <w:t xml:space="preserve">, </w:t>
      </w:r>
      <w:r w:rsidR="003559AE" w:rsidRPr="0040646E">
        <w:rPr>
          <w:rFonts w:ascii="Arial" w:hAnsi="Arial" w:cs="Arial"/>
        </w:rPr>
        <w:t xml:space="preserve">je objednatel oprávněn uplatnit ve smyslu ustanovení § 2048 </w:t>
      </w:r>
      <w:r w:rsidR="003559AE" w:rsidRPr="0040646E">
        <w:rPr>
          <w:rFonts w:ascii="Arial" w:hAnsi="Arial" w:cs="Arial"/>
        </w:rPr>
        <w:lastRenderedPageBreak/>
        <w:t xml:space="preserve">a </w:t>
      </w:r>
      <w:proofErr w:type="spellStart"/>
      <w:r w:rsidR="003559AE" w:rsidRPr="0040646E">
        <w:rPr>
          <w:rFonts w:ascii="Arial" w:hAnsi="Arial" w:cs="Arial"/>
        </w:rPr>
        <w:t>násl</w:t>
      </w:r>
      <w:proofErr w:type="spellEnd"/>
      <w:r w:rsidR="003559AE" w:rsidRPr="0040646E">
        <w:rPr>
          <w:rFonts w:ascii="Arial" w:hAnsi="Arial" w:cs="Arial"/>
        </w:rPr>
        <w:t>. občansk</w:t>
      </w:r>
      <w:r w:rsidR="003559AE">
        <w:rPr>
          <w:rFonts w:ascii="Arial" w:hAnsi="Arial" w:cs="Arial"/>
        </w:rPr>
        <w:t>ého</w:t>
      </w:r>
      <w:r w:rsidR="003559AE" w:rsidRPr="0040646E">
        <w:rPr>
          <w:rFonts w:ascii="Arial" w:hAnsi="Arial" w:cs="Arial"/>
        </w:rPr>
        <w:t xml:space="preserve"> zákoník</w:t>
      </w:r>
      <w:r w:rsidR="003559AE">
        <w:rPr>
          <w:rFonts w:ascii="Arial" w:hAnsi="Arial" w:cs="Arial"/>
        </w:rPr>
        <w:t>u</w:t>
      </w:r>
      <w:r w:rsidR="003559AE" w:rsidRPr="0040646E">
        <w:rPr>
          <w:rFonts w:ascii="Arial" w:hAnsi="Arial" w:cs="Arial"/>
        </w:rPr>
        <w:t xml:space="preserve"> smluvní pokutu ve výši </w:t>
      </w:r>
      <w:r w:rsidR="00623A1B">
        <w:rPr>
          <w:rFonts w:ascii="Arial" w:hAnsi="Arial" w:cs="Arial"/>
        </w:rPr>
        <w:t>1</w:t>
      </w:r>
      <w:r w:rsidRPr="0051438E">
        <w:rPr>
          <w:rFonts w:ascii="Arial" w:hAnsi="Arial" w:cs="Arial"/>
        </w:rPr>
        <w:t xml:space="preserve">.000,- Kč (slovy: </w:t>
      </w:r>
      <w:r w:rsidR="00623A1B">
        <w:rPr>
          <w:rFonts w:ascii="Arial" w:hAnsi="Arial" w:cs="Arial"/>
        </w:rPr>
        <w:t>jeden</w:t>
      </w:r>
      <w:r w:rsidRPr="0051438E">
        <w:rPr>
          <w:rFonts w:ascii="Arial" w:hAnsi="Arial" w:cs="Arial"/>
        </w:rPr>
        <w:t xml:space="preserve"> tisíc korun českých) za každý nesplněný den, a to za každou vadu či nedodělek jednotlivě.</w:t>
      </w:r>
    </w:p>
    <w:p w:rsidR="0040646E" w:rsidRPr="0051438E" w:rsidRDefault="0040646E"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porušení </w:t>
      </w:r>
      <w:r w:rsidR="007A05D5" w:rsidRPr="0051438E">
        <w:rPr>
          <w:rFonts w:ascii="Arial" w:hAnsi="Arial" w:cs="Arial"/>
        </w:rPr>
        <w:t>povinností stanovených v článku</w:t>
      </w:r>
      <w:r w:rsidRPr="0051438E">
        <w:rPr>
          <w:rFonts w:ascii="Arial" w:hAnsi="Arial" w:cs="Arial"/>
        </w:rPr>
        <w:t xml:space="preserve"> XX. této smlouvy zhotovitelem je objednatel oprávněn uplatnit </w:t>
      </w:r>
      <w:r w:rsidR="0089099D" w:rsidRPr="0051438E">
        <w:rPr>
          <w:rFonts w:ascii="Arial" w:hAnsi="Arial" w:cs="Arial"/>
        </w:rPr>
        <w:t xml:space="preserve">ve smyslu ustanovení § 2048 a </w:t>
      </w:r>
      <w:proofErr w:type="spellStart"/>
      <w:r w:rsidR="0089099D" w:rsidRPr="0051438E">
        <w:rPr>
          <w:rFonts w:ascii="Arial" w:hAnsi="Arial" w:cs="Arial"/>
        </w:rPr>
        <w:t>násl</w:t>
      </w:r>
      <w:proofErr w:type="spellEnd"/>
      <w:r w:rsidR="0089099D" w:rsidRPr="0051438E">
        <w:rPr>
          <w:rFonts w:ascii="Arial" w:hAnsi="Arial" w:cs="Arial"/>
        </w:rPr>
        <w:t xml:space="preserve">. </w:t>
      </w:r>
      <w:r w:rsidR="00055D7D" w:rsidRPr="0040646E">
        <w:rPr>
          <w:rFonts w:ascii="Arial" w:hAnsi="Arial" w:cs="Arial"/>
        </w:rPr>
        <w:t>občansk</w:t>
      </w:r>
      <w:r w:rsidR="00055D7D">
        <w:rPr>
          <w:rFonts w:ascii="Arial" w:hAnsi="Arial" w:cs="Arial"/>
        </w:rPr>
        <w:t>ého</w:t>
      </w:r>
      <w:r w:rsidR="00055D7D" w:rsidRPr="0040646E">
        <w:rPr>
          <w:rFonts w:ascii="Arial" w:hAnsi="Arial" w:cs="Arial"/>
        </w:rPr>
        <w:t xml:space="preserve"> zákoník</w:t>
      </w:r>
      <w:r w:rsidR="00055D7D">
        <w:rPr>
          <w:rFonts w:ascii="Arial" w:hAnsi="Arial" w:cs="Arial"/>
        </w:rPr>
        <w:t>u</w:t>
      </w:r>
      <w:r w:rsidR="00623A1B">
        <w:rPr>
          <w:rFonts w:ascii="Arial" w:hAnsi="Arial" w:cs="Arial"/>
        </w:rPr>
        <w:t xml:space="preserve"> smluvní pokutu ve výši </w:t>
      </w:r>
      <w:r w:rsidR="00327AB2">
        <w:rPr>
          <w:rFonts w:ascii="Arial" w:hAnsi="Arial" w:cs="Arial"/>
        </w:rPr>
        <w:t>5</w:t>
      </w:r>
      <w:r w:rsidRPr="0051438E">
        <w:rPr>
          <w:rFonts w:ascii="Arial" w:hAnsi="Arial" w:cs="Arial"/>
        </w:rPr>
        <w:t xml:space="preserve">.000,- Kč (slovy: </w:t>
      </w:r>
      <w:r w:rsidR="00C645C1">
        <w:rPr>
          <w:rFonts w:ascii="Arial" w:hAnsi="Arial" w:cs="Arial"/>
        </w:rPr>
        <w:t>pět</w:t>
      </w:r>
      <w:r w:rsidR="001C186F" w:rsidRPr="0051438E">
        <w:rPr>
          <w:rFonts w:ascii="Arial" w:hAnsi="Arial" w:cs="Arial"/>
        </w:rPr>
        <w:t xml:space="preserve"> </w:t>
      </w:r>
      <w:r w:rsidR="008D1CA7">
        <w:rPr>
          <w:rFonts w:ascii="Arial" w:hAnsi="Arial" w:cs="Arial"/>
        </w:rPr>
        <w:t>tisíc korun českých)</w:t>
      </w:r>
      <w:r w:rsidRPr="0051438E">
        <w:rPr>
          <w:rFonts w:ascii="Arial" w:hAnsi="Arial" w:cs="Arial"/>
        </w:rPr>
        <w:t xml:space="preserve"> </w:t>
      </w:r>
      <w:r w:rsidR="00970859" w:rsidRPr="0040646E">
        <w:rPr>
          <w:rFonts w:ascii="Arial" w:hAnsi="Arial" w:cs="Arial"/>
        </w:rPr>
        <w:t>a to za každý den prodlení a to samostatně pro každou povinnost</w:t>
      </w:r>
      <w:r w:rsidRPr="0051438E">
        <w:rPr>
          <w:rFonts w:ascii="Arial" w:hAnsi="Arial" w:cs="Arial"/>
        </w:rPr>
        <w:t xml:space="preserve">. </w:t>
      </w:r>
      <w:r w:rsidR="008D1CA7">
        <w:rPr>
          <w:rFonts w:ascii="Arial" w:hAnsi="Arial" w:cs="Arial"/>
        </w:rPr>
        <w:t xml:space="preserve">Celková výše této smluvní pokuty nepřesáhne </w:t>
      </w:r>
      <w:r w:rsidR="008D1CA7" w:rsidRPr="008A45B2">
        <w:rPr>
          <w:rFonts w:ascii="Arial" w:hAnsi="Arial" w:cs="Arial"/>
        </w:rPr>
        <w:t xml:space="preserve">částku ve výši </w:t>
      </w:r>
      <w:r w:rsidR="00FC55A7">
        <w:rPr>
          <w:rFonts w:ascii="Arial" w:hAnsi="Arial" w:cs="Arial"/>
        </w:rPr>
        <w:t>5</w:t>
      </w:r>
      <w:r w:rsidR="008D1CA7" w:rsidRPr="008A45B2">
        <w:rPr>
          <w:rFonts w:ascii="Arial" w:hAnsi="Arial" w:cs="Arial"/>
        </w:rPr>
        <w:t xml:space="preserve"> % (slovy: </w:t>
      </w:r>
      <w:r w:rsidR="00FC55A7">
        <w:rPr>
          <w:rFonts w:ascii="Arial" w:hAnsi="Arial" w:cs="Arial"/>
        </w:rPr>
        <w:t>pět</w:t>
      </w:r>
      <w:r w:rsidR="008D1CA7" w:rsidRPr="008A45B2">
        <w:rPr>
          <w:rFonts w:ascii="Arial" w:hAnsi="Arial" w:cs="Arial"/>
        </w:rPr>
        <w:t xml:space="preserve"> procent) </w:t>
      </w:r>
      <w:r w:rsidR="00970859" w:rsidRPr="0040646E">
        <w:rPr>
          <w:rFonts w:ascii="Arial" w:hAnsi="Arial" w:cs="Arial"/>
        </w:rPr>
        <w:t>z </w:t>
      </w:r>
      <w:r w:rsidR="00970859">
        <w:rPr>
          <w:rFonts w:ascii="Arial" w:hAnsi="Arial" w:cs="Arial"/>
        </w:rPr>
        <w:t>c</w:t>
      </w:r>
      <w:r w:rsidR="00970859" w:rsidRPr="0040646E">
        <w:rPr>
          <w:rFonts w:ascii="Arial" w:hAnsi="Arial" w:cs="Arial"/>
        </w:rPr>
        <w:t xml:space="preserve">eny </w:t>
      </w:r>
      <w:r w:rsidR="00970859">
        <w:rPr>
          <w:rFonts w:ascii="Arial" w:hAnsi="Arial" w:cs="Arial"/>
        </w:rPr>
        <w:t>za provedení díla včetně DPH</w:t>
      </w:r>
      <w:r w:rsidR="008D1CA7" w:rsidRPr="008A45B2">
        <w:rPr>
          <w:rFonts w:ascii="Arial" w:hAnsi="Arial" w:cs="Arial"/>
        </w:rPr>
        <w:t>.</w:t>
      </w:r>
    </w:p>
    <w:p w:rsidR="00A3733B" w:rsidRPr="0051438E" w:rsidRDefault="00A3733B" w:rsidP="008A45B2">
      <w:pPr>
        <w:jc w:val="both"/>
        <w:rPr>
          <w:rFonts w:ascii="Arial" w:hAnsi="Arial" w:cs="Arial"/>
        </w:rPr>
      </w:pPr>
    </w:p>
    <w:p w:rsidR="0040646E" w:rsidRDefault="0040646E"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porušení povinností stanovených článku XXI. této smlouvy zhotovitelem je objednatel oprávněn uplatnit ve smyslu ustanovení § 2048 a </w:t>
      </w:r>
      <w:proofErr w:type="spellStart"/>
      <w:r w:rsidRPr="0051438E">
        <w:rPr>
          <w:rFonts w:ascii="Arial" w:hAnsi="Arial" w:cs="Arial"/>
        </w:rPr>
        <w:t>násl</w:t>
      </w:r>
      <w:proofErr w:type="spellEnd"/>
      <w:r w:rsidRPr="0051438E">
        <w:rPr>
          <w:rFonts w:ascii="Arial" w:hAnsi="Arial" w:cs="Arial"/>
        </w:rPr>
        <w:t xml:space="preserve">. </w:t>
      </w:r>
      <w:r w:rsidR="00055D7D" w:rsidRPr="0040646E">
        <w:rPr>
          <w:rFonts w:ascii="Arial" w:hAnsi="Arial" w:cs="Arial"/>
        </w:rPr>
        <w:t>občansk</w:t>
      </w:r>
      <w:r w:rsidR="00055D7D">
        <w:rPr>
          <w:rFonts w:ascii="Arial" w:hAnsi="Arial" w:cs="Arial"/>
        </w:rPr>
        <w:t>ého</w:t>
      </w:r>
      <w:r w:rsidR="00055D7D" w:rsidRPr="0040646E">
        <w:rPr>
          <w:rFonts w:ascii="Arial" w:hAnsi="Arial" w:cs="Arial"/>
        </w:rPr>
        <w:t xml:space="preserve"> zákoník</w:t>
      </w:r>
      <w:r w:rsidR="00055D7D">
        <w:rPr>
          <w:rFonts w:ascii="Arial" w:hAnsi="Arial" w:cs="Arial"/>
        </w:rPr>
        <w:t>u</w:t>
      </w:r>
      <w:r w:rsidR="00055D7D" w:rsidRPr="0051438E">
        <w:rPr>
          <w:rFonts w:ascii="Arial" w:hAnsi="Arial" w:cs="Arial"/>
        </w:rPr>
        <w:t xml:space="preserve"> </w:t>
      </w:r>
      <w:r w:rsidR="00623A1B">
        <w:rPr>
          <w:rFonts w:ascii="Arial" w:hAnsi="Arial" w:cs="Arial"/>
        </w:rPr>
        <w:t xml:space="preserve">smluvní pokutu ve výši </w:t>
      </w:r>
      <w:r w:rsidR="00327AB2">
        <w:rPr>
          <w:rFonts w:ascii="Arial" w:hAnsi="Arial" w:cs="Arial"/>
        </w:rPr>
        <w:t>10</w:t>
      </w:r>
      <w:r w:rsidRPr="0051438E">
        <w:rPr>
          <w:rFonts w:ascii="Arial" w:hAnsi="Arial" w:cs="Arial"/>
        </w:rPr>
        <w:t xml:space="preserve">.000,- Kč (slovy: </w:t>
      </w:r>
      <w:r w:rsidR="00623A1B">
        <w:rPr>
          <w:rFonts w:ascii="Arial" w:hAnsi="Arial" w:cs="Arial"/>
        </w:rPr>
        <w:t>padesát</w:t>
      </w:r>
      <w:r w:rsidRPr="0051438E">
        <w:rPr>
          <w:rFonts w:ascii="Arial" w:hAnsi="Arial" w:cs="Arial"/>
        </w:rPr>
        <w:t xml:space="preserve"> tisíc korun českých), </w:t>
      </w:r>
      <w:r w:rsidR="0075768A">
        <w:rPr>
          <w:rFonts w:ascii="Arial" w:hAnsi="Arial" w:cs="Arial"/>
        </w:rPr>
        <w:t>a </w:t>
      </w:r>
      <w:r w:rsidRPr="0051438E">
        <w:rPr>
          <w:rFonts w:ascii="Arial" w:hAnsi="Arial" w:cs="Arial"/>
        </w:rPr>
        <w:t>to za každé porušení smlouvy zvlášť</w:t>
      </w:r>
      <w:r w:rsidR="00FC55A7">
        <w:rPr>
          <w:rFonts w:ascii="Arial" w:hAnsi="Arial" w:cs="Arial"/>
        </w:rPr>
        <w:t xml:space="preserve"> </w:t>
      </w:r>
      <w:r w:rsidR="00FC55A7" w:rsidRPr="006714E1">
        <w:rPr>
          <w:rFonts w:ascii="Arial" w:hAnsi="Arial" w:cs="Arial"/>
        </w:rPr>
        <w:t>a to i opakovaně</w:t>
      </w:r>
      <w:r w:rsidRPr="0051438E">
        <w:rPr>
          <w:rFonts w:ascii="Arial" w:hAnsi="Arial" w:cs="Arial"/>
        </w:rPr>
        <w:t xml:space="preserve">. </w:t>
      </w:r>
    </w:p>
    <w:p w:rsidR="00DA37BB" w:rsidRDefault="00DA37BB" w:rsidP="00DA37BB">
      <w:pPr>
        <w:pStyle w:val="Odstavecseseznamem"/>
        <w:rPr>
          <w:rFonts w:ascii="Arial" w:hAnsi="Arial" w:cs="Arial"/>
        </w:rPr>
      </w:pPr>
    </w:p>
    <w:p w:rsidR="00DA37BB" w:rsidRPr="00623A1B" w:rsidRDefault="00DA37BB" w:rsidP="008D2B6A">
      <w:pPr>
        <w:numPr>
          <w:ilvl w:val="0"/>
          <w:numId w:val="33"/>
        </w:numPr>
        <w:ind w:hanging="720"/>
        <w:jc w:val="both"/>
        <w:rPr>
          <w:rFonts w:ascii="Arial" w:hAnsi="Arial" w:cs="Arial"/>
        </w:rPr>
      </w:pPr>
      <w:r w:rsidRPr="00623A1B">
        <w:rPr>
          <w:rFonts w:ascii="Arial" w:hAnsi="Arial" w:cs="Arial"/>
        </w:rPr>
        <w:t xml:space="preserve">Jestliže zaměstnanci zhotovitele nebo zaměstnanci poddodavatelů budou v prostoru staveniště </w:t>
      </w:r>
      <w:r w:rsidR="0075768A" w:rsidRPr="00623A1B">
        <w:rPr>
          <w:rFonts w:ascii="Arial" w:hAnsi="Arial" w:cs="Arial"/>
        </w:rPr>
        <w:t>a</w:t>
      </w:r>
      <w:r w:rsidR="0075768A">
        <w:rPr>
          <w:rFonts w:ascii="Arial" w:hAnsi="Arial" w:cs="Arial"/>
        </w:rPr>
        <w:t> </w:t>
      </w:r>
      <w:r w:rsidRPr="00623A1B">
        <w:rPr>
          <w:rFonts w:ascii="Arial" w:hAnsi="Arial" w:cs="Arial"/>
        </w:rPr>
        <w:t xml:space="preserve">jeho okolí využívat pro účely WC nebo umývárny jiných prostor, než pro tyto účely vyhrazených prostor zařízení staveniště zhotovitele, je objednatel oprávněn uplatnit ve smyslu ustanovení § 2048 a </w:t>
      </w:r>
      <w:proofErr w:type="spellStart"/>
      <w:r w:rsidRPr="00623A1B">
        <w:rPr>
          <w:rFonts w:ascii="Arial" w:hAnsi="Arial" w:cs="Arial"/>
        </w:rPr>
        <w:t>násl</w:t>
      </w:r>
      <w:proofErr w:type="spellEnd"/>
      <w:r w:rsidRPr="00623A1B">
        <w:rPr>
          <w:rFonts w:ascii="Arial" w:hAnsi="Arial" w:cs="Arial"/>
        </w:rPr>
        <w:t xml:space="preserve">. občanského zákoníku smluvní pokutu ve výši </w:t>
      </w:r>
      <w:r w:rsidR="007A7F23">
        <w:rPr>
          <w:rFonts w:ascii="Arial" w:hAnsi="Arial" w:cs="Arial"/>
        </w:rPr>
        <w:t>1</w:t>
      </w:r>
      <w:r w:rsidRPr="00623A1B">
        <w:rPr>
          <w:rFonts w:ascii="Arial" w:hAnsi="Arial" w:cs="Arial"/>
        </w:rPr>
        <w:t>.</w:t>
      </w:r>
      <w:r w:rsidR="007A7F23">
        <w:rPr>
          <w:rFonts w:ascii="Arial" w:hAnsi="Arial" w:cs="Arial"/>
        </w:rPr>
        <w:t>0</w:t>
      </w:r>
      <w:r w:rsidRPr="00623A1B">
        <w:rPr>
          <w:rFonts w:ascii="Arial" w:hAnsi="Arial" w:cs="Arial"/>
        </w:rPr>
        <w:t>00,- Kč (</w:t>
      </w:r>
      <w:proofErr w:type="gramStart"/>
      <w:r w:rsidRPr="00623A1B">
        <w:rPr>
          <w:rFonts w:ascii="Arial" w:hAnsi="Arial" w:cs="Arial"/>
        </w:rPr>
        <w:t>slovy</w:t>
      </w:r>
      <w:r w:rsidR="0075768A">
        <w:rPr>
          <w:rFonts w:ascii="Arial" w:hAnsi="Arial" w:cs="Arial"/>
        </w:rPr>
        <w:t>:</w:t>
      </w:r>
      <w:r w:rsidRPr="00623A1B">
        <w:rPr>
          <w:rFonts w:ascii="Arial" w:hAnsi="Arial" w:cs="Arial"/>
        </w:rPr>
        <w:t xml:space="preserve"> </w:t>
      </w:r>
      <w:r w:rsidR="007A7F23">
        <w:rPr>
          <w:rFonts w:ascii="Arial" w:hAnsi="Arial" w:cs="Arial"/>
        </w:rPr>
        <w:t xml:space="preserve"> jeden</w:t>
      </w:r>
      <w:proofErr w:type="gramEnd"/>
      <w:r w:rsidR="007A7F23">
        <w:rPr>
          <w:rFonts w:ascii="Arial" w:hAnsi="Arial" w:cs="Arial"/>
        </w:rPr>
        <w:t xml:space="preserve"> tisíc</w:t>
      </w:r>
      <w:r w:rsidRPr="00623A1B">
        <w:rPr>
          <w:rFonts w:ascii="Arial" w:hAnsi="Arial" w:cs="Arial"/>
        </w:rPr>
        <w:t xml:space="preserve"> korun českých) za první zjištěný případ a </w:t>
      </w:r>
      <w:r w:rsidR="007A7F23">
        <w:rPr>
          <w:rFonts w:ascii="Arial" w:hAnsi="Arial" w:cs="Arial"/>
        </w:rPr>
        <w:t>3</w:t>
      </w:r>
      <w:r w:rsidRPr="00623A1B">
        <w:rPr>
          <w:rFonts w:ascii="Arial" w:hAnsi="Arial" w:cs="Arial"/>
        </w:rPr>
        <w:t>.000,- Kč (slovy</w:t>
      </w:r>
      <w:r w:rsidR="0075768A">
        <w:rPr>
          <w:rFonts w:ascii="Arial" w:hAnsi="Arial" w:cs="Arial"/>
        </w:rPr>
        <w:t>:</w:t>
      </w:r>
      <w:r w:rsidRPr="00623A1B">
        <w:rPr>
          <w:rFonts w:ascii="Arial" w:hAnsi="Arial" w:cs="Arial"/>
        </w:rPr>
        <w:t xml:space="preserve"> </w:t>
      </w:r>
      <w:r w:rsidR="007A7F23">
        <w:rPr>
          <w:rFonts w:ascii="Arial" w:hAnsi="Arial" w:cs="Arial"/>
        </w:rPr>
        <w:t xml:space="preserve">tři </w:t>
      </w:r>
      <w:r w:rsidRPr="00623A1B">
        <w:rPr>
          <w:rFonts w:ascii="Arial" w:hAnsi="Arial" w:cs="Arial"/>
        </w:rPr>
        <w:t>tisíc</w:t>
      </w:r>
      <w:r w:rsidR="007A7F23">
        <w:rPr>
          <w:rFonts w:ascii="Arial" w:hAnsi="Arial" w:cs="Arial"/>
        </w:rPr>
        <w:t>e</w:t>
      </w:r>
      <w:r w:rsidRPr="00623A1B">
        <w:rPr>
          <w:rFonts w:ascii="Arial" w:hAnsi="Arial" w:cs="Arial"/>
        </w:rPr>
        <w:t xml:space="preserve"> korun českých) za druhý </w:t>
      </w:r>
      <w:r w:rsidR="0075768A" w:rsidRPr="00623A1B">
        <w:rPr>
          <w:rFonts w:ascii="Arial" w:hAnsi="Arial" w:cs="Arial"/>
        </w:rPr>
        <w:t>a</w:t>
      </w:r>
      <w:r w:rsidR="0075768A">
        <w:rPr>
          <w:rFonts w:ascii="Arial" w:hAnsi="Arial" w:cs="Arial"/>
        </w:rPr>
        <w:t> </w:t>
      </w:r>
      <w:r w:rsidRPr="00623A1B">
        <w:rPr>
          <w:rFonts w:ascii="Arial" w:hAnsi="Arial" w:cs="Arial"/>
        </w:rPr>
        <w:t>každý další případ.</w:t>
      </w:r>
    </w:p>
    <w:p w:rsidR="0040646E" w:rsidRPr="0051438E" w:rsidRDefault="0040646E"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w:t>
      </w:r>
      <w:r w:rsidR="00385A27" w:rsidRPr="0051438E">
        <w:rPr>
          <w:rFonts w:ascii="Arial" w:hAnsi="Arial" w:cs="Arial"/>
        </w:rPr>
        <w:t xml:space="preserve">prodlení </w:t>
      </w:r>
      <w:r w:rsidR="00FC55A7">
        <w:rPr>
          <w:rFonts w:ascii="Arial" w:hAnsi="Arial" w:cs="Arial"/>
        </w:rPr>
        <w:t>objednatele s placením faktur</w:t>
      </w:r>
      <w:r w:rsidRPr="0051438E">
        <w:rPr>
          <w:rFonts w:ascii="Arial" w:hAnsi="Arial" w:cs="Arial"/>
        </w:rPr>
        <w:t xml:space="preserve"> </w:t>
      </w:r>
      <w:r w:rsidR="00FC55A7">
        <w:rPr>
          <w:rFonts w:ascii="Arial" w:hAnsi="Arial" w:cs="Arial"/>
        </w:rPr>
        <w:t>dle</w:t>
      </w:r>
      <w:r w:rsidR="007A05D5" w:rsidRPr="0051438E">
        <w:rPr>
          <w:rFonts w:ascii="Arial" w:hAnsi="Arial" w:cs="Arial"/>
        </w:rPr>
        <w:t> </w:t>
      </w:r>
      <w:r w:rsidRPr="0051438E">
        <w:rPr>
          <w:rFonts w:ascii="Arial" w:hAnsi="Arial" w:cs="Arial"/>
        </w:rPr>
        <w:t>článku</w:t>
      </w:r>
      <w:r w:rsidR="007A05D5" w:rsidRPr="0051438E">
        <w:rPr>
          <w:rFonts w:ascii="Arial" w:hAnsi="Arial" w:cs="Arial"/>
        </w:rPr>
        <w:t xml:space="preserve"> </w:t>
      </w:r>
      <w:r w:rsidRPr="0051438E">
        <w:rPr>
          <w:rFonts w:ascii="Arial" w:hAnsi="Arial" w:cs="Arial"/>
        </w:rPr>
        <w:t xml:space="preserve">V. odst. </w:t>
      </w:r>
      <w:proofErr w:type="gramStart"/>
      <w:r w:rsidRPr="0051438E">
        <w:rPr>
          <w:rFonts w:ascii="Arial" w:hAnsi="Arial" w:cs="Arial"/>
        </w:rPr>
        <w:t>5.</w:t>
      </w:r>
      <w:r w:rsidR="00FC55A7">
        <w:rPr>
          <w:rFonts w:ascii="Arial" w:hAnsi="Arial" w:cs="Arial"/>
        </w:rPr>
        <w:t>4</w:t>
      </w:r>
      <w:proofErr w:type="gramEnd"/>
      <w:r w:rsidRPr="0051438E">
        <w:rPr>
          <w:rFonts w:ascii="Arial" w:hAnsi="Arial" w:cs="Arial"/>
        </w:rPr>
        <w:t>. a 5.</w:t>
      </w:r>
      <w:r w:rsidR="00FC55A7">
        <w:rPr>
          <w:rFonts w:ascii="Arial" w:hAnsi="Arial" w:cs="Arial"/>
        </w:rPr>
        <w:t>5</w:t>
      </w:r>
      <w:r w:rsidRPr="0051438E">
        <w:rPr>
          <w:rFonts w:ascii="Arial" w:hAnsi="Arial" w:cs="Arial"/>
        </w:rPr>
        <w:t>.</w:t>
      </w:r>
      <w:r w:rsidR="00C6163E" w:rsidRPr="0051438E">
        <w:rPr>
          <w:rFonts w:ascii="Arial" w:hAnsi="Arial" w:cs="Arial"/>
        </w:rPr>
        <w:t xml:space="preserve"> </w:t>
      </w:r>
      <w:r w:rsidRPr="0051438E">
        <w:rPr>
          <w:rFonts w:ascii="Arial" w:hAnsi="Arial" w:cs="Arial"/>
        </w:rPr>
        <w:t xml:space="preserve">této smlouvy </w:t>
      </w:r>
      <w:r w:rsidR="00C6163E" w:rsidRPr="0051438E">
        <w:rPr>
          <w:rFonts w:ascii="Arial" w:hAnsi="Arial" w:cs="Arial"/>
        </w:rPr>
        <w:t xml:space="preserve">je zhotovitel </w:t>
      </w:r>
      <w:r w:rsidRPr="0051438E">
        <w:rPr>
          <w:rFonts w:ascii="Arial" w:hAnsi="Arial" w:cs="Arial"/>
        </w:rPr>
        <w:t xml:space="preserve">oprávněn uplatnit </w:t>
      </w:r>
      <w:r w:rsidR="0089099D" w:rsidRPr="0051438E">
        <w:rPr>
          <w:rFonts w:ascii="Arial" w:hAnsi="Arial" w:cs="Arial"/>
        </w:rPr>
        <w:t>ve smyslu ustanovení</w:t>
      </w:r>
      <w:r w:rsidR="005C60A3">
        <w:rPr>
          <w:rFonts w:ascii="Arial" w:hAnsi="Arial" w:cs="Arial"/>
        </w:rPr>
        <w:t xml:space="preserve"> § </w:t>
      </w:r>
      <w:r w:rsidR="0089099D" w:rsidRPr="0051438E">
        <w:rPr>
          <w:rFonts w:ascii="Arial" w:hAnsi="Arial" w:cs="Arial"/>
        </w:rPr>
        <w:t xml:space="preserve">2048 a </w:t>
      </w:r>
      <w:proofErr w:type="spellStart"/>
      <w:r w:rsidR="0089099D" w:rsidRPr="0051438E">
        <w:rPr>
          <w:rFonts w:ascii="Arial" w:hAnsi="Arial" w:cs="Arial"/>
        </w:rPr>
        <w:t>násl</w:t>
      </w:r>
      <w:proofErr w:type="spellEnd"/>
      <w:r w:rsidR="0089099D" w:rsidRPr="0051438E">
        <w:rPr>
          <w:rFonts w:ascii="Arial" w:hAnsi="Arial" w:cs="Arial"/>
        </w:rPr>
        <w:t xml:space="preserve">. </w:t>
      </w:r>
      <w:r w:rsidR="00055D7D" w:rsidRPr="0040646E">
        <w:rPr>
          <w:rFonts w:ascii="Arial" w:hAnsi="Arial" w:cs="Arial"/>
        </w:rPr>
        <w:t>občansk</w:t>
      </w:r>
      <w:r w:rsidR="00055D7D">
        <w:rPr>
          <w:rFonts w:ascii="Arial" w:hAnsi="Arial" w:cs="Arial"/>
        </w:rPr>
        <w:t>ého</w:t>
      </w:r>
      <w:r w:rsidR="00055D7D" w:rsidRPr="0040646E">
        <w:rPr>
          <w:rFonts w:ascii="Arial" w:hAnsi="Arial" w:cs="Arial"/>
        </w:rPr>
        <w:t xml:space="preserve"> zákoník</w:t>
      </w:r>
      <w:r w:rsidR="00055D7D">
        <w:rPr>
          <w:rFonts w:ascii="Arial" w:hAnsi="Arial" w:cs="Arial"/>
        </w:rPr>
        <w:t>u</w:t>
      </w:r>
      <w:r w:rsidR="00055D7D" w:rsidRPr="0051438E">
        <w:rPr>
          <w:rFonts w:ascii="Arial" w:hAnsi="Arial" w:cs="Arial"/>
        </w:rPr>
        <w:t xml:space="preserve"> </w:t>
      </w:r>
      <w:r w:rsidRPr="0051438E">
        <w:rPr>
          <w:rFonts w:ascii="Arial" w:hAnsi="Arial" w:cs="Arial"/>
        </w:rPr>
        <w:t>smluvní pokutu ve výši 0,</w:t>
      </w:r>
      <w:r w:rsidR="00327AB2">
        <w:rPr>
          <w:rFonts w:ascii="Arial" w:hAnsi="Arial" w:cs="Arial"/>
        </w:rPr>
        <w:t>0</w:t>
      </w:r>
      <w:r w:rsidRPr="0051438E">
        <w:rPr>
          <w:rFonts w:ascii="Arial" w:hAnsi="Arial" w:cs="Arial"/>
        </w:rPr>
        <w:t xml:space="preserve">1 % (slovy: </w:t>
      </w:r>
      <w:r w:rsidR="001C186F" w:rsidRPr="0051438E">
        <w:rPr>
          <w:rFonts w:ascii="Arial" w:hAnsi="Arial" w:cs="Arial"/>
        </w:rPr>
        <w:t>j</w:t>
      </w:r>
      <w:r w:rsidRPr="0051438E">
        <w:rPr>
          <w:rFonts w:ascii="Arial" w:hAnsi="Arial" w:cs="Arial"/>
        </w:rPr>
        <w:t>edna</w:t>
      </w:r>
      <w:r w:rsidR="001C186F" w:rsidRPr="0051438E">
        <w:rPr>
          <w:rFonts w:ascii="Arial" w:hAnsi="Arial" w:cs="Arial"/>
        </w:rPr>
        <w:t xml:space="preserve"> </w:t>
      </w:r>
      <w:r w:rsidR="00327AB2">
        <w:rPr>
          <w:rFonts w:ascii="Arial" w:hAnsi="Arial" w:cs="Arial"/>
        </w:rPr>
        <w:t>setina</w:t>
      </w:r>
      <w:r w:rsidR="00327AB2" w:rsidRPr="0051438E">
        <w:rPr>
          <w:rFonts w:ascii="Arial" w:hAnsi="Arial" w:cs="Arial"/>
        </w:rPr>
        <w:t xml:space="preserve"> </w:t>
      </w:r>
      <w:r w:rsidRPr="0051438E">
        <w:rPr>
          <w:rFonts w:ascii="Arial" w:hAnsi="Arial" w:cs="Arial"/>
        </w:rPr>
        <w:t>procenta) z dlužné částky, a to za každý</w:t>
      </w:r>
      <w:r w:rsidR="00C16A6B" w:rsidRPr="0051438E">
        <w:rPr>
          <w:rFonts w:ascii="Arial" w:hAnsi="Arial" w:cs="Arial"/>
        </w:rPr>
        <w:t xml:space="preserve"> </w:t>
      </w:r>
      <w:r w:rsidRPr="0051438E">
        <w:rPr>
          <w:rFonts w:ascii="Arial" w:hAnsi="Arial" w:cs="Arial"/>
        </w:rPr>
        <w:t>den prodlení.</w:t>
      </w:r>
    </w:p>
    <w:p w:rsidR="00A3733B" w:rsidRPr="0051438E" w:rsidRDefault="00A3733B"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Smluv</w:t>
      </w:r>
      <w:r w:rsidR="00FC55A7">
        <w:rPr>
          <w:rFonts w:ascii="Arial" w:hAnsi="Arial" w:cs="Arial"/>
        </w:rPr>
        <w:t>ní strany se dohodly pro případ</w:t>
      </w:r>
      <w:r w:rsidRPr="0051438E">
        <w:rPr>
          <w:rFonts w:ascii="Arial" w:hAnsi="Arial" w:cs="Arial"/>
        </w:rPr>
        <w:t xml:space="preserve"> </w:t>
      </w:r>
      <w:r w:rsidR="00A350D0" w:rsidRPr="0051438E">
        <w:rPr>
          <w:rFonts w:ascii="Arial" w:hAnsi="Arial" w:cs="Arial"/>
        </w:rPr>
        <w:t xml:space="preserve">prodlení </w:t>
      </w:r>
      <w:r w:rsidRPr="0051438E">
        <w:rPr>
          <w:rFonts w:ascii="Arial" w:hAnsi="Arial" w:cs="Arial"/>
        </w:rPr>
        <w:t>zhotovitel</w:t>
      </w:r>
      <w:r w:rsidR="00A350D0">
        <w:rPr>
          <w:rFonts w:ascii="Arial" w:hAnsi="Arial" w:cs="Arial"/>
        </w:rPr>
        <w:t>e</w:t>
      </w:r>
      <w:r w:rsidRPr="0051438E">
        <w:rPr>
          <w:rFonts w:ascii="Arial" w:hAnsi="Arial" w:cs="Arial"/>
        </w:rPr>
        <w:t xml:space="preserve"> se splněním jakéhokoli svého peněžitého závazku vůči objednateli, který je založen touto smlouvou, </w:t>
      </w:r>
      <w:r w:rsidR="00FC55A7" w:rsidRPr="0051438E">
        <w:rPr>
          <w:rFonts w:ascii="Arial" w:hAnsi="Arial" w:cs="Arial"/>
        </w:rPr>
        <w:t xml:space="preserve">je objednatel oprávněn uplatnit vůči zhotoviteli ve smyslu ustanovení § 2048 a </w:t>
      </w:r>
      <w:proofErr w:type="spellStart"/>
      <w:r w:rsidR="00FC55A7" w:rsidRPr="0051438E">
        <w:rPr>
          <w:rFonts w:ascii="Arial" w:hAnsi="Arial" w:cs="Arial"/>
        </w:rPr>
        <w:t>násl</w:t>
      </w:r>
      <w:proofErr w:type="spellEnd"/>
      <w:r w:rsidR="00FC55A7" w:rsidRPr="0051438E">
        <w:rPr>
          <w:rFonts w:ascii="Arial" w:hAnsi="Arial" w:cs="Arial"/>
        </w:rPr>
        <w:t>.</w:t>
      </w:r>
      <w:r w:rsidR="00FC55A7" w:rsidRPr="0040646E">
        <w:rPr>
          <w:rFonts w:ascii="Arial" w:hAnsi="Arial" w:cs="Arial"/>
        </w:rPr>
        <w:t xml:space="preserve"> občansk</w:t>
      </w:r>
      <w:r w:rsidR="00FC55A7">
        <w:rPr>
          <w:rFonts w:ascii="Arial" w:hAnsi="Arial" w:cs="Arial"/>
        </w:rPr>
        <w:t>ého</w:t>
      </w:r>
      <w:r w:rsidR="00FC55A7" w:rsidRPr="0040646E">
        <w:rPr>
          <w:rFonts w:ascii="Arial" w:hAnsi="Arial" w:cs="Arial"/>
        </w:rPr>
        <w:t xml:space="preserve"> zákoník</w:t>
      </w:r>
      <w:r w:rsidR="00FC55A7">
        <w:rPr>
          <w:rFonts w:ascii="Arial" w:hAnsi="Arial" w:cs="Arial"/>
        </w:rPr>
        <w:t>u</w:t>
      </w:r>
      <w:r w:rsidR="00FC55A7" w:rsidRPr="0040646E">
        <w:rPr>
          <w:rFonts w:ascii="Arial" w:hAnsi="Arial" w:cs="Arial"/>
        </w:rPr>
        <w:t xml:space="preserve"> smluvní pokutu ve výši </w:t>
      </w:r>
      <w:r w:rsidR="00B13B3F" w:rsidRPr="0051438E">
        <w:rPr>
          <w:rFonts w:ascii="Arial" w:hAnsi="Arial" w:cs="Arial"/>
        </w:rPr>
        <w:t>0,</w:t>
      </w:r>
      <w:r w:rsidR="00327AB2">
        <w:rPr>
          <w:rFonts w:ascii="Arial" w:hAnsi="Arial" w:cs="Arial"/>
        </w:rPr>
        <w:t>0</w:t>
      </w:r>
      <w:r w:rsidR="00B13B3F" w:rsidRPr="0051438E">
        <w:rPr>
          <w:rFonts w:ascii="Arial" w:hAnsi="Arial" w:cs="Arial"/>
        </w:rPr>
        <w:t>1 % (slovy: j</w:t>
      </w:r>
      <w:r w:rsidRPr="0051438E">
        <w:rPr>
          <w:rFonts w:ascii="Arial" w:hAnsi="Arial" w:cs="Arial"/>
        </w:rPr>
        <w:t>edna</w:t>
      </w:r>
      <w:r w:rsidR="00B13B3F" w:rsidRPr="0051438E">
        <w:rPr>
          <w:rFonts w:ascii="Arial" w:hAnsi="Arial" w:cs="Arial"/>
        </w:rPr>
        <w:t xml:space="preserve"> </w:t>
      </w:r>
      <w:r w:rsidR="00327AB2">
        <w:rPr>
          <w:rFonts w:ascii="Arial" w:hAnsi="Arial" w:cs="Arial"/>
        </w:rPr>
        <w:t>setina</w:t>
      </w:r>
      <w:r w:rsidR="00327AB2" w:rsidRPr="0051438E">
        <w:rPr>
          <w:rFonts w:ascii="Arial" w:hAnsi="Arial" w:cs="Arial"/>
        </w:rPr>
        <w:t xml:space="preserve"> </w:t>
      </w:r>
      <w:r w:rsidRPr="0051438E">
        <w:rPr>
          <w:rFonts w:ascii="Arial" w:hAnsi="Arial" w:cs="Arial"/>
        </w:rPr>
        <w:t xml:space="preserve">procenta) z dlužné částky, a to za každý </w:t>
      </w:r>
      <w:r w:rsidR="00C16A6B" w:rsidRPr="0051438E">
        <w:rPr>
          <w:rFonts w:ascii="Arial" w:hAnsi="Arial" w:cs="Arial"/>
        </w:rPr>
        <w:t xml:space="preserve">započatý </w:t>
      </w:r>
      <w:r w:rsidRPr="0051438E">
        <w:rPr>
          <w:rFonts w:ascii="Arial" w:hAnsi="Arial" w:cs="Arial"/>
        </w:rPr>
        <w:t>den prodlení.</w:t>
      </w:r>
    </w:p>
    <w:p w:rsidR="00A3733B" w:rsidRPr="0051438E" w:rsidRDefault="00A3733B" w:rsidP="008A45B2">
      <w:pPr>
        <w:jc w:val="both"/>
        <w:rPr>
          <w:rFonts w:ascii="Arial" w:hAnsi="Arial" w:cs="Arial"/>
        </w:rPr>
      </w:pPr>
    </w:p>
    <w:p w:rsidR="005C60A3" w:rsidRDefault="005C7DC5" w:rsidP="008D2B6A">
      <w:pPr>
        <w:numPr>
          <w:ilvl w:val="0"/>
          <w:numId w:val="33"/>
        </w:numPr>
        <w:ind w:hanging="720"/>
        <w:jc w:val="both"/>
        <w:rPr>
          <w:rFonts w:ascii="Arial" w:hAnsi="Arial" w:cs="Arial"/>
        </w:rPr>
      </w:pPr>
      <w:r w:rsidRPr="0051438E">
        <w:rPr>
          <w:rFonts w:ascii="Arial" w:hAnsi="Arial" w:cs="Arial"/>
        </w:rPr>
        <w:t>Všechny s</w:t>
      </w:r>
      <w:r w:rsidR="00A3733B" w:rsidRPr="0051438E">
        <w:rPr>
          <w:rFonts w:ascii="Arial" w:hAnsi="Arial" w:cs="Arial"/>
        </w:rPr>
        <w:t>mluvní pokut</w:t>
      </w:r>
      <w:r w:rsidRPr="0051438E">
        <w:rPr>
          <w:rFonts w:ascii="Arial" w:hAnsi="Arial" w:cs="Arial"/>
        </w:rPr>
        <w:t>y</w:t>
      </w:r>
      <w:r w:rsidR="005C60A3">
        <w:rPr>
          <w:rFonts w:ascii="Arial" w:hAnsi="Arial" w:cs="Arial"/>
        </w:rPr>
        <w:t xml:space="preserve"> </w:t>
      </w:r>
      <w:r w:rsidR="00A3733B" w:rsidRPr="0051438E">
        <w:rPr>
          <w:rFonts w:ascii="Arial" w:hAnsi="Arial" w:cs="Arial"/>
        </w:rPr>
        <w:t>j</w:t>
      </w:r>
      <w:r w:rsidRPr="0051438E">
        <w:rPr>
          <w:rFonts w:ascii="Arial" w:hAnsi="Arial" w:cs="Arial"/>
        </w:rPr>
        <w:t>sou</w:t>
      </w:r>
      <w:r w:rsidR="00A3733B" w:rsidRPr="0051438E">
        <w:rPr>
          <w:rFonts w:ascii="Arial" w:hAnsi="Arial" w:cs="Arial"/>
        </w:rPr>
        <w:t xml:space="preserve"> splatn</w:t>
      </w:r>
      <w:r w:rsidRPr="0051438E">
        <w:rPr>
          <w:rFonts w:ascii="Arial" w:hAnsi="Arial" w:cs="Arial"/>
        </w:rPr>
        <w:t>é</w:t>
      </w:r>
      <w:r w:rsidR="00A3733B" w:rsidRPr="0051438E">
        <w:rPr>
          <w:rFonts w:ascii="Arial" w:hAnsi="Arial" w:cs="Arial"/>
        </w:rPr>
        <w:t xml:space="preserve"> do</w:t>
      </w:r>
      <w:r w:rsidR="004E05B5" w:rsidRPr="0051438E">
        <w:rPr>
          <w:rFonts w:ascii="Arial" w:hAnsi="Arial" w:cs="Arial"/>
        </w:rPr>
        <w:t xml:space="preserve"> 30</w:t>
      </w:r>
      <w:r w:rsidR="00A3733B" w:rsidRPr="0051438E">
        <w:rPr>
          <w:rFonts w:ascii="Arial" w:hAnsi="Arial" w:cs="Arial"/>
        </w:rPr>
        <w:t xml:space="preserve"> </w:t>
      </w:r>
      <w:r w:rsidR="004E05B5" w:rsidRPr="0051438E">
        <w:rPr>
          <w:rFonts w:ascii="Arial" w:hAnsi="Arial" w:cs="Arial"/>
        </w:rPr>
        <w:t>(</w:t>
      </w:r>
      <w:r w:rsidR="00A3733B" w:rsidRPr="0051438E">
        <w:rPr>
          <w:rFonts w:ascii="Arial" w:hAnsi="Arial" w:cs="Arial"/>
        </w:rPr>
        <w:t>třiceti</w:t>
      </w:r>
      <w:r w:rsidR="004E05B5" w:rsidRPr="0051438E">
        <w:rPr>
          <w:rFonts w:ascii="Arial" w:hAnsi="Arial" w:cs="Arial"/>
        </w:rPr>
        <w:t>)</w:t>
      </w:r>
      <w:r w:rsidR="00A3733B" w:rsidRPr="0051438E">
        <w:rPr>
          <w:rFonts w:ascii="Arial" w:hAnsi="Arial" w:cs="Arial"/>
        </w:rPr>
        <w:t xml:space="preserve"> </w:t>
      </w:r>
      <w:r w:rsidR="004E05B5" w:rsidRPr="0051438E">
        <w:rPr>
          <w:rFonts w:ascii="Arial" w:hAnsi="Arial" w:cs="Arial"/>
        </w:rPr>
        <w:t xml:space="preserve">kalendářních </w:t>
      </w:r>
      <w:r w:rsidR="00A3733B" w:rsidRPr="0051438E">
        <w:rPr>
          <w:rFonts w:ascii="Arial" w:hAnsi="Arial" w:cs="Arial"/>
        </w:rPr>
        <w:t>dn</w:t>
      </w:r>
      <w:r w:rsidRPr="0051438E">
        <w:rPr>
          <w:rFonts w:ascii="Arial" w:hAnsi="Arial" w:cs="Arial"/>
        </w:rPr>
        <w:t>ů</w:t>
      </w:r>
      <w:r w:rsidR="00A3733B" w:rsidRPr="0051438E">
        <w:rPr>
          <w:rFonts w:ascii="Arial" w:hAnsi="Arial" w:cs="Arial"/>
        </w:rPr>
        <w:t xml:space="preserve"> od</w:t>
      </w:r>
      <w:r w:rsidR="00A24DD3" w:rsidRPr="0051438E">
        <w:rPr>
          <w:rFonts w:ascii="Arial" w:hAnsi="Arial" w:cs="Arial"/>
        </w:rPr>
        <w:t>e dne</w:t>
      </w:r>
      <w:r w:rsidR="00A3733B" w:rsidRPr="0051438E">
        <w:rPr>
          <w:rFonts w:ascii="Arial" w:hAnsi="Arial" w:cs="Arial"/>
        </w:rPr>
        <w:t>, kdy byla povinné straně doručena písemná výzva k </w:t>
      </w:r>
      <w:r w:rsidR="004C0810">
        <w:rPr>
          <w:rFonts w:ascii="Arial" w:hAnsi="Arial" w:cs="Arial"/>
        </w:rPr>
        <w:t>jejich</w:t>
      </w:r>
      <w:r w:rsidR="00A3733B" w:rsidRPr="0051438E">
        <w:rPr>
          <w:rFonts w:ascii="Arial" w:hAnsi="Arial" w:cs="Arial"/>
        </w:rPr>
        <w:t xml:space="preserve"> zaplacení ze strany oprávněné strany, a to na účet oprávněné strany uvedený v písemné výzvě. </w:t>
      </w:r>
    </w:p>
    <w:p w:rsidR="005C60A3" w:rsidRDefault="005C60A3"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Ustanovením o smluvní pokutě není dotčeno právo oprávněné strany na náhradu škody v plné výši.</w:t>
      </w:r>
    </w:p>
    <w:p w:rsidR="00ED0BE7" w:rsidRPr="0051438E" w:rsidRDefault="00ED0BE7" w:rsidP="005E5C56">
      <w:pPr>
        <w:jc w:val="both"/>
        <w:rPr>
          <w:rFonts w:ascii="Arial" w:hAnsi="Arial" w:cs="Arial"/>
        </w:rPr>
      </w:pPr>
    </w:p>
    <w:p w:rsidR="00B45097" w:rsidRPr="0051438E" w:rsidRDefault="00B45097" w:rsidP="005E5C56">
      <w:pPr>
        <w:jc w:val="both"/>
        <w:rPr>
          <w:rFonts w:ascii="Arial" w:hAnsi="Arial" w:cs="Arial"/>
        </w:rPr>
      </w:pPr>
    </w:p>
    <w:p w:rsidR="00A3733B" w:rsidRPr="0051438E" w:rsidRDefault="00A3733B" w:rsidP="005E5C56">
      <w:pPr>
        <w:jc w:val="both"/>
        <w:rPr>
          <w:rFonts w:ascii="Arial" w:hAnsi="Arial" w:cs="Arial"/>
          <w:b/>
        </w:rPr>
      </w:pPr>
      <w:r w:rsidRPr="0051438E">
        <w:rPr>
          <w:rFonts w:ascii="Arial" w:hAnsi="Arial" w:cs="Arial"/>
          <w:b/>
        </w:rPr>
        <w:t>XIV.</w:t>
      </w:r>
      <w:r w:rsidRPr="0051438E">
        <w:rPr>
          <w:rFonts w:ascii="Arial" w:hAnsi="Arial" w:cs="Arial"/>
          <w:b/>
        </w:rPr>
        <w:tab/>
        <w:t xml:space="preserve">Odstoupení od smlouvy </w:t>
      </w:r>
    </w:p>
    <w:p w:rsidR="00A3733B" w:rsidRPr="0051438E" w:rsidRDefault="00A3733B" w:rsidP="005E5C56">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 xml:space="preserve">Smluvní strany se dohodly, že mohou od této smlouvy odstoupit v případech, </w:t>
      </w:r>
      <w:r w:rsidR="000B6638" w:rsidRPr="0051438E">
        <w:rPr>
          <w:rFonts w:ascii="Arial" w:hAnsi="Arial" w:cs="Arial"/>
        </w:rPr>
        <w:t>kdy to</w:t>
      </w:r>
      <w:r w:rsidRPr="0051438E">
        <w:rPr>
          <w:rFonts w:ascii="Arial" w:hAnsi="Arial" w:cs="Arial"/>
        </w:rPr>
        <w:t xml:space="preserve"> stanoví </w:t>
      </w:r>
      <w:r w:rsidR="00EC76BD">
        <w:rPr>
          <w:rFonts w:ascii="Arial" w:hAnsi="Arial" w:cs="Arial"/>
        </w:rPr>
        <w:t xml:space="preserve">občanská </w:t>
      </w:r>
      <w:r w:rsidRPr="0051438E">
        <w:rPr>
          <w:rFonts w:ascii="Arial" w:hAnsi="Arial" w:cs="Arial"/>
        </w:rPr>
        <w:t>zákon</w:t>
      </w:r>
      <w:r w:rsidR="00EC76BD">
        <w:rPr>
          <w:rFonts w:ascii="Arial" w:hAnsi="Arial" w:cs="Arial"/>
        </w:rPr>
        <w:t>ík</w:t>
      </w:r>
      <w:r w:rsidRPr="0051438E">
        <w:rPr>
          <w:rFonts w:ascii="Arial" w:hAnsi="Arial" w:cs="Arial"/>
        </w:rPr>
        <w:t xml:space="preserve">, jinak v případě podstatného porušení této smlouvy. Odstoupení od smlouvy musí být provedeno písemnou formou a je účinné okamžikem jeho doručení </w:t>
      </w:r>
      <w:r w:rsidR="00A24DD3" w:rsidRPr="0051438E">
        <w:rPr>
          <w:rFonts w:ascii="Arial" w:hAnsi="Arial" w:cs="Arial"/>
        </w:rPr>
        <w:t>druhé smluvní straně</w:t>
      </w:r>
      <w:r w:rsidRPr="0051438E">
        <w:rPr>
          <w:rFonts w:ascii="Arial" w:hAnsi="Arial" w:cs="Arial"/>
        </w:rPr>
        <w:t>. Odstoupením od smlouvy se tato smlouva od okamžiku doručení projevu vůle směřujícího k odstoupení od smlouvy ruší.</w:t>
      </w:r>
    </w:p>
    <w:p w:rsidR="00A3733B" w:rsidRPr="0051438E" w:rsidRDefault="00A3733B" w:rsidP="005E5C56">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Smluvní strany této smlouvy se dohodly, že podstatným porušením smlouvy se rozumí zejména:</w:t>
      </w:r>
    </w:p>
    <w:p w:rsidR="00A3733B" w:rsidRPr="0051438E" w:rsidRDefault="00A3733B" w:rsidP="008D2B6A">
      <w:pPr>
        <w:numPr>
          <w:ilvl w:val="0"/>
          <w:numId w:val="25"/>
        </w:numPr>
        <w:ind w:left="1134" w:hanging="425"/>
        <w:jc w:val="both"/>
        <w:rPr>
          <w:rFonts w:ascii="Arial" w:hAnsi="Arial" w:cs="Arial"/>
        </w:rPr>
      </w:pPr>
      <w:r w:rsidRPr="0051438E">
        <w:rPr>
          <w:rFonts w:ascii="Arial" w:hAnsi="Arial" w:cs="Arial"/>
        </w:rPr>
        <w:t>jestliže se zhotovitel dostane do prodlení s prováděním díla</w:t>
      </w:r>
      <w:r w:rsidRPr="0051438E">
        <w:rPr>
          <w:rFonts w:ascii="Arial" w:hAnsi="Arial" w:cs="Arial"/>
          <w:i/>
        </w:rPr>
        <w:t xml:space="preserve">, </w:t>
      </w:r>
      <w:r w:rsidRPr="0051438E">
        <w:rPr>
          <w:rFonts w:ascii="Arial" w:hAnsi="Arial" w:cs="Arial"/>
        </w:rPr>
        <w:t xml:space="preserve">ať již jako celku či jeho jednotlivých částí, ve vztahu k termínům provádění díla dle článku III. této smlouvy, které bude delší než </w:t>
      </w:r>
      <w:r w:rsidR="007D1789" w:rsidRPr="0051438E">
        <w:rPr>
          <w:rFonts w:ascii="Arial" w:hAnsi="Arial" w:cs="Arial"/>
        </w:rPr>
        <w:t>14 (</w:t>
      </w:r>
      <w:r w:rsidRPr="0051438E">
        <w:rPr>
          <w:rFonts w:ascii="Arial" w:hAnsi="Arial" w:cs="Arial"/>
        </w:rPr>
        <w:t>čtrnáct</w:t>
      </w:r>
      <w:r w:rsidR="007D1789" w:rsidRPr="0051438E">
        <w:rPr>
          <w:rFonts w:ascii="Arial" w:hAnsi="Arial" w:cs="Arial"/>
        </w:rPr>
        <w:t>)</w:t>
      </w:r>
      <w:r w:rsidR="00EC76BD">
        <w:rPr>
          <w:rFonts w:ascii="Arial" w:hAnsi="Arial" w:cs="Arial"/>
        </w:rPr>
        <w:t xml:space="preserve"> kalendářních dnů</w:t>
      </w:r>
      <w:r w:rsidRPr="0051438E">
        <w:rPr>
          <w:rFonts w:ascii="Arial" w:hAnsi="Arial" w:cs="Arial"/>
        </w:rPr>
        <w:t xml:space="preserve"> nebo</w:t>
      </w:r>
    </w:p>
    <w:p w:rsidR="00A3733B" w:rsidRPr="0051438E" w:rsidRDefault="00A3733B" w:rsidP="008D2B6A">
      <w:pPr>
        <w:pStyle w:val="Zkladntext21"/>
        <w:numPr>
          <w:ilvl w:val="0"/>
          <w:numId w:val="25"/>
        </w:numPr>
        <w:spacing w:after="0" w:line="240" w:lineRule="auto"/>
        <w:ind w:left="1134" w:hanging="425"/>
        <w:jc w:val="both"/>
        <w:rPr>
          <w:rFonts w:ascii="Arial" w:hAnsi="Arial" w:cs="Arial"/>
        </w:rPr>
      </w:pPr>
      <w:r w:rsidRPr="0051438E">
        <w:rPr>
          <w:rFonts w:ascii="Arial" w:hAnsi="Arial" w:cs="Arial"/>
        </w:rPr>
        <w:t xml:space="preserve">jestliže zhotovitel po dobu delší než </w:t>
      </w:r>
      <w:r w:rsidR="007D1789" w:rsidRPr="0051438E">
        <w:rPr>
          <w:rFonts w:ascii="Arial" w:hAnsi="Arial" w:cs="Arial"/>
        </w:rPr>
        <w:t>14 (</w:t>
      </w:r>
      <w:r w:rsidRPr="0051438E">
        <w:rPr>
          <w:rFonts w:ascii="Arial" w:hAnsi="Arial" w:cs="Arial"/>
        </w:rPr>
        <w:t>čtrnáct</w:t>
      </w:r>
      <w:r w:rsidR="007D1789" w:rsidRPr="0051438E">
        <w:rPr>
          <w:rFonts w:ascii="Arial" w:hAnsi="Arial" w:cs="Arial"/>
        </w:rPr>
        <w:t>)</w:t>
      </w:r>
      <w:r w:rsidRPr="0051438E">
        <w:rPr>
          <w:rFonts w:ascii="Arial" w:hAnsi="Arial" w:cs="Arial"/>
        </w:rPr>
        <w:t xml:space="preserve"> kalendářních dní přerušil práce na prov</w:t>
      </w:r>
      <w:r w:rsidR="00EC76BD">
        <w:rPr>
          <w:rFonts w:ascii="Arial" w:hAnsi="Arial" w:cs="Arial"/>
        </w:rPr>
        <w:t>á</w:t>
      </w:r>
      <w:r w:rsidRPr="0051438E">
        <w:rPr>
          <w:rFonts w:ascii="Arial" w:hAnsi="Arial" w:cs="Arial"/>
        </w:rPr>
        <w:t>d</w:t>
      </w:r>
      <w:r w:rsidR="00EC76BD">
        <w:rPr>
          <w:rFonts w:ascii="Arial" w:hAnsi="Arial" w:cs="Arial"/>
        </w:rPr>
        <w:t>ě</w:t>
      </w:r>
      <w:r w:rsidRPr="0051438E">
        <w:rPr>
          <w:rFonts w:ascii="Arial" w:hAnsi="Arial" w:cs="Arial"/>
        </w:rPr>
        <w:t xml:space="preserve">ní díla a nejedná se o případ přerušení provádění díla dle článku </w:t>
      </w:r>
      <w:r w:rsidR="00EC76BD">
        <w:rPr>
          <w:rFonts w:ascii="Arial" w:hAnsi="Arial" w:cs="Arial"/>
        </w:rPr>
        <w:t xml:space="preserve">III. odst. </w:t>
      </w:r>
      <w:proofErr w:type="gramStart"/>
      <w:r w:rsidR="00EC76BD">
        <w:rPr>
          <w:rFonts w:ascii="Arial" w:hAnsi="Arial" w:cs="Arial"/>
        </w:rPr>
        <w:t>3.6. této</w:t>
      </w:r>
      <w:proofErr w:type="gramEnd"/>
      <w:r w:rsidR="00EC76BD">
        <w:rPr>
          <w:rFonts w:ascii="Arial" w:hAnsi="Arial" w:cs="Arial"/>
        </w:rPr>
        <w:t xml:space="preserve"> smlouvy</w:t>
      </w:r>
      <w:r w:rsidR="00A05E6F">
        <w:rPr>
          <w:rFonts w:ascii="Arial" w:hAnsi="Arial" w:cs="Arial"/>
        </w:rPr>
        <w:t>,</w:t>
      </w:r>
      <w:r w:rsidR="00EC76BD">
        <w:rPr>
          <w:rFonts w:ascii="Arial" w:hAnsi="Arial" w:cs="Arial"/>
        </w:rPr>
        <w:t xml:space="preserve"> </w:t>
      </w:r>
      <w:r w:rsidRPr="0051438E">
        <w:rPr>
          <w:rFonts w:ascii="Arial" w:hAnsi="Arial" w:cs="Arial"/>
        </w:rPr>
        <w:t>nebo</w:t>
      </w:r>
    </w:p>
    <w:p w:rsidR="00A3733B" w:rsidRPr="0051438E" w:rsidRDefault="00A3733B" w:rsidP="008D2B6A">
      <w:pPr>
        <w:numPr>
          <w:ilvl w:val="0"/>
          <w:numId w:val="25"/>
        </w:numPr>
        <w:ind w:left="1134" w:hanging="425"/>
        <w:jc w:val="both"/>
        <w:rPr>
          <w:rFonts w:ascii="Arial" w:hAnsi="Arial" w:cs="Arial"/>
        </w:rPr>
      </w:pPr>
      <w:r w:rsidRPr="0051438E">
        <w:rPr>
          <w:rFonts w:ascii="Arial" w:hAnsi="Arial" w:cs="Arial"/>
        </w:rPr>
        <w:t xml:space="preserve">jestliže dojde k zahájení </w:t>
      </w:r>
      <w:proofErr w:type="spellStart"/>
      <w:r w:rsidRPr="0051438E">
        <w:rPr>
          <w:rFonts w:ascii="Arial" w:hAnsi="Arial" w:cs="Arial"/>
        </w:rPr>
        <w:t>insolvenčního</w:t>
      </w:r>
      <w:proofErr w:type="spellEnd"/>
      <w:r w:rsidRPr="0051438E">
        <w:rPr>
          <w:rFonts w:ascii="Arial" w:hAnsi="Arial" w:cs="Arial"/>
        </w:rPr>
        <w:t xml:space="preserve"> řízení, jehož předmětem je dlužníkův (zhotovitelův) úpadek nebo hrozící úpadek, ve smyslu ustanovení zákona č. 182/2006 Sb.</w:t>
      </w:r>
      <w:r w:rsidR="00A05E6F">
        <w:rPr>
          <w:rFonts w:ascii="Arial" w:hAnsi="Arial" w:cs="Arial"/>
        </w:rPr>
        <w:t>,</w:t>
      </w:r>
      <w:r w:rsidRPr="0051438E">
        <w:rPr>
          <w:rFonts w:ascii="Arial" w:hAnsi="Arial" w:cs="Arial"/>
        </w:rPr>
        <w:t xml:space="preserve"> o úpadku </w:t>
      </w:r>
      <w:r w:rsidR="00A05E6F" w:rsidRPr="0051438E">
        <w:rPr>
          <w:rFonts w:ascii="Arial" w:hAnsi="Arial" w:cs="Arial"/>
        </w:rPr>
        <w:t>a</w:t>
      </w:r>
      <w:r w:rsidR="00A05E6F">
        <w:rPr>
          <w:rFonts w:ascii="Arial" w:hAnsi="Arial" w:cs="Arial"/>
        </w:rPr>
        <w:t> </w:t>
      </w:r>
      <w:r w:rsidRPr="0051438E">
        <w:rPr>
          <w:rFonts w:ascii="Arial" w:hAnsi="Arial" w:cs="Arial"/>
        </w:rPr>
        <w:t>způsobech jeho řešení (</w:t>
      </w:r>
      <w:proofErr w:type="spellStart"/>
      <w:r w:rsidRPr="0051438E">
        <w:rPr>
          <w:rFonts w:ascii="Arial" w:hAnsi="Arial" w:cs="Arial"/>
        </w:rPr>
        <w:t>insolvenční</w:t>
      </w:r>
      <w:proofErr w:type="spellEnd"/>
      <w:r w:rsidRPr="0051438E">
        <w:rPr>
          <w:rFonts w:ascii="Arial" w:hAnsi="Arial" w:cs="Arial"/>
        </w:rPr>
        <w:t xml:space="preserve"> zákon), </w:t>
      </w:r>
      <w:r w:rsidR="002A15F3">
        <w:rPr>
          <w:rFonts w:ascii="Arial" w:hAnsi="Arial" w:cs="Arial"/>
        </w:rPr>
        <w:t>ve znění pozdějších předpisů</w:t>
      </w:r>
      <w:r w:rsidR="00A05E6F">
        <w:rPr>
          <w:rFonts w:ascii="Arial" w:hAnsi="Arial" w:cs="Arial"/>
        </w:rPr>
        <w:t>,</w:t>
      </w:r>
      <w:r w:rsidR="002A15F3">
        <w:rPr>
          <w:rFonts w:ascii="Arial" w:hAnsi="Arial" w:cs="Arial"/>
        </w:rPr>
        <w:t xml:space="preserve"> </w:t>
      </w:r>
      <w:r w:rsidR="00EC76BD">
        <w:rPr>
          <w:rFonts w:ascii="Arial" w:hAnsi="Arial" w:cs="Arial"/>
        </w:rPr>
        <w:t>nebo</w:t>
      </w:r>
    </w:p>
    <w:p w:rsidR="00A3733B" w:rsidRPr="0051438E" w:rsidRDefault="00A3733B" w:rsidP="008D2B6A">
      <w:pPr>
        <w:pStyle w:val="Zkladntext21"/>
        <w:numPr>
          <w:ilvl w:val="0"/>
          <w:numId w:val="25"/>
        </w:numPr>
        <w:spacing w:after="0" w:line="240" w:lineRule="auto"/>
        <w:ind w:left="1134" w:hanging="425"/>
        <w:jc w:val="both"/>
        <w:rPr>
          <w:rFonts w:ascii="Arial" w:hAnsi="Arial" w:cs="Arial"/>
        </w:rPr>
      </w:pPr>
      <w:r w:rsidRPr="0051438E">
        <w:rPr>
          <w:rFonts w:ascii="Arial" w:hAnsi="Arial" w:cs="Arial"/>
        </w:rPr>
        <w:t>zhotovitel vstoupil do likvidace</w:t>
      </w:r>
      <w:r w:rsidR="00A05E6F">
        <w:rPr>
          <w:rFonts w:ascii="Arial" w:hAnsi="Arial" w:cs="Arial"/>
        </w:rPr>
        <w:t>,</w:t>
      </w:r>
      <w:r w:rsidR="00EC76BD">
        <w:rPr>
          <w:rFonts w:ascii="Arial" w:hAnsi="Arial" w:cs="Arial"/>
        </w:rPr>
        <w:t xml:space="preserve"> </w:t>
      </w:r>
      <w:r w:rsidRPr="0051438E">
        <w:rPr>
          <w:rFonts w:ascii="Arial" w:hAnsi="Arial" w:cs="Arial"/>
        </w:rPr>
        <w:t>nebo</w:t>
      </w:r>
    </w:p>
    <w:p w:rsidR="00A3733B" w:rsidRDefault="00755F31" w:rsidP="00A47DA4">
      <w:pPr>
        <w:pStyle w:val="Zkladntextodsazen31"/>
        <w:numPr>
          <w:ilvl w:val="0"/>
          <w:numId w:val="25"/>
        </w:numPr>
        <w:ind w:left="1134" w:hanging="425"/>
        <w:rPr>
          <w:rFonts w:ascii="Arial" w:hAnsi="Arial" w:cs="Arial"/>
          <w:sz w:val="20"/>
        </w:rPr>
      </w:pPr>
      <w:r w:rsidRPr="00755F31">
        <w:rPr>
          <w:rFonts w:ascii="Arial" w:hAnsi="Arial" w:cs="Arial"/>
          <w:sz w:val="20"/>
        </w:rPr>
        <w:lastRenderedPageBreak/>
        <w:t>zhotovitel uzav</w:t>
      </w:r>
      <w:r>
        <w:rPr>
          <w:rFonts w:ascii="Arial" w:hAnsi="Arial" w:cs="Arial"/>
          <w:sz w:val="20"/>
        </w:rPr>
        <w:t>řel smlouvu o prodeji či pachtu obchodního závodu</w:t>
      </w:r>
      <w:r w:rsidRPr="00755F31">
        <w:rPr>
          <w:rFonts w:ascii="Arial" w:hAnsi="Arial" w:cs="Arial"/>
          <w:sz w:val="20"/>
        </w:rPr>
        <w:t xml:space="preserve"> či jeho části, na základě</w:t>
      </w:r>
      <w:r>
        <w:rPr>
          <w:rFonts w:ascii="Arial" w:hAnsi="Arial" w:cs="Arial"/>
          <w:sz w:val="20"/>
        </w:rPr>
        <w:t xml:space="preserve"> </w:t>
      </w:r>
      <w:r w:rsidRPr="00755F31">
        <w:rPr>
          <w:rFonts w:ascii="Arial" w:hAnsi="Arial" w:cs="Arial"/>
          <w:sz w:val="20"/>
        </w:rPr>
        <w:t>kter</w:t>
      </w:r>
      <w:r>
        <w:rPr>
          <w:rFonts w:ascii="Arial" w:hAnsi="Arial" w:cs="Arial"/>
          <w:sz w:val="20"/>
        </w:rPr>
        <w:t>é převedl, resp. propachtoval svůj obchodní závod</w:t>
      </w:r>
      <w:r w:rsidRPr="00755F31">
        <w:rPr>
          <w:rFonts w:ascii="Arial" w:hAnsi="Arial" w:cs="Arial"/>
          <w:sz w:val="20"/>
        </w:rPr>
        <w:t xml:space="preserve"> či tu jeho část, jejíž součástí jsou </w:t>
      </w:r>
      <w:r w:rsidR="00A05E6F" w:rsidRPr="00755F31">
        <w:rPr>
          <w:rFonts w:ascii="Arial" w:hAnsi="Arial" w:cs="Arial"/>
          <w:sz w:val="20"/>
        </w:rPr>
        <w:t>i</w:t>
      </w:r>
      <w:r w:rsidR="00A05E6F">
        <w:rPr>
          <w:rFonts w:ascii="Arial" w:hAnsi="Arial" w:cs="Arial"/>
          <w:sz w:val="20"/>
        </w:rPr>
        <w:t> </w:t>
      </w:r>
      <w:r w:rsidRPr="00755F31">
        <w:rPr>
          <w:rFonts w:ascii="Arial" w:hAnsi="Arial" w:cs="Arial"/>
          <w:sz w:val="20"/>
        </w:rPr>
        <w:t>práva a závazky z právního vztahu dle této smlouvy na třetí osobu</w:t>
      </w:r>
      <w:r w:rsidR="00A05E6F">
        <w:rPr>
          <w:rFonts w:ascii="Arial" w:hAnsi="Arial" w:cs="Arial"/>
          <w:sz w:val="20"/>
        </w:rPr>
        <w:t>.</w:t>
      </w:r>
    </w:p>
    <w:p w:rsidR="00755F31" w:rsidRPr="0051438E" w:rsidRDefault="00755F31" w:rsidP="00755F31">
      <w:pPr>
        <w:pStyle w:val="Zkladntextodsazen31"/>
        <w:ind w:left="1069" w:firstLine="0"/>
        <w:rPr>
          <w:rFonts w:ascii="Arial" w:hAnsi="Arial" w:cs="Arial"/>
          <w:sz w:val="20"/>
        </w:rPr>
      </w:pPr>
    </w:p>
    <w:p w:rsidR="00755F31" w:rsidRPr="00755F31" w:rsidRDefault="00755F31" w:rsidP="008D2B6A">
      <w:pPr>
        <w:numPr>
          <w:ilvl w:val="1"/>
          <w:numId w:val="17"/>
        </w:numPr>
        <w:jc w:val="both"/>
        <w:rPr>
          <w:rFonts w:ascii="Arial" w:hAnsi="Arial" w:cs="Arial"/>
        </w:rPr>
      </w:pPr>
      <w:r w:rsidRPr="00C837F4">
        <w:rPr>
          <w:rFonts w:ascii="Tahoma" w:hAnsi="Tahoma" w:cs="Tahoma"/>
        </w:rPr>
        <w:t xml:space="preserve">Objednatel je od této smlouvy oprávněn odstoupit v případě, že mu na realizaci </w:t>
      </w:r>
      <w:r>
        <w:rPr>
          <w:rFonts w:ascii="Tahoma" w:hAnsi="Tahoma" w:cs="Tahoma"/>
        </w:rPr>
        <w:t>díla</w:t>
      </w:r>
      <w:r w:rsidRPr="00C837F4">
        <w:rPr>
          <w:rFonts w:ascii="Tahoma" w:hAnsi="Tahoma" w:cs="Tahoma"/>
        </w:rPr>
        <w:t xml:space="preserve"> nebude poskytnuta dotace</w:t>
      </w:r>
      <w:r w:rsidR="00A47DA4">
        <w:rPr>
          <w:rFonts w:ascii="Tahoma" w:hAnsi="Tahoma" w:cs="Tahoma"/>
        </w:rPr>
        <w:t xml:space="preserve"> z Operačního programu životní prostředí</w:t>
      </w:r>
      <w:r>
        <w:rPr>
          <w:rFonts w:ascii="Tahoma" w:hAnsi="Tahoma" w:cs="Tahoma"/>
        </w:rPr>
        <w:t>.</w:t>
      </w:r>
    </w:p>
    <w:p w:rsidR="00755F31" w:rsidRDefault="00755F31" w:rsidP="00755F31">
      <w:pPr>
        <w:ind w:left="705"/>
        <w:jc w:val="both"/>
        <w:rPr>
          <w:rFonts w:ascii="Arial" w:hAnsi="Arial" w:cs="Arial"/>
        </w:rPr>
      </w:pPr>
    </w:p>
    <w:p w:rsidR="00D77B4E" w:rsidRPr="0051438E" w:rsidRDefault="00A3733B" w:rsidP="008D2B6A">
      <w:pPr>
        <w:numPr>
          <w:ilvl w:val="1"/>
          <w:numId w:val="17"/>
        </w:numPr>
        <w:jc w:val="both"/>
        <w:rPr>
          <w:rFonts w:ascii="Arial" w:hAnsi="Arial" w:cs="Arial"/>
        </w:rPr>
      </w:pPr>
      <w:r w:rsidRPr="0051438E">
        <w:rPr>
          <w:rFonts w:ascii="Arial" w:hAnsi="Arial" w:cs="Arial"/>
        </w:rPr>
        <w:t>V případě odstoupení od smlouvy ze strany objednatele</w:t>
      </w:r>
      <w:r w:rsidR="00755F31">
        <w:rPr>
          <w:rFonts w:ascii="Arial" w:hAnsi="Arial" w:cs="Arial"/>
        </w:rPr>
        <w:t xml:space="preserve"> (vyjma případu dle </w:t>
      </w:r>
      <w:r w:rsidR="007A7F23">
        <w:rPr>
          <w:rFonts w:ascii="Arial" w:hAnsi="Arial" w:cs="Arial"/>
        </w:rPr>
        <w:t xml:space="preserve">odst. </w:t>
      </w:r>
      <w:r w:rsidR="00755F31">
        <w:rPr>
          <w:rFonts w:ascii="Arial" w:hAnsi="Arial" w:cs="Arial"/>
        </w:rPr>
        <w:t xml:space="preserve">14.3 </w:t>
      </w:r>
      <w:r w:rsidR="007A7F23">
        <w:rPr>
          <w:rFonts w:ascii="Arial" w:hAnsi="Arial" w:cs="Arial"/>
        </w:rPr>
        <w:t xml:space="preserve">tohoto článku </w:t>
      </w:r>
      <w:r w:rsidR="00755F31">
        <w:rPr>
          <w:rFonts w:ascii="Arial" w:hAnsi="Arial" w:cs="Arial"/>
        </w:rPr>
        <w:t>smlouvy)</w:t>
      </w:r>
      <w:r w:rsidRPr="0051438E">
        <w:rPr>
          <w:rFonts w:ascii="Arial" w:hAnsi="Arial" w:cs="Arial"/>
        </w:rPr>
        <w:t xml:space="preserv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77B4E" w:rsidRPr="0051438E" w:rsidRDefault="00D77B4E" w:rsidP="00CB5A90">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 xml:space="preserve">V případě odstoupení od této smlouvy zhotovitelem provedou smluvní strany nejpozději do </w:t>
      </w:r>
      <w:r w:rsidR="00A05E6F" w:rsidRPr="0051438E">
        <w:rPr>
          <w:rFonts w:ascii="Arial" w:hAnsi="Arial" w:cs="Arial"/>
        </w:rPr>
        <w:t>60</w:t>
      </w:r>
      <w:r w:rsidR="00A05E6F">
        <w:rPr>
          <w:rFonts w:ascii="Arial" w:hAnsi="Arial" w:cs="Arial"/>
        </w:rPr>
        <w:t> </w:t>
      </w:r>
      <w:r w:rsidR="004E05B5" w:rsidRPr="0051438E">
        <w:rPr>
          <w:rFonts w:ascii="Arial" w:hAnsi="Arial" w:cs="Arial"/>
        </w:rPr>
        <w:t>(</w:t>
      </w:r>
      <w:r w:rsidRPr="0051438E">
        <w:rPr>
          <w:rFonts w:ascii="Arial" w:hAnsi="Arial" w:cs="Arial"/>
        </w:rPr>
        <w:t>šedesáti</w:t>
      </w:r>
      <w:r w:rsidR="004E05B5" w:rsidRPr="0051438E">
        <w:rPr>
          <w:rFonts w:ascii="Arial" w:hAnsi="Arial" w:cs="Arial"/>
        </w:rPr>
        <w:t>) kalendářních</w:t>
      </w:r>
      <w:r w:rsidRPr="0051438E">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rsidR="00A3733B" w:rsidRPr="0051438E" w:rsidRDefault="00A3733B" w:rsidP="008D2B6A">
      <w:pPr>
        <w:numPr>
          <w:ilvl w:val="0"/>
          <w:numId w:val="22"/>
        </w:numPr>
        <w:tabs>
          <w:tab w:val="left" w:pos="1134"/>
        </w:tabs>
        <w:ind w:left="1134" w:hanging="425"/>
        <w:jc w:val="both"/>
        <w:rPr>
          <w:rFonts w:ascii="Arial" w:hAnsi="Arial" w:cs="Arial"/>
        </w:rPr>
      </w:pPr>
      <w:r w:rsidRPr="0051438E">
        <w:rPr>
          <w:rFonts w:ascii="Arial" w:hAnsi="Arial" w:cs="Arial"/>
        </w:rPr>
        <w:t>částky součtu dílčích plateb ceny za provedení díla dle této smlouvy objednatelem zhotoviteli; a</w:t>
      </w:r>
    </w:p>
    <w:p w:rsidR="00A3733B" w:rsidRPr="0051438E" w:rsidRDefault="00A3733B" w:rsidP="008D2B6A">
      <w:pPr>
        <w:numPr>
          <w:ilvl w:val="0"/>
          <w:numId w:val="22"/>
        </w:numPr>
        <w:tabs>
          <w:tab w:val="left" w:pos="1134"/>
        </w:tabs>
        <w:ind w:left="1134" w:hanging="425"/>
        <w:jc w:val="both"/>
        <w:rPr>
          <w:rFonts w:ascii="Arial" w:hAnsi="Arial" w:cs="Arial"/>
        </w:rPr>
      </w:pPr>
      <w:r w:rsidRPr="0051438E">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Pr>
          <w:rFonts w:ascii="Arial" w:hAnsi="Arial" w:cs="Arial"/>
          <w:highlight w:val="cyan"/>
        </w:rPr>
        <w:t>………………</w:t>
      </w:r>
      <w:r w:rsidRPr="000B6638">
        <w:rPr>
          <w:rFonts w:ascii="Arial" w:hAnsi="Arial" w:cs="Arial"/>
          <w:highlight w:val="cyan"/>
        </w:rPr>
        <w:t>…</w:t>
      </w:r>
      <w:r w:rsidRPr="0051438E">
        <w:rPr>
          <w:rFonts w:ascii="Arial" w:hAnsi="Arial" w:cs="Arial"/>
        </w:rPr>
        <w:t xml:space="preserve"> </w:t>
      </w:r>
    </w:p>
    <w:p w:rsidR="00A3733B" w:rsidRPr="0051438E" w:rsidRDefault="00A3733B" w:rsidP="005E5C56">
      <w:pPr>
        <w:ind w:left="709" w:hanging="4"/>
        <w:jc w:val="both"/>
        <w:rPr>
          <w:rFonts w:ascii="Arial" w:hAnsi="Arial" w:cs="Arial"/>
        </w:rPr>
      </w:pPr>
      <w:r w:rsidRPr="0051438E">
        <w:rPr>
          <w:rFonts w:ascii="Arial" w:hAnsi="Arial" w:cs="Arial"/>
        </w:rPr>
        <w:t xml:space="preserve">Smluvní strany jsou si povinny vyplatit shora uvedené částky, včetně případných příslušenství, nejpozději do </w:t>
      </w:r>
      <w:r w:rsidR="007D1789" w:rsidRPr="0051438E">
        <w:rPr>
          <w:rFonts w:ascii="Arial" w:hAnsi="Arial" w:cs="Arial"/>
        </w:rPr>
        <w:t>30 (</w:t>
      </w:r>
      <w:r w:rsidRPr="0051438E">
        <w:rPr>
          <w:rFonts w:ascii="Arial" w:hAnsi="Arial" w:cs="Arial"/>
        </w:rPr>
        <w:t>třiceti</w:t>
      </w:r>
      <w:r w:rsidR="007D1789" w:rsidRPr="0051438E">
        <w:rPr>
          <w:rFonts w:ascii="Arial" w:hAnsi="Arial" w:cs="Arial"/>
        </w:rPr>
        <w:t>) kalendářních</w:t>
      </w:r>
      <w:r w:rsidRPr="0051438E">
        <w:rPr>
          <w:rFonts w:ascii="Arial" w:hAnsi="Arial" w:cs="Arial"/>
        </w:rPr>
        <w:t xml:space="preserve"> dnů ode dne doručení písemné výzvy oprávněné smluvní strany k úhradě. </w:t>
      </w:r>
    </w:p>
    <w:p w:rsidR="00B45097" w:rsidRPr="0051438E" w:rsidRDefault="00B45097" w:rsidP="005E5C56">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 xml:space="preserve">V případě odstoupení od této smlouvy objednatelem provedou smluvní strany nejpozději do </w:t>
      </w:r>
      <w:r w:rsidR="00A05E6F" w:rsidRPr="0051438E">
        <w:rPr>
          <w:rFonts w:ascii="Arial" w:hAnsi="Arial" w:cs="Arial"/>
        </w:rPr>
        <w:t>60</w:t>
      </w:r>
      <w:r w:rsidR="00A05E6F">
        <w:rPr>
          <w:rFonts w:ascii="Arial" w:hAnsi="Arial" w:cs="Arial"/>
        </w:rPr>
        <w:t> </w:t>
      </w:r>
      <w:r w:rsidR="004E05B5" w:rsidRPr="0051438E">
        <w:rPr>
          <w:rFonts w:ascii="Arial" w:hAnsi="Arial" w:cs="Arial"/>
        </w:rPr>
        <w:t>(</w:t>
      </w:r>
      <w:r w:rsidRPr="0051438E">
        <w:rPr>
          <w:rFonts w:ascii="Arial" w:hAnsi="Arial" w:cs="Arial"/>
        </w:rPr>
        <w:t>šedesáti</w:t>
      </w:r>
      <w:r w:rsidR="004E05B5" w:rsidRPr="0051438E">
        <w:rPr>
          <w:rFonts w:ascii="Arial" w:hAnsi="Arial" w:cs="Arial"/>
        </w:rPr>
        <w:t>) kalendářních</w:t>
      </w:r>
      <w:r w:rsidRPr="0051438E">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rsidR="00A3733B" w:rsidRPr="0051438E" w:rsidRDefault="00A3733B" w:rsidP="008D2B6A">
      <w:pPr>
        <w:numPr>
          <w:ilvl w:val="0"/>
          <w:numId w:val="24"/>
        </w:numPr>
        <w:tabs>
          <w:tab w:val="left" w:pos="1134"/>
        </w:tabs>
        <w:ind w:left="1134" w:hanging="425"/>
        <w:jc w:val="both"/>
        <w:rPr>
          <w:rFonts w:ascii="Arial" w:hAnsi="Arial" w:cs="Arial"/>
        </w:rPr>
      </w:pPr>
      <w:r w:rsidRPr="0051438E">
        <w:rPr>
          <w:rFonts w:ascii="Arial" w:hAnsi="Arial" w:cs="Arial"/>
        </w:rPr>
        <w:t>částky součtu dílčích plateb ceny za provedení díla dle této smlouvy objednatelem zhotoviteli; a</w:t>
      </w:r>
    </w:p>
    <w:p w:rsidR="00A3733B" w:rsidRPr="0051438E" w:rsidRDefault="00A3733B" w:rsidP="008D2B6A">
      <w:pPr>
        <w:numPr>
          <w:ilvl w:val="0"/>
          <w:numId w:val="24"/>
        </w:numPr>
        <w:tabs>
          <w:tab w:val="left" w:pos="1134"/>
        </w:tabs>
        <w:ind w:left="1134" w:hanging="425"/>
        <w:jc w:val="both"/>
        <w:rPr>
          <w:rFonts w:ascii="Arial" w:hAnsi="Arial" w:cs="Arial"/>
        </w:rPr>
      </w:pPr>
      <w:r w:rsidRPr="0051438E">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Pr>
          <w:rFonts w:ascii="Arial" w:hAnsi="Arial" w:cs="Arial"/>
        </w:rPr>
        <w:t>dnatelem snížená o 10% (slovy: d</w:t>
      </w:r>
      <w:r w:rsidRPr="0051438E">
        <w:rPr>
          <w:rFonts w:ascii="Arial" w:hAnsi="Arial" w:cs="Arial"/>
        </w:rPr>
        <w:t xml:space="preserve">eset procent). </w:t>
      </w:r>
    </w:p>
    <w:p w:rsidR="002640C0" w:rsidRPr="0051438E" w:rsidRDefault="00A3733B" w:rsidP="005E5C56">
      <w:pPr>
        <w:ind w:left="709" w:hanging="4"/>
        <w:jc w:val="both"/>
        <w:rPr>
          <w:rFonts w:ascii="Arial" w:hAnsi="Arial" w:cs="Arial"/>
          <w:b/>
        </w:rPr>
      </w:pPr>
      <w:r w:rsidRPr="0051438E">
        <w:rPr>
          <w:rFonts w:ascii="Arial" w:hAnsi="Arial" w:cs="Arial"/>
        </w:rPr>
        <w:t>Smluvní strany jsou si povinny vyplatit shora uvedené částky, včetně případných příslušenství, nejpozději do</w:t>
      </w:r>
      <w:r w:rsidR="004E05B5" w:rsidRPr="0051438E">
        <w:rPr>
          <w:rFonts w:ascii="Arial" w:hAnsi="Arial" w:cs="Arial"/>
        </w:rPr>
        <w:t xml:space="preserve"> </w:t>
      </w:r>
      <w:r w:rsidR="00EC76BD" w:rsidRPr="0051438E">
        <w:rPr>
          <w:rFonts w:ascii="Arial" w:hAnsi="Arial" w:cs="Arial"/>
        </w:rPr>
        <w:t>30 (třiceti)</w:t>
      </w:r>
      <w:r w:rsidR="00EC76BD">
        <w:rPr>
          <w:rFonts w:ascii="Arial" w:hAnsi="Arial" w:cs="Arial"/>
        </w:rPr>
        <w:t xml:space="preserve"> </w:t>
      </w:r>
      <w:r w:rsidR="004E05B5" w:rsidRPr="0051438E">
        <w:rPr>
          <w:rFonts w:ascii="Arial" w:hAnsi="Arial" w:cs="Arial"/>
        </w:rPr>
        <w:t>kalendářních</w:t>
      </w:r>
      <w:r w:rsidRPr="0051438E">
        <w:rPr>
          <w:rFonts w:ascii="Arial" w:hAnsi="Arial" w:cs="Arial"/>
        </w:rPr>
        <w:t xml:space="preserve"> dnů ode dne doručení písemné výzvy oprávněné smluvní strany k úhradě. </w:t>
      </w:r>
    </w:p>
    <w:p w:rsidR="00117A66" w:rsidRPr="0051438E" w:rsidRDefault="00117A66" w:rsidP="005E5C56">
      <w:pPr>
        <w:jc w:val="both"/>
        <w:rPr>
          <w:rFonts w:ascii="Arial" w:hAnsi="Arial" w:cs="Arial"/>
          <w:b/>
        </w:rPr>
      </w:pPr>
    </w:p>
    <w:p w:rsidR="00106E67" w:rsidRPr="0051438E" w:rsidRDefault="00106E67"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XV.</w:t>
      </w:r>
      <w:r w:rsidRPr="0051438E">
        <w:rPr>
          <w:rFonts w:ascii="Arial" w:hAnsi="Arial" w:cs="Arial"/>
          <w:b/>
        </w:rPr>
        <w:tab/>
        <w:t xml:space="preserve">Adresy pro doručování </w:t>
      </w:r>
    </w:p>
    <w:p w:rsidR="00A3733B" w:rsidRPr="0051438E" w:rsidRDefault="00A3733B" w:rsidP="005E5C56">
      <w:pPr>
        <w:jc w:val="both"/>
        <w:rPr>
          <w:rFonts w:ascii="Arial" w:hAnsi="Arial" w:cs="Arial"/>
        </w:rPr>
      </w:pPr>
    </w:p>
    <w:p w:rsidR="00A3733B" w:rsidRPr="0051438E" w:rsidRDefault="00A3733B" w:rsidP="008D2B6A">
      <w:pPr>
        <w:numPr>
          <w:ilvl w:val="1"/>
          <w:numId w:val="34"/>
        </w:numPr>
        <w:jc w:val="both"/>
        <w:rPr>
          <w:rFonts w:ascii="Arial" w:hAnsi="Arial" w:cs="Arial"/>
        </w:rPr>
      </w:pPr>
      <w:r w:rsidRPr="0051438E">
        <w:rPr>
          <w:rFonts w:ascii="Arial" w:hAnsi="Arial" w:cs="Arial"/>
        </w:rPr>
        <w:t>Smluvní strany této smlouvy se dohodly následujícím způsobem na adrese pro doručování písemné korespondence:</w:t>
      </w:r>
    </w:p>
    <w:p w:rsidR="00A3733B" w:rsidRPr="0051438E" w:rsidRDefault="00A3733B" w:rsidP="008D2B6A">
      <w:pPr>
        <w:numPr>
          <w:ilvl w:val="0"/>
          <w:numId w:val="23"/>
        </w:numPr>
        <w:tabs>
          <w:tab w:val="left" w:pos="1134"/>
          <w:tab w:val="left" w:pos="4962"/>
        </w:tabs>
        <w:ind w:left="1134" w:hanging="425"/>
        <w:jc w:val="both"/>
        <w:rPr>
          <w:rFonts w:ascii="Arial" w:hAnsi="Arial" w:cs="Arial"/>
        </w:rPr>
      </w:pPr>
      <w:r w:rsidRPr="0051438E">
        <w:rPr>
          <w:rFonts w:ascii="Arial" w:hAnsi="Arial" w:cs="Arial"/>
        </w:rPr>
        <w:t>a</w:t>
      </w:r>
      <w:r w:rsidR="003813AD" w:rsidRPr="0051438E">
        <w:rPr>
          <w:rFonts w:ascii="Arial" w:hAnsi="Arial" w:cs="Arial"/>
        </w:rPr>
        <w:t>dresa pro doručování objednateli</w:t>
      </w:r>
      <w:r w:rsidR="00EB0786" w:rsidRPr="0051438E">
        <w:rPr>
          <w:rFonts w:ascii="Arial" w:hAnsi="Arial" w:cs="Arial"/>
        </w:rPr>
        <w:t xml:space="preserve"> je:</w:t>
      </w:r>
      <w:r w:rsidR="00EB0786" w:rsidRPr="0051438E">
        <w:rPr>
          <w:rFonts w:ascii="Arial" w:hAnsi="Arial" w:cs="Arial"/>
        </w:rPr>
        <w:tab/>
      </w:r>
      <w:r w:rsidR="00372C78" w:rsidRPr="0051438E">
        <w:rPr>
          <w:rFonts w:ascii="Arial" w:hAnsi="Arial" w:cs="Arial"/>
          <w:b/>
        </w:rPr>
        <w:t>Statutární m</w:t>
      </w:r>
      <w:r w:rsidRPr="0051438E">
        <w:rPr>
          <w:rFonts w:ascii="Arial" w:hAnsi="Arial" w:cs="Arial"/>
          <w:b/>
        </w:rPr>
        <w:t>ěsto Karlovy Vary</w:t>
      </w:r>
    </w:p>
    <w:p w:rsidR="00EC76BD" w:rsidRDefault="00EC76BD" w:rsidP="00EC76BD">
      <w:pPr>
        <w:pStyle w:val="BodyText21"/>
        <w:widowControl/>
        <w:ind w:left="4962"/>
        <w:rPr>
          <w:rFonts w:ascii="Arial" w:hAnsi="Arial" w:cs="Arial"/>
          <w:sz w:val="20"/>
        </w:rPr>
      </w:pPr>
      <w:r>
        <w:rPr>
          <w:rFonts w:ascii="Arial" w:hAnsi="Arial" w:cs="Arial"/>
          <w:sz w:val="20"/>
        </w:rPr>
        <w:t>Magistrát města Karlovy Vary</w:t>
      </w:r>
    </w:p>
    <w:p w:rsidR="00EC76BD" w:rsidRPr="0051438E" w:rsidRDefault="00EC76BD" w:rsidP="00EC76BD">
      <w:pPr>
        <w:pStyle w:val="BodyText21"/>
        <w:widowControl/>
        <w:ind w:left="4962"/>
        <w:rPr>
          <w:rFonts w:ascii="Arial" w:hAnsi="Arial" w:cs="Arial"/>
          <w:sz w:val="20"/>
        </w:rPr>
      </w:pPr>
      <w:r w:rsidRPr="0051438E">
        <w:rPr>
          <w:rFonts w:ascii="Arial" w:hAnsi="Arial" w:cs="Arial"/>
          <w:sz w:val="20"/>
        </w:rPr>
        <w:t>odbor rozvoje a investic</w:t>
      </w:r>
    </w:p>
    <w:p w:rsidR="00EB0786" w:rsidRPr="0051438E" w:rsidRDefault="00A3733B" w:rsidP="00EB0786">
      <w:pPr>
        <w:pStyle w:val="BodyText21"/>
        <w:widowControl/>
        <w:ind w:left="4962"/>
        <w:rPr>
          <w:rFonts w:ascii="Arial" w:hAnsi="Arial" w:cs="Arial"/>
          <w:sz w:val="20"/>
        </w:rPr>
      </w:pPr>
      <w:r w:rsidRPr="0051438E">
        <w:rPr>
          <w:rFonts w:ascii="Arial" w:hAnsi="Arial" w:cs="Arial"/>
          <w:sz w:val="20"/>
        </w:rPr>
        <w:t>M</w:t>
      </w:r>
      <w:r w:rsidR="00EB0786" w:rsidRPr="0051438E">
        <w:rPr>
          <w:rFonts w:ascii="Arial" w:hAnsi="Arial" w:cs="Arial"/>
          <w:sz w:val="20"/>
        </w:rPr>
        <w:t xml:space="preserve">oskevská </w:t>
      </w:r>
      <w:r w:rsidR="00EB0786" w:rsidRPr="009405B1">
        <w:rPr>
          <w:rFonts w:ascii="Arial" w:hAnsi="Arial" w:cs="Arial"/>
          <w:color w:val="000000" w:themeColor="text1"/>
          <w:sz w:val="20"/>
        </w:rPr>
        <w:t xml:space="preserve">21, </w:t>
      </w:r>
      <w:r w:rsidR="005A16F6" w:rsidRPr="009405B1">
        <w:rPr>
          <w:rFonts w:ascii="Arial" w:hAnsi="Arial" w:cs="Arial"/>
          <w:color w:val="000000" w:themeColor="text1"/>
          <w:sz w:val="20"/>
        </w:rPr>
        <w:t>361 20</w:t>
      </w:r>
      <w:r w:rsidR="00EB0786" w:rsidRPr="009405B1">
        <w:rPr>
          <w:rFonts w:ascii="Arial" w:hAnsi="Arial" w:cs="Arial"/>
          <w:color w:val="000000" w:themeColor="text1"/>
          <w:sz w:val="20"/>
        </w:rPr>
        <w:t xml:space="preserve"> Karlovy</w:t>
      </w:r>
      <w:r w:rsidR="00EB0786" w:rsidRPr="0051438E">
        <w:rPr>
          <w:rFonts w:ascii="Arial" w:hAnsi="Arial" w:cs="Arial"/>
          <w:sz w:val="20"/>
        </w:rPr>
        <w:t xml:space="preserve"> Vary</w:t>
      </w:r>
    </w:p>
    <w:p w:rsidR="00A3733B" w:rsidRPr="0051438E" w:rsidRDefault="00A3733B" w:rsidP="005E5C56">
      <w:pPr>
        <w:tabs>
          <w:tab w:val="left" w:pos="4395"/>
        </w:tabs>
        <w:rPr>
          <w:rFonts w:ascii="Arial" w:hAnsi="Arial" w:cs="Arial"/>
        </w:rPr>
      </w:pPr>
    </w:p>
    <w:p w:rsidR="00A3733B" w:rsidRPr="0051438E" w:rsidRDefault="00A3733B" w:rsidP="008D2B6A">
      <w:pPr>
        <w:numPr>
          <w:ilvl w:val="0"/>
          <w:numId w:val="23"/>
        </w:numPr>
        <w:tabs>
          <w:tab w:val="left" w:pos="1134"/>
          <w:tab w:val="left" w:pos="4962"/>
        </w:tabs>
        <w:ind w:left="1134" w:hanging="425"/>
        <w:jc w:val="both"/>
        <w:rPr>
          <w:rFonts w:ascii="Arial" w:hAnsi="Arial" w:cs="Arial"/>
        </w:rPr>
      </w:pPr>
      <w:r w:rsidRPr="0051438E">
        <w:rPr>
          <w:rFonts w:ascii="Arial" w:hAnsi="Arial" w:cs="Arial"/>
        </w:rPr>
        <w:t>adresa pro dor</w:t>
      </w:r>
      <w:r w:rsidR="003813AD" w:rsidRPr="0051438E">
        <w:rPr>
          <w:rFonts w:ascii="Arial" w:hAnsi="Arial" w:cs="Arial"/>
        </w:rPr>
        <w:t>učování zhotoviteli</w:t>
      </w:r>
      <w:r w:rsidR="00EB0786" w:rsidRPr="0051438E">
        <w:rPr>
          <w:rFonts w:ascii="Arial" w:hAnsi="Arial" w:cs="Arial"/>
        </w:rPr>
        <w:t xml:space="preserve"> je:</w:t>
      </w:r>
      <w:r w:rsidR="00EB0786" w:rsidRPr="0051438E">
        <w:rPr>
          <w:rFonts w:ascii="Arial" w:hAnsi="Arial" w:cs="Arial"/>
        </w:rPr>
        <w:tab/>
      </w:r>
      <w:r w:rsidRPr="00DF4F3D">
        <w:rPr>
          <w:rFonts w:ascii="Arial" w:hAnsi="Arial" w:cs="Arial"/>
          <w:highlight w:val="cyan"/>
        </w:rPr>
        <w:t>……………………………………</w:t>
      </w:r>
      <w:r w:rsidRPr="0051438E">
        <w:rPr>
          <w:rFonts w:ascii="Arial" w:hAnsi="Arial" w:cs="Arial"/>
        </w:rPr>
        <w:tab/>
      </w:r>
    </w:p>
    <w:p w:rsidR="00A3733B" w:rsidRPr="0051438E" w:rsidRDefault="001A546B" w:rsidP="001A546B">
      <w:pPr>
        <w:pStyle w:val="BodyText21"/>
        <w:widowControl/>
        <w:ind w:left="4962"/>
        <w:rPr>
          <w:rFonts w:ascii="Arial" w:hAnsi="Arial" w:cs="Arial"/>
          <w:sz w:val="20"/>
        </w:rPr>
      </w:pPr>
      <w:r w:rsidRPr="00DF4F3D">
        <w:rPr>
          <w:rFonts w:ascii="Arial" w:hAnsi="Arial" w:cs="Arial"/>
          <w:sz w:val="20"/>
          <w:highlight w:val="cyan"/>
        </w:rPr>
        <w:t>……………………………………</w:t>
      </w:r>
      <w:r w:rsidR="00A3733B" w:rsidRPr="0051438E">
        <w:rPr>
          <w:rFonts w:ascii="Arial" w:hAnsi="Arial" w:cs="Arial"/>
          <w:sz w:val="20"/>
        </w:rPr>
        <w:tab/>
        <w:t xml:space="preserve">  </w:t>
      </w:r>
    </w:p>
    <w:p w:rsidR="00A3733B" w:rsidRPr="0051438E" w:rsidRDefault="00A3733B" w:rsidP="005E5C56">
      <w:pPr>
        <w:ind w:left="708" w:hanging="705"/>
        <w:jc w:val="both"/>
        <w:rPr>
          <w:rFonts w:ascii="Arial" w:hAnsi="Arial" w:cs="Arial"/>
        </w:rPr>
      </w:pPr>
    </w:p>
    <w:p w:rsidR="00A3733B" w:rsidRPr="0051438E" w:rsidRDefault="00A3733B" w:rsidP="008D2B6A">
      <w:pPr>
        <w:numPr>
          <w:ilvl w:val="1"/>
          <w:numId w:val="34"/>
        </w:numPr>
        <w:jc w:val="both"/>
        <w:rPr>
          <w:rFonts w:ascii="Arial" w:hAnsi="Arial" w:cs="Arial"/>
        </w:rPr>
      </w:pPr>
      <w:r w:rsidRPr="0051438E">
        <w:rPr>
          <w:rFonts w:ascii="Arial" w:hAnsi="Arial" w:cs="Arial"/>
        </w:rPr>
        <w:t>Smluvní strany se dohodly, že v případě změny sídla, a tím i adresy pro doručování, budou písemné informovat o této skutečnosti bez zbytečného odkladu druhou smluvní stranu.</w:t>
      </w:r>
    </w:p>
    <w:p w:rsidR="00106E67" w:rsidRDefault="00106E67" w:rsidP="005E5C56">
      <w:pPr>
        <w:jc w:val="both"/>
        <w:rPr>
          <w:rFonts w:ascii="Arial" w:hAnsi="Arial" w:cs="Arial"/>
          <w:b/>
        </w:rPr>
      </w:pPr>
    </w:p>
    <w:p w:rsidR="004B2B3D" w:rsidRDefault="004B2B3D" w:rsidP="005E5C56">
      <w:pPr>
        <w:jc w:val="both"/>
        <w:rPr>
          <w:rFonts w:ascii="Arial" w:hAnsi="Arial" w:cs="Arial"/>
          <w:b/>
        </w:rPr>
      </w:pPr>
    </w:p>
    <w:p w:rsidR="004B2B3D" w:rsidRDefault="004B2B3D" w:rsidP="005E5C56">
      <w:pPr>
        <w:jc w:val="both"/>
        <w:rPr>
          <w:rFonts w:ascii="Arial" w:hAnsi="Arial" w:cs="Arial"/>
          <w:b/>
        </w:rPr>
      </w:pPr>
    </w:p>
    <w:p w:rsidR="009464A1" w:rsidRPr="0051438E" w:rsidRDefault="009464A1"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lastRenderedPageBreak/>
        <w:t>XVI.</w:t>
      </w:r>
      <w:r w:rsidRPr="0051438E">
        <w:rPr>
          <w:rFonts w:ascii="Arial" w:hAnsi="Arial" w:cs="Arial"/>
          <w:b/>
        </w:rPr>
        <w:tab/>
        <w:t xml:space="preserve">Doručování  </w:t>
      </w:r>
    </w:p>
    <w:p w:rsidR="00A3733B" w:rsidRPr="0051438E"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51438E">
        <w:rPr>
          <w:rFonts w:ascii="Arial" w:hAnsi="Arial" w:cs="Arial"/>
        </w:rPr>
        <w:t xml:space="preserve"> </w:t>
      </w:r>
    </w:p>
    <w:p w:rsidR="00A3733B" w:rsidRDefault="00A3733B" w:rsidP="008D2B6A">
      <w:pPr>
        <w:pStyle w:val="Zkladntext31"/>
        <w:numPr>
          <w:ilvl w:val="0"/>
          <w:numId w:val="35"/>
        </w:numPr>
        <w:spacing w:after="0"/>
        <w:ind w:hanging="720"/>
        <w:jc w:val="both"/>
        <w:rPr>
          <w:rFonts w:ascii="Arial" w:hAnsi="Arial" w:cs="Arial"/>
          <w:sz w:val="20"/>
          <w:szCs w:val="20"/>
        </w:rPr>
      </w:pPr>
      <w:r w:rsidRPr="0051438E">
        <w:rPr>
          <w:rFonts w:ascii="Arial" w:hAnsi="Arial" w:cs="Arial"/>
          <w:sz w:val="20"/>
          <w:szCs w:val="20"/>
        </w:rPr>
        <w:t>Veškerá podání a jiná oznámení, která se doručují smluvním stranám</w:t>
      </w:r>
      <w:r w:rsidR="00CA174D">
        <w:rPr>
          <w:rFonts w:ascii="Arial" w:hAnsi="Arial" w:cs="Arial"/>
          <w:sz w:val="20"/>
          <w:szCs w:val="20"/>
        </w:rPr>
        <w:t>,</w:t>
      </w:r>
      <w:r w:rsidRPr="0051438E">
        <w:rPr>
          <w:rFonts w:ascii="Arial" w:hAnsi="Arial" w:cs="Arial"/>
          <w:sz w:val="20"/>
          <w:szCs w:val="20"/>
        </w:rPr>
        <w:t xml:space="preserve"> je třeba doručit </w:t>
      </w:r>
      <w:r w:rsidR="00CA174D" w:rsidRPr="0051438E">
        <w:rPr>
          <w:rFonts w:ascii="Arial" w:hAnsi="Arial" w:cs="Arial"/>
          <w:sz w:val="20"/>
          <w:szCs w:val="20"/>
        </w:rPr>
        <w:t>osobně, nebo</w:t>
      </w:r>
      <w:r w:rsidRPr="0051438E">
        <w:rPr>
          <w:rFonts w:ascii="Arial" w:hAnsi="Arial" w:cs="Arial"/>
          <w:sz w:val="20"/>
          <w:szCs w:val="20"/>
        </w:rPr>
        <w:t xml:space="preserve"> doporučenou listovní zásilkou s doručenkou nebo do datové schránky.</w:t>
      </w:r>
    </w:p>
    <w:p w:rsidR="00CB5A90" w:rsidRPr="0051438E" w:rsidRDefault="00CB5A90" w:rsidP="005E5C56">
      <w:pPr>
        <w:pStyle w:val="Zkladntext31"/>
        <w:spacing w:after="0"/>
        <w:ind w:left="708" w:hanging="708"/>
        <w:rPr>
          <w:rFonts w:ascii="Arial" w:hAnsi="Arial" w:cs="Arial"/>
          <w:sz w:val="20"/>
          <w:szCs w:val="20"/>
        </w:rPr>
      </w:pPr>
    </w:p>
    <w:p w:rsidR="00A3733B" w:rsidRPr="0051438E" w:rsidRDefault="00A3733B" w:rsidP="008D2B6A">
      <w:pPr>
        <w:pStyle w:val="Zkladntext31"/>
        <w:numPr>
          <w:ilvl w:val="0"/>
          <w:numId w:val="35"/>
        </w:numPr>
        <w:spacing w:after="0"/>
        <w:ind w:hanging="720"/>
        <w:jc w:val="both"/>
        <w:rPr>
          <w:rFonts w:ascii="Arial" w:hAnsi="Arial" w:cs="Arial"/>
          <w:sz w:val="20"/>
          <w:szCs w:val="20"/>
        </w:rPr>
      </w:pPr>
      <w:r w:rsidRPr="0051438E">
        <w:rPr>
          <w:rFonts w:ascii="Arial" w:hAnsi="Arial" w:cs="Arial"/>
          <w:sz w:val="20"/>
          <w:szCs w:val="20"/>
        </w:rPr>
        <w:t>Aniž by tím byly dotčeny další prostředky, kterými lze prokázat doručení, má se za to, že oznámení bylo řádně doručené:</w:t>
      </w:r>
    </w:p>
    <w:p w:rsidR="00A3733B" w:rsidRPr="0051438E" w:rsidRDefault="00EB0786" w:rsidP="005E5C56">
      <w:pPr>
        <w:widowControl w:val="0"/>
        <w:ind w:left="1134" w:hanging="425"/>
        <w:jc w:val="both"/>
        <w:rPr>
          <w:rFonts w:ascii="Arial" w:hAnsi="Arial" w:cs="Arial"/>
        </w:rPr>
      </w:pPr>
      <w:r w:rsidRPr="0051438E">
        <w:rPr>
          <w:rFonts w:ascii="Arial" w:hAnsi="Arial" w:cs="Arial"/>
        </w:rPr>
        <w:t>a</w:t>
      </w:r>
      <w:r w:rsidR="00A3733B" w:rsidRPr="0051438E">
        <w:rPr>
          <w:rFonts w:ascii="Arial" w:hAnsi="Arial" w:cs="Arial"/>
        </w:rPr>
        <w:t>)</w:t>
      </w:r>
      <w:r w:rsidR="00A3733B" w:rsidRPr="0051438E">
        <w:rPr>
          <w:rFonts w:ascii="Arial" w:hAnsi="Arial" w:cs="Arial"/>
        </w:rPr>
        <w:tab/>
        <w:t>při doručování osobně:</w:t>
      </w:r>
    </w:p>
    <w:p w:rsidR="00A3733B"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faktického přijetí oznámení příjemcem; nebo</w:t>
      </w:r>
    </w:p>
    <w:p w:rsidR="00A3733B"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v němž bylo doručeno osobě na příjemcově adrese určené k přebírání listovních zásilek; nebo</w:t>
      </w:r>
    </w:p>
    <w:p w:rsidR="00DA2B03"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kdy bylo doručováno osobě na příjemcově adrese určené k přebírání listovních zásilek</w:t>
      </w:r>
      <w:r w:rsidR="004D4609" w:rsidRPr="0051438E">
        <w:rPr>
          <w:rFonts w:ascii="Arial" w:hAnsi="Arial" w:cs="Arial"/>
        </w:rPr>
        <w:t>,</w:t>
      </w:r>
      <w:r w:rsidRPr="0051438E">
        <w:rPr>
          <w:rFonts w:ascii="Arial" w:hAnsi="Arial" w:cs="Arial"/>
        </w:rPr>
        <w:t xml:space="preserve"> a tato osoba odmítla listovní zásilku převzít</w:t>
      </w:r>
      <w:r w:rsidR="004D4609" w:rsidRPr="0051438E">
        <w:rPr>
          <w:rFonts w:ascii="Arial" w:hAnsi="Arial" w:cs="Arial"/>
        </w:rPr>
        <w:t>,</w:t>
      </w:r>
      <w:r w:rsidR="00DA2B03" w:rsidRPr="0051438E">
        <w:rPr>
          <w:rFonts w:ascii="Arial" w:hAnsi="Arial" w:cs="Arial"/>
          <w:snapToGrid w:val="0"/>
        </w:rPr>
        <w:t xml:space="preserve"> popř. svým jednáním převzetí zmařila</w:t>
      </w:r>
      <w:r w:rsidR="00A05E6F">
        <w:rPr>
          <w:rFonts w:ascii="Arial" w:hAnsi="Arial" w:cs="Arial"/>
          <w:snapToGrid w:val="0"/>
        </w:rPr>
        <w:t>,</w:t>
      </w:r>
    </w:p>
    <w:p w:rsidR="00A3733B" w:rsidRPr="0051438E" w:rsidRDefault="00EB0786" w:rsidP="005E5C56">
      <w:pPr>
        <w:widowControl w:val="0"/>
        <w:ind w:left="1134" w:hanging="425"/>
        <w:jc w:val="both"/>
        <w:rPr>
          <w:rFonts w:ascii="Arial" w:hAnsi="Arial" w:cs="Arial"/>
        </w:rPr>
      </w:pPr>
      <w:r w:rsidRPr="0051438E">
        <w:rPr>
          <w:rFonts w:ascii="Arial" w:hAnsi="Arial" w:cs="Arial"/>
        </w:rPr>
        <w:t>b</w:t>
      </w:r>
      <w:r w:rsidR="00A3733B" w:rsidRPr="0051438E">
        <w:rPr>
          <w:rFonts w:ascii="Arial" w:hAnsi="Arial" w:cs="Arial"/>
        </w:rPr>
        <w:t>)</w:t>
      </w:r>
      <w:r w:rsidRPr="0051438E">
        <w:rPr>
          <w:rFonts w:ascii="Arial" w:hAnsi="Arial" w:cs="Arial"/>
        </w:rPr>
        <w:tab/>
      </w:r>
      <w:r w:rsidR="00A3733B" w:rsidRPr="0051438E">
        <w:rPr>
          <w:rFonts w:ascii="Arial" w:hAnsi="Arial" w:cs="Arial"/>
        </w:rPr>
        <w:t>při doručování prostřednictvím držitele poštovní licence:</w:t>
      </w:r>
    </w:p>
    <w:p w:rsidR="00A3733B"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předání listovní zásilky příjemci; nebo</w:t>
      </w:r>
    </w:p>
    <w:p w:rsidR="00A3733B" w:rsidRPr="0051438E" w:rsidRDefault="00DA2B03" w:rsidP="008D2B6A">
      <w:pPr>
        <w:widowControl w:val="0"/>
        <w:numPr>
          <w:ilvl w:val="0"/>
          <w:numId w:val="8"/>
        </w:numPr>
        <w:ind w:left="1418" w:hanging="284"/>
        <w:jc w:val="both"/>
        <w:rPr>
          <w:rFonts w:ascii="Arial" w:hAnsi="Arial" w:cs="Arial"/>
        </w:rPr>
      </w:pPr>
      <w:r w:rsidRPr="0051438E">
        <w:rPr>
          <w:rFonts w:ascii="Arial" w:hAnsi="Arial" w:cs="Arial"/>
        </w:rPr>
        <w:t>dnem, kdy pošta písemnost smluvní straně vrátí jako nedoručitelnou a adresát svým jednáním doručení zmařil, nebo přijetí písemnosti odmítl</w:t>
      </w:r>
      <w:r w:rsidR="00A3733B" w:rsidRPr="0051438E">
        <w:rPr>
          <w:rFonts w:ascii="Arial" w:hAnsi="Arial" w:cs="Arial"/>
        </w:rPr>
        <w:t xml:space="preserve">, pokud byla na zásilce uvedena adresa pro doručování dle článku XV. odst. </w:t>
      </w:r>
      <w:proofErr w:type="gramStart"/>
      <w:r w:rsidR="00A3733B" w:rsidRPr="0051438E">
        <w:rPr>
          <w:rFonts w:ascii="Arial" w:hAnsi="Arial" w:cs="Arial"/>
        </w:rPr>
        <w:t>15.1., resp.</w:t>
      </w:r>
      <w:proofErr w:type="gramEnd"/>
      <w:r w:rsidR="00A3733B" w:rsidRPr="0051438E">
        <w:rPr>
          <w:rFonts w:ascii="Arial" w:hAnsi="Arial" w:cs="Arial"/>
        </w:rPr>
        <w:t xml:space="preserve"> 15.2. této smlouvy</w:t>
      </w:r>
      <w:r w:rsidR="00A05E6F">
        <w:rPr>
          <w:rFonts w:ascii="Arial" w:hAnsi="Arial" w:cs="Arial"/>
        </w:rPr>
        <w:t>,</w:t>
      </w:r>
    </w:p>
    <w:p w:rsidR="00A3733B" w:rsidRPr="0051438E" w:rsidRDefault="00EB0786" w:rsidP="00EB0786">
      <w:pPr>
        <w:widowControl w:val="0"/>
        <w:ind w:left="1134" w:hanging="425"/>
        <w:jc w:val="both"/>
        <w:rPr>
          <w:rFonts w:ascii="Arial" w:hAnsi="Arial" w:cs="Arial"/>
        </w:rPr>
      </w:pPr>
      <w:r w:rsidRPr="0051438E">
        <w:rPr>
          <w:rFonts w:ascii="Arial" w:hAnsi="Arial" w:cs="Arial"/>
        </w:rPr>
        <w:t>c)</w:t>
      </w:r>
      <w:r w:rsidRPr="0051438E">
        <w:rPr>
          <w:rFonts w:ascii="Arial" w:hAnsi="Arial" w:cs="Arial"/>
        </w:rPr>
        <w:tab/>
      </w:r>
      <w:r w:rsidR="00A3733B" w:rsidRPr="0051438E">
        <w:rPr>
          <w:rFonts w:ascii="Arial" w:hAnsi="Arial" w:cs="Arial"/>
        </w:rPr>
        <w:t>při doručování datovou schránkou:</w:t>
      </w:r>
    </w:p>
    <w:p w:rsidR="00A3733B" w:rsidRPr="0051438E" w:rsidRDefault="00A3733B" w:rsidP="008D2B6A">
      <w:pPr>
        <w:widowControl w:val="0"/>
        <w:numPr>
          <w:ilvl w:val="0"/>
          <w:numId w:val="8"/>
        </w:numPr>
        <w:ind w:left="1418"/>
        <w:jc w:val="both"/>
        <w:rPr>
          <w:rFonts w:ascii="Arial" w:hAnsi="Arial" w:cs="Arial"/>
        </w:rPr>
      </w:pPr>
      <w:r w:rsidRPr="0051438E">
        <w:rPr>
          <w:rFonts w:ascii="Arial" w:hAnsi="Arial" w:cs="Arial"/>
        </w:rPr>
        <w:t>dle zákona č. 300/2008 Sb., o elektronických úkonech a autorizované konverzi dokumentů</w:t>
      </w:r>
      <w:r w:rsidR="00A05E6F">
        <w:rPr>
          <w:rFonts w:ascii="Arial" w:hAnsi="Arial" w:cs="Arial"/>
        </w:rPr>
        <w:t>, ve znění pozdějších předpisů</w:t>
      </w:r>
      <w:r w:rsidRPr="0051438E">
        <w:rPr>
          <w:rFonts w:ascii="Arial" w:hAnsi="Arial" w:cs="Arial"/>
        </w:rPr>
        <w:t>.</w:t>
      </w:r>
    </w:p>
    <w:p w:rsidR="00986E60" w:rsidRPr="0051438E" w:rsidRDefault="00986E60" w:rsidP="005E5C56">
      <w:pPr>
        <w:rPr>
          <w:rFonts w:ascii="Arial" w:hAnsi="Arial" w:cs="Arial"/>
          <w:b/>
        </w:rPr>
      </w:pPr>
    </w:p>
    <w:p w:rsidR="00187B22" w:rsidRDefault="00187B22" w:rsidP="005E5C56">
      <w:pPr>
        <w:rPr>
          <w:rFonts w:ascii="Arial" w:hAnsi="Arial" w:cs="Arial"/>
          <w:b/>
        </w:rPr>
      </w:pPr>
    </w:p>
    <w:p w:rsidR="00A3733B" w:rsidRPr="00B67E75" w:rsidRDefault="00A3733B" w:rsidP="005E5C56">
      <w:pPr>
        <w:jc w:val="both"/>
        <w:rPr>
          <w:rFonts w:ascii="Arial" w:hAnsi="Arial" w:cs="Arial"/>
          <w:b/>
        </w:rPr>
      </w:pPr>
      <w:r w:rsidRPr="00B67E75">
        <w:rPr>
          <w:rFonts w:ascii="Arial" w:hAnsi="Arial" w:cs="Arial"/>
          <w:b/>
        </w:rPr>
        <w:t>XVII.</w:t>
      </w:r>
      <w:r w:rsidRPr="00B67E75">
        <w:rPr>
          <w:rFonts w:ascii="Arial" w:hAnsi="Arial" w:cs="Arial"/>
          <w:b/>
        </w:rPr>
        <w:tab/>
        <w:t>Kontrola provádění díla</w:t>
      </w:r>
    </w:p>
    <w:p w:rsidR="00A3733B" w:rsidRPr="00B67E75" w:rsidRDefault="00A3733B" w:rsidP="00302C55">
      <w:pPr>
        <w:rPr>
          <w:rFonts w:ascii="Arial" w:hAnsi="Arial" w:cs="Arial"/>
          <w:b/>
        </w:rPr>
      </w:pPr>
    </w:p>
    <w:p w:rsidR="00A3733B" w:rsidRPr="00B67E75" w:rsidRDefault="00A3733B" w:rsidP="008D2B6A">
      <w:pPr>
        <w:pStyle w:val="Zkladntextodsazen31"/>
        <w:numPr>
          <w:ilvl w:val="0"/>
          <w:numId w:val="36"/>
        </w:numPr>
        <w:ind w:hanging="720"/>
        <w:rPr>
          <w:rFonts w:ascii="Arial" w:hAnsi="Arial" w:cs="Arial"/>
          <w:sz w:val="20"/>
        </w:rPr>
      </w:pPr>
      <w:r w:rsidRPr="00B67E75">
        <w:rPr>
          <w:rFonts w:ascii="Arial" w:hAnsi="Arial" w:cs="Arial"/>
          <w:sz w:val="20"/>
        </w:rPr>
        <w:t xml:space="preserve">V průběhu provádění díla zhotovitel zajišťuje postupné uskutečnění všech potřebných </w:t>
      </w:r>
      <w:r w:rsidR="00A05E6F" w:rsidRPr="00B67E75">
        <w:rPr>
          <w:rFonts w:ascii="Arial" w:hAnsi="Arial" w:cs="Arial"/>
          <w:sz w:val="20"/>
        </w:rPr>
        <w:t>a</w:t>
      </w:r>
      <w:r w:rsidR="00A05E6F">
        <w:rPr>
          <w:rFonts w:ascii="Arial" w:hAnsi="Arial" w:cs="Arial"/>
          <w:sz w:val="20"/>
        </w:rPr>
        <w:t> </w:t>
      </w:r>
      <w:r w:rsidRPr="00B67E75">
        <w:rPr>
          <w:rFonts w:ascii="Arial" w:hAnsi="Arial" w:cs="Arial"/>
          <w:sz w:val="20"/>
        </w:rPr>
        <w:t xml:space="preserve">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B67E75">
        <w:rPr>
          <w:rFonts w:ascii="Arial" w:hAnsi="Arial" w:cs="Arial"/>
          <w:sz w:val="20"/>
        </w:rPr>
        <w:t>ČSN, ČN, EN</w:t>
      </w:r>
      <w:r w:rsidRPr="00B67E75">
        <w:rPr>
          <w:rFonts w:ascii="Arial" w:hAnsi="Arial" w:cs="Arial"/>
          <w:sz w:val="20"/>
        </w:rPr>
        <w:t xml:space="preserve"> a technické </w:t>
      </w:r>
      <w:r w:rsidR="00A05E6F" w:rsidRPr="00B67E75">
        <w:rPr>
          <w:rFonts w:ascii="Arial" w:hAnsi="Arial" w:cs="Arial"/>
          <w:sz w:val="20"/>
        </w:rPr>
        <w:t>a</w:t>
      </w:r>
      <w:r w:rsidR="00A05E6F">
        <w:rPr>
          <w:rFonts w:ascii="Arial" w:hAnsi="Arial" w:cs="Arial"/>
          <w:sz w:val="20"/>
        </w:rPr>
        <w:t> </w:t>
      </w:r>
      <w:r w:rsidRPr="00B67E75">
        <w:rPr>
          <w:rFonts w:ascii="Arial" w:hAnsi="Arial" w:cs="Arial"/>
          <w:sz w:val="20"/>
        </w:rPr>
        <w:t>další normy.</w:t>
      </w:r>
    </w:p>
    <w:p w:rsidR="00637CF2" w:rsidRDefault="00637CF2"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XVIII.</w:t>
      </w:r>
      <w:r w:rsidRPr="0051438E">
        <w:rPr>
          <w:rFonts w:ascii="Arial" w:hAnsi="Arial" w:cs="Arial"/>
          <w:b/>
        </w:rPr>
        <w:tab/>
        <w:t>Nebezpečí škody na věci a přechod vlastnického práva</w:t>
      </w:r>
    </w:p>
    <w:p w:rsidR="00A3733B" w:rsidRPr="0051438E" w:rsidRDefault="00A3733B" w:rsidP="005E5C56">
      <w:pPr>
        <w:jc w:val="center"/>
        <w:rPr>
          <w:rFonts w:ascii="Arial" w:hAnsi="Arial" w:cs="Arial"/>
          <w:b/>
        </w:rPr>
      </w:pPr>
    </w:p>
    <w:p w:rsidR="00A3733B" w:rsidRPr="0051438E" w:rsidRDefault="00A3733B" w:rsidP="008D2B6A">
      <w:pPr>
        <w:pStyle w:val="Zkladntext21"/>
        <w:numPr>
          <w:ilvl w:val="1"/>
          <w:numId w:val="11"/>
        </w:numPr>
        <w:spacing w:after="0" w:line="240" w:lineRule="auto"/>
        <w:jc w:val="both"/>
        <w:rPr>
          <w:rFonts w:ascii="Arial" w:hAnsi="Arial" w:cs="Arial"/>
        </w:rPr>
      </w:pPr>
      <w:r w:rsidRPr="0051438E">
        <w:rPr>
          <w:rFonts w:ascii="Arial" w:hAnsi="Arial" w:cs="Arial"/>
        </w:rPr>
        <w:t xml:space="preserve">Zhotovitel nese od doby převzetí staveniště do řádného předání díla objednateli a řádného odevzdání staveniště objednateli nebezpečí škody a jiné nebezpečí </w:t>
      </w:r>
      <w:proofErr w:type="gramStart"/>
      <w:r w:rsidRPr="0051438E">
        <w:rPr>
          <w:rFonts w:ascii="Arial" w:hAnsi="Arial" w:cs="Arial"/>
        </w:rPr>
        <w:t>na</w:t>
      </w:r>
      <w:proofErr w:type="gramEnd"/>
      <w:r w:rsidRPr="0051438E">
        <w:rPr>
          <w:rFonts w:ascii="Arial" w:hAnsi="Arial" w:cs="Arial"/>
        </w:rPr>
        <w:t>:</w:t>
      </w:r>
    </w:p>
    <w:p w:rsidR="00A3733B" w:rsidRPr="0051438E" w:rsidRDefault="00A3733B" w:rsidP="008D2B6A">
      <w:pPr>
        <w:numPr>
          <w:ilvl w:val="0"/>
          <w:numId w:val="20"/>
        </w:numPr>
        <w:ind w:left="1134" w:hanging="429"/>
        <w:jc w:val="both"/>
        <w:rPr>
          <w:rFonts w:ascii="Arial" w:hAnsi="Arial" w:cs="Arial"/>
        </w:rPr>
      </w:pPr>
      <w:r w:rsidRPr="0051438E">
        <w:rPr>
          <w:rFonts w:ascii="Arial" w:hAnsi="Arial" w:cs="Arial"/>
        </w:rPr>
        <w:t xml:space="preserve">díle a všech jeho zhotovovaných, obnovovaných, upravovaných a jiných </w:t>
      </w:r>
      <w:proofErr w:type="gramStart"/>
      <w:r w:rsidRPr="0051438E">
        <w:rPr>
          <w:rFonts w:ascii="Arial" w:hAnsi="Arial" w:cs="Arial"/>
        </w:rPr>
        <w:t>částech</w:t>
      </w:r>
      <w:proofErr w:type="gramEnd"/>
      <w:r w:rsidR="00EB06A7">
        <w:rPr>
          <w:rFonts w:ascii="Arial" w:hAnsi="Arial" w:cs="Arial"/>
        </w:rPr>
        <w:t xml:space="preserve"> </w:t>
      </w:r>
      <w:r w:rsidR="000B6638">
        <w:rPr>
          <w:rFonts w:ascii="Arial" w:hAnsi="Arial" w:cs="Arial"/>
        </w:rPr>
        <w:t>nebo</w:t>
      </w:r>
    </w:p>
    <w:p w:rsidR="00A3733B" w:rsidRPr="0051438E" w:rsidRDefault="00A3733B" w:rsidP="008D2B6A">
      <w:pPr>
        <w:numPr>
          <w:ilvl w:val="0"/>
          <w:numId w:val="20"/>
        </w:numPr>
        <w:ind w:left="1134" w:hanging="429"/>
        <w:jc w:val="both"/>
        <w:rPr>
          <w:rFonts w:ascii="Arial" w:hAnsi="Arial" w:cs="Arial"/>
        </w:rPr>
      </w:pPr>
      <w:proofErr w:type="gramStart"/>
      <w:r w:rsidRPr="0051438E">
        <w:rPr>
          <w:rFonts w:ascii="Arial" w:hAnsi="Arial" w:cs="Arial"/>
        </w:rPr>
        <w:t>plochách</w:t>
      </w:r>
      <w:proofErr w:type="gramEnd"/>
      <w:r w:rsidRPr="0051438E">
        <w:rPr>
          <w:rFonts w:ascii="Arial" w:hAnsi="Arial" w:cs="Arial"/>
        </w:rPr>
        <w:t xml:space="preserve">, případně objektech umístěných na staveništi a na okolních pozemcích, či pod staveništěm nebo těmito pozemky, a to od doby převzetí staveniště do řádného předání díla jako celku a řádného </w:t>
      </w:r>
      <w:r w:rsidR="00EB06A7">
        <w:rPr>
          <w:rFonts w:ascii="Arial" w:hAnsi="Arial" w:cs="Arial"/>
        </w:rPr>
        <w:t>vrácení</w:t>
      </w:r>
      <w:r w:rsidRPr="0051438E">
        <w:rPr>
          <w:rFonts w:ascii="Arial" w:hAnsi="Arial" w:cs="Arial"/>
        </w:rPr>
        <w:t xml:space="preserve"> staveniště objednateli, pokud nebude v jednotlivých případech dohodnuto jinak.</w:t>
      </w:r>
    </w:p>
    <w:p w:rsidR="00A3733B" w:rsidRPr="0051438E" w:rsidRDefault="00A3733B" w:rsidP="005E5C56">
      <w:pPr>
        <w:ind w:left="993" w:hanging="284"/>
        <w:jc w:val="both"/>
        <w:rPr>
          <w:rFonts w:ascii="Arial" w:hAnsi="Arial" w:cs="Arial"/>
        </w:rPr>
      </w:pPr>
    </w:p>
    <w:p w:rsidR="00A3733B" w:rsidRPr="0051438E" w:rsidRDefault="00A3733B" w:rsidP="008D2B6A">
      <w:pPr>
        <w:pStyle w:val="Zkladntext21"/>
        <w:numPr>
          <w:ilvl w:val="1"/>
          <w:numId w:val="11"/>
        </w:numPr>
        <w:spacing w:after="0" w:line="240" w:lineRule="auto"/>
        <w:jc w:val="both"/>
        <w:rPr>
          <w:rFonts w:ascii="Arial" w:hAnsi="Arial" w:cs="Arial"/>
        </w:rPr>
      </w:pPr>
      <w:r w:rsidRPr="0051438E">
        <w:rPr>
          <w:rFonts w:ascii="Arial" w:hAnsi="Arial" w:cs="Arial"/>
        </w:rPr>
        <w:t xml:space="preserve">Odpovědnost stanovená v článku XVIII. odst. </w:t>
      </w:r>
      <w:proofErr w:type="gramStart"/>
      <w:r w:rsidRPr="0051438E">
        <w:rPr>
          <w:rFonts w:ascii="Arial" w:hAnsi="Arial" w:cs="Arial"/>
        </w:rPr>
        <w:t>18.1. této</w:t>
      </w:r>
      <w:proofErr w:type="gramEnd"/>
      <w:r w:rsidRPr="0051438E">
        <w:rPr>
          <w:rFonts w:ascii="Arial" w:hAnsi="Arial" w:cs="Arial"/>
        </w:rPr>
        <w:t xml:space="preserve"> smlouvy je objektivní.</w:t>
      </w:r>
    </w:p>
    <w:p w:rsidR="00A3733B" w:rsidRPr="0051438E" w:rsidRDefault="00A3733B" w:rsidP="005E5C56">
      <w:pPr>
        <w:pStyle w:val="Zkladntext21"/>
        <w:spacing w:after="0" w:line="240" w:lineRule="auto"/>
        <w:jc w:val="both"/>
        <w:rPr>
          <w:rFonts w:ascii="Arial" w:hAnsi="Arial" w:cs="Arial"/>
        </w:rPr>
      </w:pPr>
    </w:p>
    <w:p w:rsidR="00A3733B" w:rsidRPr="0051438E" w:rsidRDefault="00A3733B" w:rsidP="008D2B6A">
      <w:pPr>
        <w:pStyle w:val="Zkladntext21"/>
        <w:numPr>
          <w:ilvl w:val="1"/>
          <w:numId w:val="11"/>
        </w:numPr>
        <w:spacing w:after="0" w:line="240" w:lineRule="auto"/>
        <w:jc w:val="both"/>
        <w:rPr>
          <w:rFonts w:ascii="Arial" w:hAnsi="Arial" w:cs="Arial"/>
        </w:rPr>
      </w:pPr>
      <w:r w:rsidRPr="0051438E">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Pr>
          <w:rFonts w:ascii="Arial" w:hAnsi="Arial" w:cs="Arial"/>
        </w:rPr>
        <w:t>é</w:t>
      </w:r>
      <w:r w:rsidRPr="0051438E">
        <w:rPr>
          <w:rFonts w:ascii="Arial" w:hAnsi="Arial" w:cs="Arial"/>
        </w:rPr>
        <w:t xml:space="preserve"> jsou či byly použity k provedení díla, kterými jsou zejména:</w:t>
      </w:r>
    </w:p>
    <w:p w:rsidR="00A3733B" w:rsidRPr="0051438E" w:rsidRDefault="00A3733B" w:rsidP="008D2B6A">
      <w:pPr>
        <w:numPr>
          <w:ilvl w:val="0"/>
          <w:numId w:val="21"/>
        </w:numPr>
        <w:ind w:left="1134" w:hanging="429"/>
        <w:jc w:val="both"/>
        <w:rPr>
          <w:rFonts w:ascii="Arial" w:hAnsi="Arial" w:cs="Arial"/>
        </w:rPr>
      </w:pPr>
      <w:r w:rsidRPr="0051438E">
        <w:rPr>
          <w:rFonts w:ascii="Arial" w:hAnsi="Arial" w:cs="Arial"/>
        </w:rPr>
        <w:t>zařízení staveniště provozního, výrobního či sociálního charakteru</w:t>
      </w:r>
      <w:r w:rsidR="00EB06A7">
        <w:rPr>
          <w:rFonts w:ascii="Arial" w:hAnsi="Arial" w:cs="Arial"/>
        </w:rPr>
        <w:t xml:space="preserve"> </w:t>
      </w:r>
      <w:r w:rsidRPr="0051438E">
        <w:rPr>
          <w:rFonts w:ascii="Arial" w:hAnsi="Arial" w:cs="Arial"/>
        </w:rPr>
        <w:t>nebo</w:t>
      </w:r>
    </w:p>
    <w:p w:rsidR="00A3733B" w:rsidRPr="0051438E" w:rsidRDefault="00A3733B" w:rsidP="008D2B6A">
      <w:pPr>
        <w:numPr>
          <w:ilvl w:val="0"/>
          <w:numId w:val="21"/>
        </w:numPr>
        <w:ind w:left="1134" w:hanging="429"/>
        <w:jc w:val="both"/>
        <w:rPr>
          <w:rFonts w:ascii="Arial" w:hAnsi="Arial" w:cs="Arial"/>
        </w:rPr>
      </w:pPr>
      <w:r w:rsidRPr="0051438E">
        <w:rPr>
          <w:rFonts w:ascii="Arial" w:hAnsi="Arial" w:cs="Arial"/>
        </w:rPr>
        <w:t>pomocné stavební konstrukce všeho druhu nutné či použité k provedení díla či jeho části (např. podpěrné konstrukce, lešení)</w:t>
      </w:r>
      <w:r w:rsidR="00EB06A7">
        <w:rPr>
          <w:rFonts w:ascii="Arial" w:hAnsi="Arial" w:cs="Arial"/>
        </w:rPr>
        <w:t xml:space="preserve"> </w:t>
      </w:r>
      <w:r w:rsidRPr="0051438E">
        <w:rPr>
          <w:rFonts w:ascii="Arial" w:hAnsi="Arial" w:cs="Arial"/>
        </w:rPr>
        <w:t>nebo</w:t>
      </w:r>
    </w:p>
    <w:p w:rsidR="00A3733B" w:rsidRPr="0051438E" w:rsidRDefault="00A3733B" w:rsidP="008D2B6A">
      <w:pPr>
        <w:numPr>
          <w:ilvl w:val="0"/>
          <w:numId w:val="21"/>
        </w:numPr>
        <w:ind w:left="1134" w:hanging="429"/>
        <w:jc w:val="both"/>
        <w:rPr>
          <w:rFonts w:ascii="Arial" w:hAnsi="Arial" w:cs="Arial"/>
        </w:rPr>
      </w:pPr>
      <w:r w:rsidRPr="0051438E">
        <w:rPr>
          <w:rFonts w:ascii="Arial" w:hAnsi="Arial" w:cs="Arial"/>
        </w:rPr>
        <w:t>ostatní provizorní či jiné konstrukce a objekty použité při provádění díla či jeho části.</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1"/>
        </w:numPr>
        <w:rPr>
          <w:rFonts w:ascii="Arial" w:hAnsi="Arial" w:cs="Arial"/>
          <w:sz w:val="20"/>
        </w:rPr>
      </w:pPr>
      <w:r w:rsidRPr="0051438E">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ustanovení § </w:t>
      </w:r>
      <w:r w:rsidR="00DC363C" w:rsidRPr="0051438E">
        <w:rPr>
          <w:rFonts w:ascii="Arial" w:hAnsi="Arial" w:cs="Arial"/>
          <w:sz w:val="20"/>
        </w:rPr>
        <w:t>2924 občansk</w:t>
      </w:r>
      <w:r w:rsidR="00EB06A7">
        <w:rPr>
          <w:rFonts w:ascii="Arial" w:hAnsi="Arial" w:cs="Arial"/>
          <w:sz w:val="20"/>
        </w:rPr>
        <w:t>ého</w:t>
      </w:r>
      <w:r w:rsidR="00DC363C" w:rsidRPr="0051438E">
        <w:rPr>
          <w:rFonts w:ascii="Arial" w:hAnsi="Arial" w:cs="Arial"/>
          <w:sz w:val="20"/>
        </w:rPr>
        <w:t xml:space="preserve"> zákoník</w:t>
      </w:r>
      <w:r w:rsidR="00EB06A7">
        <w:rPr>
          <w:rFonts w:ascii="Arial" w:hAnsi="Arial" w:cs="Arial"/>
          <w:sz w:val="20"/>
        </w:rPr>
        <w:t xml:space="preserve">u </w:t>
      </w:r>
      <w:r w:rsidRPr="0051438E">
        <w:rPr>
          <w:rFonts w:ascii="Arial" w:hAnsi="Arial" w:cs="Arial"/>
          <w:sz w:val="20"/>
        </w:rPr>
        <w:t xml:space="preserve">za škodu způsobenou </w:t>
      </w:r>
      <w:r w:rsidR="000F4852" w:rsidRPr="0051438E">
        <w:rPr>
          <w:rFonts w:ascii="Arial" w:hAnsi="Arial" w:cs="Arial"/>
          <w:sz w:val="20"/>
        </w:rPr>
        <w:t>svou provozní</w:t>
      </w:r>
      <w:r w:rsidRPr="0051438E">
        <w:rPr>
          <w:rFonts w:ascii="Arial" w:hAnsi="Arial" w:cs="Arial"/>
          <w:sz w:val="20"/>
        </w:rPr>
        <w:t xml:space="preserve"> činností souvis</w:t>
      </w:r>
      <w:r w:rsidR="000F4852" w:rsidRPr="0051438E">
        <w:rPr>
          <w:rFonts w:ascii="Arial" w:hAnsi="Arial" w:cs="Arial"/>
          <w:sz w:val="20"/>
        </w:rPr>
        <w:t>ející</w:t>
      </w:r>
      <w:r w:rsidRPr="0051438E">
        <w:rPr>
          <w:rFonts w:ascii="Arial" w:hAnsi="Arial" w:cs="Arial"/>
          <w:sz w:val="20"/>
        </w:rPr>
        <w:t xml:space="preserve"> s plněním této smlouvy.</w:t>
      </w:r>
    </w:p>
    <w:p w:rsidR="00A3733B" w:rsidRPr="0051438E" w:rsidRDefault="00A3733B" w:rsidP="005E5C56">
      <w:pPr>
        <w:pStyle w:val="Zkladntextodsazen31"/>
        <w:ind w:left="0" w:firstLine="0"/>
        <w:rPr>
          <w:rFonts w:ascii="Arial" w:hAnsi="Arial" w:cs="Arial"/>
          <w:sz w:val="20"/>
        </w:rPr>
      </w:pPr>
    </w:p>
    <w:p w:rsidR="00A3733B" w:rsidRPr="005163AE" w:rsidRDefault="00A3733B" w:rsidP="008D2B6A">
      <w:pPr>
        <w:pStyle w:val="Zkladntextodsazen31"/>
        <w:numPr>
          <w:ilvl w:val="1"/>
          <w:numId w:val="11"/>
        </w:numPr>
        <w:rPr>
          <w:rFonts w:ascii="Arial" w:hAnsi="Arial" w:cs="Arial"/>
          <w:sz w:val="20"/>
        </w:rPr>
      </w:pPr>
      <w:r w:rsidRPr="005163AE">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5163AE">
        <w:rPr>
          <w:rFonts w:ascii="Arial" w:hAnsi="Arial" w:cs="Arial"/>
          <w:sz w:val="20"/>
        </w:rPr>
        <w:t>hradu ve smyslu ustanovení § 2132</w:t>
      </w:r>
      <w:r w:rsidRPr="005163AE">
        <w:rPr>
          <w:rFonts w:ascii="Arial" w:hAnsi="Arial" w:cs="Arial"/>
          <w:sz w:val="20"/>
        </w:rPr>
        <w:t xml:space="preserve"> </w:t>
      </w:r>
      <w:r w:rsidR="00EB06A7" w:rsidRPr="005163AE">
        <w:rPr>
          <w:rFonts w:ascii="Arial" w:hAnsi="Arial" w:cs="Arial"/>
          <w:sz w:val="20"/>
        </w:rPr>
        <w:t>občanského zákoníku</w:t>
      </w:r>
      <w:r w:rsidRPr="005163AE">
        <w:rPr>
          <w:rFonts w:ascii="Arial" w:hAnsi="Arial" w:cs="Arial"/>
          <w:sz w:val="20"/>
        </w:rPr>
        <w:t>.</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1"/>
        </w:numPr>
        <w:rPr>
          <w:rFonts w:ascii="Arial" w:hAnsi="Arial" w:cs="Arial"/>
          <w:sz w:val="20"/>
        </w:rPr>
      </w:pPr>
      <w:r w:rsidRPr="0051438E">
        <w:rPr>
          <w:rFonts w:ascii="Arial" w:hAnsi="Arial" w:cs="Arial"/>
          <w:sz w:val="20"/>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rsidR="00A3733B" w:rsidRPr="0051438E" w:rsidRDefault="00A3733B" w:rsidP="005E5C56">
      <w:pPr>
        <w:rPr>
          <w:rFonts w:ascii="Arial" w:hAnsi="Arial" w:cs="Arial"/>
          <w:b/>
        </w:rPr>
      </w:pPr>
    </w:p>
    <w:p w:rsidR="0071390A" w:rsidRPr="0051438E" w:rsidRDefault="0071390A"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caps/>
        </w:rPr>
        <w:t>XIX.</w:t>
      </w:r>
      <w:r w:rsidRPr="0051438E">
        <w:rPr>
          <w:rFonts w:ascii="Arial" w:hAnsi="Arial" w:cs="Arial"/>
          <w:b/>
          <w:caps/>
        </w:rPr>
        <w:tab/>
      </w:r>
      <w:r w:rsidRPr="0051438E">
        <w:rPr>
          <w:rFonts w:ascii="Arial" w:hAnsi="Arial" w:cs="Arial"/>
          <w:b/>
        </w:rPr>
        <w:t>Mlčenlivost</w:t>
      </w:r>
    </w:p>
    <w:p w:rsidR="00A3733B" w:rsidRPr="0051438E" w:rsidRDefault="00A3733B" w:rsidP="005E5C56">
      <w:pPr>
        <w:rPr>
          <w:rFonts w:ascii="Arial" w:hAnsi="Arial" w:cs="Arial"/>
        </w:rPr>
      </w:pPr>
    </w:p>
    <w:p w:rsidR="00A3733B" w:rsidRPr="0051438E" w:rsidRDefault="00A3733B" w:rsidP="008D2B6A">
      <w:pPr>
        <w:pStyle w:val="Normlnodsazen1"/>
        <w:numPr>
          <w:ilvl w:val="0"/>
          <w:numId w:val="37"/>
        </w:numPr>
        <w:spacing w:after="0"/>
        <w:ind w:hanging="720"/>
        <w:jc w:val="both"/>
        <w:rPr>
          <w:rFonts w:ascii="Arial" w:hAnsi="Arial" w:cs="Arial"/>
          <w:sz w:val="20"/>
        </w:rPr>
      </w:pPr>
      <w:r w:rsidRPr="0051438E">
        <w:rPr>
          <w:rFonts w:ascii="Arial" w:hAnsi="Arial" w:cs="Arial"/>
          <w:sz w:val="20"/>
        </w:rPr>
        <w:t xml:space="preserve">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w:t>
      </w:r>
      <w:proofErr w:type="gramStart"/>
      <w:r w:rsidRPr="0051438E">
        <w:rPr>
          <w:rFonts w:ascii="Arial" w:hAnsi="Arial" w:cs="Arial"/>
          <w:sz w:val="20"/>
        </w:rPr>
        <w:t>na</w:t>
      </w:r>
      <w:proofErr w:type="gramEnd"/>
      <w:r w:rsidRPr="0051438E">
        <w:rPr>
          <w:rFonts w:ascii="Arial" w:hAnsi="Arial" w:cs="Arial"/>
          <w:sz w:val="20"/>
        </w:rPr>
        <w:t>:</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informace, na jejichž zpřístupnění se smluvní strany dohodly; 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jakékoliv sdělení učiněné smluvním stranám, zástupcům nebo zaměstnancům, jejichž znalost takovýchto informací je nezbytná k řádnému plnění této smlouvy; 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každou informaci, která byla dostupná veřejnosti se souhlasem strany, od níž pochází, nebo se stala veřejným majetkem jinak než porušením této smlouvy přijímající stranou; 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každou informaci získanou přijímající stranou od třetí strany bez povinnosti mlčenlivosti; a</w:t>
      </w:r>
    </w:p>
    <w:p w:rsidR="007B4F56" w:rsidRDefault="00A3733B" w:rsidP="007B4F56">
      <w:pPr>
        <w:pStyle w:val="Nadpis4"/>
        <w:numPr>
          <w:ilvl w:val="1"/>
          <w:numId w:val="36"/>
        </w:numPr>
        <w:spacing w:after="0"/>
        <w:ind w:left="1134" w:hanging="425"/>
        <w:jc w:val="both"/>
        <w:rPr>
          <w:rFonts w:ascii="Arial" w:hAnsi="Arial" w:cs="Arial"/>
          <w:sz w:val="20"/>
        </w:rPr>
      </w:pPr>
      <w:r w:rsidRPr="0051438E">
        <w:rPr>
          <w:rFonts w:ascii="Arial" w:hAnsi="Arial" w:cs="Arial"/>
          <w:sz w:val="20"/>
        </w:rPr>
        <w:t>informace, které je objednatel povinen poskytovat jako samosprávná územní jednotka veřejnosti na základě platné legislativy.</w:t>
      </w:r>
    </w:p>
    <w:p w:rsidR="0064473A" w:rsidRDefault="0064473A" w:rsidP="0064473A">
      <w:pPr>
        <w:pStyle w:val="Zkladntext"/>
      </w:pPr>
    </w:p>
    <w:p w:rsidR="00A67C64" w:rsidRDefault="00A67C64" w:rsidP="0064473A">
      <w:pPr>
        <w:pStyle w:val="Zkladntext"/>
      </w:pPr>
    </w:p>
    <w:p w:rsidR="004C4D2A" w:rsidRPr="0051438E" w:rsidRDefault="004C4D2A" w:rsidP="004C4D2A">
      <w:pPr>
        <w:pStyle w:val="Nadpis1"/>
        <w:numPr>
          <w:ilvl w:val="0"/>
          <w:numId w:val="0"/>
        </w:numPr>
        <w:rPr>
          <w:rFonts w:ascii="Arial" w:hAnsi="Arial" w:cs="Arial"/>
          <w:sz w:val="20"/>
        </w:rPr>
      </w:pPr>
      <w:r w:rsidRPr="0051438E">
        <w:rPr>
          <w:rFonts w:ascii="Arial" w:hAnsi="Arial" w:cs="Arial"/>
          <w:sz w:val="20"/>
        </w:rPr>
        <w:t>XX.</w:t>
      </w:r>
      <w:r w:rsidRPr="0051438E">
        <w:rPr>
          <w:rFonts w:ascii="Arial" w:hAnsi="Arial" w:cs="Arial"/>
          <w:sz w:val="20"/>
        </w:rPr>
        <w:tab/>
      </w:r>
      <w:r>
        <w:rPr>
          <w:rFonts w:ascii="Arial" w:hAnsi="Arial" w:cs="Arial"/>
          <w:sz w:val="20"/>
        </w:rPr>
        <w:t>Zajištění závazků zhotovitele</w:t>
      </w:r>
    </w:p>
    <w:p w:rsidR="004C4D2A" w:rsidRPr="0051438E" w:rsidRDefault="004C4D2A" w:rsidP="004C4D2A">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rsidR="004C4D2A" w:rsidRDefault="004C4D2A" w:rsidP="004C4D2A">
      <w:pPr>
        <w:numPr>
          <w:ilvl w:val="0"/>
          <w:numId w:val="38"/>
        </w:numPr>
        <w:tabs>
          <w:tab w:val="clear" w:pos="340"/>
        </w:tabs>
        <w:suppressAutoHyphens w:val="0"/>
        <w:ind w:left="709" w:hanging="709"/>
        <w:jc w:val="both"/>
        <w:rPr>
          <w:rFonts w:ascii="Arial" w:hAnsi="Arial" w:cs="Arial"/>
        </w:rPr>
      </w:pPr>
      <w:r w:rsidRPr="00521D0D">
        <w:rPr>
          <w:rFonts w:ascii="Arial" w:hAnsi="Arial" w:cs="Arial"/>
        </w:rPr>
        <w:t xml:space="preserve">K zajištění řádného plnění závazků zhotovitele vyplývajících z poskytnuté záruky </w:t>
      </w:r>
      <w:r w:rsidRPr="00521D0D">
        <w:rPr>
          <w:rFonts w:ascii="Arial" w:hAnsi="Arial" w:cs="Arial"/>
          <w:bCs/>
        </w:rPr>
        <w:t>dle článku XI. této smlouvy a vyplývajících ze závazků k úhradě smluvních pokut vážících se k zajištění závazků z poskytnuté záruky, jakož i k zajištění nároků na náhradu škody vzniklé v důsledku porušení závazků z poskytnuté záruky</w:t>
      </w:r>
      <w:r w:rsidRPr="00521D0D">
        <w:rPr>
          <w:rFonts w:ascii="Arial" w:hAnsi="Arial" w:cs="Arial"/>
        </w:rPr>
        <w:t xml:space="preserve">, se zhotovitel zavazuje složit na účet </w:t>
      </w:r>
      <w:r w:rsidRPr="00521D0D">
        <w:rPr>
          <w:rFonts w:ascii="Arial" w:hAnsi="Arial" w:cs="Arial"/>
          <w:bCs/>
        </w:rPr>
        <w:t xml:space="preserve">objednatele č. 1003064856/5500 vedený u </w:t>
      </w:r>
      <w:proofErr w:type="spellStart"/>
      <w:r w:rsidRPr="00521D0D">
        <w:rPr>
          <w:rFonts w:ascii="Arial" w:hAnsi="Arial" w:cs="Arial"/>
          <w:bCs/>
        </w:rPr>
        <w:t>Raiffeisenbank</w:t>
      </w:r>
      <w:proofErr w:type="spellEnd"/>
      <w:r w:rsidRPr="00521D0D">
        <w:rPr>
          <w:rFonts w:ascii="Arial" w:hAnsi="Arial" w:cs="Arial"/>
          <w:bCs/>
        </w:rPr>
        <w:t xml:space="preserve"> a.s., pobočka Karlovy Vary</w:t>
      </w:r>
      <w:r w:rsidRPr="00521D0D">
        <w:rPr>
          <w:rFonts w:ascii="Arial" w:hAnsi="Arial" w:cs="Arial"/>
        </w:rPr>
        <w:t xml:space="preserve">, variabilní symbol: </w:t>
      </w:r>
      <w:r w:rsidR="004D5368">
        <w:rPr>
          <w:rFonts w:ascii="Arial" w:hAnsi="Arial" w:cs="Arial"/>
        </w:rPr>
        <w:t>35</w:t>
      </w:r>
      <w:r w:rsidRPr="007A7F23">
        <w:rPr>
          <w:rFonts w:ascii="Arial" w:hAnsi="Arial" w:cs="Arial"/>
          <w:highlight w:val="yellow"/>
        </w:rPr>
        <w:t>_______</w:t>
      </w:r>
      <w:r w:rsidRPr="00521D0D">
        <w:rPr>
          <w:rFonts w:ascii="Arial" w:hAnsi="Arial" w:cs="Arial"/>
        </w:rPr>
        <w:t>, částku ve vý</w:t>
      </w:r>
      <w:r>
        <w:rPr>
          <w:rFonts w:ascii="Arial" w:hAnsi="Arial" w:cs="Arial"/>
        </w:rPr>
        <w:t>ši 5 % (slovy: pěti procent) z C</w:t>
      </w:r>
      <w:r w:rsidRPr="00521D0D">
        <w:rPr>
          <w:rFonts w:ascii="Arial" w:hAnsi="Arial" w:cs="Arial"/>
        </w:rPr>
        <w:t xml:space="preserve">eny za </w:t>
      </w:r>
      <w:r w:rsidRPr="00017AFC">
        <w:rPr>
          <w:rFonts w:ascii="Arial" w:hAnsi="Arial" w:cs="Arial"/>
        </w:rPr>
        <w:t xml:space="preserve">provedení díla bez DPH dle článku V. odst. </w:t>
      </w:r>
      <w:proofErr w:type="gramStart"/>
      <w:r w:rsidRPr="00017AFC">
        <w:rPr>
          <w:rFonts w:ascii="Arial" w:hAnsi="Arial" w:cs="Arial"/>
        </w:rPr>
        <w:t>5.1. této</w:t>
      </w:r>
      <w:proofErr w:type="gramEnd"/>
      <w:r w:rsidRPr="00017AFC">
        <w:rPr>
          <w:rFonts w:ascii="Arial" w:hAnsi="Arial" w:cs="Arial"/>
        </w:rPr>
        <w:t xml:space="preserve"> smlouvy jako finanční záruku za řádné a včasné plnění pohledávek objednatele</w:t>
      </w:r>
      <w:r w:rsidRPr="00521D0D">
        <w:rPr>
          <w:rFonts w:ascii="Arial" w:hAnsi="Arial" w:cs="Arial"/>
        </w:rPr>
        <w:t xml:space="preserve"> za zhotovitelem specifikovaných v tomto odstavci smlouvy, a to za podmínek níže uvedených:</w:t>
      </w:r>
    </w:p>
    <w:p w:rsidR="004C4D2A" w:rsidRPr="004E26CB" w:rsidRDefault="004C4D2A" w:rsidP="004C4D2A">
      <w:pPr>
        <w:pStyle w:val="Odstavecseseznamem"/>
        <w:numPr>
          <w:ilvl w:val="0"/>
          <w:numId w:val="49"/>
        </w:numPr>
        <w:suppressAutoHyphens w:val="0"/>
        <w:ind w:left="993" w:hanging="284"/>
        <w:jc w:val="both"/>
        <w:rPr>
          <w:rFonts w:ascii="Arial" w:hAnsi="Arial" w:cs="Arial"/>
        </w:rPr>
      </w:pPr>
      <w:r w:rsidRPr="004E26CB">
        <w:rPr>
          <w:rFonts w:ascii="Arial" w:hAnsi="Arial" w:cs="Arial"/>
        </w:rPr>
        <w:t xml:space="preserve">zhotovitel nejpozději </w:t>
      </w:r>
      <w:r w:rsidRPr="004E26CB">
        <w:rPr>
          <w:rFonts w:ascii="Arial" w:hAnsi="Arial" w:cs="Arial"/>
          <w:bCs/>
        </w:rPr>
        <w:t xml:space="preserve">do dne splatnosti konečné faktury, viz čl. </w:t>
      </w:r>
      <w:proofErr w:type="gramStart"/>
      <w:r w:rsidRPr="004E26CB">
        <w:rPr>
          <w:rFonts w:ascii="Arial" w:hAnsi="Arial" w:cs="Arial"/>
          <w:bCs/>
        </w:rPr>
        <w:t>5.</w:t>
      </w:r>
      <w:r w:rsidR="00985B08">
        <w:rPr>
          <w:rFonts w:ascii="Arial" w:hAnsi="Arial" w:cs="Arial"/>
          <w:bCs/>
        </w:rPr>
        <w:t>8</w:t>
      </w:r>
      <w:r w:rsidRPr="004E26CB">
        <w:rPr>
          <w:rFonts w:ascii="Arial" w:hAnsi="Arial" w:cs="Arial"/>
          <w:bCs/>
        </w:rPr>
        <w:t>. této</w:t>
      </w:r>
      <w:proofErr w:type="gramEnd"/>
      <w:r w:rsidRPr="004E26CB">
        <w:rPr>
          <w:rFonts w:ascii="Arial" w:hAnsi="Arial" w:cs="Arial"/>
          <w:bCs/>
        </w:rPr>
        <w:t xml:space="preserve"> smlouvy</w:t>
      </w:r>
      <w:r>
        <w:rPr>
          <w:rFonts w:ascii="Arial" w:hAnsi="Arial" w:cs="Arial"/>
          <w:bCs/>
        </w:rPr>
        <w:t>,</w:t>
      </w:r>
      <w:r w:rsidRPr="004E26CB">
        <w:rPr>
          <w:rFonts w:ascii="Arial" w:hAnsi="Arial" w:cs="Arial"/>
          <w:bCs/>
        </w:rPr>
        <w:t xml:space="preserve"> </w:t>
      </w:r>
      <w:r w:rsidRPr="004E26CB">
        <w:rPr>
          <w:rFonts w:ascii="Arial" w:hAnsi="Arial" w:cs="Arial"/>
        </w:rPr>
        <w:t>vytvoří finanční záruku složením výše uvedené částky na výše uvedený depozitní účet.</w:t>
      </w:r>
      <w:r w:rsidRPr="004E26CB">
        <w:rPr>
          <w:rFonts w:ascii="Arial" w:hAnsi="Arial" w:cs="Arial"/>
          <w:bCs/>
        </w:rPr>
        <w:t xml:space="preserve"> O dobu prodlení zhotovitele se splněním závazku ke složení </w:t>
      </w:r>
      <w:r>
        <w:rPr>
          <w:rFonts w:ascii="Arial" w:hAnsi="Arial" w:cs="Arial"/>
          <w:bCs/>
        </w:rPr>
        <w:t>finanční záruky</w:t>
      </w:r>
      <w:r w:rsidRPr="004E26CB">
        <w:rPr>
          <w:rFonts w:ascii="Arial" w:hAnsi="Arial" w:cs="Arial"/>
          <w:bCs/>
        </w:rPr>
        <w:t xml:space="preserve"> se prodlužuje te</w:t>
      </w:r>
      <w:r>
        <w:rPr>
          <w:rFonts w:ascii="Arial" w:hAnsi="Arial" w:cs="Arial"/>
          <w:bCs/>
        </w:rPr>
        <w:t>rmín splatnosti konečné faktury,</w:t>
      </w:r>
    </w:p>
    <w:p w:rsidR="004C4D2A" w:rsidRPr="004E26CB" w:rsidRDefault="004C4D2A" w:rsidP="004C4D2A">
      <w:pPr>
        <w:numPr>
          <w:ilvl w:val="0"/>
          <w:numId w:val="39"/>
        </w:numPr>
        <w:tabs>
          <w:tab w:val="clear" w:pos="890"/>
          <w:tab w:val="num" w:pos="993"/>
        </w:tabs>
        <w:suppressAutoHyphens w:val="0"/>
        <w:ind w:left="993" w:hanging="284"/>
        <w:jc w:val="both"/>
        <w:rPr>
          <w:rFonts w:ascii="Arial" w:hAnsi="Arial" w:cs="Arial"/>
        </w:rPr>
      </w:pPr>
      <w:r w:rsidRPr="004E26CB">
        <w:rPr>
          <w:rFonts w:ascii="Arial" w:hAnsi="Arial" w:cs="Arial"/>
        </w:rPr>
        <w:t>zhotovitel je povinen do dne splatnosti konečné faktury předložit objednateli nebo jím pověřenému zástupci doklady prokazující splnění tohoto jeho závazku ke složení finanční záruky v plné výši, tj. zejména předložit bankovní výpis o provedené platbě,</w:t>
      </w:r>
    </w:p>
    <w:p w:rsidR="004C4D2A" w:rsidRDefault="004C4D2A" w:rsidP="004C4D2A">
      <w:pPr>
        <w:numPr>
          <w:ilvl w:val="0"/>
          <w:numId w:val="39"/>
        </w:numPr>
        <w:tabs>
          <w:tab w:val="clear" w:pos="890"/>
          <w:tab w:val="num" w:pos="993"/>
        </w:tabs>
        <w:suppressAutoHyphens w:val="0"/>
        <w:ind w:left="993" w:hanging="284"/>
        <w:jc w:val="both"/>
        <w:rPr>
          <w:rFonts w:ascii="Arial" w:hAnsi="Arial" w:cs="Arial"/>
        </w:rPr>
      </w:pPr>
      <w:r w:rsidRPr="00521D0D">
        <w:rPr>
          <w:rFonts w:ascii="Arial" w:hAnsi="Arial" w:cs="Arial"/>
        </w:rPr>
        <w:t xml:space="preserve">smluvní strany se dohodly, že v případě zániku právního vztahu dle této smlouvy a uplynutí lhůty šedesáti měsíců ode dne předání díla zhotovitelem objednateli, je objednatel povinen převést finanční zůstatek z poskytnuté finanční záruky včetně úroků ve výši, jíž jsou úročeny běžné účty podnikatelských subjektů u </w:t>
      </w:r>
      <w:proofErr w:type="spellStart"/>
      <w:r w:rsidRPr="00521D0D">
        <w:rPr>
          <w:rFonts w:ascii="Arial" w:hAnsi="Arial" w:cs="Arial"/>
        </w:rPr>
        <w:t>Raiffeisenbank</w:t>
      </w:r>
      <w:proofErr w:type="spellEnd"/>
      <w:r w:rsidRPr="00521D0D">
        <w:rPr>
          <w:rFonts w:ascii="Arial" w:hAnsi="Arial" w:cs="Arial"/>
        </w:rPr>
        <w:t>, a.s., po provedení případných úhrad pohledávek za zhotovitelem dle tohoto článku smlouvy a po snížení o částku daní, bankovních poplatků či dalších nákladů objednatele spojených s vedením účtu či dalších nákladů</w:t>
      </w:r>
      <w:r w:rsidRPr="006714E1">
        <w:rPr>
          <w:rFonts w:ascii="Arial" w:hAnsi="Arial" w:cs="Arial"/>
        </w:rPr>
        <w:t xml:space="preserve"> objednatele spojených s udržováním finanční záruky, na účet zhotovitele uvedený v záhlaví smlouvy, a to do </w:t>
      </w:r>
      <w:r>
        <w:rPr>
          <w:rFonts w:ascii="Arial" w:hAnsi="Arial" w:cs="Arial"/>
        </w:rPr>
        <w:t>dvaceti</w:t>
      </w:r>
      <w:r w:rsidRPr="006714E1">
        <w:rPr>
          <w:rFonts w:ascii="Arial" w:hAnsi="Arial" w:cs="Arial"/>
        </w:rPr>
        <w:t xml:space="preserve"> pracovních dní ode dne uplynutí lhůty šedesáti měsíců.</w:t>
      </w:r>
    </w:p>
    <w:p w:rsidR="004C4D2A" w:rsidRPr="006714E1" w:rsidRDefault="004C4D2A" w:rsidP="004C4D2A">
      <w:pPr>
        <w:suppressAutoHyphens w:val="0"/>
        <w:jc w:val="both"/>
        <w:rPr>
          <w:rFonts w:ascii="Arial" w:hAnsi="Arial" w:cs="Arial"/>
        </w:rPr>
      </w:pPr>
    </w:p>
    <w:p w:rsidR="004C4D2A" w:rsidRDefault="004C4D2A" w:rsidP="004C4D2A">
      <w:pPr>
        <w:numPr>
          <w:ilvl w:val="0"/>
          <w:numId w:val="38"/>
        </w:numPr>
        <w:tabs>
          <w:tab w:val="clear" w:pos="340"/>
        </w:tabs>
        <w:suppressAutoHyphens w:val="0"/>
        <w:ind w:left="709" w:hanging="709"/>
        <w:jc w:val="both"/>
        <w:rPr>
          <w:rFonts w:ascii="Arial" w:hAnsi="Arial" w:cs="Arial"/>
        </w:rPr>
      </w:pPr>
      <w:r>
        <w:rPr>
          <w:rFonts w:ascii="Arial" w:hAnsi="Arial" w:cs="Arial"/>
        </w:rPr>
        <w:t>S</w:t>
      </w:r>
      <w:r w:rsidRPr="006714E1">
        <w:rPr>
          <w:rFonts w:ascii="Arial" w:hAnsi="Arial" w:cs="Arial"/>
        </w:rPr>
        <w:t>mluvní strany se dohodly, že finanční záruka</w:t>
      </w:r>
      <w:r>
        <w:rPr>
          <w:rFonts w:ascii="Arial" w:hAnsi="Arial" w:cs="Arial"/>
        </w:rPr>
        <w:t>, která má být</w:t>
      </w:r>
      <w:r w:rsidRPr="006714E1">
        <w:rPr>
          <w:rFonts w:ascii="Arial" w:hAnsi="Arial" w:cs="Arial"/>
        </w:rPr>
        <w:t xml:space="preserve"> poskytnut</w:t>
      </w:r>
      <w:r>
        <w:rPr>
          <w:rFonts w:ascii="Arial" w:hAnsi="Arial" w:cs="Arial"/>
        </w:rPr>
        <w:t>a</w:t>
      </w:r>
      <w:r w:rsidRPr="006714E1">
        <w:rPr>
          <w:rFonts w:ascii="Arial" w:hAnsi="Arial" w:cs="Arial"/>
        </w:rPr>
        <w:t xml:space="preserve"> zhotovitelem ve smyslu článku XX. odst. </w:t>
      </w:r>
      <w:proofErr w:type="gramStart"/>
      <w:r w:rsidRPr="006714E1">
        <w:rPr>
          <w:rFonts w:ascii="Arial" w:hAnsi="Arial" w:cs="Arial"/>
        </w:rPr>
        <w:t>2</w:t>
      </w:r>
      <w:r>
        <w:rPr>
          <w:rFonts w:ascii="Arial" w:hAnsi="Arial" w:cs="Arial"/>
        </w:rPr>
        <w:t>0</w:t>
      </w:r>
      <w:r w:rsidRPr="006714E1">
        <w:rPr>
          <w:rFonts w:ascii="Arial" w:hAnsi="Arial" w:cs="Arial"/>
        </w:rPr>
        <w:t>.</w:t>
      </w:r>
      <w:r>
        <w:rPr>
          <w:rFonts w:ascii="Arial" w:hAnsi="Arial" w:cs="Arial"/>
        </w:rPr>
        <w:t>1.</w:t>
      </w:r>
      <w:r w:rsidRPr="006714E1">
        <w:rPr>
          <w:rFonts w:ascii="Arial" w:hAnsi="Arial" w:cs="Arial"/>
        </w:rPr>
        <w:t xml:space="preserve"> </w:t>
      </w:r>
      <w:r>
        <w:rPr>
          <w:rFonts w:ascii="Arial" w:hAnsi="Arial" w:cs="Arial"/>
        </w:rPr>
        <w:t>této</w:t>
      </w:r>
      <w:proofErr w:type="gramEnd"/>
      <w:r>
        <w:rPr>
          <w:rFonts w:ascii="Arial" w:hAnsi="Arial" w:cs="Arial"/>
        </w:rPr>
        <w:t xml:space="preserve"> </w:t>
      </w:r>
      <w:r w:rsidRPr="006714E1">
        <w:rPr>
          <w:rFonts w:ascii="Arial" w:hAnsi="Arial" w:cs="Arial"/>
        </w:rPr>
        <w:t>smlouvy</w:t>
      </w:r>
      <w:r>
        <w:rPr>
          <w:rFonts w:ascii="Arial" w:hAnsi="Arial" w:cs="Arial"/>
        </w:rPr>
        <w:t>,</w:t>
      </w:r>
      <w:r w:rsidRPr="006714E1">
        <w:rPr>
          <w:rFonts w:ascii="Arial" w:hAnsi="Arial" w:cs="Arial"/>
        </w:rPr>
        <w:t xml:space="preserve"> může být realizována také bankovní zárukou vystavenou ve smyslu a za podmínek níže uvedených</w:t>
      </w:r>
      <w:r w:rsidRPr="007F725C">
        <w:rPr>
          <w:rFonts w:ascii="Arial" w:hAnsi="Arial" w:cs="Arial"/>
        </w:rPr>
        <w:t>:</w:t>
      </w:r>
    </w:p>
    <w:p w:rsidR="004C4D2A" w:rsidRPr="00A017D3" w:rsidRDefault="004C4D2A" w:rsidP="004C4D2A">
      <w:pPr>
        <w:numPr>
          <w:ilvl w:val="0"/>
          <w:numId w:val="39"/>
        </w:numPr>
        <w:tabs>
          <w:tab w:val="clear" w:pos="890"/>
          <w:tab w:val="num" w:pos="993"/>
        </w:tabs>
        <w:suppressAutoHyphens w:val="0"/>
        <w:ind w:left="993" w:hanging="284"/>
        <w:jc w:val="both"/>
        <w:rPr>
          <w:rFonts w:ascii="Arial" w:hAnsi="Arial" w:cs="Arial"/>
        </w:rPr>
      </w:pPr>
      <w:r>
        <w:rPr>
          <w:rFonts w:ascii="Arial" w:hAnsi="Arial" w:cs="Arial"/>
        </w:rPr>
        <w:lastRenderedPageBreak/>
        <w:t>z</w:t>
      </w:r>
      <w:r w:rsidRPr="00E116A2">
        <w:rPr>
          <w:rFonts w:ascii="Arial" w:hAnsi="Arial" w:cs="Arial"/>
        </w:rPr>
        <w:t xml:space="preserve">hotovitel je povinen </w:t>
      </w:r>
      <w:r>
        <w:rPr>
          <w:rFonts w:ascii="Arial" w:hAnsi="Arial" w:cs="Arial"/>
        </w:rPr>
        <w:t xml:space="preserve">do dne </w:t>
      </w:r>
      <w:r w:rsidRPr="004E26CB">
        <w:rPr>
          <w:rFonts w:ascii="Arial" w:hAnsi="Arial" w:cs="Arial"/>
          <w:bCs/>
        </w:rPr>
        <w:t xml:space="preserve">splatnosti konečné faktury, viz čl. </w:t>
      </w:r>
      <w:proofErr w:type="gramStart"/>
      <w:r w:rsidRPr="004E26CB">
        <w:rPr>
          <w:rFonts w:ascii="Arial" w:hAnsi="Arial" w:cs="Arial"/>
          <w:bCs/>
        </w:rPr>
        <w:t>5.</w:t>
      </w:r>
      <w:r w:rsidR="00985B08">
        <w:rPr>
          <w:rFonts w:ascii="Arial" w:hAnsi="Arial" w:cs="Arial"/>
          <w:bCs/>
        </w:rPr>
        <w:t>8</w:t>
      </w:r>
      <w:r w:rsidRPr="004E26CB">
        <w:rPr>
          <w:rFonts w:ascii="Arial" w:hAnsi="Arial" w:cs="Arial"/>
          <w:bCs/>
        </w:rPr>
        <w:t>. této</w:t>
      </w:r>
      <w:proofErr w:type="gramEnd"/>
      <w:r w:rsidRPr="004E26CB">
        <w:rPr>
          <w:rFonts w:ascii="Arial" w:hAnsi="Arial" w:cs="Arial"/>
          <w:bCs/>
        </w:rPr>
        <w:t xml:space="preserve"> smlouvy</w:t>
      </w:r>
      <w:r>
        <w:rPr>
          <w:rFonts w:ascii="Arial" w:hAnsi="Arial" w:cs="Arial"/>
          <w:bCs/>
        </w:rPr>
        <w:t>,</w:t>
      </w:r>
      <w:r w:rsidRPr="00E116A2">
        <w:rPr>
          <w:rFonts w:ascii="Arial" w:hAnsi="Arial" w:cs="Arial"/>
        </w:rPr>
        <w:t xml:space="preserve"> předat objednateli </w:t>
      </w:r>
      <w:r w:rsidRPr="00A017D3">
        <w:rPr>
          <w:rFonts w:ascii="Arial" w:hAnsi="Arial" w:cs="Arial"/>
        </w:rPr>
        <w:t xml:space="preserve">nebo jím pověřenému zástupci doklady prokazující splnění jeho závazku dle ustanovení článku </w:t>
      </w:r>
      <w:r w:rsidRPr="006714E1">
        <w:rPr>
          <w:rFonts w:ascii="Arial" w:hAnsi="Arial" w:cs="Arial"/>
        </w:rPr>
        <w:t>XX. odst. 2</w:t>
      </w:r>
      <w:r>
        <w:rPr>
          <w:rFonts w:ascii="Arial" w:hAnsi="Arial" w:cs="Arial"/>
        </w:rPr>
        <w:t>0</w:t>
      </w:r>
      <w:r w:rsidRPr="006714E1">
        <w:rPr>
          <w:rFonts w:ascii="Arial" w:hAnsi="Arial" w:cs="Arial"/>
        </w:rPr>
        <w:t>.</w:t>
      </w:r>
      <w:r>
        <w:rPr>
          <w:rFonts w:ascii="Arial" w:hAnsi="Arial" w:cs="Arial"/>
        </w:rPr>
        <w:t>2.</w:t>
      </w:r>
      <w:r w:rsidRPr="006714E1">
        <w:rPr>
          <w:rFonts w:ascii="Arial" w:hAnsi="Arial" w:cs="Arial"/>
        </w:rPr>
        <w:t xml:space="preserve"> </w:t>
      </w:r>
      <w:r w:rsidRPr="00A017D3">
        <w:rPr>
          <w:rFonts w:ascii="Arial" w:hAnsi="Arial" w:cs="Arial"/>
        </w:rPr>
        <w:t>této smlouvy, tj. zejména předložit záruční listinu,</w:t>
      </w:r>
    </w:p>
    <w:p w:rsidR="004C4D2A" w:rsidRPr="00737B48" w:rsidRDefault="004C4D2A" w:rsidP="004C4D2A">
      <w:pPr>
        <w:numPr>
          <w:ilvl w:val="0"/>
          <w:numId w:val="39"/>
        </w:numPr>
        <w:tabs>
          <w:tab w:val="clear" w:pos="890"/>
          <w:tab w:val="num" w:pos="993"/>
        </w:tabs>
        <w:suppressAutoHyphens w:val="0"/>
        <w:ind w:left="993" w:hanging="284"/>
        <w:jc w:val="both"/>
        <w:rPr>
          <w:rFonts w:ascii="Arial" w:hAnsi="Arial" w:cs="Arial"/>
        </w:rPr>
      </w:pPr>
      <w:r w:rsidRPr="0062125E">
        <w:rPr>
          <w:rFonts w:ascii="Arial" w:hAnsi="Arial" w:cs="Arial"/>
        </w:rPr>
        <w:t xml:space="preserve">bankovní záruka musí být vystavena </w:t>
      </w:r>
      <w:r w:rsidRPr="0051438E">
        <w:rPr>
          <w:rFonts w:ascii="Arial" w:hAnsi="Arial" w:cs="Arial"/>
        </w:rPr>
        <w:t xml:space="preserve">bankou s udělenou licencí ČNB nebo bankou využívající prostřednictvím své pobočky na území </w:t>
      </w:r>
      <w:r w:rsidRPr="0062125E">
        <w:rPr>
          <w:rFonts w:ascii="Arial" w:hAnsi="Arial" w:cs="Arial"/>
        </w:rPr>
        <w:t xml:space="preserve">České republiky </w:t>
      </w:r>
      <w:r w:rsidRPr="0051438E">
        <w:rPr>
          <w:rFonts w:ascii="Arial" w:hAnsi="Arial" w:cs="Arial"/>
        </w:rPr>
        <w:t xml:space="preserve">výhod jednotné licence dle § 4 až § 7a zákona č. 21/1992 Sb., o bankách, </w:t>
      </w:r>
      <w:r>
        <w:rPr>
          <w:rFonts w:ascii="Arial" w:hAnsi="Arial" w:cs="Arial"/>
        </w:rPr>
        <w:t>ve znění pozdějších předpisů</w:t>
      </w:r>
      <w:r w:rsidRPr="0062125E">
        <w:rPr>
          <w:rFonts w:ascii="Arial" w:hAnsi="Arial" w:cs="Arial"/>
        </w:rPr>
        <w:t>, v zákonné měně České republiky ke dni vystavení takové záruky, v českém jazyce a dle práva České republiky,</w:t>
      </w:r>
    </w:p>
    <w:p w:rsidR="004C4D2A" w:rsidRDefault="004C4D2A" w:rsidP="004C4D2A">
      <w:pPr>
        <w:numPr>
          <w:ilvl w:val="0"/>
          <w:numId w:val="39"/>
        </w:numPr>
        <w:tabs>
          <w:tab w:val="clear" w:pos="890"/>
          <w:tab w:val="num" w:pos="993"/>
        </w:tabs>
        <w:suppressAutoHyphens w:val="0"/>
        <w:ind w:left="993" w:hanging="284"/>
        <w:jc w:val="both"/>
        <w:rPr>
          <w:rFonts w:ascii="Arial" w:hAnsi="Arial" w:cs="Arial"/>
        </w:rPr>
      </w:pPr>
      <w:r w:rsidRPr="00A017D3">
        <w:rPr>
          <w:rFonts w:ascii="Arial" w:hAnsi="Arial" w:cs="Arial"/>
        </w:rPr>
        <w:t xml:space="preserve">bankovní záruka musí být vystavena jako bezpodmínečná a neodvolatelná ve prospěch objednatele k zajištění řádného plnění závazků zhotovitele vyplývajících z článku </w:t>
      </w:r>
      <w:r w:rsidRPr="006714E1">
        <w:rPr>
          <w:rFonts w:ascii="Arial" w:hAnsi="Arial" w:cs="Arial"/>
        </w:rPr>
        <w:t xml:space="preserve">XX. odst. </w:t>
      </w:r>
      <w:proofErr w:type="gramStart"/>
      <w:r w:rsidRPr="006714E1">
        <w:rPr>
          <w:rFonts w:ascii="Arial" w:hAnsi="Arial" w:cs="Arial"/>
        </w:rPr>
        <w:t>2</w:t>
      </w:r>
      <w:r>
        <w:rPr>
          <w:rFonts w:ascii="Arial" w:hAnsi="Arial" w:cs="Arial"/>
        </w:rPr>
        <w:t>0</w:t>
      </w:r>
      <w:r w:rsidRPr="006714E1">
        <w:rPr>
          <w:rFonts w:ascii="Arial" w:hAnsi="Arial" w:cs="Arial"/>
        </w:rPr>
        <w:t>.</w:t>
      </w:r>
      <w:r>
        <w:rPr>
          <w:rFonts w:ascii="Arial" w:hAnsi="Arial" w:cs="Arial"/>
        </w:rPr>
        <w:t>1.</w:t>
      </w:r>
      <w:r w:rsidRPr="006714E1">
        <w:rPr>
          <w:rFonts w:ascii="Arial" w:hAnsi="Arial" w:cs="Arial"/>
        </w:rPr>
        <w:t xml:space="preserve"> </w:t>
      </w:r>
      <w:r w:rsidRPr="00A017D3">
        <w:rPr>
          <w:rFonts w:ascii="Arial" w:hAnsi="Arial" w:cs="Arial"/>
        </w:rPr>
        <w:t>této</w:t>
      </w:r>
      <w:proofErr w:type="gramEnd"/>
      <w:r w:rsidRPr="00A017D3">
        <w:rPr>
          <w:rFonts w:ascii="Arial" w:hAnsi="Arial" w:cs="Arial"/>
        </w:rPr>
        <w:t xml:space="preserve"> smlouvy a bude splatná na první výzvu objednatele a bez námitek, které by mohla uplatnit banka, která vystavila</w:t>
      </w:r>
      <w:r w:rsidRPr="00AB1191">
        <w:rPr>
          <w:rFonts w:ascii="Arial" w:hAnsi="Arial" w:cs="Arial"/>
        </w:rPr>
        <w:t xml:space="preserve"> záruční listinu, vůči objednateli</w:t>
      </w:r>
      <w:r>
        <w:rPr>
          <w:rFonts w:ascii="Arial" w:hAnsi="Arial" w:cs="Arial"/>
        </w:rPr>
        <w:t>,</w:t>
      </w:r>
    </w:p>
    <w:p w:rsidR="004C4D2A" w:rsidRDefault="004C4D2A" w:rsidP="004C4D2A">
      <w:pPr>
        <w:numPr>
          <w:ilvl w:val="0"/>
          <w:numId w:val="39"/>
        </w:numPr>
        <w:tabs>
          <w:tab w:val="clear" w:pos="890"/>
          <w:tab w:val="num" w:pos="993"/>
        </w:tabs>
        <w:suppressAutoHyphens w:val="0"/>
        <w:ind w:left="993" w:hanging="284"/>
        <w:jc w:val="both"/>
        <w:rPr>
          <w:rFonts w:ascii="Arial" w:hAnsi="Arial" w:cs="Arial"/>
        </w:rPr>
      </w:pPr>
      <w:r w:rsidRPr="00017AFC">
        <w:rPr>
          <w:rFonts w:ascii="Arial" w:hAnsi="Arial" w:cs="Arial"/>
        </w:rPr>
        <w:t>bankovní záruka musí být vystavena na částku 5 % (slovy: pět procent) z Ceny za provedení díla bez DPH dle</w:t>
      </w:r>
      <w:r w:rsidRPr="00AB1191">
        <w:rPr>
          <w:rFonts w:ascii="Arial" w:hAnsi="Arial" w:cs="Arial"/>
        </w:rPr>
        <w:t xml:space="preserve"> článku V. odst. </w:t>
      </w:r>
      <w:proofErr w:type="gramStart"/>
      <w:r>
        <w:rPr>
          <w:rFonts w:ascii="Arial" w:hAnsi="Arial" w:cs="Arial"/>
        </w:rPr>
        <w:t>5</w:t>
      </w:r>
      <w:r w:rsidRPr="00AB1191">
        <w:rPr>
          <w:rFonts w:ascii="Arial" w:hAnsi="Arial" w:cs="Arial"/>
        </w:rPr>
        <w:t>.1</w:t>
      </w:r>
      <w:r>
        <w:rPr>
          <w:rFonts w:ascii="Arial" w:hAnsi="Arial" w:cs="Arial"/>
        </w:rPr>
        <w:t>.</w:t>
      </w:r>
      <w:r w:rsidRPr="00AB1191">
        <w:rPr>
          <w:rFonts w:ascii="Arial" w:hAnsi="Arial" w:cs="Arial"/>
        </w:rPr>
        <w:t xml:space="preserve"> této</w:t>
      </w:r>
      <w:proofErr w:type="gramEnd"/>
      <w:r w:rsidRPr="00AB1191">
        <w:rPr>
          <w:rFonts w:ascii="Arial" w:hAnsi="Arial" w:cs="Arial"/>
        </w:rPr>
        <w:t xml:space="preserve"> smlouvy </w:t>
      </w:r>
      <w:r>
        <w:rPr>
          <w:rFonts w:ascii="Arial" w:hAnsi="Arial" w:cs="Arial"/>
        </w:rPr>
        <w:t xml:space="preserve">a bude platná </w:t>
      </w:r>
      <w:r w:rsidRPr="006714E1">
        <w:rPr>
          <w:rFonts w:ascii="Arial" w:hAnsi="Arial" w:cs="Arial"/>
        </w:rPr>
        <w:t>nejméně na dobu šedesáti měsíců ode dne předání díla zhotovitelem objednateli</w:t>
      </w:r>
      <w:r>
        <w:rPr>
          <w:rFonts w:ascii="Arial" w:hAnsi="Arial" w:cs="Arial"/>
        </w:rPr>
        <w:t>,</w:t>
      </w:r>
    </w:p>
    <w:p w:rsidR="004C4D2A" w:rsidRDefault="004C4D2A" w:rsidP="004C4D2A">
      <w:pPr>
        <w:numPr>
          <w:ilvl w:val="0"/>
          <w:numId w:val="39"/>
        </w:numPr>
        <w:tabs>
          <w:tab w:val="clear" w:pos="890"/>
          <w:tab w:val="num" w:pos="993"/>
        </w:tabs>
        <w:suppressAutoHyphens w:val="0"/>
        <w:ind w:left="993" w:hanging="284"/>
        <w:jc w:val="both"/>
        <w:rPr>
          <w:rFonts w:ascii="Arial" w:hAnsi="Arial" w:cs="Arial"/>
        </w:rPr>
      </w:pPr>
      <w:r>
        <w:rPr>
          <w:rFonts w:ascii="Arial" w:hAnsi="Arial" w:cs="Arial"/>
        </w:rPr>
        <w:t>s</w:t>
      </w:r>
      <w:r w:rsidRPr="006714E1">
        <w:rPr>
          <w:rFonts w:ascii="Arial" w:hAnsi="Arial" w:cs="Arial"/>
        </w:rPr>
        <w:t xml:space="preserve">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w:t>
      </w:r>
      <w:r>
        <w:rPr>
          <w:rFonts w:ascii="Arial" w:hAnsi="Arial" w:cs="Arial"/>
        </w:rPr>
        <w:t xml:space="preserve">tohoto </w:t>
      </w:r>
      <w:r w:rsidRPr="006714E1">
        <w:rPr>
          <w:rFonts w:ascii="Arial" w:hAnsi="Arial" w:cs="Arial"/>
        </w:rPr>
        <w:t xml:space="preserve">článku smlouvy, a to do </w:t>
      </w:r>
      <w:r>
        <w:rPr>
          <w:rFonts w:ascii="Arial" w:hAnsi="Arial" w:cs="Arial"/>
        </w:rPr>
        <w:t>dvaceti</w:t>
      </w:r>
      <w:r w:rsidRPr="006714E1">
        <w:rPr>
          <w:rFonts w:ascii="Arial" w:hAnsi="Arial" w:cs="Arial"/>
        </w:rPr>
        <w:t xml:space="preserve"> pracovních dní ode dne uplynutí lhůty šedesáti měsíců</w:t>
      </w:r>
      <w:r>
        <w:rPr>
          <w:rFonts w:ascii="Arial" w:hAnsi="Arial" w:cs="Arial"/>
        </w:rPr>
        <w:t>.</w:t>
      </w:r>
    </w:p>
    <w:p w:rsidR="004C4D2A" w:rsidRDefault="004C4D2A" w:rsidP="004C4D2A">
      <w:pPr>
        <w:suppressAutoHyphens w:val="0"/>
        <w:jc w:val="both"/>
        <w:rPr>
          <w:rFonts w:ascii="Arial" w:hAnsi="Arial" w:cs="Arial"/>
        </w:rPr>
      </w:pPr>
    </w:p>
    <w:p w:rsidR="004C4D2A" w:rsidRDefault="004C4D2A" w:rsidP="004C4D2A">
      <w:pPr>
        <w:numPr>
          <w:ilvl w:val="0"/>
          <w:numId w:val="38"/>
        </w:numPr>
        <w:tabs>
          <w:tab w:val="clear" w:pos="340"/>
        </w:tabs>
        <w:suppressAutoHyphens w:val="0"/>
        <w:ind w:left="709" w:hanging="709"/>
        <w:jc w:val="both"/>
        <w:rPr>
          <w:rFonts w:ascii="Arial" w:hAnsi="Arial" w:cs="Arial"/>
        </w:rPr>
      </w:pPr>
      <w:r w:rsidRPr="0051438E">
        <w:rPr>
          <w:rFonts w:ascii="Arial" w:hAnsi="Arial" w:cs="Arial"/>
        </w:rPr>
        <w:t xml:space="preserve">V případě, že zhotovitel předloží objednateli záruční listinu, která bude vystavena ve smyslu a za podmínek stanovených </w:t>
      </w:r>
      <w:r>
        <w:rPr>
          <w:rFonts w:ascii="Arial" w:hAnsi="Arial" w:cs="Arial"/>
        </w:rPr>
        <w:t>v</w:t>
      </w:r>
      <w:r w:rsidRPr="0051438E">
        <w:rPr>
          <w:rFonts w:ascii="Arial" w:hAnsi="Arial" w:cs="Arial"/>
        </w:rPr>
        <w:t xml:space="preserve"> článku XX. odst. </w:t>
      </w:r>
      <w:proofErr w:type="gramStart"/>
      <w:r w:rsidRPr="0051438E">
        <w:rPr>
          <w:rFonts w:ascii="Arial" w:hAnsi="Arial" w:cs="Arial"/>
        </w:rPr>
        <w:t xml:space="preserve">20.2. </w:t>
      </w:r>
      <w:r>
        <w:rPr>
          <w:rFonts w:ascii="Arial" w:hAnsi="Arial" w:cs="Arial"/>
        </w:rPr>
        <w:t>této</w:t>
      </w:r>
      <w:proofErr w:type="gramEnd"/>
      <w:r>
        <w:rPr>
          <w:rFonts w:ascii="Arial" w:hAnsi="Arial" w:cs="Arial"/>
        </w:rPr>
        <w:t xml:space="preserve"> smlouvy</w:t>
      </w:r>
      <w:r w:rsidRPr="0051438E">
        <w:rPr>
          <w:rFonts w:ascii="Arial" w:hAnsi="Arial" w:cs="Arial"/>
        </w:rPr>
        <w:t xml:space="preserve">, poté, kdy již zhotovitel složil </w:t>
      </w:r>
      <w:r>
        <w:rPr>
          <w:rFonts w:ascii="Arial" w:hAnsi="Arial" w:cs="Arial"/>
        </w:rPr>
        <w:t xml:space="preserve">finanční záruku </w:t>
      </w:r>
      <w:r w:rsidRPr="0051438E">
        <w:rPr>
          <w:rFonts w:ascii="Arial" w:hAnsi="Arial" w:cs="Arial"/>
        </w:rPr>
        <w:t>článku XX. odst. 20.</w:t>
      </w:r>
      <w:r>
        <w:rPr>
          <w:rFonts w:ascii="Arial" w:hAnsi="Arial" w:cs="Arial"/>
        </w:rPr>
        <w:t>1</w:t>
      </w:r>
      <w:r w:rsidRPr="0051438E">
        <w:rPr>
          <w:rFonts w:ascii="Arial" w:hAnsi="Arial" w:cs="Arial"/>
        </w:rPr>
        <w:t>.</w:t>
      </w:r>
      <w:r>
        <w:rPr>
          <w:rFonts w:ascii="Arial" w:hAnsi="Arial" w:cs="Arial"/>
        </w:rPr>
        <w:t xml:space="preserve"> této smlouvy</w:t>
      </w:r>
      <w:r w:rsidRPr="0051438E">
        <w:rPr>
          <w:rFonts w:ascii="Arial" w:hAnsi="Arial" w:cs="Arial"/>
        </w:rPr>
        <w:t xml:space="preserve">, zavazuje se objednatel převést finanční zůstatek z takto poskytnutých peněžních prostředků finanční záruky včetně úroků ve výši, jíž jsou úročeny běžné účty podnikatelských subjektů u </w:t>
      </w:r>
      <w:proofErr w:type="spellStart"/>
      <w:r w:rsidRPr="0051438E">
        <w:rPr>
          <w:rFonts w:ascii="Arial" w:hAnsi="Arial" w:cs="Arial"/>
        </w:rPr>
        <w:t>Raiffeisenbank</w:t>
      </w:r>
      <w:proofErr w:type="spellEnd"/>
      <w:r w:rsidRPr="0051438E">
        <w:rPr>
          <w:rFonts w:ascii="Arial" w:hAnsi="Arial" w:cs="Arial"/>
        </w:rPr>
        <w:t xml:space="preserve">,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Pr>
          <w:rFonts w:ascii="Arial" w:hAnsi="Arial" w:cs="Arial"/>
        </w:rPr>
        <w:t>finanční záruky</w:t>
      </w:r>
      <w:r w:rsidRPr="0051438E">
        <w:rPr>
          <w:rFonts w:ascii="Arial" w:hAnsi="Arial" w:cs="Arial"/>
        </w:rPr>
        <w:t xml:space="preserve">, na účet zhotovitele uvedený v záhlaví této smlouvy, a to nejpozději do </w:t>
      </w:r>
      <w:r>
        <w:rPr>
          <w:rFonts w:ascii="Arial" w:hAnsi="Arial" w:cs="Arial"/>
        </w:rPr>
        <w:t>dvaceti</w:t>
      </w:r>
      <w:r w:rsidRPr="0051438E">
        <w:rPr>
          <w:rFonts w:ascii="Arial" w:hAnsi="Arial" w:cs="Arial"/>
        </w:rPr>
        <w:t xml:space="preserve"> </w:t>
      </w:r>
      <w:r>
        <w:rPr>
          <w:rFonts w:ascii="Arial" w:hAnsi="Arial" w:cs="Arial"/>
        </w:rPr>
        <w:t>pracovních</w:t>
      </w:r>
      <w:r w:rsidRPr="0051438E">
        <w:rPr>
          <w:rFonts w:ascii="Arial" w:hAnsi="Arial" w:cs="Arial"/>
        </w:rPr>
        <w:t xml:space="preserve"> dnů ode dne předložení řádně, v souladu s touto smlouvou vystavené záruční listiny</w:t>
      </w:r>
      <w:r>
        <w:rPr>
          <w:rFonts w:ascii="Arial" w:hAnsi="Arial" w:cs="Arial"/>
        </w:rPr>
        <w:t>.</w:t>
      </w:r>
    </w:p>
    <w:p w:rsidR="004C4D2A" w:rsidRDefault="004C4D2A" w:rsidP="004C4D2A">
      <w:pPr>
        <w:suppressAutoHyphens w:val="0"/>
        <w:jc w:val="both"/>
        <w:rPr>
          <w:rFonts w:ascii="Arial" w:hAnsi="Arial" w:cs="Arial"/>
        </w:rPr>
      </w:pPr>
    </w:p>
    <w:p w:rsidR="004C4D2A" w:rsidRDefault="004C4D2A" w:rsidP="004C4D2A">
      <w:pPr>
        <w:numPr>
          <w:ilvl w:val="0"/>
          <w:numId w:val="38"/>
        </w:numPr>
        <w:tabs>
          <w:tab w:val="clear" w:pos="340"/>
        </w:tabs>
        <w:suppressAutoHyphens w:val="0"/>
        <w:ind w:left="709" w:hanging="709"/>
        <w:jc w:val="both"/>
        <w:rPr>
          <w:rFonts w:ascii="Arial" w:hAnsi="Arial" w:cs="Arial"/>
        </w:rPr>
      </w:pPr>
      <w:r w:rsidRPr="00E116A2">
        <w:rPr>
          <w:rFonts w:ascii="Arial" w:hAnsi="Arial" w:cs="Arial"/>
        </w:rPr>
        <w:t xml:space="preserve">Objednatel je oprávněn užít </w:t>
      </w:r>
      <w:r>
        <w:rPr>
          <w:rFonts w:ascii="Arial" w:hAnsi="Arial" w:cs="Arial"/>
        </w:rPr>
        <w:t xml:space="preserve">prostředků z finančních záruk nebo </w:t>
      </w:r>
      <w:r w:rsidRPr="00E116A2">
        <w:rPr>
          <w:rFonts w:ascii="Arial" w:hAnsi="Arial" w:cs="Arial"/>
        </w:rPr>
        <w:t>bankovní</w:t>
      </w:r>
      <w:r>
        <w:rPr>
          <w:rFonts w:ascii="Arial" w:hAnsi="Arial" w:cs="Arial"/>
        </w:rPr>
        <w:t>ch</w:t>
      </w:r>
      <w:r w:rsidRPr="00E116A2">
        <w:rPr>
          <w:rFonts w:ascii="Arial" w:hAnsi="Arial" w:cs="Arial"/>
        </w:rPr>
        <w:t xml:space="preserve"> zá</w:t>
      </w:r>
      <w:r>
        <w:rPr>
          <w:rFonts w:ascii="Arial" w:hAnsi="Arial" w:cs="Arial"/>
        </w:rPr>
        <w:t>ruk</w:t>
      </w:r>
      <w:r w:rsidRPr="00E116A2">
        <w:rPr>
          <w:rFonts w:ascii="Arial" w:hAnsi="Arial" w:cs="Arial"/>
        </w:rPr>
        <w:t xml:space="preserve"> k úhradě svých splatných pohledávek za zhotovitelem specifikovaných v předchozích ujednáních tohoto článku smlouvy. </w:t>
      </w:r>
      <w:r w:rsidRPr="002C2345">
        <w:rPr>
          <w:rFonts w:ascii="Arial" w:hAnsi="Arial" w:cs="Arial"/>
        </w:rPr>
        <w:t xml:space="preserve">Před uplatněním nároků na základě </w:t>
      </w:r>
      <w:r>
        <w:rPr>
          <w:rFonts w:ascii="Arial" w:hAnsi="Arial" w:cs="Arial"/>
        </w:rPr>
        <w:t xml:space="preserve">finančních záruk nebo </w:t>
      </w:r>
      <w:r w:rsidRPr="00E116A2">
        <w:rPr>
          <w:rFonts w:ascii="Arial" w:hAnsi="Arial" w:cs="Arial"/>
        </w:rPr>
        <w:t>bankovní</w:t>
      </w:r>
      <w:r>
        <w:rPr>
          <w:rFonts w:ascii="Arial" w:hAnsi="Arial" w:cs="Arial"/>
        </w:rPr>
        <w:t>ch</w:t>
      </w:r>
      <w:r w:rsidRPr="00E116A2">
        <w:rPr>
          <w:rFonts w:ascii="Arial" w:hAnsi="Arial" w:cs="Arial"/>
        </w:rPr>
        <w:t xml:space="preserve"> záruk </w:t>
      </w:r>
      <w:r>
        <w:rPr>
          <w:rFonts w:ascii="Arial" w:hAnsi="Arial" w:cs="Arial"/>
        </w:rPr>
        <w:t>o</w:t>
      </w:r>
      <w:r w:rsidRPr="002C2345">
        <w:rPr>
          <w:rFonts w:ascii="Arial" w:hAnsi="Arial" w:cs="Arial"/>
        </w:rPr>
        <w:t xml:space="preserve">bjednatel písemně informuje </w:t>
      </w:r>
      <w:r>
        <w:rPr>
          <w:rFonts w:ascii="Arial" w:hAnsi="Arial" w:cs="Arial"/>
        </w:rPr>
        <w:t>z</w:t>
      </w:r>
      <w:r w:rsidRPr="002C2345">
        <w:rPr>
          <w:rFonts w:ascii="Arial" w:hAnsi="Arial" w:cs="Arial"/>
        </w:rPr>
        <w:t>hotovitele o druhu neplnění, ve vztahu k němuž hodlá nárok</w:t>
      </w:r>
      <w:r>
        <w:rPr>
          <w:rFonts w:ascii="Arial" w:hAnsi="Arial" w:cs="Arial"/>
        </w:rPr>
        <w:t>y</w:t>
      </w:r>
      <w:r w:rsidRPr="002C2345">
        <w:rPr>
          <w:rFonts w:ascii="Arial" w:hAnsi="Arial" w:cs="Arial"/>
        </w:rPr>
        <w:t xml:space="preserve"> uplatnit</w:t>
      </w:r>
      <w:r w:rsidRPr="00E116A2">
        <w:rPr>
          <w:rFonts w:ascii="Arial" w:hAnsi="Arial" w:cs="Arial"/>
        </w:rPr>
        <w:t>.</w:t>
      </w:r>
    </w:p>
    <w:p w:rsidR="004C4D2A" w:rsidRDefault="004C4D2A" w:rsidP="004C4D2A">
      <w:pPr>
        <w:suppressAutoHyphens w:val="0"/>
        <w:jc w:val="both"/>
        <w:rPr>
          <w:rFonts w:ascii="Arial" w:hAnsi="Arial" w:cs="Arial"/>
        </w:rPr>
      </w:pPr>
    </w:p>
    <w:p w:rsidR="004C4D2A" w:rsidRDefault="004C4D2A" w:rsidP="004C4D2A">
      <w:pPr>
        <w:numPr>
          <w:ilvl w:val="0"/>
          <w:numId w:val="38"/>
        </w:numPr>
        <w:tabs>
          <w:tab w:val="clear" w:pos="340"/>
        </w:tabs>
        <w:suppressAutoHyphens w:val="0"/>
        <w:ind w:left="709" w:hanging="709"/>
        <w:jc w:val="both"/>
        <w:rPr>
          <w:rFonts w:ascii="Arial" w:hAnsi="Arial" w:cs="Arial"/>
        </w:rPr>
      </w:pPr>
      <w:r w:rsidRPr="0051438E">
        <w:rPr>
          <w:rFonts w:ascii="Arial" w:hAnsi="Arial" w:cs="Arial"/>
        </w:rPr>
        <w:t xml:space="preserve">Objednatel neodpovídá za škody (zejména škody v důsledku ztráty na úrocích) způsobené čerpáním peněžních prostředků z účtu objednatele č. 1003064856/5500 vedený u </w:t>
      </w:r>
      <w:proofErr w:type="spellStart"/>
      <w:r w:rsidRPr="0051438E">
        <w:rPr>
          <w:rFonts w:ascii="Arial" w:hAnsi="Arial" w:cs="Arial"/>
        </w:rPr>
        <w:t>Raiffeisenbank</w:t>
      </w:r>
      <w:proofErr w:type="spellEnd"/>
      <w:r w:rsidRPr="0051438E">
        <w:rPr>
          <w:rFonts w:ascii="Arial" w:hAnsi="Arial" w:cs="Arial"/>
        </w:rPr>
        <w:t>, a.s., pobočka Karlovy Vary, v souladu s tímto článkem smlouvy</w:t>
      </w:r>
      <w:r>
        <w:rPr>
          <w:rFonts w:ascii="Arial" w:hAnsi="Arial" w:cs="Arial"/>
        </w:rPr>
        <w:t>.</w:t>
      </w:r>
    </w:p>
    <w:p w:rsidR="004C4D2A" w:rsidRPr="006714E1" w:rsidRDefault="004C4D2A" w:rsidP="004C4D2A">
      <w:pPr>
        <w:suppressAutoHyphens w:val="0"/>
        <w:jc w:val="both"/>
        <w:rPr>
          <w:rFonts w:ascii="Arial" w:hAnsi="Arial" w:cs="Arial"/>
        </w:rPr>
      </w:pPr>
    </w:p>
    <w:p w:rsidR="004C4D2A" w:rsidRDefault="004C4D2A" w:rsidP="004C4D2A">
      <w:pPr>
        <w:numPr>
          <w:ilvl w:val="0"/>
          <w:numId w:val="38"/>
        </w:numPr>
        <w:tabs>
          <w:tab w:val="clear" w:pos="340"/>
        </w:tabs>
        <w:suppressAutoHyphens w:val="0"/>
        <w:ind w:left="709" w:hanging="709"/>
        <w:jc w:val="both"/>
        <w:rPr>
          <w:rFonts w:ascii="Arial" w:hAnsi="Arial" w:cs="Arial"/>
        </w:rPr>
      </w:pPr>
      <w:r w:rsidRPr="00EE6F0E">
        <w:rPr>
          <w:rFonts w:ascii="Arial" w:hAnsi="Arial" w:cs="Arial"/>
        </w:rPr>
        <w:t xml:space="preserve">V případě sporu mezi </w:t>
      </w:r>
      <w:r>
        <w:rPr>
          <w:rFonts w:ascii="Arial" w:hAnsi="Arial" w:cs="Arial"/>
        </w:rPr>
        <w:t>objednatelem a z</w:t>
      </w:r>
      <w:r w:rsidRPr="00EE6F0E">
        <w:rPr>
          <w:rFonts w:ascii="Arial" w:hAnsi="Arial" w:cs="Arial"/>
        </w:rPr>
        <w:t xml:space="preserve">hotovitelem nemá banka, poskytující </w:t>
      </w:r>
      <w:r>
        <w:rPr>
          <w:rFonts w:ascii="Arial" w:hAnsi="Arial" w:cs="Arial"/>
        </w:rPr>
        <w:t>uvedené</w:t>
      </w:r>
      <w:r w:rsidRPr="00EE6F0E">
        <w:rPr>
          <w:rFonts w:ascii="Arial" w:hAnsi="Arial" w:cs="Arial"/>
        </w:rPr>
        <w:t xml:space="preserve"> </w:t>
      </w:r>
      <w:r>
        <w:rPr>
          <w:rFonts w:ascii="Arial" w:hAnsi="Arial" w:cs="Arial"/>
        </w:rPr>
        <w:t xml:space="preserve">bankovní </w:t>
      </w:r>
      <w:r w:rsidRPr="00EE6F0E">
        <w:rPr>
          <w:rFonts w:ascii="Arial" w:hAnsi="Arial" w:cs="Arial"/>
        </w:rPr>
        <w:t>záruk</w:t>
      </w:r>
      <w:r>
        <w:rPr>
          <w:rFonts w:ascii="Arial" w:hAnsi="Arial" w:cs="Arial"/>
        </w:rPr>
        <w:t>y</w:t>
      </w:r>
      <w:r w:rsidRPr="00EE6F0E">
        <w:rPr>
          <w:rFonts w:ascii="Arial" w:hAnsi="Arial" w:cs="Arial"/>
        </w:rPr>
        <w:t>, právo uložit peníze do úschovy soudu nebo jiné i</w:t>
      </w:r>
      <w:r>
        <w:rPr>
          <w:rFonts w:ascii="Arial" w:hAnsi="Arial" w:cs="Arial"/>
        </w:rPr>
        <w:t>nstituce, ale vyplatí je přímo o</w:t>
      </w:r>
      <w:r w:rsidRPr="00EE6F0E">
        <w:rPr>
          <w:rFonts w:ascii="Arial" w:hAnsi="Arial" w:cs="Arial"/>
        </w:rPr>
        <w:t>bjednateli. V případě jakýchkoliv následných rozhodnutí vynesených ve věci daného sporu v neprospěch</w:t>
      </w:r>
      <w:r>
        <w:rPr>
          <w:rFonts w:ascii="Arial" w:hAnsi="Arial" w:cs="Arial"/>
        </w:rPr>
        <w:t xml:space="preserve"> o</w:t>
      </w:r>
      <w:r w:rsidRPr="00EE6F0E">
        <w:rPr>
          <w:rFonts w:ascii="Arial" w:hAnsi="Arial" w:cs="Arial"/>
        </w:rPr>
        <w:t xml:space="preserve">bjednatele, bude </w:t>
      </w:r>
      <w:r>
        <w:rPr>
          <w:rFonts w:ascii="Arial" w:hAnsi="Arial" w:cs="Arial"/>
        </w:rPr>
        <w:t>o</w:t>
      </w:r>
      <w:r w:rsidRPr="00EE6F0E">
        <w:rPr>
          <w:rFonts w:ascii="Arial" w:hAnsi="Arial" w:cs="Arial"/>
        </w:rPr>
        <w:t xml:space="preserve">bjednatel povinen vrátit přijatý obnos nebo jeho část bez </w:t>
      </w:r>
      <w:r>
        <w:rPr>
          <w:rFonts w:ascii="Arial" w:hAnsi="Arial" w:cs="Arial"/>
        </w:rPr>
        <w:t>jakékoliv prodlevy z</w:t>
      </w:r>
      <w:r w:rsidRPr="00EE6F0E">
        <w:rPr>
          <w:rFonts w:ascii="Arial" w:hAnsi="Arial" w:cs="Arial"/>
        </w:rPr>
        <w:t>hotoviteli</w:t>
      </w:r>
      <w:r>
        <w:rPr>
          <w:rFonts w:ascii="Arial" w:hAnsi="Arial" w:cs="Arial"/>
        </w:rPr>
        <w:t>.</w:t>
      </w:r>
    </w:p>
    <w:p w:rsidR="004C4D2A" w:rsidRDefault="004C4D2A" w:rsidP="004C4D2A">
      <w:pPr>
        <w:pStyle w:val="Odstavecseseznamem"/>
        <w:rPr>
          <w:rFonts w:ascii="Arial" w:hAnsi="Arial" w:cs="Arial"/>
        </w:rPr>
      </w:pPr>
    </w:p>
    <w:p w:rsidR="004C4D2A" w:rsidRDefault="004C4D2A" w:rsidP="004C4D2A">
      <w:pPr>
        <w:numPr>
          <w:ilvl w:val="0"/>
          <w:numId w:val="38"/>
        </w:numPr>
        <w:tabs>
          <w:tab w:val="clear" w:pos="340"/>
        </w:tabs>
        <w:suppressAutoHyphens w:val="0"/>
        <w:ind w:left="709" w:hanging="709"/>
        <w:jc w:val="both"/>
        <w:rPr>
          <w:rFonts w:ascii="Arial" w:hAnsi="Arial" w:cs="Arial"/>
        </w:rPr>
      </w:pPr>
      <w:r w:rsidRPr="00EE6F0E">
        <w:rPr>
          <w:rFonts w:ascii="Arial" w:hAnsi="Arial" w:cs="Arial"/>
        </w:rPr>
        <w:t>Náklady, spojené se splněním požadavk</w:t>
      </w:r>
      <w:r>
        <w:rPr>
          <w:rFonts w:ascii="Arial" w:hAnsi="Arial" w:cs="Arial"/>
        </w:rPr>
        <w:t>ů</w:t>
      </w:r>
      <w:r w:rsidRPr="00EE6F0E">
        <w:rPr>
          <w:rFonts w:ascii="Arial" w:hAnsi="Arial" w:cs="Arial"/>
        </w:rPr>
        <w:t xml:space="preserve"> stanoven</w:t>
      </w:r>
      <w:r>
        <w:rPr>
          <w:rFonts w:ascii="Arial" w:hAnsi="Arial" w:cs="Arial"/>
        </w:rPr>
        <w:t>ých</w:t>
      </w:r>
      <w:r w:rsidRPr="00EE6F0E">
        <w:rPr>
          <w:rFonts w:ascii="Arial" w:hAnsi="Arial" w:cs="Arial"/>
        </w:rPr>
        <w:t xml:space="preserve"> v tomto článku</w:t>
      </w:r>
      <w:r>
        <w:rPr>
          <w:rFonts w:ascii="Arial" w:hAnsi="Arial" w:cs="Arial"/>
        </w:rPr>
        <w:t xml:space="preserve"> smlouvy, hradí z</w:t>
      </w:r>
      <w:r w:rsidRPr="00EE6F0E">
        <w:rPr>
          <w:rFonts w:ascii="Arial" w:hAnsi="Arial" w:cs="Arial"/>
        </w:rPr>
        <w:t>hotovitel.</w:t>
      </w:r>
      <w:r>
        <w:rPr>
          <w:rFonts w:ascii="Arial" w:hAnsi="Arial" w:cs="Arial"/>
        </w:rPr>
        <w:t xml:space="preserve"> Jakékoli zvýšení c</w:t>
      </w:r>
      <w:r w:rsidRPr="00A07ADE">
        <w:rPr>
          <w:rFonts w:ascii="Arial" w:hAnsi="Arial" w:cs="Arial"/>
        </w:rPr>
        <w:t>eny za provedení díla není v kontextu takto vynaložených nákladů anebo nákladů, které zhotovitel ještě vynaloží, přípustné</w:t>
      </w:r>
      <w:r>
        <w:rPr>
          <w:rFonts w:ascii="Arial" w:hAnsi="Arial" w:cs="Arial"/>
        </w:rPr>
        <w:t>.</w:t>
      </w:r>
    </w:p>
    <w:p w:rsidR="00586539" w:rsidRDefault="00586539" w:rsidP="005E5C56">
      <w:pPr>
        <w:rPr>
          <w:rFonts w:ascii="Arial" w:hAnsi="Arial" w:cs="Arial"/>
        </w:rPr>
      </w:pPr>
    </w:p>
    <w:p w:rsidR="00534128" w:rsidRDefault="00534128" w:rsidP="005E5C56">
      <w:pPr>
        <w:rPr>
          <w:rFonts w:ascii="Arial" w:hAnsi="Arial" w:cs="Arial"/>
        </w:rPr>
      </w:pPr>
    </w:p>
    <w:p w:rsidR="00A3733B" w:rsidRPr="0051438E" w:rsidRDefault="00A3733B" w:rsidP="005E5C56">
      <w:pPr>
        <w:pStyle w:val="Nadpis1"/>
        <w:widowControl/>
        <w:numPr>
          <w:ilvl w:val="0"/>
          <w:numId w:val="0"/>
        </w:numPr>
        <w:rPr>
          <w:rFonts w:ascii="Arial" w:hAnsi="Arial" w:cs="Arial"/>
          <w:sz w:val="20"/>
        </w:rPr>
      </w:pPr>
      <w:r w:rsidRPr="0051438E">
        <w:rPr>
          <w:rFonts w:ascii="Arial" w:hAnsi="Arial" w:cs="Arial"/>
          <w:sz w:val="20"/>
        </w:rPr>
        <w:t>XXI.</w:t>
      </w:r>
      <w:r w:rsidRPr="0051438E">
        <w:rPr>
          <w:rFonts w:ascii="Arial" w:hAnsi="Arial" w:cs="Arial"/>
          <w:sz w:val="20"/>
        </w:rPr>
        <w:tab/>
        <w:t>Pojištění</w:t>
      </w:r>
    </w:p>
    <w:p w:rsidR="00A3733B" w:rsidRPr="0051438E" w:rsidRDefault="00A3733B" w:rsidP="005E5C56">
      <w:pPr>
        <w:jc w:val="center"/>
        <w:rPr>
          <w:rFonts w:ascii="Arial" w:hAnsi="Arial" w:cs="Arial"/>
          <w:b/>
          <w:caps/>
        </w:rPr>
      </w:pPr>
    </w:p>
    <w:p w:rsidR="00A3733B" w:rsidRPr="0051438E" w:rsidRDefault="003E1CC3" w:rsidP="008D2B6A">
      <w:pPr>
        <w:pStyle w:val="Zkladntext21"/>
        <w:numPr>
          <w:ilvl w:val="1"/>
          <w:numId w:val="13"/>
        </w:numPr>
        <w:spacing w:after="0" w:line="240" w:lineRule="auto"/>
        <w:jc w:val="both"/>
        <w:rPr>
          <w:rFonts w:ascii="Arial" w:hAnsi="Arial" w:cs="Arial"/>
        </w:rPr>
      </w:pPr>
      <w:r w:rsidRPr="003E1CC3">
        <w:rPr>
          <w:rFonts w:ascii="Arial" w:hAnsi="Arial" w:cs="Arial"/>
        </w:rPr>
        <w:t>Zhotovitel prohlašuje, že uzavře pojistnou smlouvou pro případ pojistné události související s prováděním díla, a to zejména a minimálně v rozsahu</w:t>
      </w:r>
      <w:r w:rsidR="00A3733B" w:rsidRPr="0051438E">
        <w:rPr>
          <w:rFonts w:ascii="Arial" w:hAnsi="Arial" w:cs="Arial"/>
        </w:rPr>
        <w:t>:</w:t>
      </w:r>
    </w:p>
    <w:p w:rsidR="00A3733B" w:rsidRPr="00565B6F" w:rsidRDefault="003E1CC3" w:rsidP="008D2B6A">
      <w:pPr>
        <w:pStyle w:val="Normlnodsazen1"/>
        <w:numPr>
          <w:ilvl w:val="1"/>
          <w:numId w:val="38"/>
        </w:numPr>
        <w:spacing w:after="0"/>
        <w:ind w:left="1134" w:hanging="425"/>
        <w:jc w:val="both"/>
        <w:rPr>
          <w:rFonts w:ascii="Arial" w:hAnsi="Arial" w:cs="Arial"/>
          <w:sz w:val="20"/>
        </w:rPr>
      </w:pPr>
      <w:r w:rsidRPr="003E1CC3">
        <w:rPr>
          <w:rFonts w:ascii="Arial" w:hAnsi="Arial" w:cs="Arial"/>
          <w:sz w:val="20"/>
        </w:rPr>
        <w:t xml:space="preserve">pojištění plnění (prací a dodávek) </w:t>
      </w:r>
      <w:r w:rsidR="00A3733B" w:rsidRPr="0051438E">
        <w:rPr>
          <w:rFonts w:ascii="Arial" w:hAnsi="Arial" w:cs="Arial"/>
          <w:sz w:val="20"/>
        </w:rPr>
        <w:t xml:space="preserve">zhotovitele dle této smlouvy proti obvyklým rizikům jako jsou zejména krádež, živelná pohroma, poškození nebo zničení, a to jak na staveništi, tak </w:t>
      </w:r>
      <w:r w:rsidR="007249FA" w:rsidRPr="00565B6F">
        <w:rPr>
          <w:rFonts w:ascii="Arial" w:hAnsi="Arial" w:cs="Arial"/>
          <w:sz w:val="20"/>
        </w:rPr>
        <w:t>i </w:t>
      </w:r>
      <w:r w:rsidR="00A3733B" w:rsidRPr="00565B6F">
        <w:rPr>
          <w:rFonts w:ascii="Arial" w:hAnsi="Arial" w:cs="Arial"/>
          <w:sz w:val="20"/>
        </w:rPr>
        <w:t>v místech, kde jsou jednotlivé věci a zařízení, které tvoří předmět díla</w:t>
      </w:r>
      <w:r w:rsidRPr="00565B6F">
        <w:rPr>
          <w:rFonts w:ascii="Arial" w:hAnsi="Arial" w:cs="Arial"/>
          <w:sz w:val="20"/>
        </w:rPr>
        <w:t>,</w:t>
      </w:r>
      <w:r w:rsidR="00A3733B" w:rsidRPr="00565B6F">
        <w:rPr>
          <w:rFonts w:ascii="Arial" w:hAnsi="Arial" w:cs="Arial"/>
          <w:sz w:val="20"/>
        </w:rPr>
        <w:t xml:space="preserve"> uskladněny či montovány, a to na hodnotu pojistné události </w:t>
      </w:r>
      <w:r w:rsidR="00561EE7" w:rsidRPr="00565B6F">
        <w:rPr>
          <w:rFonts w:ascii="Arial" w:hAnsi="Arial" w:cs="Arial"/>
          <w:sz w:val="20"/>
        </w:rPr>
        <w:t xml:space="preserve">minimálně ve výši </w:t>
      </w:r>
      <w:r w:rsidR="00A85021" w:rsidRPr="00565B6F">
        <w:rPr>
          <w:rFonts w:ascii="Arial" w:hAnsi="Arial" w:cs="Arial"/>
          <w:sz w:val="20"/>
        </w:rPr>
        <w:t>3.000.000,- Kč (slovy: tři miliony korun českých)</w:t>
      </w:r>
      <w:r w:rsidR="00A3733B" w:rsidRPr="00565B6F">
        <w:rPr>
          <w:rFonts w:ascii="Arial" w:hAnsi="Arial" w:cs="Arial"/>
          <w:sz w:val="20"/>
        </w:rPr>
        <w:t>; a</w:t>
      </w:r>
    </w:p>
    <w:p w:rsidR="00A3733B" w:rsidRPr="00565B6F" w:rsidRDefault="00A3733B" w:rsidP="008D2B6A">
      <w:pPr>
        <w:pStyle w:val="Normlnodsazen1"/>
        <w:numPr>
          <w:ilvl w:val="1"/>
          <w:numId w:val="38"/>
        </w:numPr>
        <w:spacing w:after="0"/>
        <w:ind w:left="1134" w:hanging="425"/>
        <w:jc w:val="both"/>
        <w:rPr>
          <w:rFonts w:ascii="Arial" w:hAnsi="Arial" w:cs="Arial"/>
          <w:sz w:val="20"/>
        </w:rPr>
      </w:pPr>
      <w:r w:rsidRPr="00565B6F">
        <w:rPr>
          <w:rFonts w:ascii="Arial" w:hAnsi="Arial" w:cs="Arial"/>
          <w:sz w:val="20"/>
        </w:rPr>
        <w:lastRenderedPageBreak/>
        <w:t>pojištění odpovědnosti za škody způsobené činností zhotovitele při provádění díla</w:t>
      </w:r>
      <w:r w:rsidR="003F473F" w:rsidRPr="00565B6F">
        <w:rPr>
          <w:rFonts w:ascii="Arial" w:hAnsi="Arial" w:cs="Arial"/>
          <w:sz w:val="20"/>
        </w:rPr>
        <w:t>, včetně možných škod způsobených pracovníky zhotovitele</w:t>
      </w:r>
      <w:r w:rsidRPr="00565B6F">
        <w:rPr>
          <w:rFonts w:ascii="Arial" w:hAnsi="Arial" w:cs="Arial"/>
          <w:sz w:val="20"/>
        </w:rPr>
        <w:t xml:space="preserve">, a to na hodnotu pojistné události minimálně </w:t>
      </w:r>
      <w:r w:rsidR="00BD5605" w:rsidRPr="00565B6F">
        <w:rPr>
          <w:rFonts w:ascii="Arial" w:hAnsi="Arial" w:cs="Arial"/>
          <w:sz w:val="20"/>
        </w:rPr>
        <w:t>2</w:t>
      </w:r>
      <w:r w:rsidR="006D5525" w:rsidRPr="00565B6F">
        <w:rPr>
          <w:rFonts w:ascii="Arial" w:hAnsi="Arial" w:cs="Arial"/>
          <w:sz w:val="20"/>
        </w:rPr>
        <w:t>.000.000</w:t>
      </w:r>
      <w:r w:rsidRPr="00565B6F">
        <w:rPr>
          <w:rFonts w:ascii="Arial" w:hAnsi="Arial" w:cs="Arial"/>
          <w:sz w:val="20"/>
        </w:rPr>
        <w:t xml:space="preserve">,- Kč (slovy: </w:t>
      </w:r>
      <w:r w:rsidR="00BD5605" w:rsidRPr="00565B6F">
        <w:rPr>
          <w:rFonts w:ascii="Arial" w:hAnsi="Arial" w:cs="Arial"/>
          <w:sz w:val="20"/>
        </w:rPr>
        <w:t>dva</w:t>
      </w:r>
      <w:r w:rsidR="000B6638" w:rsidRPr="00565B6F">
        <w:rPr>
          <w:rFonts w:ascii="Arial" w:hAnsi="Arial" w:cs="Arial"/>
          <w:sz w:val="20"/>
        </w:rPr>
        <w:t xml:space="preserve"> </w:t>
      </w:r>
      <w:r w:rsidR="006D5525" w:rsidRPr="00565B6F">
        <w:rPr>
          <w:rFonts w:ascii="Arial" w:hAnsi="Arial" w:cs="Arial"/>
          <w:sz w:val="20"/>
        </w:rPr>
        <w:t>milión</w:t>
      </w:r>
      <w:r w:rsidR="00BD5605" w:rsidRPr="00565B6F">
        <w:rPr>
          <w:rFonts w:ascii="Arial" w:hAnsi="Arial" w:cs="Arial"/>
          <w:sz w:val="20"/>
        </w:rPr>
        <w:t>y</w:t>
      </w:r>
      <w:r w:rsidRPr="00565B6F">
        <w:rPr>
          <w:rFonts w:ascii="Arial" w:hAnsi="Arial" w:cs="Arial"/>
          <w:sz w:val="20"/>
        </w:rPr>
        <w:t xml:space="preserve"> korun českých).</w:t>
      </w:r>
      <w:r w:rsidR="00580D13" w:rsidRPr="00565B6F">
        <w:rPr>
          <w:rFonts w:ascii="Arial" w:hAnsi="Arial" w:cs="Arial"/>
          <w:sz w:val="20"/>
        </w:rPr>
        <w:t xml:space="preserve"> </w:t>
      </w:r>
    </w:p>
    <w:p w:rsidR="003E1CC3" w:rsidRDefault="003E1CC3" w:rsidP="005E5C56">
      <w:pPr>
        <w:ind w:left="709"/>
        <w:jc w:val="both"/>
        <w:rPr>
          <w:rFonts w:ascii="Arial" w:hAnsi="Arial" w:cs="Arial"/>
        </w:rPr>
      </w:pPr>
    </w:p>
    <w:p w:rsidR="00A3733B" w:rsidRPr="0051438E" w:rsidRDefault="003A2A6A" w:rsidP="008D2B6A">
      <w:pPr>
        <w:pStyle w:val="Zkladntext21"/>
        <w:numPr>
          <w:ilvl w:val="1"/>
          <w:numId w:val="13"/>
        </w:numPr>
        <w:spacing w:after="0" w:line="240" w:lineRule="auto"/>
        <w:jc w:val="both"/>
        <w:rPr>
          <w:rFonts w:ascii="Arial" w:hAnsi="Arial" w:cs="Arial"/>
        </w:rPr>
      </w:pPr>
      <w:r w:rsidRPr="003A2A6A">
        <w:rPr>
          <w:rFonts w:ascii="Arial" w:hAnsi="Arial" w:cs="Arial"/>
        </w:rPr>
        <w:t>Ve smyslu skutečností výše uvedených tak zhotovitel sjedná pojištění na krytí rizik poškození, případně zničení budovaného díla systémem pojištění stavebně-montážních rizik, a to až do výše Ceny za provedení díla. Dále sjedná pojištění odpovědnosti za škody vzniklé jinému včetně objednatele v souvislosti s realizací tohoto díla. Pojištění musí krýt rizika vyplývající z činnosti všech účastníků výstavby, včetně poddodavatelů</w:t>
      </w:r>
      <w:r w:rsidR="00A3733B" w:rsidRPr="0051438E">
        <w:rPr>
          <w:rFonts w:ascii="Arial" w:hAnsi="Arial" w:cs="Arial"/>
        </w:rPr>
        <w:t>.</w:t>
      </w:r>
    </w:p>
    <w:p w:rsidR="00A3733B" w:rsidRPr="00D6635B" w:rsidRDefault="00A3733B" w:rsidP="005E5C56">
      <w:pPr>
        <w:jc w:val="both"/>
        <w:rPr>
          <w:rFonts w:ascii="Arial" w:hAnsi="Arial" w:cs="Arial"/>
        </w:rPr>
      </w:pPr>
    </w:p>
    <w:p w:rsidR="001E3811" w:rsidRPr="008B5BF7" w:rsidRDefault="00A3733B" w:rsidP="008B5BF7">
      <w:pPr>
        <w:pStyle w:val="Zkladntext21"/>
        <w:numPr>
          <w:ilvl w:val="1"/>
          <w:numId w:val="13"/>
        </w:numPr>
        <w:spacing w:after="0" w:line="240" w:lineRule="auto"/>
        <w:jc w:val="both"/>
        <w:rPr>
          <w:rFonts w:ascii="Arial" w:hAnsi="Arial" w:cs="Arial"/>
        </w:rPr>
      </w:pPr>
      <w:r w:rsidRPr="0051438E">
        <w:rPr>
          <w:rFonts w:ascii="Arial" w:hAnsi="Arial" w:cs="Arial"/>
        </w:rPr>
        <w:t xml:space="preserve">Zhotovitel předloží a předá objednateli </w:t>
      </w:r>
      <w:r w:rsidR="00E24B30" w:rsidRPr="0051438E">
        <w:rPr>
          <w:rFonts w:ascii="Arial" w:hAnsi="Arial" w:cs="Arial"/>
        </w:rPr>
        <w:t xml:space="preserve">kopii platné </w:t>
      </w:r>
      <w:r w:rsidRPr="0051438E">
        <w:rPr>
          <w:rFonts w:ascii="Arial" w:hAnsi="Arial" w:cs="Arial"/>
        </w:rPr>
        <w:t xml:space="preserve">a </w:t>
      </w:r>
      <w:r w:rsidR="00E24B30" w:rsidRPr="0051438E">
        <w:rPr>
          <w:rFonts w:ascii="Arial" w:hAnsi="Arial" w:cs="Arial"/>
        </w:rPr>
        <w:t xml:space="preserve">účinné pojistné </w:t>
      </w:r>
      <w:r w:rsidRPr="0051438E">
        <w:rPr>
          <w:rFonts w:ascii="Arial" w:hAnsi="Arial" w:cs="Arial"/>
        </w:rPr>
        <w:t>sml</w:t>
      </w:r>
      <w:r w:rsidR="00BC5F5C" w:rsidRPr="0051438E">
        <w:rPr>
          <w:rFonts w:ascii="Arial" w:hAnsi="Arial" w:cs="Arial"/>
        </w:rPr>
        <w:t>o</w:t>
      </w:r>
      <w:r w:rsidRPr="0051438E">
        <w:rPr>
          <w:rFonts w:ascii="Arial" w:hAnsi="Arial" w:cs="Arial"/>
        </w:rPr>
        <w:t>uv</w:t>
      </w:r>
      <w:r w:rsidR="00E24B30" w:rsidRPr="0051438E">
        <w:rPr>
          <w:rFonts w:ascii="Arial" w:hAnsi="Arial" w:cs="Arial"/>
        </w:rPr>
        <w:t>y</w:t>
      </w:r>
      <w:r w:rsidRPr="0051438E">
        <w:rPr>
          <w:rFonts w:ascii="Arial" w:hAnsi="Arial" w:cs="Arial"/>
        </w:rPr>
        <w:t xml:space="preserve"> dle článku XXI. odst. </w:t>
      </w:r>
      <w:proofErr w:type="gramStart"/>
      <w:r w:rsidRPr="0051438E">
        <w:rPr>
          <w:rFonts w:ascii="Arial" w:hAnsi="Arial" w:cs="Arial"/>
        </w:rPr>
        <w:t>21.1. této</w:t>
      </w:r>
      <w:proofErr w:type="gramEnd"/>
      <w:r w:rsidRPr="0051438E">
        <w:rPr>
          <w:rFonts w:ascii="Arial" w:hAnsi="Arial" w:cs="Arial"/>
        </w:rPr>
        <w:t xml:space="preserve"> smlouvy nejpozději do </w:t>
      </w:r>
      <w:r w:rsidR="00CB7D74">
        <w:rPr>
          <w:rFonts w:ascii="Arial" w:hAnsi="Arial" w:cs="Arial"/>
        </w:rPr>
        <w:t>1</w:t>
      </w:r>
      <w:r w:rsidR="007D1789" w:rsidRPr="0051438E">
        <w:rPr>
          <w:rFonts w:ascii="Arial" w:hAnsi="Arial" w:cs="Arial"/>
        </w:rPr>
        <w:t>0 (</w:t>
      </w:r>
      <w:r w:rsidR="00CB7D74">
        <w:rPr>
          <w:rFonts w:ascii="Arial" w:hAnsi="Arial" w:cs="Arial"/>
        </w:rPr>
        <w:t>deseti</w:t>
      </w:r>
      <w:r w:rsidR="007D1789" w:rsidRPr="0051438E">
        <w:rPr>
          <w:rFonts w:ascii="Arial" w:hAnsi="Arial" w:cs="Arial"/>
        </w:rPr>
        <w:t>)</w:t>
      </w:r>
      <w:r w:rsidR="004E05B5" w:rsidRPr="0051438E">
        <w:rPr>
          <w:rFonts w:ascii="Arial" w:hAnsi="Arial" w:cs="Arial"/>
        </w:rPr>
        <w:t xml:space="preserve"> </w:t>
      </w:r>
      <w:r w:rsidR="00CB7D74">
        <w:rPr>
          <w:rFonts w:ascii="Arial" w:hAnsi="Arial" w:cs="Arial"/>
        </w:rPr>
        <w:t>pracovních</w:t>
      </w:r>
      <w:r w:rsidRPr="0051438E">
        <w:rPr>
          <w:rFonts w:ascii="Arial" w:hAnsi="Arial" w:cs="Arial"/>
        </w:rPr>
        <w:t xml:space="preserve"> dn</w:t>
      </w:r>
      <w:r w:rsidR="004E05B5" w:rsidRPr="0051438E">
        <w:rPr>
          <w:rFonts w:ascii="Arial" w:hAnsi="Arial" w:cs="Arial"/>
        </w:rPr>
        <w:t>ů</w:t>
      </w:r>
      <w:r w:rsidRPr="0051438E">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w:t>
      </w:r>
      <w:r w:rsidR="007249FA" w:rsidRPr="0051438E">
        <w:rPr>
          <w:rFonts w:ascii="Arial" w:hAnsi="Arial" w:cs="Arial"/>
        </w:rPr>
        <w:t>o</w:t>
      </w:r>
      <w:r w:rsidR="007249FA">
        <w:rPr>
          <w:rFonts w:ascii="Arial" w:hAnsi="Arial" w:cs="Arial"/>
        </w:rPr>
        <w:t> </w:t>
      </w:r>
      <w:r w:rsidRPr="0051438E">
        <w:rPr>
          <w:rFonts w:ascii="Arial" w:hAnsi="Arial" w:cs="Arial"/>
        </w:rPr>
        <w:t xml:space="preserve">zaplaceném pojistném na toto období. Zhotovitel se dále zavazuje řádně a včas plnit veškeré závazky z těchto pojistných smluv pro něj plynoucí a udržovat pojištění dle ustanovení článku XXI. odst. </w:t>
      </w:r>
      <w:proofErr w:type="gramStart"/>
      <w:r w:rsidRPr="0051438E">
        <w:rPr>
          <w:rFonts w:ascii="Arial" w:hAnsi="Arial" w:cs="Arial"/>
        </w:rPr>
        <w:t>21.1. této</w:t>
      </w:r>
      <w:proofErr w:type="gramEnd"/>
      <w:r w:rsidRPr="0051438E">
        <w:rPr>
          <w:rFonts w:ascii="Arial" w:hAnsi="Arial" w:cs="Arial"/>
        </w:rPr>
        <w:t xml:space="preserve"> smlouvy po celou dobu </w:t>
      </w:r>
      <w:r w:rsidR="00CB7D74">
        <w:rPr>
          <w:rFonts w:ascii="Arial" w:hAnsi="Arial" w:cs="Arial"/>
        </w:rPr>
        <w:t>provádění</w:t>
      </w:r>
      <w:r w:rsidRPr="0051438E">
        <w:rPr>
          <w:rFonts w:ascii="Arial" w:hAnsi="Arial" w:cs="Arial"/>
        </w:rPr>
        <w:t xml:space="preserve"> díla. V případě zániku pojistné smlouvy dle článku XXI. odst. </w:t>
      </w:r>
      <w:proofErr w:type="gramStart"/>
      <w:r w:rsidRPr="0051438E">
        <w:rPr>
          <w:rFonts w:ascii="Arial" w:hAnsi="Arial" w:cs="Arial"/>
        </w:rPr>
        <w:t>21.1. této</w:t>
      </w:r>
      <w:proofErr w:type="gramEnd"/>
      <w:r w:rsidRPr="0051438E">
        <w:rPr>
          <w:rFonts w:ascii="Arial" w:hAnsi="Arial" w:cs="Arial"/>
        </w:rPr>
        <w:t xml:space="preserve"> smlouvy uzavře zhotovitel nejpozději do sedmi dnů </w:t>
      </w:r>
      <w:r w:rsidR="00CB7D74">
        <w:rPr>
          <w:rFonts w:ascii="Arial" w:hAnsi="Arial" w:cs="Arial"/>
        </w:rPr>
        <w:t xml:space="preserve">novou </w:t>
      </w:r>
      <w:r w:rsidRPr="0051438E">
        <w:rPr>
          <w:rFonts w:ascii="Arial" w:hAnsi="Arial" w:cs="Arial"/>
        </w:rPr>
        <w:t>pojistnou smlouvu alespoň ve stejném rozsahu a tuto předloží v kopii zhotoviteli nejpozději do</w:t>
      </w:r>
      <w:r w:rsidR="004E05B5" w:rsidRPr="0051438E">
        <w:rPr>
          <w:rFonts w:ascii="Arial" w:hAnsi="Arial" w:cs="Arial"/>
        </w:rPr>
        <w:t xml:space="preserve"> 3</w:t>
      </w:r>
      <w:r w:rsidRPr="0051438E">
        <w:rPr>
          <w:rFonts w:ascii="Arial" w:hAnsi="Arial" w:cs="Arial"/>
        </w:rPr>
        <w:t xml:space="preserve"> </w:t>
      </w:r>
      <w:r w:rsidR="004E05B5" w:rsidRPr="0051438E">
        <w:rPr>
          <w:rFonts w:ascii="Arial" w:hAnsi="Arial" w:cs="Arial"/>
        </w:rPr>
        <w:t>(</w:t>
      </w:r>
      <w:r w:rsidRPr="0051438E">
        <w:rPr>
          <w:rFonts w:ascii="Arial" w:hAnsi="Arial" w:cs="Arial"/>
        </w:rPr>
        <w:t>tří</w:t>
      </w:r>
      <w:r w:rsidR="004E05B5" w:rsidRPr="0051438E">
        <w:rPr>
          <w:rFonts w:ascii="Arial" w:hAnsi="Arial" w:cs="Arial"/>
        </w:rPr>
        <w:t>) pracovních</w:t>
      </w:r>
      <w:r w:rsidRPr="0051438E">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rsidR="008B5BF7" w:rsidRDefault="008B5BF7" w:rsidP="007B4F56">
      <w:pPr>
        <w:rPr>
          <w:rFonts w:ascii="Arial" w:hAnsi="Arial" w:cs="Arial"/>
        </w:rPr>
      </w:pPr>
    </w:p>
    <w:p w:rsidR="00A67C64" w:rsidRPr="0051438E" w:rsidRDefault="00A67C64" w:rsidP="007B4F56">
      <w:pPr>
        <w:rPr>
          <w:rFonts w:ascii="Arial" w:hAnsi="Arial" w:cs="Arial"/>
        </w:rPr>
      </w:pPr>
    </w:p>
    <w:p w:rsidR="00A3733B" w:rsidRPr="0051438E" w:rsidRDefault="002004F2" w:rsidP="005E5C56">
      <w:pPr>
        <w:pStyle w:val="Nadpis1"/>
        <w:numPr>
          <w:ilvl w:val="0"/>
          <w:numId w:val="0"/>
        </w:numPr>
        <w:rPr>
          <w:rFonts w:ascii="Arial" w:hAnsi="Arial" w:cs="Arial"/>
          <w:sz w:val="20"/>
        </w:rPr>
      </w:pPr>
      <w:r w:rsidRPr="0051438E">
        <w:rPr>
          <w:rFonts w:ascii="Arial" w:hAnsi="Arial" w:cs="Arial"/>
          <w:sz w:val="20"/>
        </w:rPr>
        <w:t>XXII</w:t>
      </w:r>
      <w:r w:rsidR="00A3733B" w:rsidRPr="0051438E">
        <w:rPr>
          <w:rFonts w:ascii="Arial" w:hAnsi="Arial" w:cs="Arial"/>
          <w:sz w:val="20"/>
        </w:rPr>
        <w:t>.</w:t>
      </w:r>
      <w:r w:rsidR="00A3733B" w:rsidRPr="0051438E">
        <w:rPr>
          <w:rFonts w:ascii="Arial" w:hAnsi="Arial" w:cs="Arial"/>
          <w:sz w:val="20"/>
        </w:rPr>
        <w:tab/>
        <w:t>Společná ustanovení</w:t>
      </w:r>
    </w:p>
    <w:p w:rsidR="00A3733B" w:rsidRPr="0051438E" w:rsidRDefault="00A3733B" w:rsidP="00D6635B">
      <w:pPr>
        <w:pStyle w:val="Nadpis1"/>
        <w:numPr>
          <w:ilvl w:val="0"/>
          <w:numId w:val="0"/>
        </w:numPr>
        <w:ind w:left="432" w:hanging="432"/>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Pokud není v předchozích částech této smlouvy uvedeno něco jiného, vztahují se na ně příslušné články společných ustanovení.</w:t>
      </w:r>
    </w:p>
    <w:p w:rsidR="00A3733B" w:rsidRPr="0051438E" w:rsidRDefault="00A3733B" w:rsidP="005E5C56">
      <w:pPr>
        <w:ind w:left="709" w:hanging="709"/>
        <w:jc w:val="both"/>
        <w:rPr>
          <w:rFonts w:ascii="Arial" w:hAnsi="Arial" w:cs="Arial"/>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 xml:space="preserve">Smluvní strany se dohodly na tom, že jakákoliv peněžitá plnění dle smlouvy jsou řádně a včas splněna, pokud byla příslušná částka </w:t>
      </w:r>
      <w:r w:rsidR="00875863">
        <w:rPr>
          <w:rFonts w:ascii="Arial" w:hAnsi="Arial" w:cs="Arial"/>
          <w:sz w:val="20"/>
        </w:rPr>
        <w:t>připsána na účet</w:t>
      </w:r>
      <w:r w:rsidR="00F00895">
        <w:rPr>
          <w:rFonts w:ascii="Arial" w:hAnsi="Arial" w:cs="Arial"/>
          <w:sz w:val="20"/>
        </w:rPr>
        <w:t xml:space="preserve"> oprávněné smluvní strany</w:t>
      </w:r>
      <w:r w:rsidRPr="0051438E">
        <w:rPr>
          <w:rFonts w:ascii="Arial" w:hAnsi="Arial" w:cs="Arial"/>
          <w:sz w:val="20"/>
        </w:rPr>
        <w:t xml:space="preserve"> nejpozději v poslední den splatnosti.</w:t>
      </w:r>
    </w:p>
    <w:p w:rsidR="005E5C56" w:rsidRPr="0051438E" w:rsidRDefault="005E5C56" w:rsidP="005E5C56">
      <w:pPr>
        <w:pStyle w:val="Odstavecseseznamem"/>
        <w:rPr>
          <w:rFonts w:ascii="Arial" w:hAnsi="Arial" w:cs="Arial"/>
          <w:color w:val="00000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rsidR="008B5BF7" w:rsidRPr="0051438E" w:rsidRDefault="008B5BF7" w:rsidP="005E5C56">
      <w:pPr>
        <w:pStyle w:val="Normlnodsazen1"/>
        <w:spacing w:after="0"/>
        <w:ind w:left="709" w:hanging="709"/>
        <w:jc w:val="both"/>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Smluvní strany se zavazují:</w:t>
      </w:r>
    </w:p>
    <w:p w:rsidR="005E5C56" w:rsidRPr="0051438E" w:rsidRDefault="00875863" w:rsidP="008D2B6A">
      <w:pPr>
        <w:pStyle w:val="Normlnodsazen1"/>
        <w:numPr>
          <w:ilvl w:val="2"/>
          <w:numId w:val="39"/>
        </w:numPr>
        <w:spacing w:after="0"/>
        <w:ind w:left="1134" w:hanging="425"/>
        <w:jc w:val="both"/>
        <w:rPr>
          <w:rFonts w:ascii="Arial" w:hAnsi="Arial" w:cs="Arial"/>
          <w:sz w:val="20"/>
        </w:rPr>
      </w:pPr>
      <w:r>
        <w:rPr>
          <w:rFonts w:ascii="Arial" w:hAnsi="Arial" w:cs="Arial"/>
          <w:sz w:val="20"/>
        </w:rPr>
        <w:t xml:space="preserve">Se </w:t>
      </w:r>
      <w:r w:rsidR="00A3733B" w:rsidRPr="0051438E">
        <w:rPr>
          <w:rFonts w:ascii="Arial" w:hAnsi="Arial" w:cs="Arial"/>
          <w:sz w:val="20"/>
        </w:rPr>
        <w:t>vzájemně včas a řádně informovat o všech podstatných skutečnostech, které mohou mít vliv na plnění dle této smlouvy</w:t>
      </w:r>
      <w:r>
        <w:rPr>
          <w:rFonts w:ascii="Arial" w:hAnsi="Arial" w:cs="Arial"/>
          <w:sz w:val="20"/>
        </w:rPr>
        <w:t>,</w:t>
      </w:r>
    </w:p>
    <w:p w:rsidR="00A3733B" w:rsidRPr="0051438E" w:rsidRDefault="00A3733B" w:rsidP="008D2B6A">
      <w:pPr>
        <w:pStyle w:val="Normlnodsazen1"/>
        <w:numPr>
          <w:ilvl w:val="2"/>
          <w:numId w:val="39"/>
        </w:numPr>
        <w:spacing w:after="0"/>
        <w:ind w:left="1134" w:hanging="425"/>
        <w:jc w:val="both"/>
        <w:rPr>
          <w:rFonts w:ascii="Arial" w:hAnsi="Arial" w:cs="Arial"/>
          <w:sz w:val="20"/>
        </w:rPr>
      </w:pPr>
      <w:r w:rsidRPr="0051438E">
        <w:rPr>
          <w:rFonts w:ascii="Arial" w:hAnsi="Arial" w:cs="Arial"/>
          <w:sz w:val="20"/>
        </w:rPr>
        <w:t>vyvinout potřebnou součinnost k plnění této smlouvy.</w:t>
      </w:r>
    </w:p>
    <w:p w:rsidR="005E5C56" w:rsidRPr="0051438E" w:rsidRDefault="005E5C56" w:rsidP="005E5C56">
      <w:pPr>
        <w:pStyle w:val="Zkladntext"/>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r w:rsidR="0024059C" w:rsidRPr="0051438E">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Pr>
          <w:rFonts w:ascii="Arial" w:hAnsi="Arial" w:cs="Arial"/>
          <w:sz w:val="20"/>
        </w:rPr>
        <w:t>mu</w:t>
      </w:r>
      <w:r w:rsidR="0024059C" w:rsidRPr="0051438E">
        <w:rPr>
          <w:rFonts w:ascii="Arial" w:hAnsi="Arial" w:cs="Arial"/>
          <w:sz w:val="20"/>
        </w:rPr>
        <w:t xml:space="preserve"> zamýšlenému obsahu a účelu ustanovení neúčinného nebo neplatného.</w:t>
      </w:r>
    </w:p>
    <w:p w:rsidR="005E5C56" w:rsidRPr="0051438E" w:rsidRDefault="005E5C56" w:rsidP="005E5C56">
      <w:pPr>
        <w:pStyle w:val="Normlnodsazen1"/>
        <w:spacing w:after="0"/>
        <w:ind w:left="0"/>
        <w:jc w:val="both"/>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 xml:space="preserve">Tuto smlouvu lze měnit, doplňovat a upřesňovat pouze oboustranně odsouhlasenými, písemnými a </w:t>
      </w:r>
      <w:r w:rsidR="00321625" w:rsidRPr="0051438E">
        <w:rPr>
          <w:rFonts w:ascii="Arial" w:hAnsi="Arial" w:cs="Arial"/>
          <w:sz w:val="20"/>
        </w:rPr>
        <w:t xml:space="preserve">vzestupně </w:t>
      </w:r>
      <w:r w:rsidRPr="0051438E">
        <w:rPr>
          <w:rFonts w:ascii="Arial" w:hAnsi="Arial" w:cs="Arial"/>
          <w:sz w:val="20"/>
        </w:rPr>
        <w:t>číslovanými dodatky, podepsanými oprávněnými zástupci obou smluvních stran, které musí být obsaženy na jedné listině</w:t>
      </w:r>
      <w:r w:rsidR="00C16A6B" w:rsidRPr="0051438E">
        <w:rPr>
          <w:rFonts w:ascii="Arial" w:hAnsi="Arial" w:cs="Arial"/>
          <w:sz w:val="20"/>
        </w:rPr>
        <w:t>.</w:t>
      </w:r>
    </w:p>
    <w:p w:rsidR="00A3733B" w:rsidRPr="0051438E" w:rsidRDefault="00A3733B" w:rsidP="005E5C56">
      <w:pPr>
        <w:pStyle w:val="Zkladntextodsazen31"/>
        <w:ind w:left="0" w:firstLine="0"/>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Přílohy uvedené v textu této smlouvy a sumarizované v závěrečných ustanoveních smlouvy tvoří součást smlouvy.</w:t>
      </w:r>
    </w:p>
    <w:p w:rsidR="005E5C56" w:rsidRPr="0051438E" w:rsidRDefault="005E5C56" w:rsidP="005E5C56">
      <w:pPr>
        <w:pStyle w:val="Odstavecseseznamem"/>
        <w:rPr>
          <w:rFonts w:ascii="Arial" w:hAnsi="Arial" w:cs="Arial"/>
        </w:rPr>
      </w:pPr>
    </w:p>
    <w:p w:rsidR="00A3733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755F31">
        <w:rPr>
          <w:rFonts w:ascii="Arial" w:hAnsi="Arial" w:cs="Arial"/>
          <w:sz w:val="20"/>
        </w:rPr>
        <w:t xml:space="preserve">Případné spory vzniklé z této smlouvy budou řešeny podle platné právní úpravy věcně a místně příslušnými orgány České republiky. </w:t>
      </w:r>
    </w:p>
    <w:p w:rsidR="00755F31" w:rsidRPr="00755F31" w:rsidRDefault="00755F31" w:rsidP="00CF2CB6">
      <w:pPr>
        <w:pStyle w:val="Normlnodsazen1"/>
        <w:spacing w:after="0"/>
        <w:ind w:left="0"/>
        <w:jc w:val="both"/>
        <w:rPr>
          <w:rFonts w:ascii="Arial" w:hAnsi="Arial" w:cs="Arial"/>
          <w:sz w:val="20"/>
        </w:rPr>
      </w:pPr>
    </w:p>
    <w:p w:rsidR="00E05D33"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Smluvní strany této smlouvy se dohodly, že právní vztahy založené touto smlouvou se budou řídit právním řádem České republiky</w:t>
      </w:r>
      <w:r w:rsidR="0085353F">
        <w:rPr>
          <w:rFonts w:ascii="Arial" w:hAnsi="Arial" w:cs="Arial"/>
          <w:sz w:val="20"/>
        </w:rPr>
        <w:t>, zejména občanským zákoníkem</w:t>
      </w:r>
      <w:r w:rsidR="0048397C">
        <w:rPr>
          <w:rFonts w:ascii="Arial" w:hAnsi="Arial" w:cs="Arial"/>
          <w:sz w:val="20"/>
        </w:rPr>
        <w:t>.</w:t>
      </w:r>
    </w:p>
    <w:p w:rsidR="00E05D33" w:rsidRDefault="00E05D33" w:rsidP="00E05D33">
      <w:pPr>
        <w:pStyle w:val="Normlnodsazen1"/>
        <w:spacing w:after="0"/>
        <w:ind w:left="709"/>
        <w:jc w:val="both"/>
        <w:rPr>
          <w:rFonts w:ascii="Arial" w:hAnsi="Arial" w:cs="Arial"/>
          <w:sz w:val="20"/>
        </w:rPr>
      </w:pPr>
    </w:p>
    <w:p w:rsidR="00561EE7" w:rsidRPr="00E05D33"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E05D33">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3921EA" w:rsidRDefault="003921EA" w:rsidP="003921EA">
      <w:pPr>
        <w:pStyle w:val="Odstavecseseznamem"/>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Smluvní strany se dohodly, že § 577 občanského zákoníku se nepoužije. Určení množstevního, časového, územního nebo jiného rozsahu </w:t>
      </w:r>
      <w:r w:rsidR="000E3FAF">
        <w:rPr>
          <w:rFonts w:ascii="Arial" w:hAnsi="Arial" w:cs="Arial"/>
          <w:sz w:val="20"/>
        </w:rPr>
        <w:t>v této smlouvě</w:t>
      </w:r>
      <w:r w:rsidRPr="00E26CE9">
        <w:rPr>
          <w:rFonts w:ascii="Arial" w:hAnsi="Arial" w:cs="Arial"/>
          <w:sz w:val="20"/>
        </w:rPr>
        <w:t xml:space="preserve"> je pevně určeno autonomní dohodou </w:t>
      </w:r>
      <w:r w:rsidR="000E3FAF">
        <w:rPr>
          <w:rFonts w:ascii="Arial" w:hAnsi="Arial" w:cs="Arial"/>
          <w:sz w:val="20"/>
        </w:rPr>
        <w:t>s</w:t>
      </w:r>
      <w:r w:rsidRPr="00E26CE9">
        <w:rPr>
          <w:rFonts w:ascii="Arial" w:hAnsi="Arial" w:cs="Arial"/>
          <w:sz w:val="20"/>
        </w:rPr>
        <w:t xml:space="preserve">mluvních stran a soud není oprávněn dohodu </w:t>
      </w:r>
      <w:r w:rsidR="000E3FAF">
        <w:rPr>
          <w:rFonts w:ascii="Arial" w:hAnsi="Arial" w:cs="Arial"/>
          <w:sz w:val="20"/>
        </w:rPr>
        <w:t>s</w:t>
      </w:r>
      <w:r w:rsidRPr="00E26CE9">
        <w:rPr>
          <w:rFonts w:ascii="Arial" w:hAnsi="Arial" w:cs="Arial"/>
          <w:sz w:val="20"/>
        </w:rPr>
        <w:t>mluvních stran v tomto smyslu měnit.</w:t>
      </w:r>
    </w:p>
    <w:p w:rsidR="00E26CE9" w:rsidRDefault="00E26CE9" w:rsidP="00E26CE9">
      <w:pPr>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Smluvní strany se ve smyslu ustanovení § 630 odst. 1 občanského zákoníku dohodly, že promlčecí doby všech závazků z </w:t>
      </w:r>
      <w:r w:rsidR="000E3FAF">
        <w:rPr>
          <w:rFonts w:ascii="Arial" w:hAnsi="Arial" w:cs="Arial"/>
          <w:sz w:val="20"/>
        </w:rPr>
        <w:t>této smlouvy</w:t>
      </w:r>
      <w:r w:rsidR="000E3FAF" w:rsidRPr="00E26CE9">
        <w:rPr>
          <w:rFonts w:ascii="Arial" w:hAnsi="Arial" w:cs="Arial"/>
          <w:sz w:val="20"/>
        </w:rPr>
        <w:t xml:space="preserve"> </w:t>
      </w:r>
      <w:r w:rsidRPr="00E26CE9">
        <w:rPr>
          <w:rFonts w:ascii="Arial" w:hAnsi="Arial" w:cs="Arial"/>
          <w:sz w:val="20"/>
        </w:rPr>
        <w:t>některému z účastníků se prodlužují na dobu patnácti let.</w:t>
      </w:r>
    </w:p>
    <w:p w:rsidR="00E26CE9" w:rsidRDefault="00E26CE9" w:rsidP="00E26CE9">
      <w:pPr>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Dle § 1765 občanského zákoníku na sebe </w:t>
      </w:r>
      <w:r w:rsidR="000E3FAF">
        <w:rPr>
          <w:rFonts w:ascii="Arial" w:hAnsi="Arial" w:cs="Arial"/>
          <w:sz w:val="20"/>
        </w:rPr>
        <w:t>z</w:t>
      </w:r>
      <w:r w:rsidRPr="00E26CE9">
        <w:rPr>
          <w:rFonts w:ascii="Arial" w:hAnsi="Arial" w:cs="Arial"/>
          <w:sz w:val="20"/>
        </w:rPr>
        <w:t xml:space="preserve">hotovitel převzal nebezpečí změny okolností. Před uzavřením </w:t>
      </w:r>
      <w:r w:rsidR="000E3FAF">
        <w:rPr>
          <w:rFonts w:ascii="Arial" w:hAnsi="Arial" w:cs="Arial"/>
          <w:sz w:val="20"/>
        </w:rPr>
        <w:t>této smlouvy</w:t>
      </w:r>
      <w:r w:rsidR="000E3FAF" w:rsidRPr="00E26CE9">
        <w:rPr>
          <w:rFonts w:ascii="Arial" w:hAnsi="Arial" w:cs="Arial"/>
          <w:sz w:val="20"/>
        </w:rPr>
        <w:t xml:space="preserve"> </w:t>
      </w:r>
      <w:r w:rsidR="000E3FAF">
        <w:rPr>
          <w:rFonts w:ascii="Arial" w:hAnsi="Arial" w:cs="Arial"/>
          <w:sz w:val="20"/>
        </w:rPr>
        <w:t>s</w:t>
      </w:r>
      <w:r w:rsidRPr="00E26CE9">
        <w:rPr>
          <w:rFonts w:ascii="Arial" w:hAnsi="Arial" w:cs="Arial"/>
          <w:sz w:val="20"/>
        </w:rPr>
        <w:t xml:space="preserve">mluvní strany zvážily hospodářskou, ekonomickou i faktickou situaci </w:t>
      </w:r>
      <w:r w:rsidR="00875863" w:rsidRPr="00E26CE9">
        <w:rPr>
          <w:rFonts w:ascii="Arial" w:hAnsi="Arial" w:cs="Arial"/>
          <w:sz w:val="20"/>
        </w:rPr>
        <w:t>a</w:t>
      </w:r>
      <w:r w:rsidR="00875863">
        <w:rPr>
          <w:rFonts w:ascii="Arial" w:hAnsi="Arial" w:cs="Arial"/>
          <w:sz w:val="20"/>
        </w:rPr>
        <w:t> </w:t>
      </w:r>
      <w:r w:rsidRPr="00E26CE9">
        <w:rPr>
          <w:rFonts w:ascii="Arial" w:hAnsi="Arial" w:cs="Arial"/>
          <w:sz w:val="20"/>
        </w:rPr>
        <w:t xml:space="preserve">jsou si plně vědomy okolností </w:t>
      </w:r>
      <w:r w:rsidR="000E3FAF">
        <w:rPr>
          <w:rFonts w:ascii="Arial" w:hAnsi="Arial" w:cs="Arial"/>
          <w:sz w:val="20"/>
        </w:rPr>
        <w:t>této smlouvy</w:t>
      </w:r>
      <w:r w:rsidRPr="00E26CE9">
        <w:rPr>
          <w:rFonts w:ascii="Arial" w:hAnsi="Arial" w:cs="Arial"/>
          <w:sz w:val="20"/>
        </w:rPr>
        <w:t xml:space="preserve">. Zhotovitel není oprávněn domáhat se změny </w:t>
      </w:r>
      <w:r w:rsidR="000E3FAF">
        <w:rPr>
          <w:rFonts w:ascii="Arial" w:hAnsi="Arial" w:cs="Arial"/>
          <w:sz w:val="20"/>
        </w:rPr>
        <w:t>této smlouvy</w:t>
      </w:r>
      <w:r w:rsidR="000E3FAF" w:rsidRPr="00E26CE9">
        <w:rPr>
          <w:rFonts w:ascii="Arial" w:hAnsi="Arial" w:cs="Arial"/>
          <w:sz w:val="20"/>
        </w:rPr>
        <w:t xml:space="preserve"> </w:t>
      </w:r>
      <w:r w:rsidRPr="00E26CE9">
        <w:rPr>
          <w:rFonts w:ascii="Arial" w:hAnsi="Arial" w:cs="Arial"/>
          <w:sz w:val="20"/>
        </w:rPr>
        <w:t>v tomto smyslu u soudu.</w:t>
      </w:r>
    </w:p>
    <w:p w:rsidR="00E26CE9" w:rsidRDefault="00E26CE9" w:rsidP="00E26CE9">
      <w:pPr>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Při uzavírání smluvních vztahů ohledně koupě věci, kterou </w:t>
      </w:r>
      <w:r w:rsidR="000E3FAF">
        <w:rPr>
          <w:rFonts w:ascii="Arial" w:hAnsi="Arial" w:cs="Arial"/>
          <w:sz w:val="20"/>
        </w:rPr>
        <w:t>z</w:t>
      </w:r>
      <w:r w:rsidRPr="00E26CE9">
        <w:rPr>
          <w:rFonts w:ascii="Arial" w:hAnsi="Arial" w:cs="Arial"/>
          <w:sz w:val="20"/>
        </w:rPr>
        <w:t xml:space="preserve">hotovitel opatřuje k provedení díla, není </w:t>
      </w:r>
      <w:r w:rsidR="000E3FAF">
        <w:rPr>
          <w:rFonts w:ascii="Arial" w:hAnsi="Arial" w:cs="Arial"/>
          <w:sz w:val="20"/>
        </w:rPr>
        <w:t>z</w:t>
      </w:r>
      <w:r w:rsidRPr="00E26CE9">
        <w:rPr>
          <w:rFonts w:ascii="Arial" w:hAnsi="Arial" w:cs="Arial"/>
          <w:sz w:val="20"/>
        </w:rPr>
        <w:t xml:space="preserve">hotovitel oprávněn sjednat výhradu ve smyslu ustanovení § 2132 a </w:t>
      </w:r>
      <w:proofErr w:type="spellStart"/>
      <w:r w:rsidRPr="00E26CE9">
        <w:rPr>
          <w:rFonts w:ascii="Arial" w:hAnsi="Arial" w:cs="Arial"/>
          <w:sz w:val="20"/>
        </w:rPr>
        <w:t>násl</w:t>
      </w:r>
      <w:proofErr w:type="spellEnd"/>
      <w:r w:rsidRPr="00E26CE9">
        <w:rPr>
          <w:rFonts w:ascii="Arial" w:hAnsi="Arial" w:cs="Arial"/>
          <w:sz w:val="20"/>
        </w:rPr>
        <w:t>. občanského zákoníku.</w:t>
      </w:r>
    </w:p>
    <w:p w:rsidR="00E26CE9" w:rsidRPr="0051438E" w:rsidRDefault="00E26CE9" w:rsidP="004B2052">
      <w:pPr>
        <w:rPr>
          <w:rFonts w:ascii="Arial" w:hAnsi="Arial" w:cs="Arial"/>
        </w:rPr>
      </w:pPr>
    </w:p>
    <w:p w:rsidR="007B4F56" w:rsidRPr="0051438E" w:rsidRDefault="007B4F56" w:rsidP="005E5C56">
      <w:pPr>
        <w:rPr>
          <w:rFonts w:ascii="Arial" w:hAnsi="Arial" w:cs="Arial"/>
        </w:rPr>
      </w:pPr>
    </w:p>
    <w:p w:rsidR="00A3733B" w:rsidRPr="0051438E" w:rsidRDefault="002004F2" w:rsidP="005E5C56">
      <w:pPr>
        <w:pStyle w:val="Nadpis1"/>
        <w:numPr>
          <w:ilvl w:val="0"/>
          <w:numId w:val="0"/>
        </w:numPr>
        <w:rPr>
          <w:rFonts w:ascii="Arial" w:hAnsi="Arial" w:cs="Arial"/>
          <w:sz w:val="20"/>
        </w:rPr>
      </w:pPr>
      <w:r w:rsidRPr="0051438E">
        <w:rPr>
          <w:rFonts w:ascii="Arial" w:hAnsi="Arial" w:cs="Arial"/>
          <w:sz w:val="20"/>
        </w:rPr>
        <w:t>XXIII</w:t>
      </w:r>
      <w:r w:rsidR="00A3733B" w:rsidRPr="0051438E">
        <w:rPr>
          <w:rFonts w:ascii="Arial" w:hAnsi="Arial" w:cs="Arial"/>
          <w:sz w:val="20"/>
        </w:rPr>
        <w:t>.</w:t>
      </w:r>
      <w:r w:rsidR="00A3733B" w:rsidRPr="0051438E">
        <w:rPr>
          <w:rFonts w:ascii="Arial" w:hAnsi="Arial" w:cs="Arial"/>
          <w:sz w:val="20"/>
        </w:rPr>
        <w:tab/>
        <w:t>Závěrečná ustanovení</w:t>
      </w:r>
    </w:p>
    <w:p w:rsidR="00A3733B" w:rsidRPr="0051438E" w:rsidRDefault="00A3733B" w:rsidP="005E5C56">
      <w:pPr>
        <w:pStyle w:val="Zkladntextodsazen31"/>
        <w:rPr>
          <w:rFonts w:ascii="Arial" w:hAnsi="Arial" w:cs="Arial"/>
          <w:sz w:val="20"/>
        </w:rPr>
      </w:pPr>
    </w:p>
    <w:p w:rsidR="00A3733B" w:rsidRPr="0051438E" w:rsidRDefault="00A3733B" w:rsidP="00A63B33">
      <w:pPr>
        <w:pStyle w:val="Normlnodsazen1"/>
        <w:numPr>
          <w:ilvl w:val="0"/>
          <w:numId w:val="41"/>
        </w:numPr>
        <w:spacing w:after="0"/>
        <w:ind w:hanging="720"/>
        <w:jc w:val="both"/>
        <w:rPr>
          <w:rFonts w:ascii="Arial" w:hAnsi="Arial" w:cs="Arial"/>
          <w:sz w:val="20"/>
        </w:rPr>
      </w:pPr>
      <w:r w:rsidRPr="0051438E">
        <w:rPr>
          <w:rFonts w:ascii="Arial" w:hAnsi="Arial" w:cs="Arial"/>
          <w:sz w:val="20"/>
        </w:rPr>
        <w:t>Tato smlouva nabývá platnosti v den jejího podpisu oprávněnými zástupci obou smluvních stran.</w:t>
      </w:r>
      <w:r w:rsidR="00570ABF">
        <w:rPr>
          <w:rFonts w:ascii="Arial" w:hAnsi="Arial" w:cs="Arial"/>
          <w:sz w:val="20"/>
        </w:rPr>
        <w:t xml:space="preserve"> Ú</w:t>
      </w:r>
      <w:r w:rsidR="00570ABF" w:rsidRPr="0051438E">
        <w:rPr>
          <w:rFonts w:ascii="Arial" w:hAnsi="Arial" w:cs="Arial"/>
          <w:sz w:val="20"/>
        </w:rPr>
        <w:t>činnosti</w:t>
      </w:r>
      <w:r w:rsidR="00570ABF">
        <w:rPr>
          <w:rFonts w:ascii="Arial" w:hAnsi="Arial" w:cs="Arial"/>
          <w:sz w:val="20"/>
        </w:rPr>
        <w:t xml:space="preserve"> nabývá smlouva u</w:t>
      </w:r>
      <w:r w:rsidR="00570ABF" w:rsidRPr="00570ABF">
        <w:rPr>
          <w:rFonts w:ascii="Arial" w:hAnsi="Arial" w:cs="Arial"/>
          <w:sz w:val="20"/>
        </w:rPr>
        <w:t>veřejněním v registru smluv</w:t>
      </w:r>
      <w:r w:rsidR="00570ABF">
        <w:rPr>
          <w:rFonts w:ascii="Arial" w:hAnsi="Arial" w:cs="Arial"/>
          <w:sz w:val="20"/>
        </w:rPr>
        <w:t>.</w:t>
      </w:r>
    </w:p>
    <w:p w:rsidR="005E5C56" w:rsidRPr="0051438E" w:rsidRDefault="005E5C56" w:rsidP="005E5C56">
      <w:pPr>
        <w:pStyle w:val="Normlnodsazen1"/>
        <w:spacing w:after="0"/>
        <w:ind w:left="709" w:hanging="709"/>
        <w:jc w:val="both"/>
        <w:rPr>
          <w:rFonts w:ascii="Arial" w:hAnsi="Arial" w:cs="Arial"/>
          <w:sz w:val="20"/>
        </w:rPr>
      </w:pPr>
    </w:p>
    <w:p w:rsidR="00A3733B" w:rsidRPr="0051438E" w:rsidRDefault="00A3733B" w:rsidP="00A63B33">
      <w:pPr>
        <w:pStyle w:val="Normlnodsazen1"/>
        <w:numPr>
          <w:ilvl w:val="0"/>
          <w:numId w:val="41"/>
        </w:numPr>
        <w:spacing w:after="0"/>
        <w:ind w:hanging="720"/>
        <w:jc w:val="both"/>
        <w:rPr>
          <w:rFonts w:ascii="Arial" w:hAnsi="Arial" w:cs="Arial"/>
          <w:sz w:val="20"/>
        </w:rPr>
      </w:pPr>
      <w:r w:rsidRPr="0051438E">
        <w:rPr>
          <w:rFonts w:ascii="Arial" w:hAnsi="Arial" w:cs="Arial"/>
          <w:sz w:val="20"/>
        </w:rPr>
        <w:t>Smluvní strany konstatují, že tato smlouva byla vyhotovena ve dvou stejnopisech, z nichž objednatel obdrží jedno vyhotovení a zhotovitel jedno vyhotovení. Každý stejnopis má právní sílu originálu.</w:t>
      </w:r>
    </w:p>
    <w:p w:rsidR="00A3733B" w:rsidRPr="0051438E" w:rsidRDefault="00A3733B" w:rsidP="005E5C56">
      <w:pPr>
        <w:pStyle w:val="Zkladntextodsazen31"/>
        <w:rPr>
          <w:rFonts w:ascii="Arial" w:hAnsi="Arial" w:cs="Arial"/>
          <w:sz w:val="20"/>
        </w:rPr>
      </w:pPr>
    </w:p>
    <w:p w:rsidR="00A3733B" w:rsidRPr="0051438E" w:rsidRDefault="00A3733B" w:rsidP="00A63B33">
      <w:pPr>
        <w:pStyle w:val="Normlnodsazen1"/>
        <w:numPr>
          <w:ilvl w:val="0"/>
          <w:numId w:val="41"/>
        </w:numPr>
        <w:spacing w:after="0"/>
        <w:ind w:hanging="720"/>
        <w:jc w:val="both"/>
        <w:rPr>
          <w:rFonts w:ascii="Arial" w:hAnsi="Arial" w:cs="Arial"/>
          <w:sz w:val="20"/>
        </w:rPr>
      </w:pPr>
      <w:r w:rsidRPr="0051438E">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51438E">
        <w:rPr>
          <w:rFonts w:ascii="Arial" w:hAnsi="Arial" w:cs="Arial"/>
          <w:sz w:val="20"/>
        </w:rPr>
        <w:t xml:space="preserve"> XX., XXI., </w:t>
      </w:r>
      <w:proofErr w:type="gramStart"/>
      <w:r w:rsidR="002004F2" w:rsidRPr="0051438E">
        <w:rPr>
          <w:rFonts w:ascii="Arial" w:hAnsi="Arial" w:cs="Arial"/>
          <w:sz w:val="20"/>
        </w:rPr>
        <w:t>XXII. a  XXIII</w:t>
      </w:r>
      <w:proofErr w:type="gramEnd"/>
      <w:r w:rsidRPr="0051438E">
        <w:rPr>
          <w:rFonts w:ascii="Arial" w:hAnsi="Arial" w:cs="Arial"/>
          <w:sz w:val="20"/>
        </w:rPr>
        <w:t>.</w:t>
      </w:r>
      <w:r w:rsidR="00321625" w:rsidRPr="0051438E">
        <w:rPr>
          <w:rFonts w:ascii="Arial" w:hAnsi="Arial" w:cs="Arial"/>
          <w:sz w:val="20"/>
        </w:rPr>
        <w:t xml:space="preserve"> </w:t>
      </w:r>
      <w:r w:rsidRPr="0051438E">
        <w:rPr>
          <w:rFonts w:ascii="Arial" w:hAnsi="Arial" w:cs="Arial"/>
          <w:sz w:val="20"/>
        </w:rPr>
        <w:t>této smlouvy.</w:t>
      </w:r>
    </w:p>
    <w:p w:rsidR="00A3733B" w:rsidRPr="0051438E" w:rsidRDefault="00A3733B" w:rsidP="005E5C56">
      <w:pPr>
        <w:jc w:val="both"/>
        <w:rPr>
          <w:rFonts w:ascii="Arial" w:hAnsi="Arial" w:cs="Arial"/>
        </w:rPr>
      </w:pPr>
    </w:p>
    <w:p w:rsidR="00A3733B" w:rsidRPr="0051438E" w:rsidRDefault="00993A52" w:rsidP="00A63B33">
      <w:pPr>
        <w:pStyle w:val="Normlnodsazen1"/>
        <w:numPr>
          <w:ilvl w:val="0"/>
          <w:numId w:val="41"/>
        </w:numPr>
        <w:spacing w:after="0"/>
        <w:ind w:hanging="720"/>
        <w:jc w:val="both"/>
        <w:rPr>
          <w:rFonts w:ascii="Arial" w:hAnsi="Arial" w:cs="Arial"/>
          <w:sz w:val="20"/>
        </w:rPr>
      </w:pPr>
      <w:r>
        <w:rPr>
          <w:rFonts w:ascii="Arial" w:hAnsi="Arial" w:cs="Arial"/>
          <w:sz w:val="20"/>
        </w:rPr>
        <w:t>S</w:t>
      </w:r>
      <w:r w:rsidRPr="0051438E">
        <w:rPr>
          <w:rFonts w:ascii="Arial" w:hAnsi="Arial" w:cs="Arial"/>
          <w:sz w:val="20"/>
        </w:rPr>
        <w:t xml:space="preserve">oučást </w:t>
      </w:r>
      <w:r w:rsidR="00A3733B" w:rsidRPr="0051438E">
        <w:rPr>
          <w:rFonts w:ascii="Arial" w:hAnsi="Arial" w:cs="Arial"/>
          <w:sz w:val="20"/>
        </w:rPr>
        <w:t xml:space="preserve">této smlouvy tvoří jako přílohy této smlouvy: </w:t>
      </w:r>
    </w:p>
    <w:p w:rsidR="00A3733B" w:rsidRPr="0051438E" w:rsidRDefault="00A3733B" w:rsidP="005E5C56">
      <w:pPr>
        <w:ind w:firstLine="708"/>
        <w:jc w:val="both"/>
        <w:rPr>
          <w:rFonts w:ascii="Arial" w:hAnsi="Arial" w:cs="Arial"/>
          <w:bCs/>
        </w:rPr>
      </w:pPr>
      <w:r w:rsidRPr="0051438E">
        <w:rPr>
          <w:rFonts w:ascii="Arial" w:hAnsi="Arial" w:cs="Arial"/>
          <w:b/>
        </w:rPr>
        <w:t xml:space="preserve">Příloha č. 1: </w:t>
      </w:r>
      <w:r w:rsidRPr="0051438E">
        <w:rPr>
          <w:rFonts w:ascii="Arial" w:hAnsi="Arial" w:cs="Arial"/>
          <w:b/>
        </w:rPr>
        <w:tab/>
      </w:r>
      <w:r w:rsidRPr="0051438E">
        <w:rPr>
          <w:rFonts w:ascii="Arial" w:hAnsi="Arial" w:cs="Arial"/>
          <w:bCs/>
        </w:rPr>
        <w:t>Výpis z obchodního rejstříku zhotovitele</w:t>
      </w:r>
      <w:r w:rsidR="00BB0276" w:rsidRPr="0051438E">
        <w:rPr>
          <w:rFonts w:ascii="Arial" w:hAnsi="Arial" w:cs="Arial"/>
          <w:bCs/>
        </w:rPr>
        <w:t xml:space="preserve"> (popř. </w:t>
      </w:r>
      <w:r w:rsidR="00B2226D">
        <w:rPr>
          <w:rFonts w:ascii="Arial" w:hAnsi="Arial" w:cs="Arial"/>
          <w:bCs/>
        </w:rPr>
        <w:t>pod</w:t>
      </w:r>
      <w:r w:rsidR="00BB0276" w:rsidRPr="0051438E">
        <w:rPr>
          <w:rFonts w:ascii="Arial" w:hAnsi="Arial" w:cs="Arial"/>
          <w:bCs/>
        </w:rPr>
        <w:t>dodavatele)</w:t>
      </w:r>
      <w:r w:rsidR="008C4E95">
        <w:rPr>
          <w:rFonts w:ascii="Arial" w:hAnsi="Arial" w:cs="Arial"/>
          <w:bCs/>
        </w:rPr>
        <w:t xml:space="preserve"> příp. Výpis ze </w:t>
      </w:r>
      <w:r w:rsidR="008C4E95">
        <w:rPr>
          <w:rFonts w:ascii="Arial" w:hAnsi="Arial" w:cs="Arial"/>
          <w:bCs/>
        </w:rPr>
        <w:tab/>
      </w:r>
      <w:r w:rsidR="008C4E95">
        <w:rPr>
          <w:rFonts w:ascii="Arial" w:hAnsi="Arial" w:cs="Arial"/>
          <w:bCs/>
        </w:rPr>
        <w:tab/>
      </w:r>
      <w:r w:rsidR="008C4E95">
        <w:rPr>
          <w:rFonts w:ascii="Arial" w:hAnsi="Arial" w:cs="Arial"/>
          <w:bCs/>
        </w:rPr>
        <w:tab/>
      </w:r>
      <w:r w:rsidR="008C4E95">
        <w:rPr>
          <w:rFonts w:ascii="Arial" w:hAnsi="Arial" w:cs="Arial"/>
          <w:bCs/>
        </w:rPr>
        <w:tab/>
        <w:t>Živnostenského rejstříku</w:t>
      </w:r>
      <w:r w:rsidR="009B7B99">
        <w:rPr>
          <w:rFonts w:ascii="Arial" w:hAnsi="Arial" w:cs="Arial"/>
          <w:bCs/>
        </w:rPr>
        <w:t xml:space="preserve"> </w:t>
      </w:r>
    </w:p>
    <w:p w:rsidR="00A3733B" w:rsidRPr="0051438E" w:rsidRDefault="00A3733B" w:rsidP="005E5C56">
      <w:pPr>
        <w:ind w:firstLine="708"/>
        <w:jc w:val="both"/>
        <w:rPr>
          <w:rFonts w:ascii="Arial" w:hAnsi="Arial" w:cs="Arial"/>
        </w:rPr>
      </w:pPr>
      <w:r w:rsidRPr="0051438E">
        <w:rPr>
          <w:rFonts w:ascii="Arial" w:hAnsi="Arial" w:cs="Arial"/>
          <w:b/>
        </w:rPr>
        <w:t xml:space="preserve">Příloha č. </w:t>
      </w:r>
      <w:r w:rsidR="00BB7AA6">
        <w:rPr>
          <w:rFonts w:ascii="Arial" w:hAnsi="Arial" w:cs="Arial"/>
          <w:b/>
        </w:rPr>
        <w:t>2</w:t>
      </w:r>
      <w:r w:rsidRPr="0051438E">
        <w:rPr>
          <w:rFonts w:ascii="Arial" w:hAnsi="Arial" w:cs="Arial"/>
          <w:b/>
        </w:rPr>
        <w:t xml:space="preserve">: </w:t>
      </w:r>
      <w:r w:rsidRPr="0051438E">
        <w:rPr>
          <w:rFonts w:ascii="Arial" w:hAnsi="Arial" w:cs="Arial"/>
          <w:b/>
        </w:rPr>
        <w:tab/>
      </w:r>
      <w:r w:rsidR="00ED4975" w:rsidRPr="0051438E">
        <w:rPr>
          <w:rFonts w:ascii="Arial" w:hAnsi="Arial" w:cs="Arial"/>
        </w:rPr>
        <w:t>Harmonogram realizace díla</w:t>
      </w:r>
      <w:r w:rsidR="009B7B99">
        <w:rPr>
          <w:rFonts w:ascii="Arial" w:hAnsi="Arial" w:cs="Arial"/>
        </w:rPr>
        <w:t xml:space="preserve"> </w:t>
      </w:r>
    </w:p>
    <w:p w:rsidR="00A3733B" w:rsidRPr="0051438E" w:rsidRDefault="00A3733B" w:rsidP="00FA3F78">
      <w:pPr>
        <w:ind w:left="2127" w:hanging="1419"/>
        <w:jc w:val="both"/>
        <w:rPr>
          <w:rFonts w:ascii="Arial" w:hAnsi="Arial" w:cs="Arial"/>
        </w:rPr>
      </w:pPr>
      <w:r w:rsidRPr="0051438E">
        <w:rPr>
          <w:rFonts w:ascii="Arial" w:hAnsi="Arial" w:cs="Arial"/>
          <w:b/>
        </w:rPr>
        <w:t xml:space="preserve">Příloha č. </w:t>
      </w:r>
      <w:r w:rsidR="00BB7AA6">
        <w:rPr>
          <w:rFonts w:ascii="Arial" w:hAnsi="Arial" w:cs="Arial"/>
          <w:b/>
        </w:rPr>
        <w:t>3</w:t>
      </w:r>
      <w:r w:rsidRPr="0051438E">
        <w:rPr>
          <w:rFonts w:ascii="Arial" w:hAnsi="Arial" w:cs="Arial"/>
          <w:b/>
        </w:rPr>
        <w:t>:</w:t>
      </w:r>
      <w:r w:rsidRPr="0051438E">
        <w:rPr>
          <w:rFonts w:ascii="Arial" w:hAnsi="Arial" w:cs="Arial"/>
          <w:b/>
        </w:rPr>
        <w:tab/>
      </w:r>
      <w:r w:rsidR="00D60FEE" w:rsidRPr="0051438E">
        <w:rPr>
          <w:rFonts w:ascii="Arial" w:hAnsi="Arial" w:cs="Arial"/>
        </w:rPr>
        <w:t>Požadavky zhotovitele na změnu (vzor) a Ocenění ke změně (vzor)</w:t>
      </w:r>
      <w:r w:rsidR="009B7B99">
        <w:rPr>
          <w:rFonts w:ascii="Arial" w:hAnsi="Arial" w:cs="Arial"/>
        </w:rPr>
        <w:t xml:space="preserve"> </w:t>
      </w:r>
    </w:p>
    <w:p w:rsidR="00A3733B" w:rsidRPr="0051438E" w:rsidRDefault="00A3733B" w:rsidP="005E5C56">
      <w:pPr>
        <w:ind w:firstLine="708"/>
        <w:jc w:val="both"/>
        <w:rPr>
          <w:rFonts w:ascii="Arial" w:hAnsi="Arial" w:cs="Arial"/>
        </w:rPr>
      </w:pPr>
      <w:r w:rsidRPr="0051438E">
        <w:rPr>
          <w:rFonts w:ascii="Arial" w:hAnsi="Arial" w:cs="Arial"/>
          <w:b/>
          <w:bCs/>
        </w:rPr>
        <w:t xml:space="preserve">Příloha č. </w:t>
      </w:r>
      <w:r w:rsidR="00BB7AA6">
        <w:rPr>
          <w:rFonts w:ascii="Arial" w:hAnsi="Arial" w:cs="Arial"/>
          <w:b/>
          <w:bCs/>
        </w:rPr>
        <w:t>4</w:t>
      </w:r>
      <w:r w:rsidRPr="0051438E">
        <w:rPr>
          <w:rFonts w:ascii="Arial" w:hAnsi="Arial" w:cs="Arial"/>
          <w:b/>
          <w:bCs/>
        </w:rPr>
        <w:t>:</w:t>
      </w:r>
      <w:r w:rsidRPr="0051438E">
        <w:rPr>
          <w:rFonts w:ascii="Arial" w:hAnsi="Arial" w:cs="Arial"/>
          <w:b/>
          <w:bCs/>
        </w:rPr>
        <w:tab/>
      </w:r>
      <w:r w:rsidR="00D60FEE" w:rsidRPr="0051438E">
        <w:rPr>
          <w:rFonts w:ascii="Arial" w:hAnsi="Arial" w:cs="Arial"/>
          <w:bCs/>
        </w:rPr>
        <w:t xml:space="preserve">Údaje o </w:t>
      </w:r>
      <w:r w:rsidR="00B2226D">
        <w:rPr>
          <w:rFonts w:ascii="Arial" w:hAnsi="Arial" w:cs="Arial"/>
          <w:bCs/>
        </w:rPr>
        <w:t>pod</w:t>
      </w:r>
      <w:r w:rsidR="00D60FEE" w:rsidRPr="0051438E">
        <w:rPr>
          <w:rFonts w:ascii="Arial" w:hAnsi="Arial" w:cs="Arial"/>
          <w:bCs/>
        </w:rPr>
        <w:t>dodavatelích</w:t>
      </w:r>
      <w:r w:rsidR="009B7B99">
        <w:rPr>
          <w:rFonts w:ascii="Arial" w:hAnsi="Arial" w:cs="Arial"/>
          <w:bCs/>
        </w:rPr>
        <w:t xml:space="preserve"> </w:t>
      </w:r>
      <w:r w:rsidR="00565B6F">
        <w:rPr>
          <w:rFonts w:ascii="Arial" w:hAnsi="Arial" w:cs="Arial"/>
          <w:bCs/>
        </w:rPr>
        <w:t xml:space="preserve"> </w:t>
      </w:r>
    </w:p>
    <w:p w:rsidR="005434C2" w:rsidRPr="0051438E" w:rsidRDefault="005434C2" w:rsidP="005434C2">
      <w:pPr>
        <w:ind w:firstLine="708"/>
        <w:jc w:val="both"/>
        <w:rPr>
          <w:rFonts w:ascii="Arial" w:hAnsi="Arial" w:cs="Arial"/>
          <w:bCs/>
        </w:rPr>
      </w:pPr>
      <w:r w:rsidRPr="0051438E">
        <w:rPr>
          <w:rFonts w:ascii="Arial" w:hAnsi="Arial" w:cs="Arial"/>
          <w:b/>
          <w:bCs/>
        </w:rPr>
        <w:t xml:space="preserve">Příloha č. </w:t>
      </w:r>
      <w:r w:rsidR="006C6EA6">
        <w:rPr>
          <w:rFonts w:ascii="Arial" w:hAnsi="Arial" w:cs="Arial"/>
          <w:b/>
          <w:bCs/>
        </w:rPr>
        <w:t>5</w:t>
      </w:r>
      <w:r w:rsidRPr="0051438E">
        <w:rPr>
          <w:rFonts w:ascii="Arial" w:hAnsi="Arial" w:cs="Arial"/>
          <w:b/>
          <w:bCs/>
        </w:rPr>
        <w:t>:</w:t>
      </w:r>
      <w:r w:rsidRPr="0051438E">
        <w:rPr>
          <w:rFonts w:ascii="Arial" w:hAnsi="Arial" w:cs="Arial"/>
          <w:b/>
          <w:bCs/>
        </w:rPr>
        <w:tab/>
      </w:r>
      <w:r w:rsidR="00475EF9">
        <w:rPr>
          <w:rFonts w:ascii="Arial" w:hAnsi="Arial" w:cs="Arial"/>
        </w:rPr>
        <w:t>Vysvětlení zadávací dokumentace</w:t>
      </w:r>
      <w:r w:rsidR="009B7B99">
        <w:rPr>
          <w:rFonts w:ascii="Arial" w:hAnsi="Arial" w:cs="Arial"/>
        </w:rPr>
        <w:t xml:space="preserve"> </w:t>
      </w:r>
      <w:r w:rsidR="00565B6F">
        <w:rPr>
          <w:rFonts w:ascii="Arial" w:hAnsi="Arial" w:cs="Arial"/>
          <w:bCs/>
        </w:rPr>
        <w:t xml:space="preserve"> </w:t>
      </w:r>
    </w:p>
    <w:p w:rsidR="00771BD5" w:rsidRPr="0051438E" w:rsidRDefault="00771BD5" w:rsidP="005E5C56">
      <w:pPr>
        <w:ind w:firstLine="708"/>
        <w:jc w:val="both"/>
        <w:rPr>
          <w:rFonts w:ascii="Arial" w:hAnsi="Arial" w:cs="Arial"/>
          <w:bCs/>
        </w:rPr>
      </w:pPr>
      <w:r w:rsidRPr="00984230">
        <w:rPr>
          <w:rFonts w:ascii="Arial" w:hAnsi="Arial" w:cs="Arial"/>
          <w:b/>
          <w:bCs/>
        </w:rPr>
        <w:t xml:space="preserve">Příloha č. </w:t>
      </w:r>
      <w:r w:rsidR="006C6EA6" w:rsidRPr="00984230">
        <w:rPr>
          <w:rFonts w:ascii="Arial" w:hAnsi="Arial" w:cs="Arial"/>
          <w:b/>
          <w:bCs/>
        </w:rPr>
        <w:t>6</w:t>
      </w:r>
      <w:r w:rsidRPr="00984230">
        <w:rPr>
          <w:rFonts w:ascii="Arial" w:hAnsi="Arial" w:cs="Arial"/>
          <w:b/>
          <w:bCs/>
        </w:rPr>
        <w:t>:</w:t>
      </w:r>
      <w:r w:rsidRPr="00984230">
        <w:rPr>
          <w:rFonts w:ascii="Arial" w:hAnsi="Arial" w:cs="Arial"/>
          <w:b/>
          <w:bCs/>
        </w:rPr>
        <w:tab/>
      </w:r>
      <w:r w:rsidR="00D60FEE" w:rsidRPr="00984230">
        <w:rPr>
          <w:rFonts w:ascii="Arial" w:hAnsi="Arial" w:cs="Arial"/>
          <w:bCs/>
        </w:rPr>
        <w:t xml:space="preserve">Výpis z usnesení </w:t>
      </w:r>
      <w:r w:rsidR="004568E0" w:rsidRPr="00984230">
        <w:rPr>
          <w:rFonts w:ascii="Arial" w:hAnsi="Arial" w:cs="Arial"/>
          <w:bCs/>
        </w:rPr>
        <w:t>Rady</w:t>
      </w:r>
      <w:r w:rsidR="00C821A2" w:rsidRPr="00984230">
        <w:rPr>
          <w:rFonts w:ascii="Arial" w:hAnsi="Arial" w:cs="Arial"/>
          <w:bCs/>
        </w:rPr>
        <w:t xml:space="preserve"> </w:t>
      </w:r>
      <w:r w:rsidR="00D60FEE" w:rsidRPr="00984230">
        <w:rPr>
          <w:rFonts w:ascii="Arial" w:hAnsi="Arial" w:cs="Arial"/>
          <w:bCs/>
        </w:rPr>
        <w:t>města Karlovy Vary</w:t>
      </w:r>
      <w:r w:rsidR="009B7B99">
        <w:rPr>
          <w:rFonts w:ascii="Arial" w:hAnsi="Arial" w:cs="Arial"/>
          <w:bCs/>
        </w:rPr>
        <w:t xml:space="preserve"> </w:t>
      </w:r>
      <w:r w:rsidR="00565B6F">
        <w:rPr>
          <w:rFonts w:ascii="Arial" w:hAnsi="Arial" w:cs="Arial"/>
          <w:bCs/>
        </w:rPr>
        <w:t xml:space="preserve"> </w:t>
      </w:r>
    </w:p>
    <w:p w:rsidR="009C6E29" w:rsidRDefault="009C6E29" w:rsidP="009C6E29">
      <w:pPr>
        <w:ind w:left="709"/>
        <w:rPr>
          <w:rFonts w:ascii="Arial" w:hAnsi="Arial" w:cs="Arial"/>
        </w:rPr>
      </w:pPr>
    </w:p>
    <w:p w:rsidR="00254B7D" w:rsidRPr="0051438E" w:rsidRDefault="00372C78" w:rsidP="00A63B33">
      <w:pPr>
        <w:pStyle w:val="Normlnodsazen1"/>
        <w:numPr>
          <w:ilvl w:val="0"/>
          <w:numId w:val="41"/>
        </w:numPr>
        <w:spacing w:after="0"/>
        <w:ind w:hanging="720"/>
        <w:jc w:val="both"/>
        <w:rPr>
          <w:rFonts w:ascii="Arial" w:hAnsi="Arial" w:cs="Arial"/>
          <w:sz w:val="20"/>
        </w:rPr>
      </w:pPr>
      <w:r w:rsidRPr="0048397C">
        <w:rPr>
          <w:rFonts w:ascii="Arial" w:hAnsi="Arial" w:cs="Arial"/>
          <w:sz w:val="20"/>
        </w:rPr>
        <w:t>Statutární m</w:t>
      </w:r>
      <w:r w:rsidR="00A3733B" w:rsidRPr="0048397C">
        <w:rPr>
          <w:rFonts w:ascii="Arial" w:hAnsi="Arial" w:cs="Arial"/>
          <w:sz w:val="20"/>
        </w:rPr>
        <w:t>ěsto Karlovy Vary ve smyslu ustanovení § 41 zákona č. 128/2000 Sb.</w:t>
      </w:r>
      <w:r w:rsidR="00CD7BA7" w:rsidRPr="0048397C">
        <w:rPr>
          <w:rFonts w:ascii="Arial" w:hAnsi="Arial" w:cs="Arial"/>
          <w:sz w:val="20"/>
        </w:rPr>
        <w:t>,</w:t>
      </w:r>
      <w:r w:rsidR="00A3733B" w:rsidRPr="0048397C">
        <w:rPr>
          <w:rFonts w:ascii="Arial" w:hAnsi="Arial" w:cs="Arial"/>
          <w:sz w:val="20"/>
        </w:rPr>
        <w:t xml:space="preserve"> o obcích, </w:t>
      </w:r>
      <w:r w:rsidR="0048397C" w:rsidRPr="0048397C">
        <w:rPr>
          <w:rFonts w:ascii="Arial" w:hAnsi="Arial" w:cs="Arial"/>
          <w:sz w:val="20"/>
        </w:rPr>
        <w:t>ve znění pozdějších předpisů</w:t>
      </w:r>
      <w:r w:rsidR="00A3733B" w:rsidRPr="0048397C">
        <w:rPr>
          <w:rFonts w:ascii="Arial" w:hAnsi="Arial" w:cs="Arial"/>
          <w:sz w:val="20"/>
        </w:rPr>
        <w:t xml:space="preserve">, potvrzuje, že u právních </w:t>
      </w:r>
      <w:r w:rsidR="00CE244D" w:rsidRPr="0048397C">
        <w:rPr>
          <w:rFonts w:ascii="Arial" w:hAnsi="Arial" w:cs="Arial"/>
          <w:sz w:val="20"/>
        </w:rPr>
        <w:t xml:space="preserve">jednání </w:t>
      </w:r>
      <w:r w:rsidR="00A3733B" w:rsidRPr="0048397C">
        <w:rPr>
          <w:rFonts w:ascii="Arial" w:hAnsi="Arial" w:cs="Arial"/>
          <w:sz w:val="20"/>
        </w:rPr>
        <w:t>obsažených v této smlouvě byly splněny ze</w:t>
      </w:r>
      <w:r w:rsidR="00A3733B" w:rsidRPr="0051438E">
        <w:rPr>
          <w:rFonts w:ascii="Arial" w:hAnsi="Arial" w:cs="Arial"/>
          <w:sz w:val="20"/>
        </w:rPr>
        <w:t xml:space="preserve"> </w:t>
      </w:r>
      <w:r w:rsidR="00A3733B" w:rsidRPr="0048397C">
        <w:rPr>
          <w:rFonts w:ascii="Arial" w:hAnsi="Arial" w:cs="Arial"/>
          <w:sz w:val="20"/>
        </w:rPr>
        <w:t xml:space="preserve">strany </w:t>
      </w:r>
      <w:r w:rsidRPr="0048397C">
        <w:rPr>
          <w:rFonts w:ascii="Arial" w:hAnsi="Arial" w:cs="Arial"/>
          <w:sz w:val="20"/>
        </w:rPr>
        <w:t>Statutárního m</w:t>
      </w:r>
      <w:r w:rsidR="00A3733B" w:rsidRPr="0048397C">
        <w:rPr>
          <w:rFonts w:ascii="Arial" w:hAnsi="Arial" w:cs="Arial"/>
          <w:sz w:val="20"/>
        </w:rPr>
        <w:t>ěsta Karlovy Vary veškeré zákonem č. 128/2000 Sb.</w:t>
      </w:r>
      <w:r w:rsidR="00CD7BA7" w:rsidRPr="0048397C">
        <w:rPr>
          <w:rFonts w:ascii="Arial" w:hAnsi="Arial" w:cs="Arial"/>
          <w:sz w:val="20"/>
        </w:rPr>
        <w:t>,</w:t>
      </w:r>
      <w:r w:rsidR="00A3733B" w:rsidRPr="0048397C">
        <w:rPr>
          <w:rFonts w:ascii="Arial" w:hAnsi="Arial" w:cs="Arial"/>
          <w:sz w:val="20"/>
        </w:rPr>
        <w:t xml:space="preserve"> o obcích, </w:t>
      </w:r>
      <w:r w:rsidR="0048397C" w:rsidRPr="0048397C">
        <w:rPr>
          <w:rFonts w:ascii="Arial" w:hAnsi="Arial" w:cs="Arial"/>
          <w:sz w:val="20"/>
        </w:rPr>
        <w:t>ve znění pozdějších předpisů</w:t>
      </w:r>
      <w:r w:rsidR="00A3733B" w:rsidRPr="0048397C">
        <w:rPr>
          <w:rFonts w:ascii="Arial" w:hAnsi="Arial" w:cs="Arial"/>
          <w:sz w:val="20"/>
        </w:rPr>
        <w:t>, či jinými obecně závaznými právními předpisy stanovené podmínky ve formě</w:t>
      </w:r>
      <w:r w:rsidR="00A3733B" w:rsidRPr="0051438E">
        <w:rPr>
          <w:rFonts w:ascii="Arial" w:hAnsi="Arial" w:cs="Arial"/>
          <w:sz w:val="20"/>
        </w:rPr>
        <w:t xml:space="preserve"> předchozího zveřejnění, schválení či odsouhlasení, které jsou obligatorní pro platnost tohoto právního </w:t>
      </w:r>
      <w:r w:rsidR="00CE244D">
        <w:rPr>
          <w:rFonts w:ascii="Arial" w:hAnsi="Arial" w:cs="Arial"/>
          <w:sz w:val="20"/>
        </w:rPr>
        <w:t>jednání</w:t>
      </w:r>
      <w:r w:rsidR="00A3733B" w:rsidRPr="0051438E">
        <w:rPr>
          <w:rFonts w:ascii="Arial" w:hAnsi="Arial" w:cs="Arial"/>
          <w:sz w:val="20"/>
        </w:rPr>
        <w:t>.</w:t>
      </w:r>
    </w:p>
    <w:p w:rsidR="00254B7D" w:rsidRDefault="00254B7D" w:rsidP="00825981">
      <w:pPr>
        <w:suppressAutoHyphens w:val="0"/>
        <w:rPr>
          <w:rFonts w:ascii="Arial" w:hAnsi="Arial" w:cs="Arial"/>
        </w:rPr>
      </w:pPr>
    </w:p>
    <w:p w:rsidR="004B2B3D" w:rsidRDefault="004B2B3D" w:rsidP="00825981">
      <w:pPr>
        <w:suppressAutoHyphens w:val="0"/>
        <w:rPr>
          <w:rFonts w:ascii="Arial" w:hAnsi="Arial" w:cs="Arial"/>
        </w:rPr>
      </w:pPr>
    </w:p>
    <w:p w:rsidR="004B2B3D" w:rsidRPr="0051438E" w:rsidRDefault="004B2B3D" w:rsidP="00825981">
      <w:pPr>
        <w:suppressAutoHyphens w:val="0"/>
        <w:rPr>
          <w:rFonts w:ascii="Arial" w:hAnsi="Arial" w:cs="Arial"/>
        </w:rPr>
      </w:pPr>
    </w:p>
    <w:p w:rsidR="00254B7D" w:rsidRPr="004D4DF3" w:rsidRDefault="004D4DF3" w:rsidP="004D4DF3">
      <w:pPr>
        <w:ind w:left="705" w:hanging="705"/>
        <w:jc w:val="both"/>
        <w:rPr>
          <w:rFonts w:ascii="Arial" w:hAnsi="Arial" w:cs="Arial"/>
        </w:rPr>
      </w:pPr>
      <w:proofErr w:type="gramStart"/>
      <w:r>
        <w:rPr>
          <w:rFonts w:ascii="Arial" w:hAnsi="Arial" w:cs="Arial"/>
        </w:rPr>
        <w:lastRenderedPageBreak/>
        <w:t>23.6</w:t>
      </w:r>
      <w:proofErr w:type="gramEnd"/>
      <w:r>
        <w:rPr>
          <w:rFonts w:ascii="Arial" w:hAnsi="Arial" w:cs="Arial"/>
        </w:rPr>
        <w:t>.</w:t>
      </w:r>
      <w:r>
        <w:rPr>
          <w:rFonts w:ascii="Arial" w:hAnsi="Arial" w:cs="Arial"/>
        </w:rPr>
        <w:tab/>
      </w:r>
      <w:r w:rsidR="00CD7BA7" w:rsidRPr="004D4DF3">
        <w:rPr>
          <w:rFonts w:ascii="Arial" w:hAnsi="Arial" w:cs="Arial"/>
        </w:rPr>
        <w:t xml:space="preserve">Smluvní strany výslovně souhlasí s tím, aby text této smlouvy byl </w:t>
      </w:r>
      <w:r w:rsidR="00570ABF" w:rsidRPr="004D4DF3">
        <w:rPr>
          <w:rFonts w:ascii="Arial" w:hAnsi="Arial" w:cs="Arial"/>
        </w:rPr>
        <w:t>u</w:t>
      </w:r>
      <w:r w:rsidR="00CD7BA7" w:rsidRPr="004D4DF3">
        <w:rPr>
          <w:rFonts w:ascii="Arial" w:hAnsi="Arial" w:cs="Arial"/>
        </w:rPr>
        <w:t xml:space="preserve">veřejněn na profilu zadavatele (objednatele) dle zákona č. 134/2016 Sb., o zadávání veřejných zakázek, </w:t>
      </w:r>
      <w:r w:rsidR="0048397C" w:rsidRPr="004D4DF3">
        <w:rPr>
          <w:rFonts w:ascii="Arial" w:hAnsi="Arial" w:cs="Arial"/>
        </w:rPr>
        <w:t>ve znění pozdějších předpisů</w:t>
      </w:r>
      <w:r w:rsidR="00993A52" w:rsidRPr="004D4DF3">
        <w:rPr>
          <w:rFonts w:ascii="Arial" w:hAnsi="Arial" w:cs="Arial"/>
        </w:rPr>
        <w:t>,</w:t>
      </w:r>
      <w:r w:rsidR="0048397C" w:rsidRPr="004D4DF3">
        <w:rPr>
          <w:rFonts w:ascii="Arial" w:hAnsi="Arial" w:cs="Arial"/>
        </w:rPr>
        <w:t xml:space="preserve"> </w:t>
      </w:r>
      <w:r w:rsidR="00CD7BA7" w:rsidRPr="004D4DF3">
        <w:rPr>
          <w:rFonts w:ascii="Arial" w:hAnsi="Arial" w:cs="Arial"/>
        </w:rPr>
        <w:t xml:space="preserve">a v registru smluv v souladu se zákonem č. 340/2015 Sb., zákon o zvláštních podmínkách účinnosti některých smluv, uveřejňování těchto smluv a o registru smluv (zákon </w:t>
      </w:r>
      <w:r w:rsidR="00993A52" w:rsidRPr="004D4DF3">
        <w:rPr>
          <w:rFonts w:ascii="Arial" w:hAnsi="Arial" w:cs="Arial"/>
        </w:rPr>
        <w:t>o </w:t>
      </w:r>
      <w:r w:rsidR="00CD7BA7" w:rsidRPr="004D4DF3">
        <w:rPr>
          <w:rFonts w:ascii="Arial" w:hAnsi="Arial" w:cs="Arial"/>
        </w:rPr>
        <w:t>registru smluv)</w:t>
      </w:r>
      <w:r w:rsidR="00993A52" w:rsidRPr="004D4DF3">
        <w:rPr>
          <w:rFonts w:ascii="Arial" w:hAnsi="Arial" w:cs="Arial"/>
        </w:rPr>
        <w:t>, ve znění pozdějších předpisů</w:t>
      </w:r>
      <w:r w:rsidR="00CD7BA7" w:rsidRPr="004D4DF3">
        <w:rPr>
          <w:rFonts w:ascii="Arial" w:hAnsi="Arial" w:cs="Arial"/>
        </w:rPr>
        <w:t xml:space="preserve">. </w:t>
      </w:r>
      <w:r w:rsidRPr="004D4DF3">
        <w:rPr>
          <w:rFonts w:ascii="Arial" w:hAnsi="Arial" w:cs="Arial"/>
        </w:rPr>
        <w:t xml:space="preserve">Zhotovitel bere na vědomí, že objednatel je povinnou osobou ve smyslu příslušných ustanovení zákona č. 106/1999 Sb., o svobodném přístupu </w:t>
      </w:r>
      <w:r>
        <w:rPr>
          <w:rFonts w:ascii="Arial" w:hAnsi="Arial" w:cs="Arial"/>
        </w:rPr>
        <w:t>k</w:t>
      </w:r>
      <w:r w:rsidRPr="004D4DF3">
        <w:rPr>
          <w:rFonts w:ascii="Arial" w:hAnsi="Arial" w:cs="Arial"/>
        </w:rPr>
        <w:t xml:space="preserve"> informacím ve znění pozdějších předpisů, a jako takový je povinen informace poskytnout třetím osobám. </w:t>
      </w:r>
      <w:r w:rsidR="00CD7BA7" w:rsidRPr="004D4DF3">
        <w:rPr>
          <w:rFonts w:ascii="Arial" w:hAnsi="Arial" w:cs="Arial"/>
        </w:rPr>
        <w:t>Uveřejnění v registru smluv zajistí objednatel. Kontakt na doručení oznámení o</w:t>
      </w:r>
      <w:r w:rsidR="00993A52" w:rsidRPr="004D4DF3">
        <w:rPr>
          <w:rFonts w:ascii="Arial" w:hAnsi="Arial" w:cs="Arial"/>
        </w:rPr>
        <w:t xml:space="preserve"> </w:t>
      </w:r>
      <w:r w:rsidR="00CD7BA7" w:rsidRPr="004D4DF3">
        <w:rPr>
          <w:rFonts w:ascii="Arial" w:hAnsi="Arial" w:cs="Arial"/>
        </w:rPr>
        <w:t xml:space="preserve">vkladu smluvní protistraně: </w:t>
      </w:r>
      <w:r w:rsidR="00CD7BA7" w:rsidRPr="004D4DF3">
        <w:rPr>
          <w:rFonts w:ascii="Arial" w:hAnsi="Arial" w:cs="Arial"/>
          <w:highlight w:val="cyan"/>
        </w:rPr>
        <w:t>………………………….</w:t>
      </w:r>
      <w:r w:rsidR="00CD7BA7" w:rsidRPr="004D4DF3">
        <w:rPr>
          <w:rFonts w:ascii="Arial" w:hAnsi="Arial" w:cs="Arial"/>
        </w:rPr>
        <w:t xml:space="preserve"> </w:t>
      </w:r>
      <w:r w:rsidR="00CD7BA7" w:rsidRPr="004D4DF3">
        <w:rPr>
          <w:rFonts w:ascii="Arial" w:hAnsi="Arial" w:cs="Arial"/>
          <w:i/>
        </w:rPr>
        <w:t xml:space="preserve">(jméno </w:t>
      </w:r>
      <w:r w:rsidR="00993A52" w:rsidRPr="004D4DF3">
        <w:rPr>
          <w:rFonts w:ascii="Arial" w:hAnsi="Arial" w:cs="Arial"/>
          <w:i/>
        </w:rPr>
        <w:t>a </w:t>
      </w:r>
      <w:r w:rsidR="00CD7BA7" w:rsidRPr="004D4DF3">
        <w:rPr>
          <w:rFonts w:ascii="Arial" w:hAnsi="Arial" w:cs="Arial"/>
          <w:i/>
        </w:rPr>
        <w:t>příjmení)</w:t>
      </w:r>
      <w:r w:rsidR="00CD7BA7" w:rsidRPr="004D4DF3">
        <w:rPr>
          <w:rFonts w:ascii="Arial" w:hAnsi="Arial" w:cs="Arial"/>
        </w:rPr>
        <w:t xml:space="preserve"> – </w:t>
      </w:r>
      <w:r w:rsidR="00CD7BA7" w:rsidRPr="004D4DF3">
        <w:rPr>
          <w:rFonts w:ascii="Arial" w:hAnsi="Arial" w:cs="Arial"/>
          <w:highlight w:val="cyan"/>
        </w:rPr>
        <w:t>………………………….</w:t>
      </w:r>
      <w:r w:rsidR="00CD7BA7" w:rsidRPr="004D4DF3">
        <w:rPr>
          <w:rFonts w:ascii="Arial" w:hAnsi="Arial" w:cs="Arial"/>
        </w:rPr>
        <w:t xml:space="preserve"> </w:t>
      </w:r>
      <w:r w:rsidR="00CD7BA7" w:rsidRPr="004D4DF3">
        <w:rPr>
          <w:rFonts w:ascii="Arial" w:hAnsi="Arial" w:cs="Arial"/>
          <w:i/>
        </w:rPr>
        <w:t>(email)</w:t>
      </w:r>
      <w:r w:rsidR="00254B7D" w:rsidRPr="004D4DF3">
        <w:rPr>
          <w:rFonts w:ascii="Arial" w:hAnsi="Arial" w:cs="Arial"/>
        </w:rPr>
        <w:t>.</w:t>
      </w:r>
    </w:p>
    <w:p w:rsidR="00FC3EF8" w:rsidRDefault="00FC3EF8" w:rsidP="00FC3EF8">
      <w:pPr>
        <w:pStyle w:val="Normlnodsazen1"/>
        <w:spacing w:after="0"/>
        <w:jc w:val="both"/>
        <w:rPr>
          <w:rFonts w:ascii="Arial" w:hAnsi="Arial" w:cs="Arial"/>
          <w:sz w:val="20"/>
        </w:rPr>
      </w:pPr>
    </w:p>
    <w:p w:rsidR="00FC3EF8" w:rsidRPr="00EB032D" w:rsidRDefault="004D4DF3" w:rsidP="004D4DF3">
      <w:pPr>
        <w:pStyle w:val="Normlnodsazen1"/>
        <w:spacing w:after="0"/>
        <w:ind w:left="705" w:hanging="705"/>
        <w:jc w:val="both"/>
        <w:rPr>
          <w:rFonts w:ascii="Arial" w:hAnsi="Arial" w:cs="Arial"/>
          <w:sz w:val="20"/>
        </w:rPr>
      </w:pPr>
      <w:proofErr w:type="gramStart"/>
      <w:r>
        <w:rPr>
          <w:rFonts w:ascii="Arial" w:hAnsi="Arial" w:cs="Arial"/>
          <w:sz w:val="20"/>
        </w:rPr>
        <w:t>23.7</w:t>
      </w:r>
      <w:proofErr w:type="gramEnd"/>
      <w:r>
        <w:rPr>
          <w:rFonts w:ascii="Arial" w:hAnsi="Arial" w:cs="Arial"/>
          <w:sz w:val="20"/>
        </w:rPr>
        <w:t>.</w:t>
      </w:r>
      <w:r>
        <w:rPr>
          <w:rFonts w:ascii="Arial" w:hAnsi="Arial" w:cs="Arial"/>
          <w:sz w:val="20"/>
        </w:rPr>
        <w:tab/>
      </w:r>
      <w:r w:rsidR="00FC3EF8" w:rsidRPr="00EB032D">
        <w:rPr>
          <w:rFonts w:ascii="Arial" w:hAnsi="Arial" w:cs="Arial"/>
          <w:sz w:val="20"/>
        </w:rPr>
        <w:t xml:space="preserve">Podpisem této smlouvy zhotovitel jako subjekt údajů potvrzuje, že objednatel jako správce údajů splnil vůči němu </w:t>
      </w:r>
      <w:r w:rsidR="005B2F1B">
        <w:rPr>
          <w:rFonts w:ascii="Arial" w:hAnsi="Arial" w:cs="Arial"/>
          <w:sz w:val="20"/>
        </w:rPr>
        <w:t xml:space="preserve">poučovací a </w:t>
      </w:r>
      <w:r w:rsidR="00FC3EF8" w:rsidRPr="00EB032D">
        <w:rPr>
          <w:rFonts w:ascii="Arial" w:hAnsi="Arial" w:cs="Arial"/>
          <w:sz w:val="20"/>
        </w:rPr>
        <w:t>informační povinnost ve smyslu</w:t>
      </w:r>
      <w:r w:rsidR="005B2F1B">
        <w:rPr>
          <w:rFonts w:ascii="Arial" w:hAnsi="Arial" w:cs="Arial"/>
          <w:sz w:val="20"/>
        </w:rPr>
        <w:t xml:space="preserve"> ustanovení zákona č. 110/2019 Sb. o zpracování osobních údajů a </w:t>
      </w:r>
      <w:r w:rsidR="00FA3A78">
        <w:rPr>
          <w:rFonts w:ascii="Arial" w:hAnsi="Arial" w:cs="Arial"/>
          <w:sz w:val="20"/>
        </w:rPr>
        <w:t>Nařízení EU 2016/679 (GDPR)</w:t>
      </w:r>
      <w:r w:rsidR="00FC3EF8" w:rsidRPr="00EB032D">
        <w:rPr>
          <w:rFonts w:ascii="Arial" w:hAnsi="Arial" w:cs="Arial"/>
          <w:sz w:val="20"/>
        </w:rPr>
        <w:t xml:space="preserve"> týkající se zejména rozsahu, účelu, způsobu, místa provádění zpracování osobních dat subjektu údajů a možnosti nakládání s nimi, jakož i osobě jejich zpracovatele. </w:t>
      </w:r>
      <w:r w:rsidR="00993A52">
        <w:rPr>
          <w:rFonts w:ascii="Arial" w:hAnsi="Arial" w:cs="Arial"/>
          <w:sz w:val="20"/>
        </w:rPr>
        <w:t>Zhotovitel</w:t>
      </w:r>
      <w:r w:rsidR="00993A52" w:rsidRPr="00EB032D">
        <w:rPr>
          <w:rFonts w:ascii="Arial" w:hAnsi="Arial" w:cs="Arial"/>
          <w:sz w:val="20"/>
        </w:rPr>
        <w:t xml:space="preserve"> </w:t>
      </w:r>
      <w:r w:rsidR="00FC3EF8" w:rsidRPr="00EB032D">
        <w:rPr>
          <w:rFonts w:ascii="Arial" w:hAnsi="Arial" w:cs="Arial"/>
          <w:sz w:val="20"/>
        </w:rPr>
        <w:t xml:space="preserve">podpisem této smlouvy souhlasí se zpracováním osobních údajů. Souhlas se zpracováním osobních údajů je dobrovolný a </w:t>
      </w:r>
      <w:r w:rsidR="00993A52">
        <w:rPr>
          <w:rFonts w:ascii="Arial" w:hAnsi="Arial" w:cs="Arial"/>
          <w:sz w:val="20"/>
        </w:rPr>
        <w:t>zhotovitel</w:t>
      </w:r>
      <w:r w:rsidR="00993A52" w:rsidRPr="00EB032D">
        <w:rPr>
          <w:rFonts w:ascii="Arial" w:hAnsi="Arial" w:cs="Arial"/>
          <w:sz w:val="20"/>
        </w:rPr>
        <w:t xml:space="preserve"> </w:t>
      </w:r>
      <w:r w:rsidR="00FC3EF8" w:rsidRPr="00EB032D">
        <w:rPr>
          <w:rFonts w:ascii="Arial" w:hAnsi="Arial" w:cs="Arial"/>
          <w:sz w:val="20"/>
        </w:rPr>
        <w:t xml:space="preserve">jej může kdykoliv zcela nebo z části odvolat. V případě odvolání souhlasu </w:t>
      </w:r>
      <w:r w:rsidR="00993A52">
        <w:rPr>
          <w:rFonts w:ascii="Arial" w:hAnsi="Arial" w:cs="Arial"/>
          <w:sz w:val="20"/>
        </w:rPr>
        <w:t>zhotovitelem</w:t>
      </w:r>
      <w:r w:rsidR="00FC3EF8" w:rsidRPr="00EB032D">
        <w:rPr>
          <w:rFonts w:ascii="Arial" w:hAnsi="Arial" w:cs="Arial"/>
          <w:sz w:val="20"/>
        </w:rPr>
        <w:t xml:space="preserve">, objednatel nebude nadále osobní údaje zpracovávat. Objednatel tak bude zpracovat pouze osobní údaje </w:t>
      </w:r>
      <w:r w:rsidR="00993A52">
        <w:rPr>
          <w:rFonts w:ascii="Arial" w:hAnsi="Arial" w:cs="Arial"/>
          <w:sz w:val="20"/>
        </w:rPr>
        <w:t>zhotovitele</w:t>
      </w:r>
      <w:r w:rsidR="00993A52" w:rsidRPr="00EB032D">
        <w:rPr>
          <w:rFonts w:ascii="Arial" w:hAnsi="Arial" w:cs="Arial"/>
          <w:sz w:val="20"/>
        </w:rPr>
        <w:t xml:space="preserve"> </w:t>
      </w:r>
      <w:r w:rsidR="00FC3EF8" w:rsidRPr="00EB032D">
        <w:rPr>
          <w:rFonts w:ascii="Arial" w:hAnsi="Arial" w:cs="Arial"/>
          <w:sz w:val="20"/>
        </w:rPr>
        <w:t xml:space="preserve">pro účely, ke kterým podle zákona nepotřebuje souhlas </w:t>
      </w:r>
      <w:r w:rsidR="00993A52">
        <w:rPr>
          <w:rFonts w:ascii="Arial" w:hAnsi="Arial" w:cs="Arial"/>
          <w:sz w:val="20"/>
        </w:rPr>
        <w:t>zhotovitele</w:t>
      </w:r>
      <w:r w:rsidR="00FC3EF8" w:rsidRPr="00EB032D">
        <w:rPr>
          <w:rFonts w:ascii="Arial" w:hAnsi="Arial" w:cs="Arial"/>
          <w:sz w:val="20"/>
        </w:rPr>
        <w:t>.</w:t>
      </w:r>
    </w:p>
    <w:p w:rsidR="00254B7D" w:rsidRPr="0051438E" w:rsidRDefault="00254B7D" w:rsidP="00664214">
      <w:pPr>
        <w:jc w:val="both"/>
        <w:rPr>
          <w:rFonts w:ascii="Arial" w:hAnsi="Arial" w:cs="Arial"/>
        </w:rPr>
      </w:pPr>
    </w:p>
    <w:p w:rsidR="00A3733B" w:rsidRPr="000E3FAF" w:rsidRDefault="004D4DF3" w:rsidP="004D4DF3">
      <w:pPr>
        <w:pStyle w:val="Normlnodsazen1"/>
        <w:spacing w:after="0"/>
        <w:ind w:left="705" w:hanging="705"/>
        <w:jc w:val="both"/>
        <w:rPr>
          <w:rFonts w:ascii="Arial" w:hAnsi="Arial" w:cs="Arial"/>
          <w:sz w:val="20"/>
        </w:rPr>
      </w:pPr>
      <w:proofErr w:type="gramStart"/>
      <w:r>
        <w:rPr>
          <w:rFonts w:ascii="Arial" w:hAnsi="Arial" w:cs="Arial"/>
          <w:sz w:val="20"/>
        </w:rPr>
        <w:t>23.8</w:t>
      </w:r>
      <w:proofErr w:type="gramEnd"/>
      <w:r>
        <w:rPr>
          <w:rFonts w:ascii="Arial" w:hAnsi="Arial" w:cs="Arial"/>
          <w:sz w:val="20"/>
        </w:rPr>
        <w:t>.</w:t>
      </w:r>
      <w:r>
        <w:rPr>
          <w:rFonts w:ascii="Arial" w:hAnsi="Arial" w:cs="Arial"/>
          <w:sz w:val="20"/>
        </w:rPr>
        <w:tab/>
        <w:t>O</w:t>
      </w:r>
      <w:r w:rsidR="00A3733B" w:rsidRPr="000E3FAF">
        <w:rPr>
          <w:rFonts w:ascii="Arial" w:hAnsi="Arial" w:cs="Arial"/>
          <w:sz w:val="20"/>
        </w:rPr>
        <w:t xml:space="preserve">bě smluvní strany potvrzují autentičnost této smlouvy a prohlašují, že si smlouvu přečetly, s jejím obsahem souhlasí, že smlouva byla sepsána na základě pravdivých údajů, z jejich pravé </w:t>
      </w:r>
      <w:r w:rsidR="00993A52" w:rsidRPr="000E3FAF">
        <w:rPr>
          <w:rFonts w:ascii="Arial" w:hAnsi="Arial" w:cs="Arial"/>
          <w:sz w:val="20"/>
        </w:rPr>
        <w:t>a</w:t>
      </w:r>
      <w:r w:rsidR="00993A52">
        <w:rPr>
          <w:rFonts w:ascii="Arial" w:hAnsi="Arial" w:cs="Arial"/>
          <w:sz w:val="20"/>
        </w:rPr>
        <w:t> </w:t>
      </w:r>
      <w:r w:rsidR="00A3733B" w:rsidRPr="000E3FAF">
        <w:rPr>
          <w:rFonts w:ascii="Arial" w:hAnsi="Arial" w:cs="Arial"/>
          <w:sz w:val="20"/>
        </w:rPr>
        <w:t>svobodné vůle a nebyla uzavřena v tísni za jednostranně nevýhodných podmínek, což stvrzují svým podpisem, resp. podpisem svého oprávněného zástupce.</w:t>
      </w:r>
    </w:p>
    <w:p w:rsidR="00254B7D" w:rsidRDefault="00254B7D" w:rsidP="005E5C56">
      <w:pPr>
        <w:jc w:val="both"/>
        <w:rPr>
          <w:rFonts w:ascii="Arial" w:hAnsi="Arial" w:cs="Arial"/>
        </w:rPr>
      </w:pPr>
    </w:p>
    <w:p w:rsidR="003A2A6A" w:rsidRPr="0051438E" w:rsidRDefault="003A2A6A" w:rsidP="005E5C56">
      <w:pPr>
        <w:jc w:val="both"/>
        <w:rPr>
          <w:rFonts w:ascii="Arial" w:hAnsi="Arial" w:cs="Arial"/>
        </w:rPr>
      </w:pPr>
    </w:p>
    <w:p w:rsidR="00A3733B" w:rsidRPr="0051438E" w:rsidRDefault="00A3733B" w:rsidP="005E5C56">
      <w:pPr>
        <w:jc w:val="both"/>
        <w:rPr>
          <w:rFonts w:ascii="Arial" w:hAnsi="Arial" w:cs="Arial"/>
        </w:rPr>
      </w:pPr>
      <w:r w:rsidRPr="0051438E">
        <w:rPr>
          <w:rFonts w:ascii="Arial" w:hAnsi="Arial" w:cs="Arial"/>
        </w:rPr>
        <w:t>V Karl</w:t>
      </w:r>
      <w:r w:rsidR="001F5735" w:rsidRPr="0051438E">
        <w:rPr>
          <w:rFonts w:ascii="Arial" w:hAnsi="Arial" w:cs="Arial"/>
        </w:rPr>
        <w:t>ových Varech, dne</w:t>
      </w:r>
      <w:r w:rsidRPr="0051438E">
        <w:rPr>
          <w:rFonts w:ascii="Arial" w:hAnsi="Arial" w:cs="Arial"/>
        </w:rPr>
        <w:t xml:space="preserve"> </w:t>
      </w:r>
      <w:r w:rsidR="00656F9E">
        <w:rPr>
          <w:rFonts w:ascii="Arial" w:hAnsi="Arial" w:cs="Arial"/>
        </w:rPr>
        <w:t>…………</w:t>
      </w:r>
      <w:r w:rsidR="00656F9E" w:rsidRPr="0051438E">
        <w:rPr>
          <w:rFonts w:ascii="Arial" w:hAnsi="Arial" w:cs="Arial"/>
        </w:rPr>
        <w:t>…</w:t>
      </w:r>
      <w:r w:rsidR="00656F9E">
        <w:rPr>
          <w:rFonts w:ascii="Arial" w:hAnsi="Arial" w:cs="Arial"/>
        </w:rPr>
        <w:tab/>
      </w:r>
      <w:r w:rsidR="00656F9E">
        <w:rPr>
          <w:rFonts w:ascii="Arial" w:hAnsi="Arial" w:cs="Arial"/>
        </w:rPr>
        <w:tab/>
      </w:r>
      <w:r w:rsidR="00656F9E">
        <w:rPr>
          <w:rFonts w:ascii="Arial" w:hAnsi="Arial" w:cs="Arial"/>
        </w:rPr>
        <w:tab/>
      </w:r>
      <w:r w:rsidR="00656F9E">
        <w:rPr>
          <w:rFonts w:ascii="Arial" w:hAnsi="Arial" w:cs="Arial"/>
        </w:rPr>
        <w:tab/>
      </w:r>
      <w:r w:rsidR="00656F9E">
        <w:rPr>
          <w:rFonts w:ascii="Arial" w:hAnsi="Arial" w:cs="Arial"/>
        </w:rPr>
        <w:tab/>
      </w:r>
      <w:r w:rsidR="00656F9E" w:rsidRPr="0051438E">
        <w:rPr>
          <w:rFonts w:ascii="Arial" w:hAnsi="Arial" w:cs="Arial"/>
        </w:rPr>
        <w:t>V </w:t>
      </w:r>
      <w:r w:rsidR="00656F9E" w:rsidRPr="00656F9E">
        <w:rPr>
          <w:rFonts w:ascii="Arial" w:hAnsi="Arial" w:cs="Arial"/>
          <w:highlight w:val="cyan"/>
        </w:rPr>
        <w:t>………………</w:t>
      </w:r>
      <w:r w:rsidR="00656F9E" w:rsidRPr="0051438E">
        <w:rPr>
          <w:rFonts w:ascii="Arial" w:hAnsi="Arial" w:cs="Arial"/>
        </w:rPr>
        <w:t>, dne</w:t>
      </w:r>
      <w:r w:rsidR="00656F9E">
        <w:rPr>
          <w:rFonts w:ascii="Arial" w:hAnsi="Arial" w:cs="Arial"/>
        </w:rPr>
        <w:t xml:space="preserve"> </w:t>
      </w:r>
      <w:r w:rsidR="00656F9E" w:rsidRPr="00656F9E">
        <w:rPr>
          <w:rFonts w:ascii="Arial" w:hAnsi="Arial" w:cs="Arial"/>
          <w:highlight w:val="cyan"/>
        </w:rPr>
        <w:t>……………</w:t>
      </w:r>
    </w:p>
    <w:p w:rsidR="00943ECD" w:rsidRDefault="00943ECD" w:rsidP="005E5C56">
      <w:pPr>
        <w:pStyle w:val="BodyText21"/>
        <w:widowControl/>
        <w:rPr>
          <w:rFonts w:ascii="Arial" w:hAnsi="Arial" w:cs="Arial"/>
          <w:b/>
          <w:sz w:val="20"/>
        </w:rPr>
      </w:pPr>
    </w:p>
    <w:p w:rsidR="003A2A6A" w:rsidRDefault="003A2A6A" w:rsidP="005E5C56">
      <w:pPr>
        <w:pStyle w:val="BodyText21"/>
        <w:widowControl/>
        <w:rPr>
          <w:rFonts w:ascii="Arial" w:hAnsi="Arial" w:cs="Arial"/>
          <w:b/>
          <w:sz w:val="20"/>
        </w:rPr>
      </w:pPr>
    </w:p>
    <w:p w:rsidR="003A2A6A" w:rsidRDefault="003A2A6A" w:rsidP="005E5C56">
      <w:pPr>
        <w:pStyle w:val="BodyText21"/>
        <w:widowControl/>
        <w:rPr>
          <w:rFonts w:ascii="Arial" w:hAnsi="Arial" w:cs="Arial"/>
          <w:b/>
          <w:sz w:val="20"/>
        </w:rPr>
      </w:pPr>
    </w:p>
    <w:p w:rsidR="00A44832" w:rsidRDefault="00A44832" w:rsidP="005E5C56">
      <w:pPr>
        <w:pStyle w:val="BodyText21"/>
        <w:widowControl/>
        <w:rPr>
          <w:rFonts w:ascii="Arial" w:hAnsi="Arial" w:cs="Arial"/>
          <w:b/>
          <w:sz w:val="20"/>
        </w:rPr>
      </w:pPr>
    </w:p>
    <w:p w:rsidR="00A32913" w:rsidRDefault="00A32913" w:rsidP="005E5C56">
      <w:pPr>
        <w:pStyle w:val="BodyText21"/>
        <w:widowControl/>
        <w:rPr>
          <w:rFonts w:ascii="Arial" w:hAnsi="Arial" w:cs="Arial"/>
          <w:b/>
          <w:sz w:val="20"/>
        </w:rPr>
      </w:pPr>
    </w:p>
    <w:p w:rsidR="00A44832" w:rsidRDefault="00A44832" w:rsidP="005E5C56">
      <w:pPr>
        <w:pStyle w:val="BodyText21"/>
        <w:widowControl/>
        <w:rPr>
          <w:rFonts w:ascii="Arial" w:hAnsi="Arial" w:cs="Arial"/>
          <w:b/>
          <w:sz w:val="20"/>
        </w:rPr>
      </w:pPr>
    </w:p>
    <w:p w:rsidR="00A44832" w:rsidRPr="0051438E" w:rsidRDefault="00A44832" w:rsidP="005E5C56">
      <w:pPr>
        <w:pStyle w:val="BodyText21"/>
        <w:widowControl/>
        <w:rPr>
          <w:rFonts w:ascii="Arial" w:hAnsi="Arial" w:cs="Arial"/>
          <w:b/>
          <w:sz w:val="20"/>
        </w:rPr>
      </w:pPr>
    </w:p>
    <w:p w:rsidR="00A3733B" w:rsidRPr="0051438E" w:rsidRDefault="00A3733B" w:rsidP="007D3F18">
      <w:pPr>
        <w:pStyle w:val="BodyText21"/>
        <w:widowControl/>
        <w:tabs>
          <w:tab w:val="left" w:pos="6237"/>
        </w:tabs>
        <w:rPr>
          <w:rFonts w:ascii="Arial" w:hAnsi="Arial" w:cs="Arial"/>
          <w:b/>
          <w:sz w:val="20"/>
        </w:rPr>
      </w:pPr>
      <w:r w:rsidRPr="0051438E">
        <w:rPr>
          <w:rFonts w:ascii="Arial" w:hAnsi="Arial" w:cs="Arial"/>
          <w:b/>
          <w:sz w:val="20"/>
        </w:rPr>
        <w:t>__________________________</w:t>
      </w:r>
      <w:r w:rsidRPr="0051438E">
        <w:rPr>
          <w:rFonts w:ascii="Arial" w:hAnsi="Arial" w:cs="Arial"/>
          <w:b/>
          <w:sz w:val="20"/>
        </w:rPr>
        <w:tab/>
      </w:r>
      <w:r w:rsidR="000C6DAB" w:rsidRPr="0051438E">
        <w:rPr>
          <w:rFonts w:ascii="Arial" w:hAnsi="Arial" w:cs="Arial"/>
          <w:b/>
          <w:sz w:val="20"/>
        </w:rPr>
        <w:t>__________________________</w:t>
      </w:r>
    </w:p>
    <w:p w:rsidR="00A3733B" w:rsidRPr="0051438E" w:rsidRDefault="00372C78" w:rsidP="007D3F18">
      <w:pPr>
        <w:pStyle w:val="BodyText21"/>
        <w:widowControl/>
        <w:tabs>
          <w:tab w:val="left" w:pos="6237"/>
        </w:tabs>
        <w:rPr>
          <w:rFonts w:ascii="Arial" w:hAnsi="Arial" w:cs="Arial"/>
          <w:b/>
          <w:sz w:val="20"/>
        </w:rPr>
      </w:pPr>
      <w:r w:rsidRPr="0051438E">
        <w:rPr>
          <w:rFonts w:ascii="Arial" w:hAnsi="Arial" w:cs="Arial"/>
          <w:b/>
          <w:sz w:val="20"/>
        </w:rPr>
        <w:t>Statutární m</w:t>
      </w:r>
      <w:r w:rsidR="00A3733B" w:rsidRPr="0051438E">
        <w:rPr>
          <w:rFonts w:ascii="Arial" w:hAnsi="Arial" w:cs="Arial"/>
          <w:b/>
          <w:sz w:val="20"/>
        </w:rPr>
        <w:t>ěsto Karlovy Vary</w:t>
      </w:r>
      <w:r w:rsidR="00A3733B" w:rsidRPr="0051438E">
        <w:rPr>
          <w:rFonts w:ascii="Arial" w:hAnsi="Arial" w:cs="Arial"/>
          <w:b/>
          <w:sz w:val="20"/>
        </w:rPr>
        <w:tab/>
      </w:r>
      <w:r w:rsidR="00A556E6" w:rsidRPr="00A556E6">
        <w:rPr>
          <w:rFonts w:ascii="Arial" w:hAnsi="Arial" w:cs="Arial"/>
          <w:b/>
          <w:sz w:val="20"/>
          <w:highlight w:val="cyan"/>
        </w:rPr>
        <w:t>…………………………….</w:t>
      </w:r>
    </w:p>
    <w:p w:rsidR="00B7726E" w:rsidRPr="0051438E" w:rsidRDefault="00986E60" w:rsidP="007D3F18">
      <w:pPr>
        <w:pStyle w:val="BodyText21"/>
        <w:widowControl/>
        <w:tabs>
          <w:tab w:val="left" w:pos="6237"/>
        </w:tabs>
        <w:rPr>
          <w:rFonts w:ascii="Arial" w:hAnsi="Arial" w:cs="Arial"/>
          <w:bCs/>
          <w:sz w:val="20"/>
        </w:rPr>
      </w:pPr>
      <w:r>
        <w:rPr>
          <w:rFonts w:ascii="Arial" w:hAnsi="Arial" w:cs="Arial"/>
          <w:bCs/>
          <w:sz w:val="20"/>
        </w:rPr>
        <w:t>z</w:t>
      </w:r>
      <w:r w:rsidR="00FD1687">
        <w:rPr>
          <w:rFonts w:ascii="Arial" w:hAnsi="Arial" w:cs="Arial"/>
          <w:bCs/>
          <w:sz w:val="20"/>
        </w:rPr>
        <w:t>astoupeno</w:t>
      </w:r>
      <w:r>
        <w:rPr>
          <w:rFonts w:ascii="Arial" w:hAnsi="Arial" w:cs="Arial"/>
          <w:bCs/>
          <w:sz w:val="20"/>
        </w:rPr>
        <w:t xml:space="preserve"> </w:t>
      </w:r>
      <w:r w:rsidRPr="0014090B">
        <w:rPr>
          <w:rFonts w:ascii="Arial" w:hAnsi="Arial" w:cs="Arial"/>
          <w:bCs/>
          <w:sz w:val="20"/>
        </w:rPr>
        <w:t xml:space="preserve">Ing. Andreou Pfeffer </w:t>
      </w:r>
      <w:proofErr w:type="spellStart"/>
      <w:r w:rsidRPr="0014090B">
        <w:rPr>
          <w:rFonts w:ascii="Arial" w:hAnsi="Arial" w:cs="Arial"/>
          <w:bCs/>
          <w:sz w:val="20"/>
        </w:rPr>
        <w:t>Ferklovou</w:t>
      </w:r>
      <w:proofErr w:type="spellEnd"/>
      <w:r w:rsidRPr="0014090B">
        <w:rPr>
          <w:rFonts w:ascii="Arial" w:hAnsi="Arial" w:cs="Arial"/>
          <w:bCs/>
          <w:sz w:val="20"/>
        </w:rPr>
        <w:t>, MBA</w:t>
      </w:r>
      <w:r w:rsidR="00A556E6">
        <w:rPr>
          <w:rFonts w:ascii="Arial" w:hAnsi="Arial" w:cs="Arial"/>
          <w:bCs/>
          <w:sz w:val="20"/>
        </w:rPr>
        <w:tab/>
      </w:r>
      <w:r w:rsidR="00A556E6" w:rsidRPr="000E3FAF">
        <w:rPr>
          <w:rFonts w:ascii="Arial" w:hAnsi="Arial" w:cs="Arial"/>
          <w:sz w:val="20"/>
          <w:highlight w:val="cyan"/>
        </w:rPr>
        <w:t>…………………………….</w:t>
      </w:r>
    </w:p>
    <w:p w:rsidR="00A3733B" w:rsidRDefault="00986E60" w:rsidP="007D3F18">
      <w:pPr>
        <w:pStyle w:val="BodyText21"/>
        <w:widowControl/>
        <w:tabs>
          <w:tab w:val="left" w:pos="6237"/>
        </w:tabs>
        <w:rPr>
          <w:rFonts w:ascii="Arial" w:hAnsi="Arial" w:cs="Arial"/>
          <w:bCs/>
          <w:sz w:val="20"/>
        </w:rPr>
      </w:pPr>
      <w:r>
        <w:rPr>
          <w:rFonts w:ascii="Arial" w:hAnsi="Arial" w:cs="Arial"/>
          <w:bCs/>
          <w:sz w:val="20"/>
        </w:rPr>
        <w:t>primátorkou</w:t>
      </w:r>
      <w:r w:rsidR="002004E0" w:rsidRPr="0051438E">
        <w:rPr>
          <w:rFonts w:ascii="Arial" w:hAnsi="Arial" w:cs="Arial"/>
          <w:bCs/>
          <w:sz w:val="20"/>
        </w:rPr>
        <w:t xml:space="preserve"> města</w:t>
      </w:r>
      <w:r w:rsidR="00A3733B" w:rsidRPr="0051438E">
        <w:rPr>
          <w:rFonts w:ascii="Arial" w:hAnsi="Arial" w:cs="Arial"/>
          <w:bCs/>
          <w:sz w:val="20"/>
        </w:rPr>
        <w:tab/>
      </w:r>
      <w:r w:rsidR="00A556E6" w:rsidRPr="000E3FAF">
        <w:rPr>
          <w:rFonts w:ascii="Arial" w:hAnsi="Arial" w:cs="Arial"/>
          <w:sz w:val="20"/>
          <w:highlight w:val="cyan"/>
        </w:rPr>
        <w:t>…………………………….</w:t>
      </w:r>
    </w:p>
    <w:p w:rsidR="008D1874" w:rsidRDefault="008D1874" w:rsidP="007D3F18">
      <w:pPr>
        <w:pStyle w:val="BodyText21"/>
        <w:widowControl/>
        <w:tabs>
          <w:tab w:val="left" w:pos="6237"/>
        </w:tabs>
        <w:rPr>
          <w:rFonts w:ascii="Arial" w:hAnsi="Arial" w:cs="Arial"/>
          <w:bCs/>
          <w:sz w:val="20"/>
        </w:rPr>
      </w:pPr>
    </w:p>
    <w:p w:rsidR="008D1874" w:rsidRPr="008D1874" w:rsidRDefault="00B25036" w:rsidP="007D3F18">
      <w:pPr>
        <w:tabs>
          <w:tab w:val="left" w:pos="6237"/>
        </w:tabs>
        <w:rPr>
          <w:rFonts w:ascii="Arial" w:hAnsi="Arial" w:cs="Arial"/>
        </w:rPr>
      </w:pPr>
      <w:r w:rsidRPr="006714E1">
        <w:rPr>
          <w:rFonts w:ascii="Arial" w:hAnsi="Arial" w:cs="Arial"/>
        </w:rPr>
        <w:t>objednatel</w:t>
      </w:r>
      <w:r w:rsidRPr="006714E1">
        <w:rPr>
          <w:rFonts w:ascii="Arial" w:hAnsi="Arial" w:cs="Arial"/>
        </w:rPr>
        <w:tab/>
        <w:t>zhotovitel</w:t>
      </w:r>
    </w:p>
    <w:sectPr w:rsidR="008D1874" w:rsidRPr="008D1874" w:rsidSect="00DD06E4">
      <w:headerReference w:type="default" r:id="rId8"/>
      <w:footerReference w:type="default" r:id="rId9"/>
      <w:footerReference w:type="first" r:id="rId10"/>
      <w:footnotePr>
        <w:pos w:val="beneathText"/>
      </w:footnotePr>
      <w:pgSz w:w="11905" w:h="16837" w:code="9"/>
      <w:pgMar w:top="1247" w:right="1247" w:bottom="1247"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A58" w:rsidRDefault="00B46A58">
      <w:r>
        <w:separator/>
      </w:r>
    </w:p>
  </w:endnote>
  <w:endnote w:type="continuationSeparator" w:id="0">
    <w:p w:rsidR="00B46A58" w:rsidRDefault="00B46A5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876" w:rsidRPr="002106A5" w:rsidRDefault="00A72876" w:rsidP="002106A5">
    <w:pPr>
      <w:pStyle w:val="Zpat"/>
      <w:jc w:val="center"/>
      <w:rPr>
        <w:rFonts w:ascii="Arial" w:hAnsi="Arial" w:cs="Arial"/>
        <w:szCs w:val="18"/>
      </w:rPr>
    </w:pPr>
    <w:r w:rsidRPr="002106A5">
      <w:rPr>
        <w:rFonts w:ascii="Arial" w:hAnsi="Arial" w:cs="Arial"/>
        <w:szCs w:val="18"/>
      </w:rPr>
      <w:t xml:space="preserve">Stránka </w:t>
    </w:r>
    <w:r w:rsidR="00C11F66" w:rsidRPr="002106A5">
      <w:rPr>
        <w:rFonts w:ascii="Arial" w:hAnsi="Arial" w:cs="Arial"/>
        <w:szCs w:val="18"/>
      </w:rPr>
      <w:fldChar w:fldCharType="begin"/>
    </w:r>
    <w:r w:rsidRPr="002106A5">
      <w:rPr>
        <w:rFonts w:ascii="Arial" w:hAnsi="Arial" w:cs="Arial"/>
        <w:szCs w:val="18"/>
      </w:rPr>
      <w:instrText>PAGE</w:instrText>
    </w:r>
    <w:r w:rsidR="00C11F66" w:rsidRPr="002106A5">
      <w:rPr>
        <w:rFonts w:ascii="Arial" w:hAnsi="Arial" w:cs="Arial"/>
        <w:szCs w:val="18"/>
      </w:rPr>
      <w:fldChar w:fldCharType="separate"/>
    </w:r>
    <w:r w:rsidR="0098484B">
      <w:rPr>
        <w:rFonts w:ascii="Arial" w:hAnsi="Arial" w:cs="Arial"/>
        <w:noProof/>
        <w:szCs w:val="18"/>
      </w:rPr>
      <w:t>26</w:t>
    </w:r>
    <w:r w:rsidR="00C11F66" w:rsidRPr="002106A5">
      <w:rPr>
        <w:rFonts w:ascii="Arial" w:hAnsi="Arial" w:cs="Arial"/>
        <w:szCs w:val="18"/>
      </w:rPr>
      <w:fldChar w:fldCharType="end"/>
    </w:r>
    <w:r w:rsidRPr="002106A5">
      <w:rPr>
        <w:rFonts w:ascii="Arial" w:hAnsi="Arial" w:cs="Arial"/>
        <w:szCs w:val="18"/>
      </w:rPr>
      <w:t xml:space="preserve"> z </w:t>
    </w:r>
    <w:r w:rsidR="00C11F66" w:rsidRPr="002106A5">
      <w:rPr>
        <w:rFonts w:ascii="Arial" w:hAnsi="Arial" w:cs="Arial"/>
        <w:szCs w:val="18"/>
      </w:rPr>
      <w:fldChar w:fldCharType="begin"/>
    </w:r>
    <w:r w:rsidRPr="002106A5">
      <w:rPr>
        <w:rFonts w:ascii="Arial" w:hAnsi="Arial" w:cs="Arial"/>
        <w:szCs w:val="18"/>
      </w:rPr>
      <w:instrText>NUMPAGES</w:instrText>
    </w:r>
    <w:r w:rsidR="00C11F66" w:rsidRPr="002106A5">
      <w:rPr>
        <w:rFonts w:ascii="Arial" w:hAnsi="Arial" w:cs="Arial"/>
        <w:szCs w:val="18"/>
      </w:rPr>
      <w:fldChar w:fldCharType="separate"/>
    </w:r>
    <w:r w:rsidR="0098484B">
      <w:rPr>
        <w:rFonts w:ascii="Arial" w:hAnsi="Arial" w:cs="Arial"/>
        <w:noProof/>
        <w:szCs w:val="18"/>
      </w:rPr>
      <w:t>26</w:t>
    </w:r>
    <w:r w:rsidR="00C11F66" w:rsidRPr="002106A5">
      <w:rPr>
        <w:rFonts w:ascii="Arial" w:hAnsi="Arial" w:cs="Arial"/>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876" w:rsidRPr="00005B0D" w:rsidRDefault="00A72876" w:rsidP="00005B0D">
    <w:pPr>
      <w:pStyle w:val="Zpat"/>
      <w:jc w:val="right"/>
      <w:rPr>
        <w:rFonts w:ascii="Arial" w:hAnsi="Arial" w:cs="Arial"/>
        <w:sz w:val="18"/>
        <w:szCs w:val="18"/>
      </w:rPr>
    </w:pPr>
    <w:r w:rsidRPr="0051438E">
      <w:rPr>
        <w:rFonts w:ascii="Arial" w:hAnsi="Arial" w:cs="Arial"/>
        <w:sz w:val="18"/>
        <w:szCs w:val="18"/>
      </w:rPr>
      <w:t xml:space="preserve">Stránka </w:t>
    </w:r>
    <w:r w:rsidR="00C11F66" w:rsidRPr="0051438E">
      <w:rPr>
        <w:rFonts w:ascii="Arial" w:hAnsi="Arial" w:cs="Arial"/>
        <w:b/>
        <w:sz w:val="18"/>
        <w:szCs w:val="18"/>
      </w:rPr>
      <w:fldChar w:fldCharType="begin"/>
    </w:r>
    <w:r w:rsidRPr="0051438E">
      <w:rPr>
        <w:rFonts w:ascii="Arial" w:hAnsi="Arial" w:cs="Arial"/>
        <w:b/>
        <w:sz w:val="18"/>
        <w:szCs w:val="18"/>
      </w:rPr>
      <w:instrText>PAGE</w:instrText>
    </w:r>
    <w:r w:rsidR="00C11F66" w:rsidRPr="0051438E">
      <w:rPr>
        <w:rFonts w:ascii="Arial" w:hAnsi="Arial" w:cs="Arial"/>
        <w:b/>
        <w:sz w:val="18"/>
        <w:szCs w:val="18"/>
      </w:rPr>
      <w:fldChar w:fldCharType="separate"/>
    </w:r>
    <w:r>
      <w:rPr>
        <w:rFonts w:ascii="Arial" w:hAnsi="Arial" w:cs="Arial"/>
        <w:b/>
        <w:noProof/>
        <w:sz w:val="18"/>
        <w:szCs w:val="18"/>
      </w:rPr>
      <w:t>3</w:t>
    </w:r>
    <w:r w:rsidR="00C11F66" w:rsidRPr="0051438E">
      <w:rPr>
        <w:rFonts w:ascii="Arial" w:hAnsi="Arial" w:cs="Arial"/>
        <w:b/>
        <w:sz w:val="18"/>
        <w:szCs w:val="18"/>
      </w:rPr>
      <w:fldChar w:fldCharType="end"/>
    </w:r>
    <w:r w:rsidRPr="0051438E">
      <w:rPr>
        <w:rFonts w:ascii="Arial" w:hAnsi="Arial" w:cs="Arial"/>
        <w:sz w:val="18"/>
        <w:szCs w:val="18"/>
      </w:rPr>
      <w:t xml:space="preserve"> z </w:t>
    </w:r>
    <w:r w:rsidR="00C11F66" w:rsidRPr="0051438E">
      <w:rPr>
        <w:rFonts w:ascii="Arial" w:hAnsi="Arial" w:cs="Arial"/>
        <w:b/>
        <w:sz w:val="18"/>
        <w:szCs w:val="18"/>
      </w:rPr>
      <w:fldChar w:fldCharType="begin"/>
    </w:r>
    <w:r w:rsidRPr="0051438E">
      <w:rPr>
        <w:rFonts w:ascii="Arial" w:hAnsi="Arial" w:cs="Arial"/>
        <w:b/>
        <w:sz w:val="18"/>
        <w:szCs w:val="18"/>
      </w:rPr>
      <w:instrText>NUMPAGES</w:instrText>
    </w:r>
    <w:r w:rsidR="00C11F66" w:rsidRPr="0051438E">
      <w:rPr>
        <w:rFonts w:ascii="Arial" w:hAnsi="Arial" w:cs="Arial"/>
        <w:b/>
        <w:sz w:val="18"/>
        <w:szCs w:val="18"/>
      </w:rPr>
      <w:fldChar w:fldCharType="separate"/>
    </w:r>
    <w:r w:rsidR="00CB37AB">
      <w:rPr>
        <w:rFonts w:ascii="Arial" w:hAnsi="Arial" w:cs="Arial"/>
        <w:b/>
        <w:noProof/>
        <w:sz w:val="18"/>
        <w:szCs w:val="18"/>
      </w:rPr>
      <w:t>26</w:t>
    </w:r>
    <w:r w:rsidR="00C11F66" w:rsidRPr="0051438E">
      <w:rPr>
        <w:rFonts w:ascii="Arial" w:hAnsi="Arial" w:cs="Arial"/>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A58" w:rsidRDefault="00B46A58">
      <w:r>
        <w:separator/>
      </w:r>
    </w:p>
  </w:footnote>
  <w:footnote w:type="continuationSeparator" w:id="0">
    <w:p w:rsidR="00B46A58" w:rsidRDefault="00B46A58">
      <w:r>
        <w:continuationSeparator/>
      </w:r>
    </w:p>
  </w:footnote>
  <w:footnote w:id="1">
    <w:p w:rsidR="00A72876" w:rsidRDefault="00A72876">
      <w:pPr>
        <w:pStyle w:val="Textpoznpodarou"/>
      </w:pPr>
      <w:r>
        <w:rPr>
          <w:rStyle w:val="Znakapoznpodarou"/>
        </w:rPr>
        <w:footnoteRef/>
      </w:r>
      <w:r>
        <w:t xml:space="preserve"> Bude doplněno zadavatelem před podpisem smlouvy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876" w:rsidRPr="00D6635B" w:rsidRDefault="00A72876" w:rsidP="00D6635B">
    <w:pPr>
      <w:pStyle w:val="Zhlav"/>
    </w:pPr>
    <w:r w:rsidRPr="003451FC">
      <w:rPr>
        <w:noProof/>
        <w:lang w:eastAsia="cs-CZ"/>
      </w:rPr>
      <w:drawing>
        <wp:anchor distT="0" distB="0" distL="114300" distR="114300" simplePos="0" relativeHeight="251659264" behindDoc="0" locked="1" layoutInCell="1" allowOverlap="1">
          <wp:simplePos x="0" y="0"/>
          <wp:positionH relativeFrom="margin">
            <wp:posOffset>-568960</wp:posOffset>
          </wp:positionH>
          <wp:positionV relativeFrom="paragraph">
            <wp:posOffset>-235585</wp:posOffset>
          </wp:positionV>
          <wp:extent cx="5637530" cy="928370"/>
          <wp:effectExtent l="0" t="0" r="1270" b="5080"/>
          <wp:wrapTopAndBottom/>
          <wp:docPr id="47" name="Obrázek 4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4">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5">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6">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240D4277"/>
    <w:multiLevelType w:val="hybridMultilevel"/>
    <w:tmpl w:val="3A809792"/>
    <w:lvl w:ilvl="0" w:tplc="04050001">
      <w:start w:val="1"/>
      <w:numFmt w:val="bullet"/>
      <w:lvlText w:val=""/>
      <w:lvlJc w:val="left"/>
      <w:pPr>
        <w:ind w:left="1285" w:hanging="360"/>
      </w:pPr>
      <w:rPr>
        <w:rFonts w:ascii="Symbol" w:hAnsi="Symbol"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48">
    <w:nsid w:val="278E246E"/>
    <w:multiLevelType w:val="hybridMultilevel"/>
    <w:tmpl w:val="720836BE"/>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9">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1">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41E77EBA"/>
    <w:multiLevelType w:val="hybridMultilevel"/>
    <w:tmpl w:val="EACC13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4">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5">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nsid w:val="4CEC4BFF"/>
    <w:multiLevelType w:val="hybridMultilevel"/>
    <w:tmpl w:val="6A7E03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1">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nsid w:val="65D32122"/>
    <w:multiLevelType w:val="hybridMultilevel"/>
    <w:tmpl w:val="B6F420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6">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7">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8">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9">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76FA22C9"/>
    <w:multiLevelType w:val="hybridMultilevel"/>
    <w:tmpl w:val="008095A8"/>
    <w:lvl w:ilvl="0" w:tplc="50B479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2">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70"/>
  </w:num>
  <w:num w:numId="20">
    <w:abstractNumId w:val="50"/>
  </w:num>
  <w:num w:numId="21">
    <w:abstractNumId w:val="43"/>
  </w:num>
  <w:num w:numId="22">
    <w:abstractNumId w:val="69"/>
  </w:num>
  <w:num w:numId="23">
    <w:abstractNumId w:val="66"/>
  </w:num>
  <w:num w:numId="24">
    <w:abstractNumId w:val="58"/>
  </w:num>
  <w:num w:numId="25">
    <w:abstractNumId w:val="60"/>
  </w:num>
  <w:num w:numId="26">
    <w:abstractNumId w:val="40"/>
  </w:num>
  <w:num w:numId="27">
    <w:abstractNumId w:val="44"/>
  </w:num>
  <w:num w:numId="28">
    <w:abstractNumId w:val="41"/>
  </w:num>
  <w:num w:numId="29">
    <w:abstractNumId w:val="65"/>
  </w:num>
  <w:num w:numId="30">
    <w:abstractNumId w:val="51"/>
  </w:num>
  <w:num w:numId="31">
    <w:abstractNumId w:val="71"/>
  </w:num>
  <w:num w:numId="32">
    <w:abstractNumId w:val="67"/>
  </w:num>
  <w:num w:numId="33">
    <w:abstractNumId w:val="73"/>
  </w:num>
  <w:num w:numId="34">
    <w:abstractNumId w:val="45"/>
  </w:num>
  <w:num w:numId="35">
    <w:abstractNumId w:val="46"/>
  </w:num>
  <w:num w:numId="36">
    <w:abstractNumId w:val="63"/>
  </w:num>
  <w:num w:numId="37">
    <w:abstractNumId w:val="62"/>
  </w:num>
  <w:num w:numId="38">
    <w:abstractNumId w:val="61"/>
  </w:num>
  <w:num w:numId="39">
    <w:abstractNumId w:val="53"/>
  </w:num>
  <w:num w:numId="40">
    <w:abstractNumId w:val="72"/>
  </w:num>
  <w:num w:numId="41">
    <w:abstractNumId w:val="49"/>
  </w:num>
  <w:num w:numId="42">
    <w:abstractNumId w:val="54"/>
  </w:num>
  <w:num w:numId="43">
    <w:abstractNumId w:val="47"/>
  </w:num>
  <w:num w:numId="44">
    <w:abstractNumId w:val="68"/>
  </w:num>
  <w:num w:numId="45">
    <w:abstractNumId w:val="0"/>
  </w:num>
  <w:num w:numId="46">
    <w:abstractNumId w:val="56"/>
  </w:num>
  <w:num w:numId="47">
    <w:abstractNumId w:val="55"/>
  </w:num>
  <w:num w:numId="48">
    <w:abstractNumId w:val="48"/>
  </w:num>
  <w:num w:numId="49">
    <w:abstractNumId w:val="42"/>
  </w:num>
  <w:num w:numId="50">
    <w:abstractNumId w:val="52"/>
  </w:num>
  <w:num w:numId="51">
    <w:abstractNumId w:val="64"/>
  </w:num>
  <w:num w:numId="52">
    <w:abstractNumId w:val="59"/>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hideGrammaticalErrors/>
  <w:proofState w:spelling="clean" w:grammar="clean"/>
  <w:stylePaneFormatFilter w:val="3F01"/>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4338"/>
  </w:hdrShapeDefaults>
  <w:footnotePr>
    <w:pos w:val="beneathText"/>
    <w:footnote w:id="-1"/>
    <w:footnote w:id="0"/>
  </w:footnotePr>
  <w:endnotePr>
    <w:endnote w:id="-1"/>
    <w:endnote w:id="0"/>
  </w:endnotePr>
  <w:compat/>
  <w:rsids>
    <w:rsidRoot w:val="00257C31"/>
    <w:rsid w:val="00002B85"/>
    <w:rsid w:val="00003785"/>
    <w:rsid w:val="00005B0D"/>
    <w:rsid w:val="00007F04"/>
    <w:rsid w:val="00014977"/>
    <w:rsid w:val="000203D9"/>
    <w:rsid w:val="00027B99"/>
    <w:rsid w:val="00027D94"/>
    <w:rsid w:val="00031D86"/>
    <w:rsid w:val="00031DEC"/>
    <w:rsid w:val="00033BAC"/>
    <w:rsid w:val="00034E04"/>
    <w:rsid w:val="00035BA4"/>
    <w:rsid w:val="00036084"/>
    <w:rsid w:val="00040A34"/>
    <w:rsid w:val="00042B8E"/>
    <w:rsid w:val="000544FF"/>
    <w:rsid w:val="00054613"/>
    <w:rsid w:val="00055D7D"/>
    <w:rsid w:val="000606C7"/>
    <w:rsid w:val="000626EF"/>
    <w:rsid w:val="000630E5"/>
    <w:rsid w:val="00064089"/>
    <w:rsid w:val="000641DB"/>
    <w:rsid w:val="00065267"/>
    <w:rsid w:val="00067C75"/>
    <w:rsid w:val="00067F42"/>
    <w:rsid w:val="0007205C"/>
    <w:rsid w:val="00072A96"/>
    <w:rsid w:val="000749C1"/>
    <w:rsid w:val="00076DB8"/>
    <w:rsid w:val="000858FF"/>
    <w:rsid w:val="00085F62"/>
    <w:rsid w:val="00090831"/>
    <w:rsid w:val="00090833"/>
    <w:rsid w:val="000957ED"/>
    <w:rsid w:val="00097102"/>
    <w:rsid w:val="000A728D"/>
    <w:rsid w:val="000B0B6D"/>
    <w:rsid w:val="000B1D6E"/>
    <w:rsid w:val="000B3C20"/>
    <w:rsid w:val="000B4E4C"/>
    <w:rsid w:val="000B5057"/>
    <w:rsid w:val="000B5B5F"/>
    <w:rsid w:val="000B64C5"/>
    <w:rsid w:val="000B6638"/>
    <w:rsid w:val="000B6A1C"/>
    <w:rsid w:val="000C1864"/>
    <w:rsid w:val="000C44E9"/>
    <w:rsid w:val="000C6DAB"/>
    <w:rsid w:val="000C79BA"/>
    <w:rsid w:val="000D012F"/>
    <w:rsid w:val="000D17E5"/>
    <w:rsid w:val="000D2856"/>
    <w:rsid w:val="000D2BAF"/>
    <w:rsid w:val="000D2E97"/>
    <w:rsid w:val="000E068F"/>
    <w:rsid w:val="000E15FE"/>
    <w:rsid w:val="000E1BD1"/>
    <w:rsid w:val="000E1E96"/>
    <w:rsid w:val="000E2F34"/>
    <w:rsid w:val="000E3FAF"/>
    <w:rsid w:val="000F1492"/>
    <w:rsid w:val="000F4852"/>
    <w:rsid w:val="000F4FCC"/>
    <w:rsid w:val="000F6D40"/>
    <w:rsid w:val="001015D5"/>
    <w:rsid w:val="001037FA"/>
    <w:rsid w:val="0010470D"/>
    <w:rsid w:val="001050B1"/>
    <w:rsid w:val="00106E67"/>
    <w:rsid w:val="001146C9"/>
    <w:rsid w:val="00115C55"/>
    <w:rsid w:val="00117A66"/>
    <w:rsid w:val="001216A6"/>
    <w:rsid w:val="0012258E"/>
    <w:rsid w:val="00122EB2"/>
    <w:rsid w:val="0012381E"/>
    <w:rsid w:val="00127626"/>
    <w:rsid w:val="00134B61"/>
    <w:rsid w:val="00135EAB"/>
    <w:rsid w:val="001375A5"/>
    <w:rsid w:val="00137794"/>
    <w:rsid w:val="00140620"/>
    <w:rsid w:val="00140878"/>
    <w:rsid w:val="0014090B"/>
    <w:rsid w:val="001434E2"/>
    <w:rsid w:val="0014485C"/>
    <w:rsid w:val="00151A43"/>
    <w:rsid w:val="00156905"/>
    <w:rsid w:val="00156ECB"/>
    <w:rsid w:val="00160539"/>
    <w:rsid w:val="001631EB"/>
    <w:rsid w:val="00166B3B"/>
    <w:rsid w:val="00167F17"/>
    <w:rsid w:val="00170187"/>
    <w:rsid w:val="00172E67"/>
    <w:rsid w:val="00172F52"/>
    <w:rsid w:val="001731E8"/>
    <w:rsid w:val="001732E4"/>
    <w:rsid w:val="00173484"/>
    <w:rsid w:val="00180980"/>
    <w:rsid w:val="00181488"/>
    <w:rsid w:val="00181AF3"/>
    <w:rsid w:val="0018253B"/>
    <w:rsid w:val="00182C57"/>
    <w:rsid w:val="00187185"/>
    <w:rsid w:val="00187B22"/>
    <w:rsid w:val="00190814"/>
    <w:rsid w:val="0019330B"/>
    <w:rsid w:val="00195B6C"/>
    <w:rsid w:val="00196B04"/>
    <w:rsid w:val="001A0833"/>
    <w:rsid w:val="001A2016"/>
    <w:rsid w:val="001A25F1"/>
    <w:rsid w:val="001A546B"/>
    <w:rsid w:val="001A5619"/>
    <w:rsid w:val="001A6D75"/>
    <w:rsid w:val="001B3A6E"/>
    <w:rsid w:val="001B56E6"/>
    <w:rsid w:val="001B67B0"/>
    <w:rsid w:val="001B690F"/>
    <w:rsid w:val="001C186F"/>
    <w:rsid w:val="001C1A1A"/>
    <w:rsid w:val="001C4F52"/>
    <w:rsid w:val="001C55AC"/>
    <w:rsid w:val="001D031A"/>
    <w:rsid w:val="001D2531"/>
    <w:rsid w:val="001D378E"/>
    <w:rsid w:val="001D3C05"/>
    <w:rsid w:val="001D4538"/>
    <w:rsid w:val="001D47B0"/>
    <w:rsid w:val="001D741F"/>
    <w:rsid w:val="001E3811"/>
    <w:rsid w:val="001E4EB9"/>
    <w:rsid w:val="001E68D3"/>
    <w:rsid w:val="001E7EF8"/>
    <w:rsid w:val="001F02DC"/>
    <w:rsid w:val="001F31FB"/>
    <w:rsid w:val="001F5735"/>
    <w:rsid w:val="001F6A5B"/>
    <w:rsid w:val="001F79F4"/>
    <w:rsid w:val="001F7FBE"/>
    <w:rsid w:val="0020001E"/>
    <w:rsid w:val="002004E0"/>
    <w:rsid w:val="002004F2"/>
    <w:rsid w:val="00200F88"/>
    <w:rsid w:val="00201708"/>
    <w:rsid w:val="002017D2"/>
    <w:rsid w:val="002056D9"/>
    <w:rsid w:val="002060FC"/>
    <w:rsid w:val="002106A5"/>
    <w:rsid w:val="00211F65"/>
    <w:rsid w:val="00213B63"/>
    <w:rsid w:val="00215E8F"/>
    <w:rsid w:val="002179AD"/>
    <w:rsid w:val="00222F19"/>
    <w:rsid w:val="00223111"/>
    <w:rsid w:val="00225E3B"/>
    <w:rsid w:val="00226410"/>
    <w:rsid w:val="00226A0F"/>
    <w:rsid w:val="002331DD"/>
    <w:rsid w:val="00234255"/>
    <w:rsid w:val="00236413"/>
    <w:rsid w:val="0024059C"/>
    <w:rsid w:val="002421E5"/>
    <w:rsid w:val="00243A99"/>
    <w:rsid w:val="002469F1"/>
    <w:rsid w:val="00247963"/>
    <w:rsid w:val="002542DE"/>
    <w:rsid w:val="00254B7D"/>
    <w:rsid w:val="00257669"/>
    <w:rsid w:val="00257C31"/>
    <w:rsid w:val="002640C0"/>
    <w:rsid w:val="002669B2"/>
    <w:rsid w:val="00273614"/>
    <w:rsid w:val="00275B34"/>
    <w:rsid w:val="00281331"/>
    <w:rsid w:val="00281674"/>
    <w:rsid w:val="00282D56"/>
    <w:rsid w:val="00283391"/>
    <w:rsid w:val="002878A1"/>
    <w:rsid w:val="00292B41"/>
    <w:rsid w:val="00292DE9"/>
    <w:rsid w:val="00296274"/>
    <w:rsid w:val="00297203"/>
    <w:rsid w:val="00297D96"/>
    <w:rsid w:val="002A15F3"/>
    <w:rsid w:val="002A2E5E"/>
    <w:rsid w:val="002A5AA6"/>
    <w:rsid w:val="002A5D08"/>
    <w:rsid w:val="002A6D64"/>
    <w:rsid w:val="002A7863"/>
    <w:rsid w:val="002B2BFC"/>
    <w:rsid w:val="002B70F0"/>
    <w:rsid w:val="002C1880"/>
    <w:rsid w:val="002C2DED"/>
    <w:rsid w:val="002C379C"/>
    <w:rsid w:val="002C5A45"/>
    <w:rsid w:val="002E0C7B"/>
    <w:rsid w:val="002E3556"/>
    <w:rsid w:val="002F11E2"/>
    <w:rsid w:val="002F2F2E"/>
    <w:rsid w:val="002F6763"/>
    <w:rsid w:val="0030220A"/>
    <w:rsid w:val="00302C55"/>
    <w:rsid w:val="00304C55"/>
    <w:rsid w:val="003117DF"/>
    <w:rsid w:val="00313E59"/>
    <w:rsid w:val="00317528"/>
    <w:rsid w:val="003176A1"/>
    <w:rsid w:val="00320E79"/>
    <w:rsid w:val="00321625"/>
    <w:rsid w:val="00324040"/>
    <w:rsid w:val="00327AB2"/>
    <w:rsid w:val="00331D63"/>
    <w:rsid w:val="003331D4"/>
    <w:rsid w:val="0033795E"/>
    <w:rsid w:val="00337D62"/>
    <w:rsid w:val="00341D26"/>
    <w:rsid w:val="00342341"/>
    <w:rsid w:val="00346A62"/>
    <w:rsid w:val="00346F5D"/>
    <w:rsid w:val="00352093"/>
    <w:rsid w:val="00352E8E"/>
    <w:rsid w:val="003559AE"/>
    <w:rsid w:val="003559C5"/>
    <w:rsid w:val="0036152B"/>
    <w:rsid w:val="00362222"/>
    <w:rsid w:val="00365388"/>
    <w:rsid w:val="003678D7"/>
    <w:rsid w:val="00372C78"/>
    <w:rsid w:val="003747AE"/>
    <w:rsid w:val="00375A69"/>
    <w:rsid w:val="003813AD"/>
    <w:rsid w:val="00383670"/>
    <w:rsid w:val="0038449D"/>
    <w:rsid w:val="00384C34"/>
    <w:rsid w:val="00385A27"/>
    <w:rsid w:val="003862B3"/>
    <w:rsid w:val="0038644A"/>
    <w:rsid w:val="003921EA"/>
    <w:rsid w:val="003928B9"/>
    <w:rsid w:val="00393D5A"/>
    <w:rsid w:val="00394D49"/>
    <w:rsid w:val="003A2377"/>
    <w:rsid w:val="003A2A6A"/>
    <w:rsid w:val="003A4A17"/>
    <w:rsid w:val="003A6D61"/>
    <w:rsid w:val="003A7F86"/>
    <w:rsid w:val="003B0378"/>
    <w:rsid w:val="003B37A9"/>
    <w:rsid w:val="003B5948"/>
    <w:rsid w:val="003C227C"/>
    <w:rsid w:val="003C3ACF"/>
    <w:rsid w:val="003C4DEB"/>
    <w:rsid w:val="003C62B3"/>
    <w:rsid w:val="003D06C0"/>
    <w:rsid w:val="003D2342"/>
    <w:rsid w:val="003D4FC5"/>
    <w:rsid w:val="003D647F"/>
    <w:rsid w:val="003D77B1"/>
    <w:rsid w:val="003E0346"/>
    <w:rsid w:val="003E1CC3"/>
    <w:rsid w:val="003E3734"/>
    <w:rsid w:val="003E4D40"/>
    <w:rsid w:val="003E6B8F"/>
    <w:rsid w:val="003F0D33"/>
    <w:rsid w:val="003F3607"/>
    <w:rsid w:val="003F38AA"/>
    <w:rsid w:val="003F473F"/>
    <w:rsid w:val="003F560E"/>
    <w:rsid w:val="003F7760"/>
    <w:rsid w:val="00400A7D"/>
    <w:rsid w:val="0040646E"/>
    <w:rsid w:val="00412A62"/>
    <w:rsid w:val="00412B18"/>
    <w:rsid w:val="00416F2C"/>
    <w:rsid w:val="004211D9"/>
    <w:rsid w:val="00422AB0"/>
    <w:rsid w:val="00427878"/>
    <w:rsid w:val="004311E6"/>
    <w:rsid w:val="004331BE"/>
    <w:rsid w:val="004335EB"/>
    <w:rsid w:val="0043420E"/>
    <w:rsid w:val="00436B92"/>
    <w:rsid w:val="00443BDB"/>
    <w:rsid w:val="004449D1"/>
    <w:rsid w:val="00446B40"/>
    <w:rsid w:val="004536D8"/>
    <w:rsid w:val="00454630"/>
    <w:rsid w:val="004547F6"/>
    <w:rsid w:val="004568E0"/>
    <w:rsid w:val="00456DE9"/>
    <w:rsid w:val="00457B0B"/>
    <w:rsid w:val="0046054D"/>
    <w:rsid w:val="00461D90"/>
    <w:rsid w:val="00466298"/>
    <w:rsid w:val="0046638F"/>
    <w:rsid w:val="00466D6A"/>
    <w:rsid w:val="00471347"/>
    <w:rsid w:val="00475EF9"/>
    <w:rsid w:val="004804FD"/>
    <w:rsid w:val="00482258"/>
    <w:rsid w:val="00482467"/>
    <w:rsid w:val="0048397C"/>
    <w:rsid w:val="0048496E"/>
    <w:rsid w:val="00484D8D"/>
    <w:rsid w:val="00485DA1"/>
    <w:rsid w:val="00493B4A"/>
    <w:rsid w:val="00494A65"/>
    <w:rsid w:val="004951C8"/>
    <w:rsid w:val="00496A30"/>
    <w:rsid w:val="004A14C6"/>
    <w:rsid w:val="004A28A5"/>
    <w:rsid w:val="004A465A"/>
    <w:rsid w:val="004B2052"/>
    <w:rsid w:val="004B298E"/>
    <w:rsid w:val="004B2B3D"/>
    <w:rsid w:val="004B5B80"/>
    <w:rsid w:val="004C0810"/>
    <w:rsid w:val="004C0BEF"/>
    <w:rsid w:val="004C1ED3"/>
    <w:rsid w:val="004C2C7B"/>
    <w:rsid w:val="004C375B"/>
    <w:rsid w:val="004C4D2A"/>
    <w:rsid w:val="004C61E3"/>
    <w:rsid w:val="004C7DFF"/>
    <w:rsid w:val="004D0C80"/>
    <w:rsid w:val="004D0C91"/>
    <w:rsid w:val="004D4609"/>
    <w:rsid w:val="004D4DF3"/>
    <w:rsid w:val="004D5368"/>
    <w:rsid w:val="004E05B5"/>
    <w:rsid w:val="004E218F"/>
    <w:rsid w:val="004E6E4F"/>
    <w:rsid w:val="004E7FD1"/>
    <w:rsid w:val="004F01C9"/>
    <w:rsid w:val="004F0F92"/>
    <w:rsid w:val="004F18DC"/>
    <w:rsid w:val="004F302C"/>
    <w:rsid w:val="004F44CB"/>
    <w:rsid w:val="004F533F"/>
    <w:rsid w:val="004F600C"/>
    <w:rsid w:val="004F61F6"/>
    <w:rsid w:val="004F7F07"/>
    <w:rsid w:val="00500498"/>
    <w:rsid w:val="00500B7E"/>
    <w:rsid w:val="005010D2"/>
    <w:rsid w:val="00501CA6"/>
    <w:rsid w:val="00513A7E"/>
    <w:rsid w:val="0051438E"/>
    <w:rsid w:val="005163AE"/>
    <w:rsid w:val="00520CC5"/>
    <w:rsid w:val="00521D0D"/>
    <w:rsid w:val="0052535B"/>
    <w:rsid w:val="00533990"/>
    <w:rsid w:val="00534128"/>
    <w:rsid w:val="00535B7E"/>
    <w:rsid w:val="00541DEF"/>
    <w:rsid w:val="005426AE"/>
    <w:rsid w:val="005434C2"/>
    <w:rsid w:val="00543EB9"/>
    <w:rsid w:val="005476D7"/>
    <w:rsid w:val="00551037"/>
    <w:rsid w:val="005524C4"/>
    <w:rsid w:val="005568FF"/>
    <w:rsid w:val="00561EE7"/>
    <w:rsid w:val="005633E8"/>
    <w:rsid w:val="005634CD"/>
    <w:rsid w:val="0056428D"/>
    <w:rsid w:val="00564CD7"/>
    <w:rsid w:val="005652F9"/>
    <w:rsid w:val="00565B6F"/>
    <w:rsid w:val="00566493"/>
    <w:rsid w:val="00570ABF"/>
    <w:rsid w:val="00570ACA"/>
    <w:rsid w:val="00571A26"/>
    <w:rsid w:val="00575BDD"/>
    <w:rsid w:val="00575E9C"/>
    <w:rsid w:val="00576938"/>
    <w:rsid w:val="00580D13"/>
    <w:rsid w:val="00582764"/>
    <w:rsid w:val="005843BF"/>
    <w:rsid w:val="00586539"/>
    <w:rsid w:val="00587AC9"/>
    <w:rsid w:val="00595F78"/>
    <w:rsid w:val="00596BC2"/>
    <w:rsid w:val="005A16F6"/>
    <w:rsid w:val="005A2EBB"/>
    <w:rsid w:val="005A57C9"/>
    <w:rsid w:val="005A57D2"/>
    <w:rsid w:val="005A72EE"/>
    <w:rsid w:val="005B0170"/>
    <w:rsid w:val="005B0424"/>
    <w:rsid w:val="005B2F1B"/>
    <w:rsid w:val="005B3AA4"/>
    <w:rsid w:val="005B44A6"/>
    <w:rsid w:val="005B4787"/>
    <w:rsid w:val="005B49D6"/>
    <w:rsid w:val="005B58FD"/>
    <w:rsid w:val="005C177C"/>
    <w:rsid w:val="005C60A3"/>
    <w:rsid w:val="005C7DC5"/>
    <w:rsid w:val="005D286D"/>
    <w:rsid w:val="005D634C"/>
    <w:rsid w:val="005D6FAE"/>
    <w:rsid w:val="005E2B00"/>
    <w:rsid w:val="005E4001"/>
    <w:rsid w:val="005E4DB0"/>
    <w:rsid w:val="005E5C56"/>
    <w:rsid w:val="005F2EDF"/>
    <w:rsid w:val="005F35D2"/>
    <w:rsid w:val="005F4497"/>
    <w:rsid w:val="005F4AF8"/>
    <w:rsid w:val="005F548E"/>
    <w:rsid w:val="005F5CD5"/>
    <w:rsid w:val="00605638"/>
    <w:rsid w:val="0061139F"/>
    <w:rsid w:val="00621F30"/>
    <w:rsid w:val="00623A1B"/>
    <w:rsid w:val="00623DA9"/>
    <w:rsid w:val="0062732D"/>
    <w:rsid w:val="00627682"/>
    <w:rsid w:val="00635D83"/>
    <w:rsid w:val="00637CF2"/>
    <w:rsid w:val="006405CE"/>
    <w:rsid w:val="00642B3B"/>
    <w:rsid w:val="00643FF4"/>
    <w:rsid w:val="0064473A"/>
    <w:rsid w:val="00645AD3"/>
    <w:rsid w:val="00650189"/>
    <w:rsid w:val="006512D8"/>
    <w:rsid w:val="00652144"/>
    <w:rsid w:val="00653C05"/>
    <w:rsid w:val="00655636"/>
    <w:rsid w:val="006565D1"/>
    <w:rsid w:val="0065668C"/>
    <w:rsid w:val="00656F9E"/>
    <w:rsid w:val="00656FEF"/>
    <w:rsid w:val="00662C1A"/>
    <w:rsid w:val="00662DE5"/>
    <w:rsid w:val="00662F4D"/>
    <w:rsid w:val="00664214"/>
    <w:rsid w:val="0066433E"/>
    <w:rsid w:val="00664483"/>
    <w:rsid w:val="00666D36"/>
    <w:rsid w:val="00671B40"/>
    <w:rsid w:val="0068235A"/>
    <w:rsid w:val="00683842"/>
    <w:rsid w:val="00684012"/>
    <w:rsid w:val="00684F3A"/>
    <w:rsid w:val="0069102A"/>
    <w:rsid w:val="006944D9"/>
    <w:rsid w:val="006A15C3"/>
    <w:rsid w:val="006A6250"/>
    <w:rsid w:val="006B1B58"/>
    <w:rsid w:val="006B207A"/>
    <w:rsid w:val="006B2414"/>
    <w:rsid w:val="006B78CA"/>
    <w:rsid w:val="006B7E25"/>
    <w:rsid w:val="006C080C"/>
    <w:rsid w:val="006C6BBF"/>
    <w:rsid w:val="006C6EA6"/>
    <w:rsid w:val="006D0802"/>
    <w:rsid w:val="006D0A7B"/>
    <w:rsid w:val="006D3297"/>
    <w:rsid w:val="006D334E"/>
    <w:rsid w:val="006D5525"/>
    <w:rsid w:val="006D70A7"/>
    <w:rsid w:val="006E20F9"/>
    <w:rsid w:val="006E5083"/>
    <w:rsid w:val="006E7DCE"/>
    <w:rsid w:val="006F32F5"/>
    <w:rsid w:val="006F3350"/>
    <w:rsid w:val="006F4F91"/>
    <w:rsid w:val="006F546B"/>
    <w:rsid w:val="006F7989"/>
    <w:rsid w:val="00701912"/>
    <w:rsid w:val="0070262D"/>
    <w:rsid w:val="00704F90"/>
    <w:rsid w:val="00705998"/>
    <w:rsid w:val="00706EC8"/>
    <w:rsid w:val="007103D1"/>
    <w:rsid w:val="00710C40"/>
    <w:rsid w:val="00711436"/>
    <w:rsid w:val="00711583"/>
    <w:rsid w:val="0071390A"/>
    <w:rsid w:val="00714C6D"/>
    <w:rsid w:val="00715884"/>
    <w:rsid w:val="0071605F"/>
    <w:rsid w:val="007206EF"/>
    <w:rsid w:val="007249FA"/>
    <w:rsid w:val="007348C8"/>
    <w:rsid w:val="00735E2E"/>
    <w:rsid w:val="00737B48"/>
    <w:rsid w:val="00742F03"/>
    <w:rsid w:val="007430A6"/>
    <w:rsid w:val="0074349D"/>
    <w:rsid w:val="007435E3"/>
    <w:rsid w:val="00743748"/>
    <w:rsid w:val="00743F24"/>
    <w:rsid w:val="007447FF"/>
    <w:rsid w:val="00746A65"/>
    <w:rsid w:val="007528A5"/>
    <w:rsid w:val="007546AA"/>
    <w:rsid w:val="00755F31"/>
    <w:rsid w:val="007572CA"/>
    <w:rsid w:val="0075768A"/>
    <w:rsid w:val="00760371"/>
    <w:rsid w:val="00762472"/>
    <w:rsid w:val="007638BF"/>
    <w:rsid w:val="00771BD5"/>
    <w:rsid w:val="0078053F"/>
    <w:rsid w:val="00783169"/>
    <w:rsid w:val="00783525"/>
    <w:rsid w:val="00785C92"/>
    <w:rsid w:val="0078716A"/>
    <w:rsid w:val="007878FC"/>
    <w:rsid w:val="0079013A"/>
    <w:rsid w:val="0079249C"/>
    <w:rsid w:val="00792B91"/>
    <w:rsid w:val="007A05D5"/>
    <w:rsid w:val="007A0F69"/>
    <w:rsid w:val="007A10AD"/>
    <w:rsid w:val="007A26D4"/>
    <w:rsid w:val="007A3195"/>
    <w:rsid w:val="007A5953"/>
    <w:rsid w:val="007A5FF0"/>
    <w:rsid w:val="007A70DB"/>
    <w:rsid w:val="007A7A31"/>
    <w:rsid w:val="007A7F23"/>
    <w:rsid w:val="007B4F56"/>
    <w:rsid w:val="007C0CAF"/>
    <w:rsid w:val="007C1CC0"/>
    <w:rsid w:val="007C236D"/>
    <w:rsid w:val="007C32C7"/>
    <w:rsid w:val="007D09F2"/>
    <w:rsid w:val="007D0D64"/>
    <w:rsid w:val="007D1789"/>
    <w:rsid w:val="007D1968"/>
    <w:rsid w:val="007D3F18"/>
    <w:rsid w:val="007D3F69"/>
    <w:rsid w:val="007E0B6F"/>
    <w:rsid w:val="007E0E7F"/>
    <w:rsid w:val="007E24BB"/>
    <w:rsid w:val="007E3A39"/>
    <w:rsid w:val="007E4E76"/>
    <w:rsid w:val="007E5713"/>
    <w:rsid w:val="007F2039"/>
    <w:rsid w:val="007F356D"/>
    <w:rsid w:val="007F3BE1"/>
    <w:rsid w:val="007F5321"/>
    <w:rsid w:val="007F725C"/>
    <w:rsid w:val="00800878"/>
    <w:rsid w:val="008024BF"/>
    <w:rsid w:val="00806C4A"/>
    <w:rsid w:val="00807DF2"/>
    <w:rsid w:val="00810D87"/>
    <w:rsid w:val="00812084"/>
    <w:rsid w:val="00813316"/>
    <w:rsid w:val="00814B83"/>
    <w:rsid w:val="008170C1"/>
    <w:rsid w:val="0082487A"/>
    <w:rsid w:val="00825981"/>
    <w:rsid w:val="008275AF"/>
    <w:rsid w:val="00834E2B"/>
    <w:rsid w:val="00837B9A"/>
    <w:rsid w:val="00842C3D"/>
    <w:rsid w:val="00843775"/>
    <w:rsid w:val="00850F23"/>
    <w:rsid w:val="0085353F"/>
    <w:rsid w:val="0085551A"/>
    <w:rsid w:val="00856737"/>
    <w:rsid w:val="00862FD6"/>
    <w:rsid w:val="00863853"/>
    <w:rsid w:val="00863E99"/>
    <w:rsid w:val="00865277"/>
    <w:rsid w:val="00875863"/>
    <w:rsid w:val="00877D88"/>
    <w:rsid w:val="0088303B"/>
    <w:rsid w:val="00887C91"/>
    <w:rsid w:val="008907CF"/>
    <w:rsid w:val="0089099D"/>
    <w:rsid w:val="0089114B"/>
    <w:rsid w:val="00892BFD"/>
    <w:rsid w:val="00894BCA"/>
    <w:rsid w:val="008A1250"/>
    <w:rsid w:val="008A1323"/>
    <w:rsid w:val="008A3730"/>
    <w:rsid w:val="008A45B2"/>
    <w:rsid w:val="008A4711"/>
    <w:rsid w:val="008A59CB"/>
    <w:rsid w:val="008A7AFE"/>
    <w:rsid w:val="008B3B94"/>
    <w:rsid w:val="008B5113"/>
    <w:rsid w:val="008B5BF7"/>
    <w:rsid w:val="008B5C4F"/>
    <w:rsid w:val="008C1D3E"/>
    <w:rsid w:val="008C39ED"/>
    <w:rsid w:val="008C4E95"/>
    <w:rsid w:val="008C5313"/>
    <w:rsid w:val="008C7836"/>
    <w:rsid w:val="008C7C9A"/>
    <w:rsid w:val="008D1874"/>
    <w:rsid w:val="008D1CA7"/>
    <w:rsid w:val="008D211C"/>
    <w:rsid w:val="008D2B6A"/>
    <w:rsid w:val="008D62C6"/>
    <w:rsid w:val="008E03B1"/>
    <w:rsid w:val="008E173A"/>
    <w:rsid w:val="008E5309"/>
    <w:rsid w:val="008E5473"/>
    <w:rsid w:val="008F1374"/>
    <w:rsid w:val="00902F2D"/>
    <w:rsid w:val="009046F6"/>
    <w:rsid w:val="00906347"/>
    <w:rsid w:val="0091157D"/>
    <w:rsid w:val="00912E31"/>
    <w:rsid w:val="009210F2"/>
    <w:rsid w:val="009277F6"/>
    <w:rsid w:val="00927E27"/>
    <w:rsid w:val="00930523"/>
    <w:rsid w:val="00931249"/>
    <w:rsid w:val="00931618"/>
    <w:rsid w:val="009341E9"/>
    <w:rsid w:val="00940235"/>
    <w:rsid w:val="009405B1"/>
    <w:rsid w:val="00942815"/>
    <w:rsid w:val="00942F05"/>
    <w:rsid w:val="00943ECD"/>
    <w:rsid w:val="009448C8"/>
    <w:rsid w:val="009453FB"/>
    <w:rsid w:val="00945DD6"/>
    <w:rsid w:val="009464A1"/>
    <w:rsid w:val="00947956"/>
    <w:rsid w:val="009508DE"/>
    <w:rsid w:val="00951389"/>
    <w:rsid w:val="00954583"/>
    <w:rsid w:val="00954A78"/>
    <w:rsid w:val="009552E7"/>
    <w:rsid w:val="00956088"/>
    <w:rsid w:val="00956233"/>
    <w:rsid w:val="00960B0A"/>
    <w:rsid w:val="00961DFD"/>
    <w:rsid w:val="00962A64"/>
    <w:rsid w:val="0096413C"/>
    <w:rsid w:val="00964852"/>
    <w:rsid w:val="00965084"/>
    <w:rsid w:val="00966212"/>
    <w:rsid w:val="0096649C"/>
    <w:rsid w:val="00970859"/>
    <w:rsid w:val="00972DEB"/>
    <w:rsid w:val="009768EF"/>
    <w:rsid w:val="00981948"/>
    <w:rsid w:val="00984230"/>
    <w:rsid w:val="0098484B"/>
    <w:rsid w:val="00984F86"/>
    <w:rsid w:val="00985A9C"/>
    <w:rsid w:val="00985B08"/>
    <w:rsid w:val="00986E60"/>
    <w:rsid w:val="009907A1"/>
    <w:rsid w:val="0099120A"/>
    <w:rsid w:val="00993A52"/>
    <w:rsid w:val="00994F07"/>
    <w:rsid w:val="00994FC5"/>
    <w:rsid w:val="00996447"/>
    <w:rsid w:val="00997FC8"/>
    <w:rsid w:val="009A25A5"/>
    <w:rsid w:val="009A35DB"/>
    <w:rsid w:val="009A524D"/>
    <w:rsid w:val="009A693F"/>
    <w:rsid w:val="009A732D"/>
    <w:rsid w:val="009B1F65"/>
    <w:rsid w:val="009B2C04"/>
    <w:rsid w:val="009B2DA8"/>
    <w:rsid w:val="009B49B8"/>
    <w:rsid w:val="009B7B99"/>
    <w:rsid w:val="009C2CE9"/>
    <w:rsid w:val="009C6E29"/>
    <w:rsid w:val="009C786D"/>
    <w:rsid w:val="009C7D0A"/>
    <w:rsid w:val="009D27C3"/>
    <w:rsid w:val="009D454D"/>
    <w:rsid w:val="009D7FE9"/>
    <w:rsid w:val="009E1BA5"/>
    <w:rsid w:val="009E2AED"/>
    <w:rsid w:val="009E3095"/>
    <w:rsid w:val="009E328E"/>
    <w:rsid w:val="009E5C4A"/>
    <w:rsid w:val="009E5D35"/>
    <w:rsid w:val="009E7CBC"/>
    <w:rsid w:val="009F0ED7"/>
    <w:rsid w:val="009F1E82"/>
    <w:rsid w:val="009F3AE0"/>
    <w:rsid w:val="009F4F6D"/>
    <w:rsid w:val="009F53F2"/>
    <w:rsid w:val="009F6F10"/>
    <w:rsid w:val="00A01E88"/>
    <w:rsid w:val="00A028B3"/>
    <w:rsid w:val="00A02924"/>
    <w:rsid w:val="00A04555"/>
    <w:rsid w:val="00A050C1"/>
    <w:rsid w:val="00A057A0"/>
    <w:rsid w:val="00A05E6F"/>
    <w:rsid w:val="00A107F8"/>
    <w:rsid w:val="00A10FE2"/>
    <w:rsid w:val="00A1105A"/>
    <w:rsid w:val="00A24DD3"/>
    <w:rsid w:val="00A312D8"/>
    <w:rsid w:val="00A3210E"/>
    <w:rsid w:val="00A32913"/>
    <w:rsid w:val="00A332D4"/>
    <w:rsid w:val="00A341CE"/>
    <w:rsid w:val="00A350D0"/>
    <w:rsid w:val="00A3733B"/>
    <w:rsid w:val="00A40B5C"/>
    <w:rsid w:val="00A44832"/>
    <w:rsid w:val="00A45EA0"/>
    <w:rsid w:val="00A47DA4"/>
    <w:rsid w:val="00A52FAE"/>
    <w:rsid w:val="00A556E6"/>
    <w:rsid w:val="00A57743"/>
    <w:rsid w:val="00A630EF"/>
    <w:rsid w:val="00A6363D"/>
    <w:rsid w:val="00A63B33"/>
    <w:rsid w:val="00A6482B"/>
    <w:rsid w:val="00A6568D"/>
    <w:rsid w:val="00A66DD2"/>
    <w:rsid w:val="00A67C64"/>
    <w:rsid w:val="00A70CE5"/>
    <w:rsid w:val="00A7129B"/>
    <w:rsid w:val="00A72876"/>
    <w:rsid w:val="00A80378"/>
    <w:rsid w:val="00A85021"/>
    <w:rsid w:val="00A850CB"/>
    <w:rsid w:val="00A85F1A"/>
    <w:rsid w:val="00A90918"/>
    <w:rsid w:val="00A91158"/>
    <w:rsid w:val="00A926C6"/>
    <w:rsid w:val="00A92725"/>
    <w:rsid w:val="00A977FB"/>
    <w:rsid w:val="00AA05B6"/>
    <w:rsid w:val="00AA111C"/>
    <w:rsid w:val="00AA3B58"/>
    <w:rsid w:val="00AA467D"/>
    <w:rsid w:val="00AB33AF"/>
    <w:rsid w:val="00AB46B5"/>
    <w:rsid w:val="00AB7BB7"/>
    <w:rsid w:val="00AC2AE1"/>
    <w:rsid w:val="00AC3C77"/>
    <w:rsid w:val="00AC62A9"/>
    <w:rsid w:val="00AD00F6"/>
    <w:rsid w:val="00AD10E9"/>
    <w:rsid w:val="00AD24F7"/>
    <w:rsid w:val="00AD43BA"/>
    <w:rsid w:val="00AD687B"/>
    <w:rsid w:val="00AE6850"/>
    <w:rsid w:val="00AF3B0C"/>
    <w:rsid w:val="00AF6269"/>
    <w:rsid w:val="00AF767E"/>
    <w:rsid w:val="00B13B3F"/>
    <w:rsid w:val="00B15EB6"/>
    <w:rsid w:val="00B160CF"/>
    <w:rsid w:val="00B20375"/>
    <w:rsid w:val="00B20C0D"/>
    <w:rsid w:val="00B2226D"/>
    <w:rsid w:val="00B25036"/>
    <w:rsid w:val="00B3127A"/>
    <w:rsid w:val="00B3198C"/>
    <w:rsid w:val="00B33AA8"/>
    <w:rsid w:val="00B35B63"/>
    <w:rsid w:val="00B4279A"/>
    <w:rsid w:val="00B44769"/>
    <w:rsid w:val="00B45097"/>
    <w:rsid w:val="00B46A58"/>
    <w:rsid w:val="00B47897"/>
    <w:rsid w:val="00B526E2"/>
    <w:rsid w:val="00B52A42"/>
    <w:rsid w:val="00B53220"/>
    <w:rsid w:val="00B53704"/>
    <w:rsid w:val="00B53847"/>
    <w:rsid w:val="00B5714E"/>
    <w:rsid w:val="00B61E0E"/>
    <w:rsid w:val="00B645B5"/>
    <w:rsid w:val="00B65D75"/>
    <w:rsid w:val="00B67E75"/>
    <w:rsid w:val="00B72574"/>
    <w:rsid w:val="00B7356B"/>
    <w:rsid w:val="00B75097"/>
    <w:rsid w:val="00B7726E"/>
    <w:rsid w:val="00B80ED9"/>
    <w:rsid w:val="00B80F32"/>
    <w:rsid w:val="00B84343"/>
    <w:rsid w:val="00B845AD"/>
    <w:rsid w:val="00B84B8F"/>
    <w:rsid w:val="00B85FB1"/>
    <w:rsid w:val="00B86610"/>
    <w:rsid w:val="00B905A8"/>
    <w:rsid w:val="00B90C8A"/>
    <w:rsid w:val="00B9133D"/>
    <w:rsid w:val="00B937BD"/>
    <w:rsid w:val="00BA142C"/>
    <w:rsid w:val="00BA3F34"/>
    <w:rsid w:val="00BA4384"/>
    <w:rsid w:val="00BA77A9"/>
    <w:rsid w:val="00BB0276"/>
    <w:rsid w:val="00BB2891"/>
    <w:rsid w:val="00BB2F45"/>
    <w:rsid w:val="00BB38D1"/>
    <w:rsid w:val="00BB44C6"/>
    <w:rsid w:val="00BB7AA6"/>
    <w:rsid w:val="00BC5F5C"/>
    <w:rsid w:val="00BD0B6F"/>
    <w:rsid w:val="00BD0FB8"/>
    <w:rsid w:val="00BD154B"/>
    <w:rsid w:val="00BD1D7E"/>
    <w:rsid w:val="00BD216F"/>
    <w:rsid w:val="00BD37CF"/>
    <w:rsid w:val="00BD52E7"/>
    <w:rsid w:val="00BD5605"/>
    <w:rsid w:val="00BD5DC0"/>
    <w:rsid w:val="00BE12D2"/>
    <w:rsid w:val="00BE31F9"/>
    <w:rsid w:val="00BE483A"/>
    <w:rsid w:val="00BE5FDB"/>
    <w:rsid w:val="00BE6148"/>
    <w:rsid w:val="00BF1F52"/>
    <w:rsid w:val="00BF3C1C"/>
    <w:rsid w:val="00BF3DA8"/>
    <w:rsid w:val="00BF6D8B"/>
    <w:rsid w:val="00C00818"/>
    <w:rsid w:val="00C00E09"/>
    <w:rsid w:val="00C00F40"/>
    <w:rsid w:val="00C0258F"/>
    <w:rsid w:val="00C02FDD"/>
    <w:rsid w:val="00C039EB"/>
    <w:rsid w:val="00C06E1C"/>
    <w:rsid w:val="00C11F66"/>
    <w:rsid w:val="00C1479F"/>
    <w:rsid w:val="00C14FFC"/>
    <w:rsid w:val="00C150CF"/>
    <w:rsid w:val="00C166E6"/>
    <w:rsid w:val="00C16A6B"/>
    <w:rsid w:val="00C20E05"/>
    <w:rsid w:val="00C229DA"/>
    <w:rsid w:val="00C22BFD"/>
    <w:rsid w:val="00C24FEF"/>
    <w:rsid w:val="00C2521F"/>
    <w:rsid w:val="00C262E7"/>
    <w:rsid w:val="00C33655"/>
    <w:rsid w:val="00C356E6"/>
    <w:rsid w:val="00C378E2"/>
    <w:rsid w:val="00C40AF8"/>
    <w:rsid w:val="00C40CA5"/>
    <w:rsid w:val="00C42EC0"/>
    <w:rsid w:val="00C455B0"/>
    <w:rsid w:val="00C500C6"/>
    <w:rsid w:val="00C51A95"/>
    <w:rsid w:val="00C528FB"/>
    <w:rsid w:val="00C5603C"/>
    <w:rsid w:val="00C569FE"/>
    <w:rsid w:val="00C57FDE"/>
    <w:rsid w:val="00C60AA6"/>
    <w:rsid w:val="00C6163E"/>
    <w:rsid w:val="00C63490"/>
    <w:rsid w:val="00C6450F"/>
    <w:rsid w:val="00C645C1"/>
    <w:rsid w:val="00C64692"/>
    <w:rsid w:val="00C64DEB"/>
    <w:rsid w:val="00C668A9"/>
    <w:rsid w:val="00C66ADB"/>
    <w:rsid w:val="00C672A2"/>
    <w:rsid w:val="00C67C1E"/>
    <w:rsid w:val="00C71449"/>
    <w:rsid w:val="00C7265E"/>
    <w:rsid w:val="00C73ACC"/>
    <w:rsid w:val="00C74B26"/>
    <w:rsid w:val="00C752CA"/>
    <w:rsid w:val="00C821A2"/>
    <w:rsid w:val="00C83846"/>
    <w:rsid w:val="00C907D7"/>
    <w:rsid w:val="00C90B78"/>
    <w:rsid w:val="00C93395"/>
    <w:rsid w:val="00C953D9"/>
    <w:rsid w:val="00C97314"/>
    <w:rsid w:val="00CA15A1"/>
    <w:rsid w:val="00CA174D"/>
    <w:rsid w:val="00CA26A8"/>
    <w:rsid w:val="00CB37AB"/>
    <w:rsid w:val="00CB394F"/>
    <w:rsid w:val="00CB3D07"/>
    <w:rsid w:val="00CB569E"/>
    <w:rsid w:val="00CB5A90"/>
    <w:rsid w:val="00CB7D74"/>
    <w:rsid w:val="00CC1400"/>
    <w:rsid w:val="00CC4504"/>
    <w:rsid w:val="00CC4F32"/>
    <w:rsid w:val="00CC7386"/>
    <w:rsid w:val="00CC7815"/>
    <w:rsid w:val="00CD0B44"/>
    <w:rsid w:val="00CD1BB2"/>
    <w:rsid w:val="00CD2D90"/>
    <w:rsid w:val="00CD32FD"/>
    <w:rsid w:val="00CD34DA"/>
    <w:rsid w:val="00CD7BA7"/>
    <w:rsid w:val="00CE2391"/>
    <w:rsid w:val="00CE244D"/>
    <w:rsid w:val="00CE5EFE"/>
    <w:rsid w:val="00CE7503"/>
    <w:rsid w:val="00CF012D"/>
    <w:rsid w:val="00CF2CB6"/>
    <w:rsid w:val="00CF39B1"/>
    <w:rsid w:val="00CF5071"/>
    <w:rsid w:val="00D04AE9"/>
    <w:rsid w:val="00D13052"/>
    <w:rsid w:val="00D16F64"/>
    <w:rsid w:val="00D2365A"/>
    <w:rsid w:val="00D24D06"/>
    <w:rsid w:val="00D2621B"/>
    <w:rsid w:val="00D27F55"/>
    <w:rsid w:val="00D3099F"/>
    <w:rsid w:val="00D31F95"/>
    <w:rsid w:val="00D33F3B"/>
    <w:rsid w:val="00D33FB9"/>
    <w:rsid w:val="00D3499D"/>
    <w:rsid w:val="00D352D0"/>
    <w:rsid w:val="00D354ED"/>
    <w:rsid w:val="00D3602A"/>
    <w:rsid w:val="00D37AC9"/>
    <w:rsid w:val="00D45893"/>
    <w:rsid w:val="00D45F76"/>
    <w:rsid w:val="00D47286"/>
    <w:rsid w:val="00D51771"/>
    <w:rsid w:val="00D521B3"/>
    <w:rsid w:val="00D55D6C"/>
    <w:rsid w:val="00D57857"/>
    <w:rsid w:val="00D60FEE"/>
    <w:rsid w:val="00D621C2"/>
    <w:rsid w:val="00D640E5"/>
    <w:rsid w:val="00D652EE"/>
    <w:rsid w:val="00D66055"/>
    <w:rsid w:val="00D6635B"/>
    <w:rsid w:val="00D67456"/>
    <w:rsid w:val="00D77B4E"/>
    <w:rsid w:val="00D77FF8"/>
    <w:rsid w:val="00D80669"/>
    <w:rsid w:val="00D85FA1"/>
    <w:rsid w:val="00D860FB"/>
    <w:rsid w:val="00D93B38"/>
    <w:rsid w:val="00D963EC"/>
    <w:rsid w:val="00D978A7"/>
    <w:rsid w:val="00DA0210"/>
    <w:rsid w:val="00DA065E"/>
    <w:rsid w:val="00DA0ADE"/>
    <w:rsid w:val="00DA2B03"/>
    <w:rsid w:val="00DA37BB"/>
    <w:rsid w:val="00DA75C4"/>
    <w:rsid w:val="00DA7B51"/>
    <w:rsid w:val="00DB112B"/>
    <w:rsid w:val="00DB2508"/>
    <w:rsid w:val="00DB5535"/>
    <w:rsid w:val="00DB6B60"/>
    <w:rsid w:val="00DC07F8"/>
    <w:rsid w:val="00DC0E65"/>
    <w:rsid w:val="00DC193F"/>
    <w:rsid w:val="00DC2F45"/>
    <w:rsid w:val="00DC35F6"/>
    <w:rsid w:val="00DC363C"/>
    <w:rsid w:val="00DC4E97"/>
    <w:rsid w:val="00DC7261"/>
    <w:rsid w:val="00DD06E4"/>
    <w:rsid w:val="00DD0C5A"/>
    <w:rsid w:val="00DD610F"/>
    <w:rsid w:val="00DE0150"/>
    <w:rsid w:val="00DE16C1"/>
    <w:rsid w:val="00DE34AC"/>
    <w:rsid w:val="00DE4D7B"/>
    <w:rsid w:val="00DE670E"/>
    <w:rsid w:val="00DF232C"/>
    <w:rsid w:val="00DF3608"/>
    <w:rsid w:val="00DF3CA1"/>
    <w:rsid w:val="00DF4534"/>
    <w:rsid w:val="00DF4F3D"/>
    <w:rsid w:val="00DF7A4F"/>
    <w:rsid w:val="00E03D5C"/>
    <w:rsid w:val="00E04AF6"/>
    <w:rsid w:val="00E05D33"/>
    <w:rsid w:val="00E06D57"/>
    <w:rsid w:val="00E10738"/>
    <w:rsid w:val="00E12A93"/>
    <w:rsid w:val="00E14AD3"/>
    <w:rsid w:val="00E162BE"/>
    <w:rsid w:val="00E21336"/>
    <w:rsid w:val="00E24B30"/>
    <w:rsid w:val="00E25A54"/>
    <w:rsid w:val="00E26CE9"/>
    <w:rsid w:val="00E32A2F"/>
    <w:rsid w:val="00E34B39"/>
    <w:rsid w:val="00E35F6D"/>
    <w:rsid w:val="00E37E70"/>
    <w:rsid w:val="00E401AD"/>
    <w:rsid w:val="00E437D0"/>
    <w:rsid w:val="00E43EBC"/>
    <w:rsid w:val="00E45A3B"/>
    <w:rsid w:val="00E46477"/>
    <w:rsid w:val="00E50536"/>
    <w:rsid w:val="00E50975"/>
    <w:rsid w:val="00E55233"/>
    <w:rsid w:val="00E63023"/>
    <w:rsid w:val="00E66E8C"/>
    <w:rsid w:val="00E71ED4"/>
    <w:rsid w:val="00E73D0D"/>
    <w:rsid w:val="00E770C3"/>
    <w:rsid w:val="00E77273"/>
    <w:rsid w:val="00E7734C"/>
    <w:rsid w:val="00E95AD1"/>
    <w:rsid w:val="00E95C68"/>
    <w:rsid w:val="00E97259"/>
    <w:rsid w:val="00EA29F3"/>
    <w:rsid w:val="00EA6953"/>
    <w:rsid w:val="00EA6D1C"/>
    <w:rsid w:val="00EA79EE"/>
    <w:rsid w:val="00EB032D"/>
    <w:rsid w:val="00EB06A7"/>
    <w:rsid w:val="00EB0786"/>
    <w:rsid w:val="00EB1940"/>
    <w:rsid w:val="00EB19BC"/>
    <w:rsid w:val="00EB21CC"/>
    <w:rsid w:val="00EB31AC"/>
    <w:rsid w:val="00EC45D9"/>
    <w:rsid w:val="00EC6D6F"/>
    <w:rsid w:val="00EC76BD"/>
    <w:rsid w:val="00ED0BE7"/>
    <w:rsid w:val="00ED4975"/>
    <w:rsid w:val="00ED5B42"/>
    <w:rsid w:val="00EE1AEE"/>
    <w:rsid w:val="00EE311F"/>
    <w:rsid w:val="00EE763D"/>
    <w:rsid w:val="00EE772D"/>
    <w:rsid w:val="00EF1E99"/>
    <w:rsid w:val="00F00895"/>
    <w:rsid w:val="00F010C8"/>
    <w:rsid w:val="00F0187B"/>
    <w:rsid w:val="00F019DD"/>
    <w:rsid w:val="00F01CEE"/>
    <w:rsid w:val="00F02A18"/>
    <w:rsid w:val="00F1252F"/>
    <w:rsid w:val="00F13B72"/>
    <w:rsid w:val="00F13F6B"/>
    <w:rsid w:val="00F145DB"/>
    <w:rsid w:val="00F16FE8"/>
    <w:rsid w:val="00F22D84"/>
    <w:rsid w:val="00F25B48"/>
    <w:rsid w:val="00F268CA"/>
    <w:rsid w:val="00F26D92"/>
    <w:rsid w:val="00F2724D"/>
    <w:rsid w:val="00F319C6"/>
    <w:rsid w:val="00F327B3"/>
    <w:rsid w:val="00F33192"/>
    <w:rsid w:val="00F3428B"/>
    <w:rsid w:val="00F34AEE"/>
    <w:rsid w:val="00F35850"/>
    <w:rsid w:val="00F36D62"/>
    <w:rsid w:val="00F418DE"/>
    <w:rsid w:val="00F423F9"/>
    <w:rsid w:val="00F474BC"/>
    <w:rsid w:val="00F51134"/>
    <w:rsid w:val="00F57A84"/>
    <w:rsid w:val="00F60728"/>
    <w:rsid w:val="00F60879"/>
    <w:rsid w:val="00F676E4"/>
    <w:rsid w:val="00F72C58"/>
    <w:rsid w:val="00F77928"/>
    <w:rsid w:val="00F80749"/>
    <w:rsid w:val="00F81874"/>
    <w:rsid w:val="00F821A0"/>
    <w:rsid w:val="00F8445C"/>
    <w:rsid w:val="00F853F0"/>
    <w:rsid w:val="00F91039"/>
    <w:rsid w:val="00F92F52"/>
    <w:rsid w:val="00F94A76"/>
    <w:rsid w:val="00F95F43"/>
    <w:rsid w:val="00F977E2"/>
    <w:rsid w:val="00FA27DF"/>
    <w:rsid w:val="00FA3A78"/>
    <w:rsid w:val="00FA3F78"/>
    <w:rsid w:val="00FB044E"/>
    <w:rsid w:val="00FB1579"/>
    <w:rsid w:val="00FB4161"/>
    <w:rsid w:val="00FB4877"/>
    <w:rsid w:val="00FB6BD4"/>
    <w:rsid w:val="00FC0728"/>
    <w:rsid w:val="00FC1D63"/>
    <w:rsid w:val="00FC28FB"/>
    <w:rsid w:val="00FC3EF8"/>
    <w:rsid w:val="00FC55A7"/>
    <w:rsid w:val="00FC5CE6"/>
    <w:rsid w:val="00FD0F09"/>
    <w:rsid w:val="00FD1687"/>
    <w:rsid w:val="00FD199B"/>
    <w:rsid w:val="00FD318B"/>
    <w:rsid w:val="00FD3A1B"/>
    <w:rsid w:val="00FD3CB3"/>
    <w:rsid w:val="00FD4F2C"/>
    <w:rsid w:val="00FD696D"/>
    <w:rsid w:val="00FE011F"/>
    <w:rsid w:val="00FE0818"/>
    <w:rsid w:val="00FE285D"/>
    <w:rsid w:val="00FE6B0D"/>
    <w:rsid w:val="00FF0994"/>
    <w:rsid w:val="00FF1444"/>
    <w:rsid w:val="00FF33C3"/>
    <w:rsid w:val="00FF51A6"/>
    <w:rsid w:val="00FF5902"/>
    <w:rsid w:val="00FF67D9"/>
    <w:rsid w:val="00FF721A"/>
    <w:rsid w:val="00FF7FD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3C05"/>
    <w:pPr>
      <w:suppressAutoHyphens/>
    </w:pPr>
    <w:rPr>
      <w:lang w:eastAsia="ar-SA"/>
    </w:rPr>
  </w:style>
  <w:style w:type="paragraph" w:styleId="Nadpis1">
    <w:name w:val="heading 1"/>
    <w:basedOn w:val="Normln"/>
    <w:next w:val="Normln"/>
    <w:link w:val="Nadpis1Char"/>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7"/>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Nadpis1Char">
    <w:name w:val="Nadpis 1 Char"/>
    <w:basedOn w:val="Standardnpsmoodstavce"/>
    <w:link w:val="Nadpis1"/>
    <w:rsid w:val="004C4D2A"/>
    <w:rPr>
      <w:b/>
      <w:sz w:val="18"/>
      <w:lang w:eastAsia="ar-SA"/>
    </w:rPr>
  </w:style>
  <w:style w:type="character" w:customStyle="1" w:styleId="ZkladntextChar">
    <w:name w:val="Základní text Char"/>
    <w:basedOn w:val="Standardnpsmoodstavce"/>
    <w:link w:val="Zkladntext"/>
    <w:rsid w:val="004C4D2A"/>
    <w:rPr>
      <w:sz w:val="22"/>
      <w:lang w:eastAsia="ar-SA"/>
    </w:rPr>
  </w:style>
  <w:style w:type="paragraph" w:styleId="Revize">
    <w:name w:val="Revision"/>
    <w:hidden/>
    <w:uiPriority w:val="99"/>
    <w:semiHidden/>
    <w:rsid w:val="00C645C1"/>
    <w:rPr>
      <w:lang w:eastAsia="ar-SA"/>
    </w:rPr>
  </w:style>
</w:styles>
</file>

<file path=word/webSettings.xml><?xml version="1.0" encoding="utf-8"?>
<w:webSettings xmlns:r="http://schemas.openxmlformats.org/officeDocument/2006/relationships" xmlns:w="http://schemas.openxmlformats.org/wordprocessingml/2006/main">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42689364">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68670676">
      <w:bodyDiv w:val="1"/>
      <w:marLeft w:val="0"/>
      <w:marRight w:val="0"/>
      <w:marTop w:val="0"/>
      <w:marBottom w:val="0"/>
      <w:divBdr>
        <w:top w:val="none" w:sz="0" w:space="0" w:color="auto"/>
        <w:left w:val="none" w:sz="0" w:space="0" w:color="auto"/>
        <w:bottom w:val="none" w:sz="0" w:space="0" w:color="auto"/>
        <w:right w:val="none" w:sz="0" w:space="0" w:color="auto"/>
      </w:divBdr>
    </w:div>
    <w:div w:id="1192257996">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62633992">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70186525">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192121">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70279314">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 w:id="214488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19521-8AA4-4F7C-BEC4-1B359DB6E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13717</Words>
  <Characters>80931</Characters>
  <Application>Microsoft Office Word</Application>
  <DocSecurity>0</DocSecurity>
  <Lines>674</Lines>
  <Paragraphs>188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94460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Riedl</dc:creator>
  <cp:lastModifiedBy>Daniel Riedl</cp:lastModifiedBy>
  <cp:revision>6</cp:revision>
  <cp:lastPrinted>2019-10-23T06:12:00Z</cp:lastPrinted>
  <dcterms:created xsi:type="dcterms:W3CDTF">2019-10-23T06:12:00Z</dcterms:created>
  <dcterms:modified xsi:type="dcterms:W3CDTF">2019-10-31T08:55:00Z</dcterms:modified>
</cp:coreProperties>
</file>