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6C027B" w14:textId="77777777" w:rsidR="00250B77" w:rsidRPr="00B4787C" w:rsidRDefault="00250B77" w:rsidP="00CC3AB7">
      <w:pPr>
        <w:pStyle w:val="Nadpis1"/>
        <w:jc w:val="center"/>
        <w:rPr>
          <w:rFonts w:ascii="Tahoma" w:hAnsi="Tahoma" w:cs="Tahoma"/>
          <w:sz w:val="32"/>
          <w:szCs w:val="32"/>
        </w:rPr>
      </w:pPr>
    </w:p>
    <w:p w14:paraId="15A80AD8" w14:textId="77777777" w:rsidR="00250B77" w:rsidRPr="00B4787C" w:rsidRDefault="00250B77" w:rsidP="00CC3AB7">
      <w:pPr>
        <w:pStyle w:val="Nadpis1"/>
        <w:jc w:val="center"/>
        <w:rPr>
          <w:rFonts w:ascii="Tahoma" w:hAnsi="Tahoma" w:cs="Tahoma"/>
          <w:sz w:val="32"/>
          <w:szCs w:val="32"/>
        </w:rPr>
      </w:pPr>
    </w:p>
    <w:p w14:paraId="6AB4B1FE" w14:textId="77777777" w:rsidR="00B4787C" w:rsidRPr="00B4787C" w:rsidRDefault="00B4787C" w:rsidP="00B4787C">
      <w:pPr>
        <w:rPr>
          <w:rFonts w:ascii="Tahoma" w:hAnsi="Tahoma" w:cs="Tahoma"/>
        </w:rPr>
      </w:pPr>
    </w:p>
    <w:p w14:paraId="311D5FF3" w14:textId="77777777" w:rsidR="00CC3AB7" w:rsidRDefault="00CC3AB7" w:rsidP="00B4787C">
      <w:pPr>
        <w:widowControl w:val="0"/>
        <w:suppressAutoHyphens/>
        <w:jc w:val="center"/>
        <w:rPr>
          <w:rFonts w:ascii="Tahoma" w:hAnsi="Tahoma" w:cs="Tahoma"/>
          <w:b/>
          <w:sz w:val="36"/>
          <w:szCs w:val="36"/>
          <w:lang w:eastAsia="ar-SA"/>
        </w:rPr>
      </w:pPr>
      <w:r w:rsidRPr="00B4787C">
        <w:rPr>
          <w:rFonts w:ascii="Tahoma" w:hAnsi="Tahoma" w:cs="Tahoma"/>
          <w:b/>
          <w:sz w:val="36"/>
          <w:szCs w:val="36"/>
          <w:lang w:eastAsia="ar-SA"/>
        </w:rPr>
        <w:t>Statutární město Karlovy Vary</w:t>
      </w:r>
    </w:p>
    <w:p w14:paraId="4EF6BEB9" w14:textId="77777777" w:rsidR="001C6BB9" w:rsidRDefault="001C6BB9" w:rsidP="00B4787C">
      <w:pPr>
        <w:widowControl w:val="0"/>
        <w:suppressAutoHyphens/>
        <w:jc w:val="center"/>
        <w:rPr>
          <w:rFonts w:ascii="Tahoma" w:hAnsi="Tahoma" w:cs="Tahoma"/>
          <w:b/>
          <w:sz w:val="36"/>
          <w:szCs w:val="36"/>
          <w:lang w:eastAsia="ar-SA"/>
        </w:rPr>
      </w:pPr>
    </w:p>
    <w:p w14:paraId="6AFFAA0D" w14:textId="77777777" w:rsidR="001C6BB9" w:rsidRDefault="00AE4767" w:rsidP="00B4787C">
      <w:pPr>
        <w:widowControl w:val="0"/>
        <w:suppressAutoHyphens/>
        <w:jc w:val="center"/>
        <w:rPr>
          <w:rFonts w:ascii="Tahoma" w:hAnsi="Tahoma" w:cs="Tahoma"/>
          <w:b/>
          <w:sz w:val="36"/>
          <w:szCs w:val="36"/>
          <w:lang w:eastAsia="ar-SA"/>
        </w:rPr>
      </w:pPr>
      <w:r>
        <w:rPr>
          <w:rFonts w:ascii="Tahoma" w:hAnsi="Tahoma" w:cs="Tahoma"/>
          <w:b/>
          <w:sz w:val="36"/>
          <w:szCs w:val="36"/>
          <w:lang w:eastAsia="ar-SA"/>
        </w:rPr>
        <w:t>a</w:t>
      </w:r>
    </w:p>
    <w:p w14:paraId="6D2BB5AC" w14:textId="77777777" w:rsidR="001C6BB9" w:rsidRDefault="001C6BB9" w:rsidP="00B4787C">
      <w:pPr>
        <w:widowControl w:val="0"/>
        <w:suppressAutoHyphens/>
        <w:jc w:val="center"/>
        <w:rPr>
          <w:rFonts w:ascii="Tahoma" w:hAnsi="Tahoma" w:cs="Tahoma"/>
          <w:b/>
          <w:sz w:val="36"/>
          <w:szCs w:val="36"/>
          <w:lang w:eastAsia="ar-SA"/>
        </w:rPr>
      </w:pPr>
    </w:p>
    <w:p w14:paraId="40E5788D" w14:textId="77777777" w:rsidR="001C6BB9" w:rsidRPr="00B4787C" w:rsidRDefault="001C6BB9" w:rsidP="00B4787C">
      <w:pPr>
        <w:widowControl w:val="0"/>
        <w:suppressAutoHyphens/>
        <w:jc w:val="center"/>
        <w:rPr>
          <w:rFonts w:ascii="Tahoma" w:hAnsi="Tahoma" w:cs="Tahoma"/>
          <w:b/>
          <w:sz w:val="36"/>
          <w:szCs w:val="36"/>
          <w:lang w:eastAsia="ar-SA"/>
        </w:rPr>
      </w:pPr>
      <w:r>
        <w:rPr>
          <w:rFonts w:ascii="Tahoma" w:hAnsi="Tahoma" w:cs="Tahoma"/>
          <w:b/>
          <w:sz w:val="36"/>
          <w:szCs w:val="36"/>
          <w:lang w:eastAsia="ar-SA"/>
        </w:rPr>
        <w:t>……………………………</w:t>
      </w:r>
    </w:p>
    <w:p w14:paraId="3E4E96CF" w14:textId="77777777" w:rsidR="00CC3AB7" w:rsidRPr="001C6BB9" w:rsidRDefault="001C6BB9" w:rsidP="001C6BB9">
      <w:pPr>
        <w:widowControl w:val="0"/>
        <w:tabs>
          <w:tab w:val="left" w:pos="0"/>
          <w:tab w:val="left" w:pos="1075"/>
          <w:tab w:val="left" w:pos="1641"/>
          <w:tab w:val="left" w:pos="2208"/>
          <w:tab w:val="left" w:pos="2775"/>
          <w:tab w:val="left" w:pos="3342"/>
          <w:tab w:val="left" w:pos="3909"/>
          <w:tab w:val="left" w:pos="4476"/>
          <w:tab w:val="left" w:pos="5043"/>
          <w:tab w:val="left" w:pos="5610"/>
          <w:tab w:val="right" w:pos="6175"/>
          <w:tab w:val="left" w:pos="6744"/>
          <w:tab w:val="left" w:pos="7309"/>
          <w:tab w:val="decimal" w:pos="7878"/>
          <w:tab w:val="left" w:pos="8443"/>
          <w:tab w:val="left" w:pos="9012"/>
        </w:tabs>
        <w:jc w:val="center"/>
        <w:rPr>
          <w:rFonts w:ascii="Tahoma" w:hAnsi="Tahoma" w:cs="Tahoma"/>
          <w:snapToGrid w:val="0"/>
          <w:sz w:val="22"/>
          <w:szCs w:val="32"/>
        </w:rPr>
      </w:pPr>
      <w:r w:rsidRPr="001C6BB9">
        <w:rPr>
          <w:rFonts w:ascii="Tahoma" w:hAnsi="Tahoma" w:cs="Tahoma"/>
          <w:snapToGrid w:val="0"/>
          <w:sz w:val="22"/>
          <w:szCs w:val="32"/>
          <w:highlight w:val="yellow"/>
        </w:rPr>
        <w:t>(doplní prodávající)</w:t>
      </w:r>
    </w:p>
    <w:p w14:paraId="67FC5804" w14:textId="77777777" w:rsidR="00CC3AB7" w:rsidRPr="00B4787C" w:rsidRDefault="00CC3AB7" w:rsidP="00CC3AB7">
      <w:pPr>
        <w:widowControl w:val="0"/>
        <w:tabs>
          <w:tab w:val="left" w:pos="0"/>
          <w:tab w:val="left" w:pos="1075"/>
          <w:tab w:val="left" w:pos="1641"/>
          <w:tab w:val="left" w:pos="2208"/>
          <w:tab w:val="left" w:pos="2775"/>
          <w:tab w:val="left" w:pos="3342"/>
          <w:tab w:val="left" w:pos="3909"/>
          <w:tab w:val="left" w:pos="4476"/>
          <w:tab w:val="left" w:pos="5043"/>
          <w:tab w:val="left" w:pos="5610"/>
          <w:tab w:val="right" w:pos="6175"/>
          <w:tab w:val="left" w:pos="6744"/>
          <w:tab w:val="left" w:pos="7309"/>
          <w:tab w:val="decimal" w:pos="7878"/>
          <w:tab w:val="left" w:pos="8443"/>
          <w:tab w:val="left" w:pos="9012"/>
        </w:tabs>
        <w:rPr>
          <w:rFonts w:ascii="Tahoma" w:hAnsi="Tahoma" w:cs="Tahoma"/>
          <w:b/>
          <w:snapToGrid w:val="0"/>
          <w:sz w:val="32"/>
        </w:rPr>
      </w:pPr>
    </w:p>
    <w:p w14:paraId="56C982F8" w14:textId="77777777" w:rsidR="00250B77" w:rsidRPr="00B4787C" w:rsidRDefault="00250B77" w:rsidP="00CC3AB7">
      <w:pPr>
        <w:widowControl w:val="0"/>
        <w:tabs>
          <w:tab w:val="left" w:pos="0"/>
          <w:tab w:val="left" w:pos="1075"/>
          <w:tab w:val="left" w:pos="1641"/>
          <w:tab w:val="left" w:pos="2208"/>
          <w:tab w:val="left" w:pos="2775"/>
          <w:tab w:val="left" w:pos="3342"/>
          <w:tab w:val="left" w:pos="3909"/>
          <w:tab w:val="left" w:pos="4476"/>
          <w:tab w:val="left" w:pos="5043"/>
          <w:tab w:val="left" w:pos="5610"/>
          <w:tab w:val="right" w:pos="6175"/>
          <w:tab w:val="left" w:pos="6744"/>
          <w:tab w:val="left" w:pos="7309"/>
          <w:tab w:val="decimal" w:pos="7878"/>
          <w:tab w:val="left" w:pos="8443"/>
          <w:tab w:val="left" w:pos="9012"/>
        </w:tabs>
        <w:rPr>
          <w:rFonts w:ascii="Tahoma" w:hAnsi="Tahoma" w:cs="Tahoma"/>
          <w:b/>
          <w:snapToGrid w:val="0"/>
          <w:sz w:val="32"/>
        </w:rPr>
      </w:pPr>
    </w:p>
    <w:p w14:paraId="0BB2450E" w14:textId="77777777" w:rsidR="00250B77" w:rsidRPr="00B4787C" w:rsidRDefault="00250B77" w:rsidP="00CC3AB7">
      <w:pPr>
        <w:widowControl w:val="0"/>
        <w:tabs>
          <w:tab w:val="left" w:pos="0"/>
          <w:tab w:val="left" w:pos="1075"/>
          <w:tab w:val="left" w:pos="1641"/>
          <w:tab w:val="left" w:pos="2208"/>
          <w:tab w:val="left" w:pos="2775"/>
          <w:tab w:val="left" w:pos="3342"/>
          <w:tab w:val="left" w:pos="3909"/>
          <w:tab w:val="left" w:pos="4476"/>
          <w:tab w:val="left" w:pos="5043"/>
          <w:tab w:val="left" w:pos="5610"/>
          <w:tab w:val="right" w:pos="6175"/>
          <w:tab w:val="left" w:pos="6744"/>
          <w:tab w:val="left" w:pos="7309"/>
          <w:tab w:val="decimal" w:pos="7878"/>
          <w:tab w:val="left" w:pos="8443"/>
          <w:tab w:val="left" w:pos="9012"/>
        </w:tabs>
        <w:rPr>
          <w:rFonts w:ascii="Tahoma" w:hAnsi="Tahoma" w:cs="Tahoma"/>
          <w:b/>
          <w:snapToGrid w:val="0"/>
          <w:sz w:val="32"/>
        </w:rPr>
      </w:pPr>
    </w:p>
    <w:p w14:paraId="510FDF36" w14:textId="77777777" w:rsidR="00250B77" w:rsidRPr="00B4787C" w:rsidRDefault="00250B77" w:rsidP="00CC3AB7">
      <w:pPr>
        <w:widowControl w:val="0"/>
        <w:tabs>
          <w:tab w:val="left" w:pos="0"/>
          <w:tab w:val="left" w:pos="1075"/>
          <w:tab w:val="left" w:pos="1641"/>
          <w:tab w:val="left" w:pos="2208"/>
          <w:tab w:val="left" w:pos="2775"/>
          <w:tab w:val="left" w:pos="3342"/>
          <w:tab w:val="left" w:pos="3909"/>
          <w:tab w:val="left" w:pos="4476"/>
          <w:tab w:val="left" w:pos="5043"/>
          <w:tab w:val="left" w:pos="5610"/>
          <w:tab w:val="right" w:pos="6175"/>
          <w:tab w:val="left" w:pos="6744"/>
          <w:tab w:val="left" w:pos="7309"/>
          <w:tab w:val="decimal" w:pos="7878"/>
          <w:tab w:val="left" w:pos="8443"/>
          <w:tab w:val="left" w:pos="9012"/>
        </w:tabs>
        <w:rPr>
          <w:rFonts w:ascii="Tahoma" w:hAnsi="Tahoma" w:cs="Tahoma"/>
          <w:b/>
          <w:snapToGrid w:val="0"/>
          <w:sz w:val="32"/>
        </w:rPr>
      </w:pPr>
    </w:p>
    <w:p w14:paraId="68F2EC23" w14:textId="77777777" w:rsidR="00CC3AB7" w:rsidRPr="00B4787C" w:rsidRDefault="00CC3AB7" w:rsidP="00CC3AB7">
      <w:pPr>
        <w:widowControl w:val="0"/>
        <w:tabs>
          <w:tab w:val="left" w:pos="0"/>
          <w:tab w:val="left" w:pos="1075"/>
          <w:tab w:val="left" w:pos="1641"/>
          <w:tab w:val="left" w:pos="2208"/>
          <w:tab w:val="left" w:pos="2775"/>
          <w:tab w:val="left" w:pos="3342"/>
          <w:tab w:val="left" w:pos="3909"/>
          <w:tab w:val="left" w:pos="4476"/>
          <w:tab w:val="left" w:pos="5043"/>
          <w:tab w:val="left" w:pos="5610"/>
          <w:tab w:val="right" w:pos="6175"/>
          <w:tab w:val="left" w:pos="6744"/>
          <w:tab w:val="left" w:pos="7309"/>
          <w:tab w:val="decimal" w:pos="7878"/>
          <w:tab w:val="left" w:pos="8443"/>
          <w:tab w:val="left" w:pos="9012"/>
        </w:tabs>
        <w:rPr>
          <w:rFonts w:ascii="Tahoma" w:hAnsi="Tahoma" w:cs="Tahoma"/>
          <w:b/>
          <w:snapToGrid w:val="0"/>
          <w:sz w:val="32"/>
        </w:rPr>
      </w:pPr>
    </w:p>
    <w:p w14:paraId="4A59EC88" w14:textId="77777777" w:rsidR="00CC3AB7" w:rsidRPr="00B4787C" w:rsidRDefault="00CC3AB7" w:rsidP="00CC3AB7">
      <w:pPr>
        <w:widowControl w:val="0"/>
        <w:tabs>
          <w:tab w:val="left" w:pos="0"/>
          <w:tab w:val="left" w:pos="1075"/>
          <w:tab w:val="left" w:pos="1641"/>
          <w:tab w:val="left" w:pos="2208"/>
          <w:tab w:val="left" w:pos="2775"/>
          <w:tab w:val="left" w:pos="3342"/>
          <w:tab w:val="left" w:pos="3909"/>
          <w:tab w:val="left" w:pos="4476"/>
          <w:tab w:val="left" w:pos="5043"/>
          <w:tab w:val="left" w:pos="5610"/>
          <w:tab w:val="right" w:pos="6175"/>
          <w:tab w:val="left" w:pos="6744"/>
          <w:tab w:val="left" w:pos="7309"/>
          <w:tab w:val="decimal" w:pos="7878"/>
          <w:tab w:val="left" w:pos="8443"/>
          <w:tab w:val="left" w:pos="9012"/>
        </w:tabs>
        <w:jc w:val="center"/>
        <w:rPr>
          <w:rFonts w:ascii="Tahoma" w:hAnsi="Tahoma" w:cs="Tahoma"/>
          <w:b/>
          <w:sz w:val="32"/>
        </w:rPr>
      </w:pPr>
    </w:p>
    <w:p w14:paraId="76D3F3DF" w14:textId="77777777" w:rsidR="00B4787C" w:rsidRPr="00B4787C" w:rsidRDefault="00B4787C" w:rsidP="00CC3AB7">
      <w:pPr>
        <w:widowControl w:val="0"/>
        <w:tabs>
          <w:tab w:val="left" w:pos="0"/>
          <w:tab w:val="left" w:pos="1075"/>
          <w:tab w:val="left" w:pos="1641"/>
          <w:tab w:val="left" w:pos="2208"/>
          <w:tab w:val="left" w:pos="2775"/>
          <w:tab w:val="left" w:pos="3342"/>
          <w:tab w:val="left" w:pos="3909"/>
          <w:tab w:val="left" w:pos="4476"/>
          <w:tab w:val="left" w:pos="5043"/>
          <w:tab w:val="left" w:pos="5610"/>
          <w:tab w:val="right" w:pos="6175"/>
          <w:tab w:val="left" w:pos="6744"/>
          <w:tab w:val="left" w:pos="7309"/>
          <w:tab w:val="decimal" w:pos="7878"/>
          <w:tab w:val="left" w:pos="8443"/>
          <w:tab w:val="left" w:pos="9012"/>
        </w:tabs>
        <w:jc w:val="center"/>
        <w:rPr>
          <w:rFonts w:ascii="Tahoma" w:hAnsi="Tahoma" w:cs="Tahoma"/>
          <w:b/>
          <w:sz w:val="32"/>
        </w:rPr>
      </w:pPr>
    </w:p>
    <w:p w14:paraId="3C3FA361" w14:textId="77777777" w:rsidR="00B4787C" w:rsidRPr="00B4787C" w:rsidRDefault="00B4787C" w:rsidP="00B4787C">
      <w:pPr>
        <w:widowControl w:val="0"/>
        <w:jc w:val="center"/>
        <w:rPr>
          <w:rFonts w:ascii="Tahoma" w:hAnsi="Tahoma" w:cs="Tahoma"/>
          <w:b/>
          <w:sz w:val="28"/>
          <w:szCs w:val="28"/>
        </w:rPr>
      </w:pPr>
      <w:r w:rsidRPr="00B4787C">
        <w:rPr>
          <w:rFonts w:ascii="Tahoma" w:hAnsi="Tahoma" w:cs="Tahoma"/>
          <w:b/>
          <w:sz w:val="28"/>
          <w:szCs w:val="28"/>
        </w:rPr>
        <w:t>____________________________________________________</w:t>
      </w:r>
    </w:p>
    <w:p w14:paraId="706B9355" w14:textId="77777777" w:rsidR="00B4787C" w:rsidRPr="00B4787C" w:rsidRDefault="00B4787C" w:rsidP="00B4787C">
      <w:pPr>
        <w:widowControl w:val="0"/>
        <w:jc w:val="center"/>
        <w:rPr>
          <w:rFonts w:ascii="Tahoma" w:hAnsi="Tahoma" w:cs="Tahoma"/>
          <w:b/>
          <w:sz w:val="28"/>
          <w:szCs w:val="28"/>
        </w:rPr>
      </w:pPr>
    </w:p>
    <w:p w14:paraId="6A000E93" w14:textId="77777777" w:rsidR="001C6BB9" w:rsidRDefault="00B4787C" w:rsidP="00B4787C">
      <w:pPr>
        <w:widowControl w:val="0"/>
        <w:jc w:val="center"/>
        <w:rPr>
          <w:rFonts w:ascii="Tahoma" w:hAnsi="Tahoma" w:cs="Tahoma"/>
          <w:b/>
          <w:sz w:val="28"/>
          <w:szCs w:val="28"/>
        </w:rPr>
      </w:pPr>
      <w:r w:rsidRPr="00B4787C">
        <w:rPr>
          <w:rFonts w:ascii="Tahoma" w:hAnsi="Tahoma" w:cs="Tahoma"/>
          <w:b/>
          <w:sz w:val="28"/>
          <w:szCs w:val="28"/>
        </w:rPr>
        <w:t xml:space="preserve">K U P N Í   S M L O U V A   </w:t>
      </w:r>
    </w:p>
    <w:p w14:paraId="1F3C106B" w14:textId="77777777" w:rsidR="00B4787C" w:rsidRDefault="00B4787C" w:rsidP="00B4787C">
      <w:pPr>
        <w:widowControl w:val="0"/>
        <w:jc w:val="center"/>
        <w:rPr>
          <w:rFonts w:ascii="Tahoma" w:hAnsi="Tahoma" w:cs="Tahoma"/>
          <w:sz w:val="20"/>
          <w:szCs w:val="28"/>
        </w:rPr>
      </w:pPr>
      <w:r w:rsidRPr="001C6BB9">
        <w:rPr>
          <w:rFonts w:ascii="Tahoma" w:hAnsi="Tahoma" w:cs="Tahoma"/>
          <w:sz w:val="20"/>
          <w:szCs w:val="28"/>
        </w:rPr>
        <w:t xml:space="preserve">č. </w:t>
      </w:r>
      <w:r w:rsidR="001C6BB9" w:rsidRPr="001C6BB9">
        <w:rPr>
          <w:rFonts w:ascii="Tahoma" w:hAnsi="Tahoma" w:cs="Tahoma"/>
          <w:sz w:val="20"/>
          <w:szCs w:val="28"/>
        </w:rPr>
        <w:t xml:space="preserve">smlouvy kupujícího: </w:t>
      </w:r>
      <w:r w:rsidR="007F08C2">
        <w:rPr>
          <w:rFonts w:ascii="Tahoma" w:hAnsi="Tahoma" w:cs="Tahoma"/>
          <w:sz w:val="20"/>
          <w:szCs w:val="28"/>
        </w:rPr>
        <w:t>…………..</w:t>
      </w:r>
    </w:p>
    <w:p w14:paraId="5E4EABBE" w14:textId="77777777" w:rsidR="001C6BB9" w:rsidRPr="001C6BB9" w:rsidRDefault="001C6BB9" w:rsidP="00B4787C">
      <w:pPr>
        <w:widowControl w:val="0"/>
        <w:jc w:val="center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č. smlouvy prodávajícího:</w:t>
      </w:r>
    </w:p>
    <w:p w14:paraId="0B1F6DD2" w14:textId="77777777" w:rsidR="00B4787C" w:rsidRPr="00B4787C" w:rsidRDefault="00B4787C" w:rsidP="00B4787C">
      <w:pPr>
        <w:widowControl w:val="0"/>
        <w:jc w:val="center"/>
        <w:rPr>
          <w:rFonts w:ascii="Tahoma" w:hAnsi="Tahoma" w:cs="Tahoma"/>
          <w:b/>
          <w:sz w:val="28"/>
          <w:szCs w:val="28"/>
        </w:rPr>
      </w:pPr>
      <w:r w:rsidRPr="00B4787C">
        <w:rPr>
          <w:rFonts w:ascii="Tahoma" w:hAnsi="Tahoma" w:cs="Tahoma"/>
          <w:b/>
          <w:sz w:val="28"/>
          <w:szCs w:val="28"/>
        </w:rPr>
        <w:t>____________________________________________________</w:t>
      </w:r>
    </w:p>
    <w:p w14:paraId="4FC4C3F1" w14:textId="77777777" w:rsidR="00CC3AB7" w:rsidRPr="00B4787C" w:rsidRDefault="00CC3AB7" w:rsidP="00CC3AB7">
      <w:pPr>
        <w:rPr>
          <w:rFonts w:ascii="Tahoma" w:hAnsi="Tahoma" w:cs="Tahoma"/>
          <w:szCs w:val="22"/>
        </w:rPr>
      </w:pPr>
    </w:p>
    <w:p w14:paraId="4A9DC64C" w14:textId="77777777" w:rsidR="00CC3AB7" w:rsidRPr="00B4787C" w:rsidRDefault="00CC3AB7" w:rsidP="00CC3AB7">
      <w:pPr>
        <w:rPr>
          <w:rFonts w:ascii="Tahoma" w:hAnsi="Tahoma" w:cs="Tahoma"/>
          <w:szCs w:val="22"/>
        </w:rPr>
      </w:pPr>
    </w:p>
    <w:p w14:paraId="21CD31F8" w14:textId="77777777" w:rsidR="00CC3AB7" w:rsidRPr="00B4787C" w:rsidRDefault="00CC3AB7" w:rsidP="00CC3AB7">
      <w:pPr>
        <w:rPr>
          <w:rFonts w:ascii="Tahoma" w:hAnsi="Tahoma" w:cs="Tahoma"/>
          <w:szCs w:val="22"/>
        </w:rPr>
      </w:pPr>
    </w:p>
    <w:p w14:paraId="5802C132" w14:textId="77777777" w:rsidR="00CC3AB7" w:rsidRPr="00B4787C" w:rsidRDefault="00CC3AB7" w:rsidP="00CC3AB7">
      <w:pPr>
        <w:widowControl w:val="0"/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Tahoma" w:hAnsi="Tahoma" w:cs="Tahoma"/>
        </w:rPr>
      </w:pPr>
    </w:p>
    <w:p w14:paraId="7CBA8DA7" w14:textId="77777777" w:rsidR="00CC3AB7" w:rsidRPr="00B4787C" w:rsidRDefault="00CC3AB7" w:rsidP="00CC3AB7">
      <w:pPr>
        <w:widowControl w:val="0"/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Tahoma" w:hAnsi="Tahoma" w:cs="Tahoma"/>
        </w:rPr>
      </w:pPr>
    </w:p>
    <w:p w14:paraId="1BD92E7D" w14:textId="77777777" w:rsidR="00B4787C" w:rsidRPr="00B4787C" w:rsidRDefault="00B4787C" w:rsidP="00CC3AB7">
      <w:pPr>
        <w:widowControl w:val="0"/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Tahoma" w:hAnsi="Tahoma" w:cs="Tahoma"/>
        </w:rPr>
      </w:pPr>
    </w:p>
    <w:p w14:paraId="75D93DC2" w14:textId="77777777" w:rsidR="00B4787C" w:rsidRPr="00B4787C" w:rsidRDefault="00B4787C" w:rsidP="00CC3AB7">
      <w:pPr>
        <w:widowControl w:val="0"/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Tahoma" w:hAnsi="Tahoma" w:cs="Tahoma"/>
        </w:rPr>
      </w:pPr>
    </w:p>
    <w:p w14:paraId="2A233F34" w14:textId="77777777" w:rsidR="00B4787C" w:rsidRPr="00B4787C" w:rsidRDefault="00B4787C" w:rsidP="00CC3AB7">
      <w:pPr>
        <w:widowControl w:val="0"/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Tahoma" w:hAnsi="Tahoma" w:cs="Tahoma"/>
        </w:rPr>
      </w:pPr>
    </w:p>
    <w:p w14:paraId="253C6DF5" w14:textId="77777777" w:rsidR="00250B77" w:rsidRPr="00B4787C" w:rsidRDefault="00250B77" w:rsidP="00CC3AB7">
      <w:pPr>
        <w:widowControl w:val="0"/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Tahoma" w:hAnsi="Tahoma" w:cs="Tahoma"/>
        </w:rPr>
      </w:pPr>
    </w:p>
    <w:p w14:paraId="1A530F19" w14:textId="77777777" w:rsidR="00250B77" w:rsidRPr="00B4787C" w:rsidRDefault="00250B77" w:rsidP="00CC3AB7">
      <w:pPr>
        <w:widowControl w:val="0"/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Tahoma" w:hAnsi="Tahoma" w:cs="Tahoma"/>
        </w:rPr>
      </w:pPr>
    </w:p>
    <w:p w14:paraId="7F76E34E" w14:textId="0B6F5D34" w:rsidR="00B4787C" w:rsidRPr="00B4787C" w:rsidRDefault="00511AF5" w:rsidP="00B4787C">
      <w:pPr>
        <w:pStyle w:val="Nadpis2"/>
        <w:jc w:val="center"/>
        <w:rPr>
          <w:rFonts w:ascii="Tahoma" w:hAnsi="Tahoma" w:cs="Tahoma"/>
          <w:i/>
          <w:color w:val="auto"/>
          <w:sz w:val="28"/>
          <w:szCs w:val="28"/>
        </w:rPr>
      </w:pPr>
      <w:r>
        <w:rPr>
          <w:rFonts w:ascii="Tahoma" w:hAnsi="Tahoma" w:cs="Tahoma"/>
          <w:color w:val="auto"/>
          <w:sz w:val="28"/>
          <w:szCs w:val="28"/>
        </w:rPr>
        <w:t>K A R L O V Y   V A R Y   2 0 2</w:t>
      </w:r>
      <w:r w:rsidR="00B4787C" w:rsidRPr="00B4787C">
        <w:rPr>
          <w:rFonts w:ascii="Tahoma" w:hAnsi="Tahoma" w:cs="Tahoma"/>
          <w:color w:val="auto"/>
          <w:sz w:val="28"/>
          <w:szCs w:val="28"/>
        </w:rPr>
        <w:t xml:space="preserve"> </w:t>
      </w:r>
      <w:r>
        <w:rPr>
          <w:rFonts w:ascii="Tahoma" w:hAnsi="Tahoma" w:cs="Tahoma"/>
          <w:color w:val="auto"/>
          <w:sz w:val="28"/>
          <w:szCs w:val="28"/>
        </w:rPr>
        <w:t>0</w:t>
      </w:r>
      <w:bookmarkStart w:id="0" w:name="_GoBack"/>
      <w:bookmarkEnd w:id="0"/>
    </w:p>
    <w:p w14:paraId="0EFB3481" w14:textId="77777777" w:rsidR="00250B77" w:rsidRPr="00B4787C" w:rsidRDefault="00250B77" w:rsidP="00CC3AB7">
      <w:pPr>
        <w:widowControl w:val="0"/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Tahoma" w:hAnsi="Tahoma" w:cs="Tahoma"/>
        </w:rPr>
      </w:pPr>
    </w:p>
    <w:p w14:paraId="5619F46E" w14:textId="77777777" w:rsidR="00250B77" w:rsidRPr="00831A65" w:rsidRDefault="00250B77" w:rsidP="00831A65">
      <w:pPr>
        <w:widowControl w:val="0"/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center"/>
        <w:rPr>
          <w:rFonts w:ascii="Tahoma" w:hAnsi="Tahoma" w:cs="Tahoma"/>
        </w:rPr>
      </w:pPr>
    </w:p>
    <w:p w14:paraId="3CC30950" w14:textId="77777777" w:rsidR="00664C25" w:rsidRPr="00C06639" w:rsidRDefault="00FB5F0F" w:rsidP="00FA3F5C">
      <w:pPr>
        <w:widowControl w:val="0"/>
        <w:tabs>
          <w:tab w:val="left" w:pos="-1440"/>
          <w:tab w:val="left" w:pos="-720"/>
        </w:tabs>
        <w:jc w:val="center"/>
        <w:rPr>
          <w:rFonts w:ascii="Tahoma" w:hAnsi="Tahoma" w:cs="Tahoma"/>
          <w:sz w:val="20"/>
          <w:szCs w:val="20"/>
        </w:rPr>
      </w:pPr>
      <w:r w:rsidRPr="00C06639">
        <w:rPr>
          <w:rFonts w:ascii="Tahoma" w:hAnsi="Tahoma" w:cs="Tahoma"/>
          <w:sz w:val="20"/>
          <w:szCs w:val="20"/>
        </w:rPr>
        <w:t xml:space="preserve">Veřejná zakázka (projekt) je spolufinancovaná z prostředků Evropské unie (z Evropského fondu pro regionální rozvoj) v rámci </w:t>
      </w:r>
      <w:r w:rsidR="0068638A" w:rsidRPr="00C06639">
        <w:rPr>
          <w:rFonts w:ascii="Tahoma" w:hAnsi="Tahoma" w:cs="Tahoma"/>
          <w:sz w:val="20"/>
          <w:szCs w:val="20"/>
        </w:rPr>
        <w:t>42.výzvy</w:t>
      </w:r>
      <w:r w:rsidR="0068638A" w:rsidRPr="00C06639">
        <w:rPr>
          <w:rStyle w:val="datalabel"/>
          <w:rFonts w:ascii="Tahoma" w:hAnsi="Tahoma" w:cs="Tahoma"/>
          <w:sz w:val="20"/>
          <w:szCs w:val="20"/>
        </w:rPr>
        <w:t>-IPRÚ-Karlovy Vary-SC 2.4-infrastruktura základní škol</w:t>
      </w:r>
      <w:r w:rsidR="0068638A" w:rsidRPr="00C06639">
        <w:rPr>
          <w:rFonts w:ascii="Tahoma" w:hAnsi="Tahoma" w:cs="Tahoma"/>
          <w:sz w:val="20"/>
          <w:szCs w:val="20"/>
        </w:rPr>
        <w:t xml:space="preserve"> IV.</w:t>
      </w:r>
    </w:p>
    <w:p w14:paraId="21490460" w14:textId="77777777" w:rsidR="00250B77" w:rsidRPr="00B4787C" w:rsidRDefault="00250B77" w:rsidP="00B4787C">
      <w:pPr>
        <w:widowControl w:val="0"/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center"/>
        <w:rPr>
          <w:rFonts w:ascii="Tahoma" w:hAnsi="Tahoma" w:cs="Tahoma"/>
        </w:rPr>
      </w:pPr>
    </w:p>
    <w:p w14:paraId="0939A734" w14:textId="77777777" w:rsidR="00250B77" w:rsidRPr="005F5A11" w:rsidRDefault="00250B77" w:rsidP="004A1792">
      <w:pPr>
        <w:pStyle w:val="Nadpis1"/>
        <w:jc w:val="left"/>
        <w:rPr>
          <w:rFonts w:ascii="Tahoma" w:hAnsi="Tahoma" w:cs="Tahoma"/>
          <w:b w:val="0"/>
          <w:sz w:val="20"/>
          <w:szCs w:val="20"/>
        </w:rPr>
      </w:pPr>
      <w:r w:rsidRPr="005F5A11">
        <w:rPr>
          <w:rFonts w:ascii="Tahoma" w:hAnsi="Tahoma" w:cs="Tahoma"/>
          <w:b w:val="0"/>
          <w:sz w:val="20"/>
          <w:szCs w:val="20"/>
        </w:rPr>
        <w:lastRenderedPageBreak/>
        <w:t>Dnešního dne, měsíce a roku, tyto smluvní strany:</w:t>
      </w:r>
    </w:p>
    <w:p w14:paraId="03D01E95" w14:textId="77777777" w:rsidR="00250B77" w:rsidRPr="005F5A11" w:rsidRDefault="00250B77" w:rsidP="004A1792">
      <w:pPr>
        <w:rPr>
          <w:rFonts w:ascii="Tahoma" w:hAnsi="Tahoma" w:cs="Tahoma"/>
          <w:sz w:val="20"/>
          <w:szCs w:val="20"/>
        </w:rPr>
      </w:pPr>
    </w:p>
    <w:p w14:paraId="6231DF71" w14:textId="77777777" w:rsidR="00CC3AB7" w:rsidRPr="005F5A11" w:rsidRDefault="00CC3AB7" w:rsidP="004A1792">
      <w:pPr>
        <w:pStyle w:val="Nadpis1"/>
        <w:jc w:val="left"/>
        <w:rPr>
          <w:rFonts w:ascii="Tahoma" w:hAnsi="Tahoma" w:cs="Tahoma"/>
          <w:b w:val="0"/>
          <w:i/>
          <w:sz w:val="20"/>
          <w:szCs w:val="20"/>
        </w:rPr>
      </w:pPr>
      <w:r w:rsidRPr="005F5A11">
        <w:rPr>
          <w:rFonts w:ascii="Tahoma" w:hAnsi="Tahoma" w:cs="Tahoma"/>
          <w:sz w:val="20"/>
          <w:szCs w:val="20"/>
        </w:rPr>
        <w:t>Statutární město Karlovy Vary</w:t>
      </w:r>
    </w:p>
    <w:p w14:paraId="2E55DD6D" w14:textId="77777777" w:rsidR="00CC3AB7" w:rsidRPr="005F5A11" w:rsidRDefault="00250B77" w:rsidP="004A1792">
      <w:pPr>
        <w:rPr>
          <w:rFonts w:ascii="Tahoma" w:hAnsi="Tahoma" w:cs="Tahoma"/>
          <w:sz w:val="20"/>
          <w:szCs w:val="20"/>
        </w:rPr>
      </w:pPr>
      <w:r w:rsidRPr="005F5A11">
        <w:rPr>
          <w:rFonts w:ascii="Tahoma" w:hAnsi="Tahoma" w:cs="Tahoma"/>
          <w:sz w:val="20"/>
          <w:szCs w:val="20"/>
        </w:rPr>
        <w:t>sídlo</w:t>
      </w:r>
      <w:r w:rsidR="00CC3AB7" w:rsidRPr="005F5A11">
        <w:rPr>
          <w:rFonts w:ascii="Tahoma" w:hAnsi="Tahoma" w:cs="Tahoma"/>
          <w:sz w:val="20"/>
          <w:szCs w:val="20"/>
        </w:rPr>
        <w:t>: Moskevská 2035/21, Karlovy Vary, PSČ: 361 20</w:t>
      </w:r>
    </w:p>
    <w:p w14:paraId="2F1C5D3D" w14:textId="77777777" w:rsidR="00CC3AB7" w:rsidRPr="005F5A11" w:rsidRDefault="00CC3AB7" w:rsidP="004A1792">
      <w:pPr>
        <w:rPr>
          <w:rFonts w:ascii="Tahoma" w:hAnsi="Tahoma" w:cs="Tahoma"/>
          <w:sz w:val="20"/>
          <w:szCs w:val="20"/>
        </w:rPr>
      </w:pPr>
      <w:r w:rsidRPr="005F5A11">
        <w:rPr>
          <w:rFonts w:ascii="Tahoma" w:hAnsi="Tahoma" w:cs="Tahoma"/>
          <w:sz w:val="20"/>
          <w:szCs w:val="20"/>
        </w:rPr>
        <w:t>IČ</w:t>
      </w:r>
      <w:r w:rsidR="00250B77" w:rsidRPr="005F5A11">
        <w:rPr>
          <w:rFonts w:ascii="Tahoma" w:hAnsi="Tahoma" w:cs="Tahoma"/>
          <w:sz w:val="20"/>
          <w:szCs w:val="20"/>
        </w:rPr>
        <w:t>O</w:t>
      </w:r>
      <w:r w:rsidRPr="005F5A11">
        <w:rPr>
          <w:rFonts w:ascii="Tahoma" w:hAnsi="Tahoma" w:cs="Tahoma"/>
          <w:sz w:val="20"/>
          <w:szCs w:val="20"/>
        </w:rPr>
        <w:t>: 002</w:t>
      </w:r>
      <w:r w:rsidR="00250B77" w:rsidRPr="005F5A11">
        <w:rPr>
          <w:rFonts w:ascii="Tahoma" w:hAnsi="Tahoma" w:cs="Tahoma"/>
          <w:sz w:val="20"/>
          <w:szCs w:val="20"/>
        </w:rPr>
        <w:t xml:space="preserve"> </w:t>
      </w:r>
      <w:r w:rsidRPr="005F5A11">
        <w:rPr>
          <w:rFonts w:ascii="Tahoma" w:hAnsi="Tahoma" w:cs="Tahoma"/>
          <w:sz w:val="20"/>
          <w:szCs w:val="20"/>
        </w:rPr>
        <w:t>54</w:t>
      </w:r>
      <w:r w:rsidR="00250B77" w:rsidRPr="005F5A11">
        <w:rPr>
          <w:rFonts w:ascii="Tahoma" w:hAnsi="Tahoma" w:cs="Tahoma"/>
          <w:sz w:val="20"/>
          <w:szCs w:val="20"/>
        </w:rPr>
        <w:t xml:space="preserve"> </w:t>
      </w:r>
      <w:r w:rsidRPr="005F5A11">
        <w:rPr>
          <w:rFonts w:ascii="Tahoma" w:hAnsi="Tahoma" w:cs="Tahoma"/>
          <w:sz w:val="20"/>
          <w:szCs w:val="20"/>
        </w:rPr>
        <w:t>657</w:t>
      </w:r>
    </w:p>
    <w:p w14:paraId="6E31C14D" w14:textId="77777777" w:rsidR="00CC3AB7" w:rsidRPr="005F5A11" w:rsidRDefault="00CC3AB7" w:rsidP="004A1792">
      <w:pPr>
        <w:rPr>
          <w:rFonts w:ascii="Tahoma" w:hAnsi="Tahoma" w:cs="Tahoma"/>
          <w:sz w:val="20"/>
          <w:szCs w:val="20"/>
        </w:rPr>
      </w:pPr>
      <w:r w:rsidRPr="005F5A11">
        <w:rPr>
          <w:rFonts w:ascii="Tahoma" w:hAnsi="Tahoma" w:cs="Tahoma"/>
          <w:sz w:val="20"/>
          <w:szCs w:val="20"/>
        </w:rPr>
        <w:t>DIČ: CZ 00254657</w:t>
      </w:r>
    </w:p>
    <w:p w14:paraId="05D1A681" w14:textId="77777777" w:rsidR="00CC3AB7" w:rsidRPr="005F5A11" w:rsidRDefault="00CC3AB7" w:rsidP="004A1792">
      <w:pPr>
        <w:ind w:left="1701" w:hanging="1701"/>
        <w:jc w:val="both"/>
        <w:rPr>
          <w:rFonts w:ascii="Tahoma" w:hAnsi="Tahoma" w:cs="Tahoma"/>
          <w:sz w:val="20"/>
          <w:szCs w:val="20"/>
        </w:rPr>
      </w:pPr>
      <w:r w:rsidRPr="005F5A11">
        <w:rPr>
          <w:rFonts w:ascii="Tahoma" w:hAnsi="Tahoma" w:cs="Tahoma"/>
          <w:sz w:val="20"/>
          <w:szCs w:val="20"/>
        </w:rPr>
        <w:t>bankovní spojení: č.ú.: 27-800424389/0800,</w:t>
      </w:r>
      <w:r w:rsidR="00A37A88" w:rsidRPr="005F5A11">
        <w:rPr>
          <w:rFonts w:ascii="Tahoma" w:hAnsi="Tahoma" w:cs="Tahoma"/>
          <w:sz w:val="20"/>
          <w:szCs w:val="20"/>
        </w:rPr>
        <w:t xml:space="preserve"> </w:t>
      </w:r>
      <w:r w:rsidRPr="005F5A11">
        <w:rPr>
          <w:rFonts w:ascii="Tahoma" w:hAnsi="Tahoma" w:cs="Tahoma"/>
          <w:sz w:val="20"/>
          <w:szCs w:val="20"/>
        </w:rPr>
        <w:t>vedený u České spořitelny a.s.</w:t>
      </w:r>
    </w:p>
    <w:p w14:paraId="56ED5C55" w14:textId="77777777" w:rsidR="00CC3AB7" w:rsidRPr="005F5A11" w:rsidRDefault="00CC3AB7" w:rsidP="004A1792">
      <w:pPr>
        <w:jc w:val="both"/>
        <w:rPr>
          <w:rFonts w:ascii="Tahoma" w:hAnsi="Tahoma" w:cs="Tahoma"/>
          <w:sz w:val="20"/>
          <w:szCs w:val="20"/>
        </w:rPr>
      </w:pPr>
      <w:r w:rsidRPr="005F5A11">
        <w:rPr>
          <w:rFonts w:ascii="Tahoma" w:hAnsi="Tahoma" w:cs="Tahoma"/>
          <w:sz w:val="20"/>
          <w:szCs w:val="20"/>
        </w:rPr>
        <w:t xml:space="preserve">zastoupené ve věcech smluvních: </w:t>
      </w:r>
      <w:r w:rsidRPr="005F5A11">
        <w:rPr>
          <w:rFonts w:ascii="Tahoma" w:hAnsi="Tahoma" w:cs="Tahoma"/>
          <w:sz w:val="20"/>
          <w:szCs w:val="20"/>
        </w:rPr>
        <w:tab/>
      </w:r>
      <w:r w:rsidR="00CA73DC">
        <w:rPr>
          <w:rFonts w:ascii="Tahoma" w:hAnsi="Tahoma" w:cs="Tahoma"/>
          <w:sz w:val="20"/>
          <w:szCs w:val="20"/>
        </w:rPr>
        <w:t>Ing. Andreou Pfeffer Ferklovou, MBA, primátorkou města</w:t>
      </w:r>
    </w:p>
    <w:p w14:paraId="6AFC0EEE" w14:textId="77777777" w:rsidR="00CC3AB7" w:rsidRPr="005F5A11" w:rsidRDefault="00CC3AB7" w:rsidP="004A1792">
      <w:pPr>
        <w:jc w:val="both"/>
        <w:rPr>
          <w:rFonts w:ascii="Tahoma" w:hAnsi="Tahoma" w:cs="Tahoma"/>
          <w:sz w:val="20"/>
          <w:szCs w:val="20"/>
        </w:rPr>
      </w:pPr>
      <w:r w:rsidRPr="005F5A11">
        <w:rPr>
          <w:rFonts w:ascii="Tahoma" w:hAnsi="Tahoma" w:cs="Tahoma"/>
          <w:sz w:val="20"/>
          <w:szCs w:val="20"/>
        </w:rPr>
        <w:t>zastoupené ve věcech technických:</w:t>
      </w:r>
      <w:r w:rsidRPr="005F5A11">
        <w:rPr>
          <w:rFonts w:ascii="Tahoma" w:hAnsi="Tahoma" w:cs="Tahoma"/>
          <w:sz w:val="20"/>
          <w:szCs w:val="20"/>
        </w:rPr>
        <w:tab/>
        <w:t>Ing. Danielem Riedlem, vedoucím odboru rozvoje a investic</w:t>
      </w:r>
    </w:p>
    <w:p w14:paraId="62D5A96F" w14:textId="77777777" w:rsidR="00CC3AB7" w:rsidRPr="005F5A11" w:rsidRDefault="00F657C1" w:rsidP="004A1792">
      <w:pPr>
        <w:jc w:val="both"/>
        <w:rPr>
          <w:rFonts w:ascii="Tahoma" w:hAnsi="Tahoma" w:cs="Tahoma"/>
          <w:sz w:val="20"/>
          <w:szCs w:val="20"/>
        </w:rPr>
      </w:pPr>
      <w:r w:rsidRPr="005F5A11">
        <w:rPr>
          <w:rFonts w:ascii="Tahoma" w:hAnsi="Tahoma" w:cs="Tahoma"/>
          <w:sz w:val="20"/>
          <w:szCs w:val="20"/>
        </w:rPr>
        <w:tab/>
      </w:r>
      <w:r w:rsidRPr="005F5A11">
        <w:rPr>
          <w:rFonts w:ascii="Tahoma" w:hAnsi="Tahoma" w:cs="Tahoma"/>
          <w:sz w:val="20"/>
          <w:szCs w:val="20"/>
        </w:rPr>
        <w:tab/>
      </w:r>
      <w:r w:rsidRPr="005F5A11">
        <w:rPr>
          <w:rFonts w:ascii="Tahoma" w:hAnsi="Tahoma" w:cs="Tahoma"/>
          <w:sz w:val="20"/>
          <w:szCs w:val="20"/>
        </w:rPr>
        <w:tab/>
      </w:r>
      <w:r w:rsidRPr="005F5A11">
        <w:rPr>
          <w:rFonts w:ascii="Tahoma" w:hAnsi="Tahoma" w:cs="Tahoma"/>
          <w:sz w:val="20"/>
          <w:szCs w:val="20"/>
        </w:rPr>
        <w:tab/>
      </w:r>
      <w:r w:rsidRPr="005F5A11">
        <w:rPr>
          <w:rFonts w:ascii="Tahoma" w:hAnsi="Tahoma" w:cs="Tahoma"/>
          <w:sz w:val="20"/>
          <w:szCs w:val="20"/>
        </w:rPr>
        <w:tab/>
      </w:r>
      <w:r w:rsidR="002B2602">
        <w:rPr>
          <w:rFonts w:ascii="Tahoma" w:hAnsi="Tahoma" w:cs="Tahoma"/>
          <w:sz w:val="20"/>
          <w:szCs w:val="20"/>
        </w:rPr>
        <w:t>Zdeňkem Uhlíkem</w:t>
      </w:r>
      <w:r w:rsidR="00CC3AB7" w:rsidRPr="005F5A11">
        <w:rPr>
          <w:rFonts w:ascii="Tahoma" w:hAnsi="Tahoma" w:cs="Tahoma"/>
          <w:sz w:val="20"/>
          <w:szCs w:val="20"/>
        </w:rPr>
        <w:t>, technikem odboru rozvoje a investic</w:t>
      </w:r>
    </w:p>
    <w:p w14:paraId="39D1F399" w14:textId="77777777" w:rsidR="00CC3AB7" w:rsidRPr="005F5A11" w:rsidRDefault="00CC3AB7" w:rsidP="004A1792">
      <w:pPr>
        <w:jc w:val="both"/>
        <w:rPr>
          <w:rFonts w:ascii="Tahoma" w:hAnsi="Tahoma" w:cs="Tahoma"/>
          <w:sz w:val="20"/>
          <w:szCs w:val="20"/>
        </w:rPr>
      </w:pPr>
    </w:p>
    <w:p w14:paraId="467AFA1E" w14:textId="77777777" w:rsidR="00CC3AB7" w:rsidRPr="005F5A11" w:rsidRDefault="00CC3AB7" w:rsidP="004A1792">
      <w:pPr>
        <w:jc w:val="both"/>
        <w:rPr>
          <w:rFonts w:ascii="Tahoma" w:hAnsi="Tahoma" w:cs="Tahoma"/>
          <w:sz w:val="20"/>
          <w:szCs w:val="20"/>
        </w:rPr>
      </w:pPr>
      <w:r w:rsidRPr="005F5A11">
        <w:rPr>
          <w:rFonts w:ascii="Tahoma" w:hAnsi="Tahoma" w:cs="Tahoma"/>
          <w:sz w:val="20"/>
          <w:szCs w:val="20"/>
        </w:rPr>
        <w:t xml:space="preserve">na straně jedné jako kupující (dále jen </w:t>
      </w:r>
      <w:r w:rsidRPr="005F5A11">
        <w:rPr>
          <w:rFonts w:ascii="Tahoma" w:hAnsi="Tahoma" w:cs="Tahoma"/>
          <w:b/>
          <w:sz w:val="20"/>
          <w:szCs w:val="20"/>
        </w:rPr>
        <w:t>„kupující“</w:t>
      </w:r>
      <w:r w:rsidRPr="005F5A11">
        <w:rPr>
          <w:rFonts w:ascii="Tahoma" w:hAnsi="Tahoma" w:cs="Tahoma"/>
          <w:sz w:val="20"/>
          <w:szCs w:val="20"/>
        </w:rPr>
        <w:t>)</w:t>
      </w:r>
    </w:p>
    <w:p w14:paraId="76DA19F3" w14:textId="77777777" w:rsidR="00F8683D" w:rsidRPr="005F5A11" w:rsidRDefault="00F8683D" w:rsidP="004A1792">
      <w:pPr>
        <w:tabs>
          <w:tab w:val="left" w:pos="540"/>
        </w:tabs>
        <w:spacing w:line="276" w:lineRule="auto"/>
        <w:ind w:right="284"/>
        <w:rPr>
          <w:rFonts w:ascii="Tahoma" w:hAnsi="Tahoma" w:cs="Tahoma"/>
          <w:b/>
          <w:sz w:val="20"/>
          <w:szCs w:val="20"/>
        </w:rPr>
      </w:pPr>
    </w:p>
    <w:p w14:paraId="2822834E" w14:textId="77777777" w:rsidR="00CC3AB7" w:rsidRPr="005F5A11" w:rsidRDefault="00F8683D" w:rsidP="004A1792">
      <w:pPr>
        <w:tabs>
          <w:tab w:val="left" w:pos="540"/>
        </w:tabs>
        <w:spacing w:line="276" w:lineRule="auto"/>
        <w:ind w:right="284"/>
        <w:rPr>
          <w:rFonts w:ascii="Tahoma" w:hAnsi="Tahoma" w:cs="Tahoma"/>
          <w:b/>
          <w:sz w:val="20"/>
          <w:szCs w:val="20"/>
        </w:rPr>
      </w:pPr>
      <w:r w:rsidRPr="005F5A11">
        <w:rPr>
          <w:rFonts w:ascii="Tahoma" w:hAnsi="Tahoma" w:cs="Tahoma"/>
          <w:b/>
          <w:sz w:val="20"/>
          <w:szCs w:val="20"/>
        </w:rPr>
        <w:t>a</w:t>
      </w:r>
    </w:p>
    <w:p w14:paraId="4F13FCE9" w14:textId="77777777" w:rsidR="00CC3AB7" w:rsidRPr="005F5A11" w:rsidRDefault="00CC3AB7" w:rsidP="004A1792">
      <w:pPr>
        <w:tabs>
          <w:tab w:val="left" w:pos="540"/>
        </w:tabs>
        <w:spacing w:line="276" w:lineRule="auto"/>
        <w:ind w:right="284"/>
        <w:rPr>
          <w:rFonts w:ascii="Tahoma" w:hAnsi="Tahoma" w:cs="Tahoma"/>
          <w:b/>
          <w:sz w:val="20"/>
          <w:szCs w:val="20"/>
        </w:rPr>
      </w:pPr>
    </w:p>
    <w:p w14:paraId="4CDA4B9D" w14:textId="77777777" w:rsidR="006C71F4" w:rsidRPr="005F5A11" w:rsidRDefault="006C71F4" w:rsidP="004A1792">
      <w:pPr>
        <w:tabs>
          <w:tab w:val="left" w:pos="540"/>
        </w:tabs>
        <w:spacing w:line="276" w:lineRule="auto"/>
        <w:ind w:right="284"/>
        <w:rPr>
          <w:rFonts w:ascii="Tahoma" w:hAnsi="Tahoma" w:cs="Tahoma"/>
          <w:b/>
          <w:sz w:val="20"/>
          <w:szCs w:val="20"/>
        </w:rPr>
      </w:pPr>
      <w:r w:rsidRPr="005F5A11">
        <w:rPr>
          <w:rFonts w:ascii="Tahoma" w:hAnsi="Tahoma" w:cs="Tahoma"/>
          <w:b/>
          <w:sz w:val="20"/>
          <w:szCs w:val="20"/>
        </w:rPr>
        <w:t>[</w:t>
      </w:r>
      <w:r w:rsidRPr="005F5A11">
        <w:rPr>
          <w:rFonts w:ascii="Tahoma" w:hAnsi="Tahoma" w:cs="Tahoma"/>
          <w:b/>
          <w:sz w:val="20"/>
          <w:szCs w:val="20"/>
          <w:highlight w:val="yellow"/>
        </w:rPr>
        <w:t xml:space="preserve">bude doplněno </w:t>
      </w:r>
      <w:r w:rsidR="006E1B8A" w:rsidRPr="006E1B8A">
        <w:rPr>
          <w:rFonts w:ascii="Tahoma" w:hAnsi="Tahoma" w:cs="Tahoma"/>
          <w:b/>
          <w:sz w:val="20"/>
          <w:szCs w:val="20"/>
          <w:highlight w:val="yellow"/>
        </w:rPr>
        <w:t>prodávajícím</w:t>
      </w:r>
      <w:r w:rsidRPr="005F5A11">
        <w:rPr>
          <w:rFonts w:ascii="Tahoma" w:hAnsi="Tahoma" w:cs="Tahoma"/>
          <w:b/>
          <w:sz w:val="20"/>
          <w:szCs w:val="20"/>
        </w:rPr>
        <w:t>]</w:t>
      </w:r>
    </w:p>
    <w:p w14:paraId="6D939F1F" w14:textId="77777777" w:rsidR="006C71F4" w:rsidRPr="005F5A11" w:rsidRDefault="0026472F" w:rsidP="004A1792">
      <w:pPr>
        <w:tabs>
          <w:tab w:val="left" w:pos="1418"/>
        </w:tabs>
        <w:ind w:right="284"/>
        <w:rPr>
          <w:rFonts w:ascii="Tahoma" w:hAnsi="Tahoma" w:cs="Tahoma"/>
          <w:sz w:val="20"/>
          <w:szCs w:val="20"/>
        </w:rPr>
      </w:pPr>
      <w:r w:rsidRPr="005F5A11">
        <w:rPr>
          <w:rFonts w:ascii="Tahoma" w:hAnsi="Tahoma" w:cs="Tahoma"/>
          <w:sz w:val="20"/>
          <w:szCs w:val="20"/>
        </w:rPr>
        <w:t>sídl</w:t>
      </w:r>
      <w:r w:rsidR="00250B77" w:rsidRPr="005F5A11">
        <w:rPr>
          <w:rFonts w:ascii="Tahoma" w:hAnsi="Tahoma" w:cs="Tahoma"/>
          <w:sz w:val="20"/>
          <w:szCs w:val="20"/>
        </w:rPr>
        <w:t>o</w:t>
      </w:r>
      <w:r w:rsidR="006C71F4" w:rsidRPr="005F5A11">
        <w:rPr>
          <w:rFonts w:ascii="Tahoma" w:hAnsi="Tahoma" w:cs="Tahoma"/>
          <w:sz w:val="20"/>
          <w:szCs w:val="20"/>
        </w:rPr>
        <w:t xml:space="preserve">: </w:t>
      </w:r>
      <w:r w:rsidR="006C71F4" w:rsidRPr="005F5A11">
        <w:rPr>
          <w:rFonts w:ascii="Tahoma" w:hAnsi="Tahoma" w:cs="Tahoma"/>
          <w:sz w:val="20"/>
          <w:szCs w:val="20"/>
        </w:rPr>
        <w:tab/>
        <w:t>[</w:t>
      </w:r>
      <w:r w:rsidR="006C71F4" w:rsidRPr="005F5A11">
        <w:rPr>
          <w:rFonts w:ascii="Tahoma" w:hAnsi="Tahoma" w:cs="Tahoma"/>
          <w:sz w:val="20"/>
          <w:szCs w:val="20"/>
          <w:highlight w:val="yellow"/>
        </w:rPr>
        <w:t xml:space="preserve">bude doplněno </w:t>
      </w:r>
      <w:r w:rsidR="006E1B8A" w:rsidRPr="006E1B8A">
        <w:rPr>
          <w:rFonts w:ascii="Tahoma" w:hAnsi="Tahoma" w:cs="Tahoma"/>
          <w:sz w:val="20"/>
          <w:szCs w:val="20"/>
          <w:highlight w:val="yellow"/>
        </w:rPr>
        <w:t>prodávajícím</w:t>
      </w:r>
      <w:r w:rsidR="006C71F4" w:rsidRPr="005F5A11">
        <w:rPr>
          <w:rFonts w:ascii="Tahoma" w:hAnsi="Tahoma" w:cs="Tahoma"/>
          <w:sz w:val="20"/>
          <w:szCs w:val="20"/>
        </w:rPr>
        <w:t>]</w:t>
      </w:r>
    </w:p>
    <w:p w14:paraId="534C6757" w14:textId="77777777" w:rsidR="006C71F4" w:rsidRPr="005F5A11" w:rsidRDefault="006C71F4" w:rsidP="004A1792">
      <w:pPr>
        <w:tabs>
          <w:tab w:val="left" w:pos="567"/>
          <w:tab w:val="left" w:pos="1418"/>
        </w:tabs>
        <w:ind w:right="284"/>
        <w:rPr>
          <w:rFonts w:ascii="Tahoma" w:hAnsi="Tahoma" w:cs="Tahoma"/>
          <w:sz w:val="20"/>
          <w:szCs w:val="20"/>
        </w:rPr>
      </w:pPr>
      <w:r w:rsidRPr="006E1B8A">
        <w:rPr>
          <w:rFonts w:ascii="Tahoma" w:hAnsi="Tahoma" w:cs="Tahoma"/>
          <w:sz w:val="20"/>
          <w:szCs w:val="20"/>
        </w:rPr>
        <w:t>zapsaný</w:t>
      </w:r>
      <w:r w:rsidRPr="005F5A11">
        <w:rPr>
          <w:rFonts w:ascii="Tahoma" w:hAnsi="Tahoma" w:cs="Tahoma"/>
          <w:sz w:val="20"/>
          <w:szCs w:val="20"/>
        </w:rPr>
        <w:t xml:space="preserve"> v obchodním rejstříku vedeném </w:t>
      </w:r>
      <w:r w:rsidR="00250B77" w:rsidRPr="005F5A11">
        <w:rPr>
          <w:rFonts w:ascii="Tahoma" w:hAnsi="Tahoma" w:cs="Tahoma"/>
          <w:sz w:val="20"/>
          <w:szCs w:val="20"/>
        </w:rPr>
        <w:t xml:space="preserve">Krajským soudem v </w:t>
      </w:r>
      <w:r w:rsidRPr="005F5A11">
        <w:rPr>
          <w:rFonts w:ascii="Tahoma" w:hAnsi="Tahoma" w:cs="Tahoma"/>
          <w:sz w:val="20"/>
          <w:szCs w:val="20"/>
        </w:rPr>
        <w:t>[</w:t>
      </w:r>
      <w:r w:rsidRPr="005F5A11">
        <w:rPr>
          <w:rFonts w:ascii="Tahoma" w:hAnsi="Tahoma" w:cs="Tahoma"/>
          <w:sz w:val="20"/>
          <w:szCs w:val="20"/>
          <w:highlight w:val="yellow"/>
        </w:rPr>
        <w:t xml:space="preserve">bude doplněno </w:t>
      </w:r>
      <w:r w:rsidR="006E1B8A" w:rsidRPr="006E1B8A">
        <w:rPr>
          <w:rFonts w:ascii="Tahoma" w:hAnsi="Tahoma" w:cs="Tahoma"/>
          <w:sz w:val="20"/>
          <w:szCs w:val="20"/>
          <w:highlight w:val="yellow"/>
        </w:rPr>
        <w:t>prodávajícím</w:t>
      </w:r>
      <w:r w:rsidRPr="005F5A11">
        <w:rPr>
          <w:rFonts w:ascii="Tahoma" w:hAnsi="Tahoma" w:cs="Tahoma"/>
          <w:sz w:val="20"/>
          <w:szCs w:val="20"/>
        </w:rPr>
        <w:t>]</w:t>
      </w:r>
      <w:r w:rsidR="00250B77" w:rsidRPr="005F5A11">
        <w:rPr>
          <w:rFonts w:ascii="Tahoma" w:hAnsi="Tahoma" w:cs="Tahoma"/>
          <w:sz w:val="20"/>
          <w:szCs w:val="20"/>
        </w:rPr>
        <w:t xml:space="preserve"> pod spisovou značkou </w:t>
      </w:r>
      <w:r w:rsidR="00250B77" w:rsidRPr="00FA3F5C">
        <w:rPr>
          <w:rFonts w:ascii="Tahoma" w:hAnsi="Tahoma" w:cs="Tahoma"/>
          <w:sz w:val="20"/>
          <w:szCs w:val="20"/>
          <w:highlight w:val="yellow"/>
        </w:rPr>
        <w:t>***</w:t>
      </w:r>
    </w:p>
    <w:p w14:paraId="352550D8" w14:textId="77777777" w:rsidR="006C71F4" w:rsidRPr="005F5A11" w:rsidRDefault="006C71F4" w:rsidP="004A1792">
      <w:pPr>
        <w:tabs>
          <w:tab w:val="left" w:pos="1418"/>
        </w:tabs>
        <w:ind w:right="284"/>
        <w:rPr>
          <w:rFonts w:ascii="Tahoma" w:hAnsi="Tahoma" w:cs="Tahoma"/>
          <w:sz w:val="20"/>
          <w:szCs w:val="20"/>
        </w:rPr>
      </w:pPr>
      <w:r w:rsidRPr="005F5A11">
        <w:rPr>
          <w:rFonts w:ascii="Tahoma" w:hAnsi="Tahoma" w:cs="Tahoma"/>
          <w:sz w:val="20"/>
          <w:szCs w:val="20"/>
        </w:rPr>
        <w:t>IČ</w:t>
      </w:r>
      <w:r w:rsidR="00250B77" w:rsidRPr="005F5A11">
        <w:rPr>
          <w:rFonts w:ascii="Tahoma" w:hAnsi="Tahoma" w:cs="Tahoma"/>
          <w:sz w:val="20"/>
          <w:szCs w:val="20"/>
        </w:rPr>
        <w:t>O</w:t>
      </w:r>
      <w:r w:rsidRPr="005F5A11">
        <w:rPr>
          <w:rFonts w:ascii="Tahoma" w:hAnsi="Tahoma" w:cs="Tahoma"/>
          <w:sz w:val="20"/>
          <w:szCs w:val="20"/>
        </w:rPr>
        <w:t xml:space="preserve">: </w:t>
      </w:r>
      <w:r w:rsidRPr="005F5A11">
        <w:rPr>
          <w:rFonts w:ascii="Tahoma" w:hAnsi="Tahoma" w:cs="Tahoma"/>
          <w:sz w:val="20"/>
          <w:szCs w:val="20"/>
        </w:rPr>
        <w:tab/>
      </w:r>
      <w:r w:rsidRPr="005F5A11">
        <w:rPr>
          <w:rFonts w:ascii="Tahoma" w:hAnsi="Tahoma" w:cs="Tahoma"/>
          <w:sz w:val="20"/>
          <w:szCs w:val="20"/>
        </w:rPr>
        <w:tab/>
        <w:t>[</w:t>
      </w:r>
      <w:r w:rsidRPr="005F5A11">
        <w:rPr>
          <w:rFonts w:ascii="Tahoma" w:hAnsi="Tahoma" w:cs="Tahoma"/>
          <w:sz w:val="20"/>
          <w:szCs w:val="20"/>
          <w:highlight w:val="yellow"/>
        </w:rPr>
        <w:t>bude doplněno</w:t>
      </w:r>
      <w:r w:rsidR="00EF0D09" w:rsidRPr="005F5A11">
        <w:rPr>
          <w:rFonts w:ascii="Tahoma" w:hAnsi="Tahoma" w:cs="Tahoma"/>
          <w:sz w:val="20"/>
          <w:szCs w:val="20"/>
          <w:highlight w:val="yellow"/>
        </w:rPr>
        <w:t xml:space="preserve"> </w:t>
      </w:r>
      <w:r w:rsidR="00EF0D09" w:rsidRPr="006E1B8A">
        <w:rPr>
          <w:rFonts w:ascii="Tahoma" w:hAnsi="Tahoma" w:cs="Tahoma"/>
          <w:sz w:val="20"/>
          <w:szCs w:val="20"/>
          <w:highlight w:val="yellow"/>
        </w:rPr>
        <w:t>prodávajícím</w:t>
      </w:r>
      <w:r w:rsidRPr="005F5A11">
        <w:rPr>
          <w:rFonts w:ascii="Tahoma" w:hAnsi="Tahoma" w:cs="Tahoma"/>
          <w:sz w:val="20"/>
          <w:szCs w:val="20"/>
        </w:rPr>
        <w:t>]</w:t>
      </w:r>
    </w:p>
    <w:p w14:paraId="739B38F2" w14:textId="77777777" w:rsidR="006C71F4" w:rsidRPr="005F5A11" w:rsidRDefault="006C71F4" w:rsidP="004A1792">
      <w:pPr>
        <w:tabs>
          <w:tab w:val="left" w:pos="1418"/>
        </w:tabs>
        <w:ind w:right="284"/>
        <w:rPr>
          <w:rFonts w:ascii="Tahoma" w:hAnsi="Tahoma" w:cs="Tahoma"/>
          <w:sz w:val="20"/>
          <w:szCs w:val="20"/>
        </w:rPr>
      </w:pPr>
      <w:r w:rsidRPr="005F5A11">
        <w:rPr>
          <w:rFonts w:ascii="Tahoma" w:hAnsi="Tahoma" w:cs="Tahoma"/>
          <w:sz w:val="20"/>
          <w:szCs w:val="20"/>
        </w:rPr>
        <w:t xml:space="preserve">DIČ: </w:t>
      </w:r>
      <w:r w:rsidRPr="005F5A11">
        <w:rPr>
          <w:rFonts w:ascii="Tahoma" w:hAnsi="Tahoma" w:cs="Tahoma"/>
          <w:sz w:val="20"/>
          <w:szCs w:val="20"/>
        </w:rPr>
        <w:tab/>
      </w:r>
      <w:r w:rsidRPr="005F5A11">
        <w:rPr>
          <w:rFonts w:ascii="Tahoma" w:hAnsi="Tahoma" w:cs="Tahoma"/>
          <w:sz w:val="20"/>
          <w:szCs w:val="20"/>
        </w:rPr>
        <w:tab/>
        <w:t>[</w:t>
      </w:r>
      <w:r w:rsidRPr="005F5A11">
        <w:rPr>
          <w:rFonts w:ascii="Tahoma" w:hAnsi="Tahoma" w:cs="Tahoma"/>
          <w:sz w:val="20"/>
          <w:szCs w:val="20"/>
          <w:highlight w:val="yellow"/>
        </w:rPr>
        <w:t>bude doplněno</w:t>
      </w:r>
      <w:r w:rsidR="00EF0D09" w:rsidRPr="005F5A11">
        <w:rPr>
          <w:rFonts w:ascii="Tahoma" w:hAnsi="Tahoma" w:cs="Tahoma"/>
          <w:sz w:val="20"/>
          <w:szCs w:val="20"/>
          <w:highlight w:val="yellow"/>
        </w:rPr>
        <w:t xml:space="preserve"> </w:t>
      </w:r>
      <w:r w:rsidR="00EF0D09" w:rsidRPr="006E1B8A">
        <w:rPr>
          <w:rFonts w:ascii="Tahoma" w:hAnsi="Tahoma" w:cs="Tahoma"/>
          <w:sz w:val="20"/>
          <w:szCs w:val="20"/>
          <w:highlight w:val="yellow"/>
        </w:rPr>
        <w:t>prodávajícím</w:t>
      </w:r>
      <w:r w:rsidRPr="005F5A11">
        <w:rPr>
          <w:rFonts w:ascii="Tahoma" w:hAnsi="Tahoma" w:cs="Tahoma"/>
          <w:sz w:val="20"/>
          <w:szCs w:val="20"/>
        </w:rPr>
        <w:t>]</w:t>
      </w:r>
    </w:p>
    <w:p w14:paraId="24E48AE3" w14:textId="77777777" w:rsidR="006C71F4" w:rsidRPr="005F5A11" w:rsidRDefault="000E5856" w:rsidP="004A1792">
      <w:pPr>
        <w:tabs>
          <w:tab w:val="left" w:pos="567"/>
          <w:tab w:val="left" w:pos="1418"/>
        </w:tabs>
        <w:ind w:right="284"/>
        <w:rPr>
          <w:rFonts w:ascii="Tahoma" w:hAnsi="Tahoma" w:cs="Tahoma"/>
          <w:sz w:val="20"/>
          <w:szCs w:val="20"/>
        </w:rPr>
      </w:pPr>
      <w:r w:rsidRPr="005F5A11">
        <w:rPr>
          <w:rFonts w:ascii="Tahoma" w:hAnsi="Tahoma" w:cs="Tahoma"/>
          <w:sz w:val="20"/>
          <w:szCs w:val="20"/>
        </w:rPr>
        <w:t>b</w:t>
      </w:r>
      <w:r w:rsidR="0026472F" w:rsidRPr="005F5A11">
        <w:rPr>
          <w:rFonts w:ascii="Tahoma" w:hAnsi="Tahoma" w:cs="Tahoma"/>
          <w:sz w:val="20"/>
          <w:szCs w:val="20"/>
        </w:rPr>
        <w:t xml:space="preserve">ank. spojení:  </w:t>
      </w:r>
      <w:r w:rsidR="00F8683D" w:rsidRPr="005F5A11">
        <w:rPr>
          <w:rFonts w:ascii="Tahoma" w:hAnsi="Tahoma" w:cs="Tahoma"/>
          <w:sz w:val="20"/>
          <w:szCs w:val="20"/>
        </w:rPr>
        <w:t xml:space="preserve">č.ú.: </w:t>
      </w:r>
      <w:r w:rsidR="006C71F4" w:rsidRPr="005F5A11">
        <w:rPr>
          <w:rFonts w:ascii="Tahoma" w:hAnsi="Tahoma" w:cs="Tahoma"/>
          <w:sz w:val="20"/>
          <w:szCs w:val="20"/>
        </w:rPr>
        <w:t>[</w:t>
      </w:r>
      <w:r w:rsidR="006C71F4" w:rsidRPr="005F5A11">
        <w:rPr>
          <w:rFonts w:ascii="Tahoma" w:hAnsi="Tahoma" w:cs="Tahoma"/>
          <w:sz w:val="20"/>
          <w:szCs w:val="20"/>
          <w:highlight w:val="yellow"/>
        </w:rPr>
        <w:t>bude doplněno</w:t>
      </w:r>
      <w:r w:rsidR="00EF0D09" w:rsidRPr="005F5A11">
        <w:rPr>
          <w:rFonts w:ascii="Tahoma" w:hAnsi="Tahoma" w:cs="Tahoma"/>
          <w:sz w:val="20"/>
          <w:szCs w:val="20"/>
          <w:highlight w:val="yellow"/>
        </w:rPr>
        <w:t xml:space="preserve"> </w:t>
      </w:r>
      <w:r w:rsidR="00EF0D09" w:rsidRPr="006E1B8A">
        <w:rPr>
          <w:rFonts w:ascii="Tahoma" w:hAnsi="Tahoma" w:cs="Tahoma"/>
          <w:sz w:val="20"/>
          <w:szCs w:val="20"/>
          <w:highlight w:val="yellow"/>
        </w:rPr>
        <w:t>prodávajícím</w:t>
      </w:r>
      <w:r w:rsidR="006C71F4" w:rsidRPr="005F5A11">
        <w:rPr>
          <w:rFonts w:ascii="Tahoma" w:hAnsi="Tahoma" w:cs="Tahoma"/>
          <w:sz w:val="20"/>
          <w:szCs w:val="20"/>
        </w:rPr>
        <w:t>]</w:t>
      </w:r>
      <w:r w:rsidR="00F8683D" w:rsidRPr="005F5A11">
        <w:rPr>
          <w:rFonts w:ascii="Tahoma" w:hAnsi="Tahoma" w:cs="Tahoma"/>
          <w:sz w:val="20"/>
          <w:szCs w:val="20"/>
        </w:rPr>
        <w:t>, vedený u [</w:t>
      </w:r>
      <w:r w:rsidR="00F8683D" w:rsidRPr="005F5A11">
        <w:rPr>
          <w:rFonts w:ascii="Tahoma" w:hAnsi="Tahoma" w:cs="Tahoma"/>
          <w:sz w:val="20"/>
          <w:szCs w:val="20"/>
          <w:highlight w:val="yellow"/>
        </w:rPr>
        <w:t>bude doplněno</w:t>
      </w:r>
      <w:r w:rsidR="00EF0D09" w:rsidRPr="005F5A11">
        <w:rPr>
          <w:rFonts w:ascii="Tahoma" w:hAnsi="Tahoma" w:cs="Tahoma"/>
          <w:sz w:val="20"/>
          <w:szCs w:val="20"/>
          <w:highlight w:val="yellow"/>
        </w:rPr>
        <w:t xml:space="preserve"> </w:t>
      </w:r>
      <w:r w:rsidR="00EF0D09" w:rsidRPr="006E1B8A">
        <w:rPr>
          <w:rFonts w:ascii="Tahoma" w:hAnsi="Tahoma" w:cs="Tahoma"/>
          <w:sz w:val="20"/>
          <w:szCs w:val="20"/>
          <w:highlight w:val="yellow"/>
        </w:rPr>
        <w:t>prodávajícím</w:t>
      </w:r>
      <w:r w:rsidR="00F8683D" w:rsidRPr="005F5A11">
        <w:rPr>
          <w:rFonts w:ascii="Tahoma" w:hAnsi="Tahoma" w:cs="Tahoma"/>
          <w:sz w:val="20"/>
          <w:szCs w:val="20"/>
        </w:rPr>
        <w:t>]</w:t>
      </w:r>
    </w:p>
    <w:p w14:paraId="6EB0DA63" w14:textId="77777777" w:rsidR="00CC3AB7" w:rsidRPr="005F5A11" w:rsidRDefault="0008338B" w:rsidP="004A1792">
      <w:pPr>
        <w:tabs>
          <w:tab w:val="left" w:pos="1418"/>
          <w:tab w:val="left" w:pos="2100"/>
          <w:tab w:val="left" w:pos="3300"/>
        </w:tabs>
        <w:ind w:right="284"/>
        <w:rPr>
          <w:rFonts w:ascii="Tahoma" w:hAnsi="Tahoma" w:cs="Tahoma"/>
          <w:sz w:val="20"/>
          <w:szCs w:val="20"/>
        </w:rPr>
      </w:pPr>
      <w:r w:rsidRPr="006E1B8A">
        <w:rPr>
          <w:rFonts w:ascii="Tahoma" w:hAnsi="Tahoma" w:cs="Tahoma"/>
          <w:sz w:val="20"/>
          <w:szCs w:val="20"/>
        </w:rPr>
        <w:t>z</w:t>
      </w:r>
      <w:r w:rsidR="00CC3AB7" w:rsidRPr="006E1B8A">
        <w:rPr>
          <w:rFonts w:ascii="Tahoma" w:hAnsi="Tahoma" w:cs="Tahoma"/>
          <w:sz w:val="20"/>
          <w:szCs w:val="20"/>
        </w:rPr>
        <w:t>astoupený</w:t>
      </w:r>
      <w:r w:rsidR="00CC3AB7" w:rsidRPr="005F5A11">
        <w:rPr>
          <w:rFonts w:ascii="Tahoma" w:hAnsi="Tahoma" w:cs="Tahoma"/>
          <w:sz w:val="20"/>
          <w:szCs w:val="20"/>
        </w:rPr>
        <w:t xml:space="preserve"> ve věcech smluvních:</w:t>
      </w:r>
      <w:r w:rsidR="000E5856" w:rsidRPr="005F5A11">
        <w:rPr>
          <w:rFonts w:ascii="Tahoma" w:hAnsi="Tahoma" w:cs="Tahoma"/>
          <w:sz w:val="20"/>
          <w:szCs w:val="20"/>
        </w:rPr>
        <w:tab/>
      </w:r>
      <w:r w:rsidR="00CC3AB7" w:rsidRPr="005F5A11">
        <w:rPr>
          <w:rFonts w:ascii="Tahoma" w:hAnsi="Tahoma" w:cs="Tahoma"/>
          <w:sz w:val="20"/>
          <w:szCs w:val="20"/>
        </w:rPr>
        <w:t>[</w:t>
      </w:r>
      <w:r w:rsidR="00CC3AB7" w:rsidRPr="005F5A11">
        <w:rPr>
          <w:rFonts w:ascii="Tahoma" w:hAnsi="Tahoma" w:cs="Tahoma"/>
          <w:sz w:val="20"/>
          <w:szCs w:val="20"/>
          <w:highlight w:val="yellow"/>
        </w:rPr>
        <w:t>bude doplněno</w:t>
      </w:r>
      <w:r w:rsidR="00EF0D09" w:rsidRPr="005F5A11">
        <w:rPr>
          <w:rFonts w:ascii="Tahoma" w:hAnsi="Tahoma" w:cs="Tahoma"/>
          <w:sz w:val="20"/>
          <w:szCs w:val="20"/>
          <w:highlight w:val="yellow"/>
        </w:rPr>
        <w:t xml:space="preserve"> </w:t>
      </w:r>
      <w:r w:rsidR="00EF0D09" w:rsidRPr="006E1B8A">
        <w:rPr>
          <w:rFonts w:ascii="Tahoma" w:hAnsi="Tahoma" w:cs="Tahoma"/>
          <w:sz w:val="20"/>
          <w:szCs w:val="20"/>
          <w:highlight w:val="yellow"/>
        </w:rPr>
        <w:t>prodávajícím</w:t>
      </w:r>
      <w:r w:rsidR="00CC3AB7" w:rsidRPr="005F5A11">
        <w:rPr>
          <w:rFonts w:ascii="Tahoma" w:hAnsi="Tahoma" w:cs="Tahoma"/>
          <w:sz w:val="20"/>
          <w:szCs w:val="20"/>
        </w:rPr>
        <w:t>]</w:t>
      </w:r>
    </w:p>
    <w:p w14:paraId="11B70373" w14:textId="77777777" w:rsidR="00CC3AB7" w:rsidRPr="005F5A11" w:rsidRDefault="0008338B" w:rsidP="004A1792">
      <w:pPr>
        <w:tabs>
          <w:tab w:val="left" w:pos="1418"/>
          <w:tab w:val="left" w:pos="2100"/>
          <w:tab w:val="left" w:pos="3300"/>
        </w:tabs>
        <w:ind w:right="284"/>
        <w:rPr>
          <w:rFonts w:ascii="Tahoma" w:hAnsi="Tahoma" w:cs="Tahoma"/>
          <w:sz w:val="20"/>
          <w:szCs w:val="20"/>
        </w:rPr>
      </w:pPr>
      <w:r w:rsidRPr="006E1B8A">
        <w:rPr>
          <w:rFonts w:ascii="Tahoma" w:hAnsi="Tahoma" w:cs="Tahoma"/>
          <w:sz w:val="20"/>
          <w:szCs w:val="20"/>
        </w:rPr>
        <w:t>z</w:t>
      </w:r>
      <w:r w:rsidR="00CC3AB7" w:rsidRPr="006E1B8A">
        <w:rPr>
          <w:rFonts w:ascii="Tahoma" w:hAnsi="Tahoma" w:cs="Tahoma"/>
          <w:sz w:val="20"/>
          <w:szCs w:val="20"/>
        </w:rPr>
        <w:t>astoupený</w:t>
      </w:r>
      <w:r w:rsidR="00CC3AB7" w:rsidRPr="005F5A11">
        <w:rPr>
          <w:rFonts w:ascii="Tahoma" w:hAnsi="Tahoma" w:cs="Tahoma"/>
          <w:sz w:val="20"/>
          <w:szCs w:val="20"/>
        </w:rPr>
        <w:t xml:space="preserve"> ve věcech technických:</w:t>
      </w:r>
      <w:r w:rsidR="000E5856" w:rsidRPr="005F5A11">
        <w:rPr>
          <w:rFonts w:ascii="Tahoma" w:hAnsi="Tahoma" w:cs="Tahoma"/>
          <w:sz w:val="20"/>
          <w:szCs w:val="20"/>
        </w:rPr>
        <w:tab/>
      </w:r>
      <w:r w:rsidR="00CC3AB7" w:rsidRPr="005F5A11">
        <w:rPr>
          <w:rFonts w:ascii="Tahoma" w:hAnsi="Tahoma" w:cs="Tahoma"/>
          <w:sz w:val="20"/>
          <w:szCs w:val="20"/>
        </w:rPr>
        <w:t>[</w:t>
      </w:r>
      <w:r w:rsidR="00CC3AB7" w:rsidRPr="005F5A11">
        <w:rPr>
          <w:rFonts w:ascii="Tahoma" w:hAnsi="Tahoma" w:cs="Tahoma"/>
          <w:sz w:val="20"/>
          <w:szCs w:val="20"/>
          <w:highlight w:val="yellow"/>
        </w:rPr>
        <w:t>bude doplněno</w:t>
      </w:r>
      <w:r w:rsidR="00EF0D09" w:rsidRPr="005F5A11">
        <w:rPr>
          <w:rFonts w:ascii="Tahoma" w:hAnsi="Tahoma" w:cs="Tahoma"/>
          <w:sz w:val="20"/>
          <w:szCs w:val="20"/>
          <w:highlight w:val="yellow"/>
        </w:rPr>
        <w:t xml:space="preserve"> </w:t>
      </w:r>
      <w:r w:rsidR="00EF0D09" w:rsidRPr="006E1B8A">
        <w:rPr>
          <w:rFonts w:ascii="Tahoma" w:hAnsi="Tahoma" w:cs="Tahoma"/>
          <w:sz w:val="20"/>
          <w:szCs w:val="20"/>
          <w:highlight w:val="yellow"/>
        </w:rPr>
        <w:t>prodávajícím</w:t>
      </w:r>
      <w:r w:rsidR="00CC3AB7" w:rsidRPr="005F5A11">
        <w:rPr>
          <w:rFonts w:ascii="Tahoma" w:hAnsi="Tahoma" w:cs="Tahoma"/>
          <w:sz w:val="20"/>
          <w:szCs w:val="20"/>
        </w:rPr>
        <w:t>]</w:t>
      </w:r>
    </w:p>
    <w:p w14:paraId="350C1371" w14:textId="77777777" w:rsidR="00CC3AB7" w:rsidRPr="005F5A11" w:rsidRDefault="00CC3AB7" w:rsidP="004A1792">
      <w:pPr>
        <w:tabs>
          <w:tab w:val="left" w:pos="567"/>
          <w:tab w:val="left" w:pos="1418"/>
        </w:tabs>
        <w:spacing w:line="276" w:lineRule="auto"/>
        <w:ind w:right="284"/>
        <w:rPr>
          <w:rFonts w:ascii="Tahoma" w:hAnsi="Tahoma" w:cs="Tahoma"/>
          <w:sz w:val="20"/>
          <w:szCs w:val="20"/>
        </w:rPr>
      </w:pPr>
    </w:p>
    <w:p w14:paraId="2B52A686" w14:textId="77777777" w:rsidR="00F8683D" w:rsidRPr="005F5A11" w:rsidRDefault="00306B31" w:rsidP="004A1792">
      <w:pPr>
        <w:jc w:val="both"/>
        <w:rPr>
          <w:rFonts w:ascii="Tahoma" w:hAnsi="Tahoma" w:cs="Tahoma"/>
          <w:sz w:val="20"/>
          <w:szCs w:val="20"/>
        </w:rPr>
      </w:pPr>
      <w:r w:rsidRPr="005F5A11">
        <w:rPr>
          <w:rFonts w:ascii="Tahoma" w:hAnsi="Tahoma" w:cs="Tahoma"/>
          <w:sz w:val="20"/>
          <w:szCs w:val="20"/>
        </w:rPr>
        <w:t xml:space="preserve">na straně </w:t>
      </w:r>
      <w:r w:rsidR="00D57A21" w:rsidRPr="005F5A11">
        <w:rPr>
          <w:rFonts w:ascii="Tahoma" w:hAnsi="Tahoma" w:cs="Tahoma"/>
          <w:sz w:val="20"/>
          <w:szCs w:val="20"/>
        </w:rPr>
        <w:t>druhé</w:t>
      </w:r>
      <w:r w:rsidRPr="005F5A11">
        <w:rPr>
          <w:rFonts w:ascii="Tahoma" w:hAnsi="Tahoma" w:cs="Tahoma"/>
          <w:sz w:val="20"/>
          <w:szCs w:val="20"/>
        </w:rPr>
        <w:t xml:space="preserve"> jako </w:t>
      </w:r>
      <w:r w:rsidR="000E5856" w:rsidRPr="005F5A11">
        <w:rPr>
          <w:rFonts w:ascii="Tahoma" w:hAnsi="Tahoma" w:cs="Tahoma"/>
          <w:sz w:val="20"/>
          <w:szCs w:val="20"/>
        </w:rPr>
        <w:t xml:space="preserve">prodávající </w:t>
      </w:r>
      <w:r w:rsidRPr="005F5A11">
        <w:rPr>
          <w:rFonts w:ascii="Tahoma" w:hAnsi="Tahoma" w:cs="Tahoma"/>
          <w:sz w:val="20"/>
          <w:szCs w:val="20"/>
        </w:rPr>
        <w:t xml:space="preserve">(dále jen </w:t>
      </w:r>
      <w:r w:rsidRPr="005F5A11">
        <w:rPr>
          <w:rFonts w:ascii="Tahoma" w:hAnsi="Tahoma" w:cs="Tahoma"/>
          <w:b/>
          <w:sz w:val="20"/>
          <w:szCs w:val="20"/>
        </w:rPr>
        <w:t>„prodávající“</w:t>
      </w:r>
      <w:r w:rsidRPr="005F5A11">
        <w:rPr>
          <w:rFonts w:ascii="Tahoma" w:hAnsi="Tahoma" w:cs="Tahoma"/>
          <w:sz w:val="20"/>
          <w:szCs w:val="20"/>
        </w:rPr>
        <w:t>)</w:t>
      </w:r>
    </w:p>
    <w:p w14:paraId="1CCB3FAB" w14:textId="77777777" w:rsidR="000E5856" w:rsidRPr="005F5A11" w:rsidRDefault="000E5856" w:rsidP="004A1792">
      <w:pPr>
        <w:jc w:val="both"/>
        <w:rPr>
          <w:rFonts w:ascii="Tahoma" w:hAnsi="Tahoma" w:cs="Tahoma"/>
          <w:sz w:val="20"/>
          <w:szCs w:val="20"/>
        </w:rPr>
      </w:pPr>
    </w:p>
    <w:p w14:paraId="3C56468F" w14:textId="77777777" w:rsidR="00250B77" w:rsidRPr="005F5A11" w:rsidRDefault="00306B31" w:rsidP="004A1792">
      <w:pPr>
        <w:jc w:val="both"/>
        <w:rPr>
          <w:rFonts w:ascii="Tahoma" w:hAnsi="Tahoma" w:cs="Tahoma"/>
          <w:sz w:val="20"/>
          <w:szCs w:val="20"/>
        </w:rPr>
      </w:pPr>
      <w:r w:rsidRPr="005F5A11">
        <w:rPr>
          <w:rFonts w:ascii="Tahoma" w:hAnsi="Tahoma" w:cs="Tahoma"/>
          <w:sz w:val="20"/>
          <w:szCs w:val="20"/>
        </w:rPr>
        <w:t xml:space="preserve">společně též i jako </w:t>
      </w:r>
      <w:r w:rsidRPr="005F5A11">
        <w:rPr>
          <w:rFonts w:ascii="Tahoma" w:hAnsi="Tahoma" w:cs="Tahoma"/>
          <w:b/>
          <w:sz w:val="20"/>
          <w:szCs w:val="20"/>
        </w:rPr>
        <w:t>„smluvní strany“</w:t>
      </w:r>
      <w:r w:rsidRPr="005F5A11">
        <w:rPr>
          <w:rFonts w:ascii="Tahoma" w:hAnsi="Tahoma" w:cs="Tahoma"/>
          <w:sz w:val="20"/>
          <w:szCs w:val="20"/>
        </w:rPr>
        <w:t xml:space="preserve">, </w:t>
      </w:r>
    </w:p>
    <w:p w14:paraId="54DDA1B5" w14:textId="77777777" w:rsidR="00250B77" w:rsidRPr="005F5A11" w:rsidRDefault="00250B77" w:rsidP="004A1792">
      <w:pPr>
        <w:jc w:val="both"/>
        <w:rPr>
          <w:rFonts w:ascii="Tahoma" w:hAnsi="Tahoma" w:cs="Tahoma"/>
          <w:i/>
          <w:sz w:val="20"/>
          <w:szCs w:val="20"/>
        </w:rPr>
      </w:pPr>
    </w:p>
    <w:p w14:paraId="55917AB7" w14:textId="77777777" w:rsidR="00E62592" w:rsidRPr="005F5A11" w:rsidRDefault="00E62592" w:rsidP="004A1792">
      <w:pPr>
        <w:jc w:val="center"/>
        <w:rPr>
          <w:rFonts w:ascii="Tahoma" w:hAnsi="Tahoma" w:cs="Tahoma"/>
          <w:b/>
          <w:sz w:val="20"/>
          <w:szCs w:val="20"/>
        </w:rPr>
      </w:pPr>
      <w:r w:rsidRPr="005F5A11">
        <w:rPr>
          <w:rFonts w:ascii="Tahoma" w:hAnsi="Tahoma" w:cs="Tahoma"/>
          <w:b/>
          <w:sz w:val="20"/>
          <w:szCs w:val="20"/>
        </w:rPr>
        <w:t>PREAMBULE</w:t>
      </w:r>
    </w:p>
    <w:p w14:paraId="491D8FC7" w14:textId="77777777" w:rsidR="00E62592" w:rsidRPr="005F5A11" w:rsidRDefault="00E62592" w:rsidP="004A1792">
      <w:pPr>
        <w:jc w:val="center"/>
        <w:rPr>
          <w:rFonts w:ascii="Tahoma" w:hAnsi="Tahoma" w:cs="Tahoma"/>
          <w:b/>
          <w:sz w:val="20"/>
          <w:szCs w:val="20"/>
        </w:rPr>
      </w:pPr>
    </w:p>
    <w:p w14:paraId="0E21A235" w14:textId="77777777" w:rsidR="00E62592" w:rsidRPr="005F5A11" w:rsidRDefault="00E62592" w:rsidP="004A1792">
      <w:pPr>
        <w:rPr>
          <w:rFonts w:ascii="Tahoma" w:hAnsi="Tahoma" w:cs="Tahoma"/>
          <w:sz w:val="20"/>
          <w:szCs w:val="20"/>
        </w:rPr>
      </w:pPr>
      <w:r w:rsidRPr="005F5A11">
        <w:rPr>
          <w:rFonts w:ascii="Tahoma" w:hAnsi="Tahoma" w:cs="Tahoma"/>
          <w:sz w:val="20"/>
          <w:szCs w:val="20"/>
        </w:rPr>
        <w:t xml:space="preserve">Vzhledem k tomu, že: </w:t>
      </w:r>
    </w:p>
    <w:p w14:paraId="3B5887B9" w14:textId="77777777" w:rsidR="00E62592" w:rsidRPr="005F5A11" w:rsidRDefault="00E62592" w:rsidP="004A1792">
      <w:pPr>
        <w:jc w:val="both"/>
        <w:rPr>
          <w:rFonts w:ascii="Tahoma" w:hAnsi="Tahoma" w:cs="Tahoma"/>
          <w:sz w:val="20"/>
          <w:szCs w:val="20"/>
        </w:rPr>
      </w:pPr>
    </w:p>
    <w:p w14:paraId="4E5B8E16" w14:textId="77777777" w:rsidR="00E62592" w:rsidRPr="005F5A11" w:rsidRDefault="00E62592" w:rsidP="004A1792">
      <w:pPr>
        <w:pStyle w:val="Odstavecseseznamem"/>
        <w:numPr>
          <w:ilvl w:val="0"/>
          <w:numId w:val="38"/>
        </w:numPr>
        <w:tabs>
          <w:tab w:val="clear" w:pos="0"/>
          <w:tab w:val="num" w:pos="567"/>
        </w:tabs>
        <w:ind w:left="567" w:right="-284" w:hanging="567"/>
        <w:jc w:val="both"/>
        <w:rPr>
          <w:rFonts w:ascii="Tahoma" w:hAnsi="Tahoma" w:cs="Tahoma"/>
          <w:sz w:val="20"/>
          <w:szCs w:val="20"/>
        </w:rPr>
      </w:pPr>
      <w:r w:rsidRPr="005F5A11">
        <w:rPr>
          <w:rFonts w:ascii="Tahoma" w:hAnsi="Tahoma" w:cs="Tahoma"/>
          <w:sz w:val="20"/>
          <w:szCs w:val="20"/>
        </w:rPr>
        <w:t xml:space="preserve">Prodávající je držitelem živnostenského oprávnění </w:t>
      </w:r>
      <w:r w:rsidRPr="005F5A11">
        <w:rPr>
          <w:rFonts w:ascii="Tahoma" w:hAnsi="Tahoma" w:cs="Tahoma"/>
          <w:color w:val="000000"/>
          <w:sz w:val="20"/>
          <w:szCs w:val="20"/>
        </w:rPr>
        <w:t>k</w:t>
      </w:r>
      <w:r w:rsidR="00BF02BF" w:rsidRPr="005F5A11">
        <w:rPr>
          <w:rFonts w:ascii="Tahoma" w:hAnsi="Tahoma" w:cs="Tahoma"/>
          <w:color w:val="000000"/>
          <w:sz w:val="20"/>
          <w:szCs w:val="20"/>
        </w:rPr>
        <w:t> podnikání v oboru „Velkoobchod a maloobchod“</w:t>
      </w:r>
      <w:r w:rsidRPr="005F5A11">
        <w:rPr>
          <w:rFonts w:ascii="Tahoma" w:hAnsi="Tahoma" w:cs="Tahoma"/>
          <w:sz w:val="20"/>
          <w:szCs w:val="20"/>
        </w:rPr>
        <w:t xml:space="preserve"> </w:t>
      </w:r>
      <w:r w:rsidRPr="005F5A11">
        <w:rPr>
          <w:rFonts w:ascii="Tahoma" w:hAnsi="Tahoma" w:cs="Tahoma"/>
          <w:color w:val="000000"/>
          <w:sz w:val="20"/>
          <w:szCs w:val="20"/>
        </w:rPr>
        <w:t>(příloha č. 1 smlouvy) a má řádné vybavení, zkušenosti a schopnosti, aby řádně a včas dodal předmět koupě dle této smlouvy; a</w:t>
      </w:r>
    </w:p>
    <w:p w14:paraId="2966BF94" w14:textId="77777777" w:rsidR="00E62592" w:rsidRPr="005F5A11" w:rsidRDefault="00E62592" w:rsidP="004A1792">
      <w:pPr>
        <w:suppressAutoHyphens/>
        <w:ind w:left="567" w:right="-284"/>
        <w:jc w:val="both"/>
        <w:rPr>
          <w:rFonts w:ascii="Tahoma" w:hAnsi="Tahoma" w:cs="Tahoma"/>
          <w:color w:val="000000"/>
          <w:sz w:val="20"/>
          <w:szCs w:val="20"/>
        </w:rPr>
      </w:pPr>
    </w:p>
    <w:p w14:paraId="65D06595" w14:textId="77777777" w:rsidR="00E62592" w:rsidRPr="00827257" w:rsidRDefault="00630B76" w:rsidP="00827257">
      <w:pPr>
        <w:pStyle w:val="Odstavecseseznamem"/>
        <w:numPr>
          <w:ilvl w:val="0"/>
          <w:numId w:val="38"/>
        </w:numPr>
        <w:tabs>
          <w:tab w:val="clear" w:pos="0"/>
          <w:tab w:val="num" w:pos="567"/>
        </w:tabs>
        <w:ind w:left="567" w:right="-284" w:hanging="567"/>
        <w:jc w:val="both"/>
        <w:rPr>
          <w:rFonts w:ascii="Tahoma" w:hAnsi="Tahoma" w:cs="Tahoma"/>
          <w:sz w:val="20"/>
          <w:szCs w:val="20"/>
        </w:rPr>
      </w:pPr>
      <w:r w:rsidRPr="005F5A11">
        <w:rPr>
          <w:rFonts w:ascii="Tahoma" w:hAnsi="Tahoma" w:cs="Tahoma"/>
          <w:sz w:val="20"/>
          <w:szCs w:val="20"/>
        </w:rPr>
        <w:t>prodáva</w:t>
      </w:r>
      <w:r w:rsidR="00E62592" w:rsidRPr="005F5A11">
        <w:rPr>
          <w:rFonts w:ascii="Tahoma" w:hAnsi="Tahoma" w:cs="Tahoma"/>
          <w:sz w:val="20"/>
          <w:szCs w:val="20"/>
        </w:rPr>
        <w:t xml:space="preserve">jící je vybraným </w:t>
      </w:r>
      <w:r w:rsidR="00BF02BF" w:rsidRPr="005F5A11">
        <w:rPr>
          <w:rFonts w:ascii="Tahoma" w:hAnsi="Tahoma" w:cs="Tahoma"/>
          <w:sz w:val="20"/>
          <w:szCs w:val="20"/>
        </w:rPr>
        <w:t>účastníkem</w:t>
      </w:r>
      <w:r w:rsidR="00E62592" w:rsidRPr="005F5A11">
        <w:rPr>
          <w:rFonts w:ascii="Tahoma" w:hAnsi="Tahoma" w:cs="Tahoma"/>
          <w:sz w:val="20"/>
          <w:szCs w:val="20"/>
        </w:rPr>
        <w:t xml:space="preserve"> veřejné zakázky </w:t>
      </w:r>
      <w:r w:rsidR="00E62592" w:rsidRPr="00827257">
        <w:rPr>
          <w:rFonts w:ascii="Tahoma" w:hAnsi="Tahoma" w:cs="Tahoma"/>
          <w:sz w:val="20"/>
          <w:szCs w:val="20"/>
        </w:rPr>
        <w:t>„</w:t>
      </w:r>
      <w:r w:rsidR="00827257" w:rsidRPr="00827257">
        <w:rPr>
          <w:rFonts w:ascii="Tahoma" w:hAnsi="Tahoma" w:cs="Tahoma"/>
          <w:b/>
          <w:bCs/>
          <w:sz w:val="20"/>
          <w:szCs w:val="20"/>
        </w:rPr>
        <w:t>Karlovy Vary, ZŠ jazyků – odborná učebna 3. NP</w:t>
      </w:r>
      <w:r w:rsidR="00FA3F5C" w:rsidRPr="00827257">
        <w:rPr>
          <w:rFonts w:ascii="Tahoma" w:hAnsi="Tahoma" w:cs="Tahoma"/>
          <w:b/>
          <w:bCs/>
          <w:sz w:val="20"/>
          <w:szCs w:val="20"/>
        </w:rPr>
        <w:t>“</w:t>
      </w:r>
      <w:r w:rsidR="00827257" w:rsidRPr="00827257">
        <w:rPr>
          <w:rFonts w:ascii="Tahoma" w:hAnsi="Tahoma" w:cs="Tahoma"/>
          <w:b/>
          <w:bCs/>
          <w:sz w:val="20"/>
          <w:szCs w:val="20"/>
        </w:rPr>
        <w:t xml:space="preserve"> část č. </w:t>
      </w:r>
      <w:r w:rsidR="00827257">
        <w:rPr>
          <w:rFonts w:ascii="Tahoma" w:hAnsi="Tahoma" w:cs="Tahoma"/>
          <w:b/>
          <w:bCs/>
          <w:sz w:val="20"/>
          <w:szCs w:val="20"/>
        </w:rPr>
        <w:t>2 - nábytek</w:t>
      </w:r>
      <w:r w:rsidR="00827257" w:rsidRPr="00827257">
        <w:rPr>
          <w:rFonts w:ascii="Tahoma" w:hAnsi="Tahoma" w:cs="Tahoma"/>
          <w:sz w:val="20"/>
          <w:szCs w:val="20"/>
        </w:rPr>
        <w:t xml:space="preserve">  </w:t>
      </w:r>
      <w:r w:rsidR="00410417" w:rsidRPr="00827257">
        <w:rPr>
          <w:rFonts w:ascii="Tahoma" w:hAnsi="Tahoma" w:cs="Tahoma"/>
          <w:sz w:val="20"/>
          <w:szCs w:val="20"/>
        </w:rPr>
        <w:t xml:space="preserve"> </w:t>
      </w:r>
      <w:r w:rsidR="00E62592" w:rsidRPr="005F5A11">
        <w:rPr>
          <w:rFonts w:ascii="Tahoma" w:hAnsi="Tahoma" w:cs="Tahoma"/>
          <w:sz w:val="20"/>
          <w:szCs w:val="20"/>
        </w:rPr>
        <w:t xml:space="preserve">(dále jen </w:t>
      </w:r>
      <w:r w:rsidR="00237C98" w:rsidRPr="005F5A11">
        <w:rPr>
          <w:rFonts w:ascii="Tahoma" w:hAnsi="Tahoma" w:cs="Tahoma"/>
          <w:sz w:val="20"/>
          <w:szCs w:val="20"/>
        </w:rPr>
        <w:t>„</w:t>
      </w:r>
      <w:r w:rsidR="00E62592" w:rsidRPr="005F5A11">
        <w:rPr>
          <w:rFonts w:ascii="Tahoma" w:hAnsi="Tahoma" w:cs="Tahoma"/>
          <w:sz w:val="20"/>
          <w:szCs w:val="20"/>
        </w:rPr>
        <w:t>předmět koupě</w:t>
      </w:r>
      <w:r w:rsidR="00237C98" w:rsidRPr="005F5A11">
        <w:rPr>
          <w:rFonts w:ascii="Tahoma" w:hAnsi="Tahoma" w:cs="Tahoma"/>
          <w:sz w:val="20"/>
          <w:szCs w:val="20"/>
        </w:rPr>
        <w:t>“</w:t>
      </w:r>
      <w:r w:rsidR="00E62592" w:rsidRPr="005F5A11">
        <w:rPr>
          <w:rFonts w:ascii="Tahoma" w:hAnsi="Tahoma" w:cs="Tahoma"/>
          <w:sz w:val="20"/>
          <w:szCs w:val="20"/>
        </w:rPr>
        <w:t xml:space="preserve">) vyhlášené dne </w:t>
      </w:r>
      <w:r w:rsidR="00765E60" w:rsidRPr="00827257">
        <w:rPr>
          <w:rFonts w:ascii="Tahoma" w:hAnsi="Tahoma" w:cs="Tahoma"/>
          <w:sz w:val="20"/>
          <w:szCs w:val="20"/>
        </w:rPr>
        <w:t>(doplní kupující)</w:t>
      </w:r>
      <w:r w:rsidR="00E62592" w:rsidRPr="005F5A11">
        <w:rPr>
          <w:rFonts w:ascii="Tahoma" w:hAnsi="Tahoma" w:cs="Tahoma"/>
          <w:sz w:val="20"/>
          <w:szCs w:val="20"/>
        </w:rPr>
        <w:t xml:space="preserve"> </w:t>
      </w:r>
      <w:r w:rsidR="00250B77" w:rsidRPr="005F5A11">
        <w:rPr>
          <w:rFonts w:ascii="Tahoma" w:hAnsi="Tahoma" w:cs="Tahoma"/>
          <w:sz w:val="20"/>
          <w:szCs w:val="20"/>
        </w:rPr>
        <w:t>kupujícím</w:t>
      </w:r>
      <w:r w:rsidR="00E62592" w:rsidRPr="005F5A11">
        <w:rPr>
          <w:rFonts w:ascii="Tahoma" w:hAnsi="Tahoma" w:cs="Tahoma"/>
          <w:sz w:val="20"/>
          <w:szCs w:val="20"/>
        </w:rPr>
        <w:t xml:space="preserve"> jako zadavatelem </w:t>
      </w:r>
      <w:r w:rsidR="00FF4CC1" w:rsidRPr="005F5A11">
        <w:rPr>
          <w:rFonts w:ascii="Tahoma" w:hAnsi="Tahoma" w:cs="Tahoma"/>
          <w:sz w:val="20"/>
          <w:szCs w:val="20"/>
        </w:rPr>
        <w:t>pod</w:t>
      </w:r>
      <w:r w:rsidR="00BF02BF" w:rsidRPr="005F5A11">
        <w:rPr>
          <w:rFonts w:ascii="Tahoma" w:hAnsi="Tahoma" w:cs="Tahoma"/>
          <w:sz w:val="20"/>
          <w:szCs w:val="20"/>
        </w:rPr>
        <w:t xml:space="preserve">limitní </w:t>
      </w:r>
      <w:r w:rsidR="00E62592" w:rsidRPr="005F5A11">
        <w:rPr>
          <w:rFonts w:ascii="Tahoma" w:hAnsi="Tahoma" w:cs="Tahoma"/>
          <w:sz w:val="20"/>
          <w:szCs w:val="20"/>
        </w:rPr>
        <w:t xml:space="preserve">veřejné zakázky formou </w:t>
      </w:r>
      <w:r w:rsidR="00FF4CC1" w:rsidRPr="005F5A11">
        <w:rPr>
          <w:rFonts w:ascii="Tahoma" w:hAnsi="Tahoma" w:cs="Tahoma"/>
          <w:sz w:val="20"/>
          <w:szCs w:val="20"/>
        </w:rPr>
        <w:t xml:space="preserve">zjednodušeného podlimitního </w:t>
      </w:r>
      <w:r w:rsidR="00BF02BF" w:rsidRPr="005F5A11">
        <w:rPr>
          <w:rFonts w:ascii="Tahoma" w:hAnsi="Tahoma" w:cs="Tahoma"/>
          <w:sz w:val="20"/>
          <w:szCs w:val="20"/>
        </w:rPr>
        <w:t>řízení</w:t>
      </w:r>
      <w:r w:rsidR="00E62592" w:rsidRPr="005F5A11">
        <w:rPr>
          <w:rFonts w:ascii="Tahoma" w:hAnsi="Tahoma" w:cs="Tahoma"/>
          <w:sz w:val="20"/>
          <w:szCs w:val="20"/>
        </w:rPr>
        <w:t>; a</w:t>
      </w:r>
    </w:p>
    <w:p w14:paraId="06D5F6A6" w14:textId="77777777" w:rsidR="00E62592" w:rsidRPr="005F5A11" w:rsidRDefault="00E62592" w:rsidP="004A1792">
      <w:pPr>
        <w:ind w:left="567" w:right="-284" w:hanging="567"/>
        <w:jc w:val="both"/>
        <w:rPr>
          <w:rFonts w:ascii="Tahoma" w:hAnsi="Tahoma" w:cs="Tahoma"/>
          <w:color w:val="000000"/>
          <w:sz w:val="20"/>
          <w:szCs w:val="20"/>
        </w:rPr>
      </w:pPr>
    </w:p>
    <w:p w14:paraId="5963F8E6" w14:textId="77777777" w:rsidR="00E62592" w:rsidRPr="005F5A11" w:rsidRDefault="00250B77" w:rsidP="004A1792">
      <w:pPr>
        <w:numPr>
          <w:ilvl w:val="0"/>
          <w:numId w:val="38"/>
        </w:numPr>
        <w:tabs>
          <w:tab w:val="clear" w:pos="0"/>
        </w:tabs>
        <w:suppressAutoHyphens/>
        <w:ind w:left="567" w:right="-284" w:hanging="567"/>
        <w:jc w:val="both"/>
        <w:rPr>
          <w:rFonts w:ascii="Tahoma" w:hAnsi="Tahoma" w:cs="Tahoma"/>
          <w:sz w:val="20"/>
          <w:szCs w:val="20"/>
        </w:rPr>
      </w:pPr>
      <w:r w:rsidRPr="005F5A11">
        <w:rPr>
          <w:rFonts w:ascii="Tahoma" w:hAnsi="Tahoma" w:cs="Tahoma"/>
          <w:sz w:val="20"/>
          <w:szCs w:val="20"/>
        </w:rPr>
        <w:t>p</w:t>
      </w:r>
      <w:r w:rsidR="00E62592" w:rsidRPr="005F5A11">
        <w:rPr>
          <w:rFonts w:ascii="Tahoma" w:hAnsi="Tahoma" w:cs="Tahoma"/>
          <w:sz w:val="20"/>
          <w:szCs w:val="20"/>
        </w:rPr>
        <w:t xml:space="preserve">rodávající prohlašuje, že je schopný předmět koupě dle této smlouvy dodat ve stanovené době a ve sjednané kvalitě, a že si je vědom skutečnosti, že </w:t>
      </w:r>
      <w:r w:rsidR="004C324A" w:rsidRPr="005F5A11">
        <w:rPr>
          <w:rFonts w:ascii="Tahoma" w:hAnsi="Tahoma" w:cs="Tahoma"/>
          <w:sz w:val="20"/>
          <w:szCs w:val="20"/>
        </w:rPr>
        <w:t>k</w:t>
      </w:r>
      <w:r w:rsidR="00E62592" w:rsidRPr="005F5A11">
        <w:rPr>
          <w:rFonts w:ascii="Tahoma" w:hAnsi="Tahoma" w:cs="Tahoma"/>
          <w:sz w:val="20"/>
          <w:szCs w:val="20"/>
        </w:rPr>
        <w:t>upující má značný zájem na dodání předmětu koupě, kter</w:t>
      </w:r>
      <w:r w:rsidR="004A1792" w:rsidRPr="005F5A11">
        <w:rPr>
          <w:rFonts w:ascii="Tahoma" w:hAnsi="Tahoma" w:cs="Tahoma"/>
          <w:sz w:val="20"/>
          <w:szCs w:val="20"/>
        </w:rPr>
        <w:t>ý</w:t>
      </w:r>
      <w:r w:rsidR="00E62592" w:rsidRPr="005F5A11">
        <w:rPr>
          <w:rFonts w:ascii="Tahoma" w:hAnsi="Tahoma" w:cs="Tahoma"/>
          <w:sz w:val="20"/>
          <w:szCs w:val="20"/>
        </w:rPr>
        <w:t xml:space="preserve"> je předmětem této smlouvy</w:t>
      </w:r>
      <w:r w:rsidR="004A1792" w:rsidRPr="005F5A11">
        <w:rPr>
          <w:rFonts w:ascii="Tahoma" w:hAnsi="Tahoma" w:cs="Tahoma"/>
          <w:sz w:val="20"/>
          <w:szCs w:val="20"/>
        </w:rPr>
        <w:t>,</w:t>
      </w:r>
      <w:r w:rsidR="00E62592" w:rsidRPr="005F5A11">
        <w:rPr>
          <w:rFonts w:ascii="Tahoma" w:hAnsi="Tahoma" w:cs="Tahoma"/>
          <w:sz w:val="20"/>
          <w:szCs w:val="20"/>
        </w:rPr>
        <w:t xml:space="preserve"> v čase a kvalitě stanoven</w:t>
      </w:r>
      <w:r w:rsidR="004C324A" w:rsidRPr="005F5A11">
        <w:rPr>
          <w:rFonts w:ascii="Tahoma" w:hAnsi="Tahoma" w:cs="Tahoma"/>
          <w:sz w:val="20"/>
          <w:szCs w:val="20"/>
        </w:rPr>
        <w:t>é</w:t>
      </w:r>
      <w:r w:rsidR="00E62592" w:rsidRPr="005F5A11">
        <w:rPr>
          <w:rFonts w:ascii="Tahoma" w:hAnsi="Tahoma" w:cs="Tahoma"/>
          <w:sz w:val="20"/>
          <w:szCs w:val="20"/>
        </w:rPr>
        <w:t xml:space="preserve"> touto smlouvou,</w:t>
      </w:r>
    </w:p>
    <w:p w14:paraId="6B506B0A" w14:textId="77777777" w:rsidR="00E62592" w:rsidRPr="005F5A11" w:rsidRDefault="00E62592" w:rsidP="004A1792">
      <w:pPr>
        <w:pStyle w:val="BodyText21"/>
        <w:widowControl/>
        <w:rPr>
          <w:rFonts w:ascii="Tahoma" w:hAnsi="Tahoma" w:cs="Tahoma"/>
          <w:sz w:val="20"/>
        </w:rPr>
      </w:pPr>
    </w:p>
    <w:p w14:paraId="07275686" w14:textId="77777777" w:rsidR="00E62592" w:rsidRPr="005F5A11" w:rsidRDefault="004C324A" w:rsidP="004A1792">
      <w:pPr>
        <w:pStyle w:val="BodyText21"/>
        <w:widowControl/>
        <w:rPr>
          <w:rFonts w:ascii="Tahoma" w:hAnsi="Tahoma" w:cs="Tahoma"/>
          <w:sz w:val="20"/>
        </w:rPr>
      </w:pPr>
      <w:r w:rsidRPr="005F5A11">
        <w:rPr>
          <w:rFonts w:ascii="Tahoma" w:hAnsi="Tahoma" w:cs="Tahoma"/>
          <w:sz w:val="20"/>
        </w:rPr>
        <w:t>uzavírají tuto</w:t>
      </w:r>
    </w:p>
    <w:p w14:paraId="0B2EF7C6" w14:textId="77777777" w:rsidR="004C324A" w:rsidRDefault="004C324A" w:rsidP="004A1792">
      <w:pPr>
        <w:pStyle w:val="Odstavecseseznamem"/>
        <w:spacing w:line="276" w:lineRule="auto"/>
        <w:ind w:left="0"/>
        <w:rPr>
          <w:rFonts w:ascii="Tahoma" w:hAnsi="Tahoma" w:cs="Tahoma"/>
          <w:b/>
          <w:sz w:val="20"/>
          <w:szCs w:val="20"/>
        </w:rPr>
      </w:pPr>
      <w:r w:rsidRPr="005F5A11">
        <w:rPr>
          <w:rFonts w:ascii="Tahoma" w:hAnsi="Tahoma" w:cs="Tahoma"/>
          <w:b/>
          <w:sz w:val="20"/>
          <w:szCs w:val="20"/>
        </w:rPr>
        <w:t xml:space="preserve"> </w:t>
      </w:r>
    </w:p>
    <w:p w14:paraId="23E41709" w14:textId="77777777" w:rsidR="00AE4767" w:rsidRDefault="00AE4767" w:rsidP="004A1792">
      <w:pPr>
        <w:pStyle w:val="Odstavecseseznamem"/>
        <w:spacing w:line="276" w:lineRule="auto"/>
        <w:ind w:left="0"/>
        <w:rPr>
          <w:rFonts w:ascii="Tahoma" w:hAnsi="Tahoma" w:cs="Tahoma"/>
          <w:b/>
          <w:sz w:val="20"/>
          <w:szCs w:val="20"/>
        </w:rPr>
      </w:pPr>
    </w:p>
    <w:p w14:paraId="00547F47" w14:textId="77777777" w:rsidR="00AE4767" w:rsidRPr="005F5A11" w:rsidRDefault="00AE4767" w:rsidP="004A1792">
      <w:pPr>
        <w:pStyle w:val="Odstavecseseznamem"/>
        <w:spacing w:line="276" w:lineRule="auto"/>
        <w:ind w:left="0"/>
        <w:rPr>
          <w:rFonts w:ascii="Tahoma" w:hAnsi="Tahoma" w:cs="Tahoma"/>
          <w:b/>
          <w:sz w:val="20"/>
          <w:szCs w:val="20"/>
        </w:rPr>
      </w:pPr>
    </w:p>
    <w:p w14:paraId="44A37373" w14:textId="77777777" w:rsidR="004C324A" w:rsidRPr="005F5A11" w:rsidRDefault="004C324A" w:rsidP="004A1792">
      <w:pPr>
        <w:pStyle w:val="Odstavecseseznamem"/>
        <w:spacing w:line="276" w:lineRule="auto"/>
        <w:ind w:left="360"/>
        <w:jc w:val="center"/>
        <w:rPr>
          <w:rFonts w:ascii="Tahoma" w:hAnsi="Tahoma" w:cs="Tahoma"/>
          <w:b/>
          <w:sz w:val="20"/>
          <w:szCs w:val="20"/>
        </w:rPr>
      </w:pPr>
      <w:r w:rsidRPr="005F5A11">
        <w:rPr>
          <w:rFonts w:ascii="Tahoma" w:hAnsi="Tahoma" w:cs="Tahoma"/>
          <w:b/>
          <w:sz w:val="20"/>
          <w:szCs w:val="20"/>
        </w:rPr>
        <w:t>KUPNÍ SMLOUVU</w:t>
      </w:r>
    </w:p>
    <w:p w14:paraId="4D90E682" w14:textId="77777777" w:rsidR="004C324A" w:rsidRPr="005F5A11" w:rsidRDefault="004C324A" w:rsidP="004A1792">
      <w:pPr>
        <w:pStyle w:val="Odstavecseseznamem"/>
        <w:spacing w:line="276" w:lineRule="auto"/>
        <w:ind w:left="0"/>
        <w:jc w:val="center"/>
        <w:rPr>
          <w:rFonts w:ascii="Tahoma" w:hAnsi="Tahoma" w:cs="Tahoma"/>
          <w:sz w:val="20"/>
          <w:szCs w:val="20"/>
        </w:rPr>
      </w:pPr>
      <w:r w:rsidRPr="005F5A11">
        <w:rPr>
          <w:rFonts w:ascii="Tahoma" w:hAnsi="Tahoma" w:cs="Tahoma"/>
          <w:sz w:val="20"/>
          <w:szCs w:val="20"/>
        </w:rPr>
        <w:t xml:space="preserve">dle </w:t>
      </w:r>
      <w:r w:rsidR="00FA3F5C">
        <w:rPr>
          <w:rFonts w:ascii="Tahoma" w:hAnsi="Tahoma" w:cs="Tahoma"/>
          <w:sz w:val="20"/>
          <w:szCs w:val="20"/>
        </w:rPr>
        <w:t xml:space="preserve">ust. </w:t>
      </w:r>
      <w:r w:rsidRPr="005F5A11">
        <w:rPr>
          <w:rFonts w:ascii="Tahoma" w:hAnsi="Tahoma" w:cs="Tahoma"/>
          <w:sz w:val="20"/>
          <w:szCs w:val="20"/>
        </w:rPr>
        <w:t>§ 2079 a násl. zákona č. 89/2012 Sb., občansk</w:t>
      </w:r>
      <w:r w:rsidR="00630B76" w:rsidRPr="005F5A11">
        <w:rPr>
          <w:rFonts w:ascii="Tahoma" w:hAnsi="Tahoma" w:cs="Tahoma"/>
          <w:sz w:val="20"/>
          <w:szCs w:val="20"/>
        </w:rPr>
        <w:t xml:space="preserve">ého </w:t>
      </w:r>
      <w:r w:rsidRPr="005F5A11">
        <w:rPr>
          <w:rFonts w:ascii="Tahoma" w:hAnsi="Tahoma" w:cs="Tahoma"/>
          <w:sz w:val="20"/>
          <w:szCs w:val="20"/>
        </w:rPr>
        <w:t>zákoník</w:t>
      </w:r>
      <w:r w:rsidR="00630B76" w:rsidRPr="005F5A11">
        <w:rPr>
          <w:rFonts w:ascii="Tahoma" w:hAnsi="Tahoma" w:cs="Tahoma"/>
          <w:sz w:val="20"/>
          <w:szCs w:val="20"/>
        </w:rPr>
        <w:t>u</w:t>
      </w:r>
      <w:r w:rsidRPr="005F5A11">
        <w:rPr>
          <w:rFonts w:ascii="Tahoma" w:hAnsi="Tahoma" w:cs="Tahoma"/>
          <w:sz w:val="20"/>
          <w:szCs w:val="20"/>
        </w:rPr>
        <w:t>, ve znění pozdějších předpisů</w:t>
      </w:r>
    </w:p>
    <w:p w14:paraId="4AE7E863" w14:textId="77777777" w:rsidR="008E0C45" w:rsidRDefault="008E0C45" w:rsidP="004A1792">
      <w:pPr>
        <w:pStyle w:val="Odstavecseseznamem"/>
        <w:spacing w:line="276" w:lineRule="auto"/>
        <w:ind w:left="0"/>
        <w:jc w:val="center"/>
        <w:rPr>
          <w:rFonts w:ascii="Tahoma" w:hAnsi="Tahoma" w:cs="Tahoma"/>
          <w:sz w:val="20"/>
          <w:szCs w:val="20"/>
        </w:rPr>
      </w:pPr>
      <w:r w:rsidRPr="005F5A11">
        <w:rPr>
          <w:rFonts w:ascii="Tahoma" w:hAnsi="Tahoma" w:cs="Tahoma"/>
          <w:sz w:val="20"/>
          <w:szCs w:val="20"/>
        </w:rPr>
        <w:t xml:space="preserve">(dále pouze </w:t>
      </w:r>
      <w:r w:rsidRPr="005F5A11">
        <w:rPr>
          <w:rFonts w:ascii="Tahoma" w:hAnsi="Tahoma" w:cs="Tahoma"/>
          <w:b/>
          <w:sz w:val="20"/>
          <w:szCs w:val="20"/>
        </w:rPr>
        <w:t>„smlouva“</w:t>
      </w:r>
      <w:r w:rsidRPr="005F5A11">
        <w:rPr>
          <w:rFonts w:ascii="Tahoma" w:hAnsi="Tahoma" w:cs="Tahoma"/>
          <w:sz w:val="20"/>
          <w:szCs w:val="20"/>
        </w:rPr>
        <w:t>)</w:t>
      </w:r>
    </w:p>
    <w:p w14:paraId="3DCAEBAA" w14:textId="77777777" w:rsidR="00CA73DC" w:rsidRDefault="00CA73DC" w:rsidP="004A1792">
      <w:pPr>
        <w:pStyle w:val="Odstavecseseznamem"/>
        <w:spacing w:line="276" w:lineRule="auto"/>
        <w:ind w:left="0"/>
        <w:jc w:val="center"/>
        <w:rPr>
          <w:rFonts w:ascii="Tahoma" w:hAnsi="Tahoma" w:cs="Tahoma"/>
          <w:sz w:val="20"/>
          <w:szCs w:val="20"/>
        </w:rPr>
      </w:pPr>
    </w:p>
    <w:p w14:paraId="2CBFC076" w14:textId="77777777" w:rsidR="00CA73DC" w:rsidRDefault="00CA73DC" w:rsidP="004A1792">
      <w:pPr>
        <w:pStyle w:val="Odstavecseseznamem"/>
        <w:spacing w:line="276" w:lineRule="auto"/>
        <w:ind w:left="0"/>
        <w:jc w:val="center"/>
        <w:rPr>
          <w:rFonts w:ascii="Tahoma" w:hAnsi="Tahoma" w:cs="Tahoma"/>
          <w:sz w:val="20"/>
          <w:szCs w:val="20"/>
        </w:rPr>
      </w:pPr>
    </w:p>
    <w:p w14:paraId="53473154" w14:textId="77777777" w:rsidR="00AE4767" w:rsidRDefault="00AE4767" w:rsidP="004A1792">
      <w:pPr>
        <w:pStyle w:val="Odstavecseseznamem"/>
        <w:spacing w:line="276" w:lineRule="auto"/>
        <w:ind w:left="0"/>
        <w:jc w:val="center"/>
        <w:rPr>
          <w:rFonts w:ascii="Tahoma" w:hAnsi="Tahoma" w:cs="Tahoma"/>
          <w:sz w:val="20"/>
          <w:szCs w:val="20"/>
        </w:rPr>
      </w:pPr>
    </w:p>
    <w:p w14:paraId="6D3C41C6" w14:textId="77777777" w:rsidR="0068638A" w:rsidRDefault="0068638A" w:rsidP="004A1792">
      <w:pPr>
        <w:pStyle w:val="Odstavecseseznamem"/>
        <w:spacing w:line="276" w:lineRule="auto"/>
        <w:ind w:left="0"/>
        <w:jc w:val="center"/>
        <w:rPr>
          <w:rFonts w:ascii="Tahoma" w:hAnsi="Tahoma" w:cs="Tahoma"/>
          <w:sz w:val="20"/>
          <w:szCs w:val="20"/>
        </w:rPr>
      </w:pPr>
    </w:p>
    <w:p w14:paraId="3BB4361A" w14:textId="77777777" w:rsidR="006C71F4" w:rsidRPr="005F5A11" w:rsidRDefault="008D1964" w:rsidP="00BE67D5">
      <w:pPr>
        <w:pStyle w:val="Odstavecseseznamem"/>
        <w:numPr>
          <w:ilvl w:val="0"/>
          <w:numId w:val="14"/>
        </w:numPr>
        <w:tabs>
          <w:tab w:val="left" w:pos="540"/>
        </w:tabs>
        <w:spacing w:line="276" w:lineRule="auto"/>
        <w:ind w:right="284"/>
        <w:rPr>
          <w:rFonts w:ascii="Tahoma" w:hAnsi="Tahoma" w:cs="Tahoma"/>
          <w:b/>
          <w:sz w:val="20"/>
          <w:szCs w:val="20"/>
        </w:rPr>
      </w:pPr>
      <w:r w:rsidRPr="005F5A11">
        <w:rPr>
          <w:rFonts w:ascii="Tahoma" w:hAnsi="Tahoma" w:cs="Tahoma"/>
          <w:b/>
          <w:sz w:val="20"/>
          <w:szCs w:val="20"/>
        </w:rPr>
        <w:lastRenderedPageBreak/>
        <w:t>Předmět smlouvy</w:t>
      </w:r>
    </w:p>
    <w:p w14:paraId="0B8C4FF3" w14:textId="77777777" w:rsidR="00C85823" w:rsidRPr="005F5A11" w:rsidRDefault="00C85823" w:rsidP="00BE67D5">
      <w:pPr>
        <w:tabs>
          <w:tab w:val="left" w:pos="540"/>
        </w:tabs>
        <w:spacing w:line="276" w:lineRule="auto"/>
        <w:ind w:right="284"/>
        <w:rPr>
          <w:rFonts w:ascii="Tahoma" w:hAnsi="Tahoma" w:cs="Tahoma"/>
          <w:b/>
          <w:sz w:val="20"/>
          <w:szCs w:val="20"/>
        </w:rPr>
      </w:pPr>
    </w:p>
    <w:p w14:paraId="20E3E237" w14:textId="77777777" w:rsidR="006C71F4" w:rsidRPr="00827257" w:rsidRDefault="00C12509" w:rsidP="00827257">
      <w:pPr>
        <w:pStyle w:val="Odstavecseseznamem"/>
        <w:numPr>
          <w:ilvl w:val="1"/>
          <w:numId w:val="14"/>
        </w:numPr>
        <w:tabs>
          <w:tab w:val="left" w:pos="284"/>
        </w:tabs>
        <w:ind w:left="709" w:hanging="709"/>
        <w:jc w:val="both"/>
        <w:rPr>
          <w:rFonts w:ascii="Tahoma" w:hAnsi="Tahoma" w:cs="Tahoma"/>
          <w:sz w:val="20"/>
          <w:szCs w:val="20"/>
        </w:rPr>
      </w:pPr>
      <w:r w:rsidRPr="005F5A11">
        <w:rPr>
          <w:rFonts w:ascii="Tahoma" w:hAnsi="Tahoma" w:cs="Tahoma"/>
          <w:sz w:val="20"/>
          <w:szCs w:val="20"/>
        </w:rPr>
        <w:t>Prodávající</w:t>
      </w:r>
      <w:r w:rsidR="006C71F4" w:rsidRPr="005F5A11">
        <w:rPr>
          <w:rFonts w:ascii="Tahoma" w:hAnsi="Tahoma" w:cs="Tahoma"/>
          <w:sz w:val="20"/>
          <w:szCs w:val="20"/>
        </w:rPr>
        <w:t xml:space="preserve"> se zavazuje za podmínek stanovených v této smlouvě </w:t>
      </w:r>
      <w:r w:rsidR="004C324A" w:rsidRPr="005F5A11">
        <w:rPr>
          <w:rFonts w:ascii="Tahoma" w:hAnsi="Tahoma" w:cs="Tahoma"/>
          <w:sz w:val="20"/>
          <w:szCs w:val="20"/>
        </w:rPr>
        <w:t>odevzdat k</w:t>
      </w:r>
      <w:r w:rsidRPr="005F5A11">
        <w:rPr>
          <w:rFonts w:ascii="Tahoma" w:hAnsi="Tahoma" w:cs="Tahoma"/>
          <w:sz w:val="20"/>
          <w:szCs w:val="20"/>
        </w:rPr>
        <w:t>upujícímu</w:t>
      </w:r>
      <w:r w:rsidR="006C71F4" w:rsidRPr="005F5A11">
        <w:rPr>
          <w:rFonts w:ascii="Tahoma" w:hAnsi="Tahoma" w:cs="Tahoma"/>
          <w:sz w:val="20"/>
          <w:szCs w:val="20"/>
        </w:rPr>
        <w:t xml:space="preserve"> </w:t>
      </w:r>
      <w:r w:rsidR="00CB70C0" w:rsidRPr="005F5A11">
        <w:rPr>
          <w:rFonts w:ascii="Tahoma" w:hAnsi="Tahoma" w:cs="Tahoma"/>
          <w:sz w:val="20"/>
          <w:szCs w:val="20"/>
        </w:rPr>
        <w:t>věc</w:t>
      </w:r>
      <w:r w:rsidR="004C324A" w:rsidRPr="005F5A11">
        <w:rPr>
          <w:rFonts w:ascii="Tahoma" w:hAnsi="Tahoma" w:cs="Tahoma"/>
          <w:sz w:val="20"/>
          <w:szCs w:val="20"/>
        </w:rPr>
        <w:t xml:space="preserve">, která je předmětem koupě </w:t>
      </w:r>
      <w:r w:rsidR="00BF02BF" w:rsidRPr="005F5A11">
        <w:rPr>
          <w:rFonts w:ascii="Tahoma" w:hAnsi="Tahoma" w:cs="Tahoma"/>
          <w:sz w:val="20"/>
          <w:szCs w:val="20"/>
        </w:rPr>
        <w:t xml:space="preserve">v množství, jakosti a provedení, </w:t>
      </w:r>
      <w:r w:rsidR="004C324A" w:rsidRPr="005F5A11">
        <w:rPr>
          <w:rFonts w:ascii="Tahoma" w:hAnsi="Tahoma" w:cs="Tahoma"/>
          <w:sz w:val="20"/>
          <w:szCs w:val="20"/>
        </w:rPr>
        <w:t>jež je blíže</w:t>
      </w:r>
      <w:r w:rsidR="006C71F4" w:rsidRPr="005F5A11">
        <w:rPr>
          <w:rFonts w:ascii="Tahoma" w:hAnsi="Tahoma" w:cs="Tahoma"/>
          <w:sz w:val="20"/>
          <w:szCs w:val="20"/>
        </w:rPr>
        <w:t xml:space="preserve"> specifikov</w:t>
      </w:r>
      <w:r w:rsidR="004C324A" w:rsidRPr="005F5A11">
        <w:rPr>
          <w:rFonts w:ascii="Tahoma" w:hAnsi="Tahoma" w:cs="Tahoma"/>
          <w:sz w:val="20"/>
          <w:szCs w:val="20"/>
        </w:rPr>
        <w:t>án</w:t>
      </w:r>
      <w:r w:rsidR="00C85823" w:rsidRPr="005F5A11">
        <w:rPr>
          <w:rFonts w:ascii="Tahoma" w:hAnsi="Tahoma" w:cs="Tahoma"/>
          <w:sz w:val="20"/>
          <w:szCs w:val="20"/>
        </w:rPr>
        <w:t>o</w:t>
      </w:r>
      <w:r w:rsidR="006C71F4" w:rsidRPr="005F5A11">
        <w:rPr>
          <w:rFonts w:ascii="Tahoma" w:hAnsi="Tahoma" w:cs="Tahoma"/>
          <w:sz w:val="20"/>
          <w:szCs w:val="20"/>
        </w:rPr>
        <w:t xml:space="preserve"> v nabídce </w:t>
      </w:r>
      <w:r w:rsidR="004C324A" w:rsidRPr="005F5A11">
        <w:rPr>
          <w:rFonts w:ascii="Tahoma" w:hAnsi="Tahoma" w:cs="Tahoma"/>
          <w:sz w:val="20"/>
          <w:szCs w:val="20"/>
        </w:rPr>
        <w:t>p</w:t>
      </w:r>
      <w:r w:rsidRPr="005F5A11">
        <w:rPr>
          <w:rFonts w:ascii="Tahoma" w:hAnsi="Tahoma" w:cs="Tahoma"/>
          <w:sz w:val="20"/>
          <w:szCs w:val="20"/>
        </w:rPr>
        <w:t>rodávajícího</w:t>
      </w:r>
      <w:r w:rsidR="006C71F4" w:rsidRPr="005F5A11">
        <w:rPr>
          <w:rFonts w:ascii="Tahoma" w:hAnsi="Tahoma" w:cs="Tahoma"/>
          <w:sz w:val="20"/>
          <w:szCs w:val="20"/>
        </w:rPr>
        <w:t xml:space="preserve"> </w:t>
      </w:r>
      <w:r w:rsidR="00A75073" w:rsidRPr="005F5A11">
        <w:rPr>
          <w:rFonts w:ascii="Tahoma" w:hAnsi="Tahoma" w:cs="Tahoma"/>
          <w:sz w:val="20"/>
          <w:szCs w:val="20"/>
        </w:rPr>
        <w:t>zpracované</w:t>
      </w:r>
      <w:r w:rsidR="006C71F4" w:rsidRPr="005F5A11">
        <w:rPr>
          <w:rFonts w:ascii="Tahoma" w:hAnsi="Tahoma" w:cs="Tahoma"/>
          <w:sz w:val="20"/>
          <w:szCs w:val="20"/>
        </w:rPr>
        <w:t xml:space="preserve"> dne </w:t>
      </w:r>
      <w:r w:rsidR="00AE4767">
        <w:rPr>
          <w:rFonts w:ascii="Tahoma" w:hAnsi="Tahoma" w:cs="Tahoma"/>
          <w:sz w:val="20"/>
          <w:szCs w:val="20"/>
          <w:highlight w:val="yellow"/>
        </w:rPr>
        <w:t>(dopl</w:t>
      </w:r>
      <w:r w:rsidR="00765E60" w:rsidRPr="005F5A11">
        <w:rPr>
          <w:rFonts w:ascii="Tahoma" w:hAnsi="Tahoma" w:cs="Tahoma"/>
          <w:sz w:val="20"/>
          <w:szCs w:val="20"/>
          <w:highlight w:val="yellow"/>
        </w:rPr>
        <w:t>ní</w:t>
      </w:r>
      <w:r w:rsidR="006C71F4" w:rsidRPr="005F5A11">
        <w:rPr>
          <w:rFonts w:ascii="Tahoma" w:hAnsi="Tahoma" w:cs="Tahoma"/>
          <w:sz w:val="20"/>
          <w:szCs w:val="20"/>
          <w:highlight w:val="yellow"/>
        </w:rPr>
        <w:t xml:space="preserve"> </w:t>
      </w:r>
      <w:r w:rsidR="00AE4767">
        <w:rPr>
          <w:rFonts w:ascii="Tahoma" w:hAnsi="Tahoma" w:cs="Tahoma"/>
          <w:sz w:val="20"/>
          <w:szCs w:val="20"/>
          <w:highlight w:val="yellow"/>
        </w:rPr>
        <w:t>kupující</w:t>
      </w:r>
      <w:r w:rsidR="00410417">
        <w:rPr>
          <w:rFonts w:ascii="Tahoma" w:hAnsi="Tahoma" w:cs="Tahoma"/>
          <w:sz w:val="20"/>
          <w:szCs w:val="20"/>
          <w:highlight w:val="yellow"/>
        </w:rPr>
        <w:t xml:space="preserve"> před podpisem smlouvy</w:t>
      </w:r>
      <w:r w:rsidR="00765E60" w:rsidRPr="005F5A11">
        <w:rPr>
          <w:rFonts w:ascii="Tahoma" w:hAnsi="Tahoma" w:cs="Tahoma"/>
          <w:sz w:val="20"/>
          <w:szCs w:val="20"/>
          <w:highlight w:val="yellow"/>
        </w:rPr>
        <w:t>)</w:t>
      </w:r>
      <w:r w:rsidR="00DF38E7" w:rsidRPr="005F5A11">
        <w:rPr>
          <w:rFonts w:ascii="Tahoma" w:hAnsi="Tahoma" w:cs="Tahoma"/>
          <w:sz w:val="20"/>
          <w:szCs w:val="20"/>
        </w:rPr>
        <w:t xml:space="preserve"> (dále jen </w:t>
      </w:r>
      <w:r w:rsidR="004C324A" w:rsidRPr="005F5A11">
        <w:rPr>
          <w:rFonts w:ascii="Tahoma" w:hAnsi="Tahoma" w:cs="Tahoma"/>
          <w:sz w:val="20"/>
          <w:szCs w:val="20"/>
        </w:rPr>
        <w:t>„</w:t>
      </w:r>
      <w:r w:rsidR="00DF38E7" w:rsidRPr="005F5A11">
        <w:rPr>
          <w:rFonts w:ascii="Tahoma" w:hAnsi="Tahoma" w:cs="Tahoma"/>
          <w:sz w:val="20"/>
          <w:szCs w:val="20"/>
        </w:rPr>
        <w:t>nabídka“)</w:t>
      </w:r>
      <w:r w:rsidR="006C71F4" w:rsidRPr="005F5A11">
        <w:rPr>
          <w:rFonts w:ascii="Tahoma" w:hAnsi="Tahoma" w:cs="Tahoma"/>
          <w:sz w:val="20"/>
          <w:szCs w:val="20"/>
        </w:rPr>
        <w:t xml:space="preserve"> v rámci zakázky </w:t>
      </w:r>
      <w:r w:rsidR="00827257" w:rsidRPr="00827257">
        <w:rPr>
          <w:rFonts w:ascii="Tahoma" w:hAnsi="Tahoma" w:cs="Tahoma"/>
          <w:sz w:val="20"/>
          <w:szCs w:val="20"/>
        </w:rPr>
        <w:t>„</w:t>
      </w:r>
      <w:r w:rsidR="00827257" w:rsidRPr="00827257">
        <w:rPr>
          <w:rFonts w:ascii="Tahoma" w:hAnsi="Tahoma" w:cs="Tahoma"/>
          <w:b/>
          <w:bCs/>
          <w:sz w:val="20"/>
          <w:szCs w:val="20"/>
        </w:rPr>
        <w:t xml:space="preserve">Karlovy Vary, ZŠ jazyků – odborná učebna 3. NP“ část č. </w:t>
      </w:r>
      <w:r w:rsidR="00827257">
        <w:rPr>
          <w:rFonts w:ascii="Tahoma" w:hAnsi="Tahoma" w:cs="Tahoma"/>
          <w:b/>
          <w:bCs/>
          <w:sz w:val="20"/>
          <w:szCs w:val="20"/>
        </w:rPr>
        <w:t>2 – nábytek</w:t>
      </w:r>
      <w:r w:rsidR="00827257" w:rsidRPr="00827257">
        <w:rPr>
          <w:rFonts w:ascii="Tahoma" w:hAnsi="Tahoma" w:cs="Tahoma"/>
          <w:sz w:val="20"/>
          <w:szCs w:val="20"/>
        </w:rPr>
        <w:t xml:space="preserve"> </w:t>
      </w:r>
      <w:r w:rsidR="006C71F4" w:rsidRPr="00827257">
        <w:rPr>
          <w:rFonts w:ascii="Tahoma" w:hAnsi="Tahoma" w:cs="Tahoma"/>
          <w:sz w:val="20"/>
          <w:szCs w:val="20"/>
        </w:rPr>
        <w:t>a převést na něj vlastnické právo k</w:t>
      </w:r>
      <w:r w:rsidR="00CB70C0" w:rsidRPr="00827257">
        <w:rPr>
          <w:rFonts w:ascii="Tahoma" w:hAnsi="Tahoma" w:cs="Tahoma"/>
          <w:sz w:val="20"/>
          <w:szCs w:val="20"/>
        </w:rPr>
        <w:t> předmětu koupě</w:t>
      </w:r>
      <w:r w:rsidR="006C71F4" w:rsidRPr="00827257">
        <w:rPr>
          <w:rFonts w:ascii="Tahoma" w:hAnsi="Tahoma" w:cs="Tahoma"/>
          <w:sz w:val="20"/>
          <w:szCs w:val="20"/>
        </w:rPr>
        <w:t xml:space="preserve">. </w:t>
      </w:r>
      <w:r w:rsidRPr="00827257">
        <w:rPr>
          <w:rFonts w:ascii="Tahoma" w:hAnsi="Tahoma" w:cs="Tahoma"/>
          <w:sz w:val="20"/>
          <w:szCs w:val="20"/>
        </w:rPr>
        <w:t>Kupující</w:t>
      </w:r>
      <w:r w:rsidR="006C71F4" w:rsidRPr="00827257">
        <w:rPr>
          <w:rFonts w:ascii="Tahoma" w:hAnsi="Tahoma" w:cs="Tahoma"/>
          <w:sz w:val="20"/>
          <w:szCs w:val="20"/>
        </w:rPr>
        <w:t xml:space="preserve"> se zavazuje </w:t>
      </w:r>
      <w:r w:rsidR="00CB70C0" w:rsidRPr="00827257">
        <w:rPr>
          <w:rFonts w:ascii="Tahoma" w:hAnsi="Tahoma" w:cs="Tahoma"/>
          <w:sz w:val="20"/>
          <w:szCs w:val="20"/>
        </w:rPr>
        <w:t>předmět koupě</w:t>
      </w:r>
      <w:r w:rsidRPr="00827257">
        <w:rPr>
          <w:rFonts w:ascii="Tahoma" w:hAnsi="Tahoma" w:cs="Tahoma"/>
          <w:sz w:val="20"/>
          <w:szCs w:val="20"/>
        </w:rPr>
        <w:t xml:space="preserve"> </w:t>
      </w:r>
      <w:r w:rsidR="00D922DB" w:rsidRPr="00827257">
        <w:rPr>
          <w:rFonts w:ascii="Tahoma" w:hAnsi="Tahoma" w:cs="Tahoma"/>
          <w:sz w:val="20"/>
          <w:szCs w:val="20"/>
        </w:rPr>
        <w:t xml:space="preserve">převzít a zaplatit za něj </w:t>
      </w:r>
      <w:r w:rsidR="004C324A" w:rsidRPr="00827257">
        <w:rPr>
          <w:rFonts w:ascii="Tahoma" w:hAnsi="Tahoma" w:cs="Tahoma"/>
          <w:sz w:val="20"/>
          <w:szCs w:val="20"/>
        </w:rPr>
        <w:t>p</w:t>
      </w:r>
      <w:r w:rsidRPr="00827257">
        <w:rPr>
          <w:rFonts w:ascii="Tahoma" w:hAnsi="Tahoma" w:cs="Tahoma"/>
          <w:sz w:val="20"/>
          <w:szCs w:val="20"/>
        </w:rPr>
        <w:t>rodávajícímu</w:t>
      </w:r>
      <w:r w:rsidR="006C71F4" w:rsidRPr="00827257">
        <w:rPr>
          <w:rFonts w:ascii="Tahoma" w:hAnsi="Tahoma" w:cs="Tahoma"/>
          <w:sz w:val="20"/>
          <w:szCs w:val="20"/>
        </w:rPr>
        <w:t xml:space="preserve"> sjednanou</w:t>
      </w:r>
      <w:r w:rsidRPr="00827257">
        <w:rPr>
          <w:rFonts w:ascii="Tahoma" w:hAnsi="Tahoma" w:cs="Tahoma"/>
          <w:sz w:val="20"/>
          <w:szCs w:val="20"/>
        </w:rPr>
        <w:t xml:space="preserve"> kupní</w:t>
      </w:r>
      <w:r w:rsidR="006C71F4" w:rsidRPr="00827257">
        <w:rPr>
          <w:rFonts w:ascii="Tahoma" w:hAnsi="Tahoma" w:cs="Tahoma"/>
          <w:sz w:val="20"/>
          <w:szCs w:val="20"/>
        </w:rPr>
        <w:t xml:space="preserve"> cenu. </w:t>
      </w:r>
    </w:p>
    <w:p w14:paraId="616A0FA7" w14:textId="77777777" w:rsidR="00C85823" w:rsidRPr="005F5A11" w:rsidRDefault="00C85823" w:rsidP="00BE67D5">
      <w:pPr>
        <w:tabs>
          <w:tab w:val="left" w:pos="284"/>
        </w:tabs>
        <w:jc w:val="both"/>
        <w:rPr>
          <w:rFonts w:ascii="Tahoma" w:hAnsi="Tahoma" w:cs="Tahoma"/>
          <w:sz w:val="20"/>
          <w:szCs w:val="20"/>
        </w:rPr>
      </w:pPr>
    </w:p>
    <w:p w14:paraId="3CE751EF" w14:textId="77777777" w:rsidR="006C71F4" w:rsidRPr="005F5A11" w:rsidRDefault="00CB70C0" w:rsidP="00BE67D5">
      <w:pPr>
        <w:pStyle w:val="Odstavecseseznamem"/>
        <w:numPr>
          <w:ilvl w:val="1"/>
          <w:numId w:val="14"/>
        </w:numPr>
        <w:tabs>
          <w:tab w:val="left" w:pos="284"/>
        </w:tabs>
        <w:ind w:left="709" w:hanging="709"/>
        <w:jc w:val="both"/>
        <w:rPr>
          <w:rFonts w:ascii="Tahoma" w:hAnsi="Tahoma" w:cs="Tahoma"/>
          <w:sz w:val="20"/>
          <w:szCs w:val="20"/>
        </w:rPr>
      </w:pPr>
      <w:r w:rsidRPr="005F5A11">
        <w:rPr>
          <w:rFonts w:ascii="Tahoma" w:hAnsi="Tahoma" w:cs="Tahoma"/>
          <w:sz w:val="20"/>
          <w:szCs w:val="20"/>
        </w:rPr>
        <w:t>Předmět koupě</w:t>
      </w:r>
      <w:r w:rsidR="006C71F4" w:rsidRPr="005F5A11">
        <w:rPr>
          <w:rFonts w:ascii="Tahoma" w:hAnsi="Tahoma" w:cs="Tahoma"/>
          <w:sz w:val="20"/>
          <w:szCs w:val="20"/>
        </w:rPr>
        <w:t xml:space="preserve"> je dále specifikován v nabídce </w:t>
      </w:r>
      <w:r w:rsidR="004C324A" w:rsidRPr="005F5A11">
        <w:rPr>
          <w:rFonts w:ascii="Tahoma" w:hAnsi="Tahoma" w:cs="Tahoma"/>
          <w:sz w:val="20"/>
          <w:szCs w:val="20"/>
        </w:rPr>
        <w:t>p</w:t>
      </w:r>
      <w:r w:rsidR="00C12509" w:rsidRPr="005F5A11">
        <w:rPr>
          <w:rFonts w:ascii="Tahoma" w:hAnsi="Tahoma" w:cs="Tahoma"/>
          <w:sz w:val="20"/>
          <w:szCs w:val="20"/>
        </w:rPr>
        <w:t>rodávajícího</w:t>
      </w:r>
      <w:r w:rsidR="006C71F4" w:rsidRPr="005F5A11">
        <w:rPr>
          <w:rFonts w:ascii="Tahoma" w:hAnsi="Tahoma" w:cs="Tahoma"/>
          <w:sz w:val="20"/>
          <w:szCs w:val="20"/>
        </w:rPr>
        <w:t xml:space="preserve">, která je </w:t>
      </w:r>
      <w:r w:rsidR="008E0C45" w:rsidRPr="005F5A11">
        <w:rPr>
          <w:rFonts w:ascii="Tahoma" w:hAnsi="Tahoma" w:cs="Tahoma"/>
          <w:sz w:val="20"/>
          <w:szCs w:val="20"/>
        </w:rPr>
        <w:t xml:space="preserve">nedílnou přílohou </w:t>
      </w:r>
      <w:r w:rsidR="006C71F4" w:rsidRPr="005F5A11">
        <w:rPr>
          <w:rFonts w:ascii="Tahoma" w:hAnsi="Tahoma" w:cs="Tahoma"/>
          <w:sz w:val="20"/>
          <w:szCs w:val="20"/>
        </w:rPr>
        <w:t>této smlouvy</w:t>
      </w:r>
      <w:r w:rsidR="008E0C45" w:rsidRPr="005F5A11">
        <w:rPr>
          <w:rFonts w:ascii="Tahoma" w:hAnsi="Tahoma" w:cs="Tahoma"/>
          <w:sz w:val="20"/>
          <w:szCs w:val="20"/>
        </w:rPr>
        <w:t xml:space="preserve"> (</w:t>
      </w:r>
      <w:r w:rsidR="00D9044C" w:rsidRPr="005F5A11">
        <w:rPr>
          <w:rFonts w:ascii="Tahoma" w:hAnsi="Tahoma" w:cs="Tahoma"/>
          <w:sz w:val="20"/>
          <w:szCs w:val="20"/>
        </w:rPr>
        <w:t>p</w:t>
      </w:r>
      <w:r w:rsidR="008E0C45" w:rsidRPr="005F5A11">
        <w:rPr>
          <w:rFonts w:ascii="Tahoma" w:hAnsi="Tahoma" w:cs="Tahoma"/>
          <w:sz w:val="20"/>
          <w:szCs w:val="20"/>
        </w:rPr>
        <w:t>říloha č. 3)</w:t>
      </w:r>
      <w:r w:rsidR="006C71F4" w:rsidRPr="005F5A11">
        <w:rPr>
          <w:rFonts w:ascii="Tahoma" w:hAnsi="Tahoma" w:cs="Tahoma"/>
          <w:sz w:val="20"/>
          <w:szCs w:val="20"/>
        </w:rPr>
        <w:t>.</w:t>
      </w:r>
    </w:p>
    <w:p w14:paraId="113F169E" w14:textId="77777777" w:rsidR="00C85823" w:rsidRPr="005F5A11" w:rsidRDefault="00C85823" w:rsidP="00BE67D5">
      <w:pPr>
        <w:pStyle w:val="Odstavecseseznamem"/>
        <w:rPr>
          <w:rFonts w:ascii="Tahoma" w:hAnsi="Tahoma" w:cs="Tahoma"/>
          <w:sz w:val="20"/>
          <w:szCs w:val="20"/>
        </w:rPr>
      </w:pPr>
    </w:p>
    <w:p w14:paraId="3C53683E" w14:textId="77777777" w:rsidR="006C71F4" w:rsidRPr="005F5A11" w:rsidRDefault="00CB70C0" w:rsidP="00BE67D5">
      <w:pPr>
        <w:pStyle w:val="Odstavecseseznamem"/>
        <w:numPr>
          <w:ilvl w:val="1"/>
          <w:numId w:val="14"/>
        </w:numPr>
        <w:tabs>
          <w:tab w:val="left" w:pos="284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5F5A11">
        <w:rPr>
          <w:rFonts w:ascii="Tahoma" w:hAnsi="Tahoma" w:cs="Tahoma"/>
          <w:sz w:val="20"/>
          <w:szCs w:val="20"/>
        </w:rPr>
        <w:t>Prodávající dodá předmět koupě</w:t>
      </w:r>
      <w:r w:rsidR="006C71F4" w:rsidRPr="005F5A11">
        <w:rPr>
          <w:rFonts w:ascii="Tahoma" w:hAnsi="Tahoma" w:cs="Tahoma"/>
          <w:sz w:val="20"/>
          <w:szCs w:val="20"/>
        </w:rPr>
        <w:t xml:space="preserve"> v jakosti a provedení dle </w:t>
      </w:r>
      <w:r w:rsidR="004C324A" w:rsidRPr="005F5A11">
        <w:rPr>
          <w:rFonts w:ascii="Tahoma" w:hAnsi="Tahoma" w:cs="Tahoma"/>
          <w:sz w:val="20"/>
          <w:szCs w:val="20"/>
        </w:rPr>
        <w:t>n</w:t>
      </w:r>
      <w:r w:rsidR="006C71F4" w:rsidRPr="005F5A11">
        <w:rPr>
          <w:rFonts w:ascii="Tahoma" w:hAnsi="Tahoma" w:cs="Tahoma"/>
          <w:sz w:val="20"/>
          <w:szCs w:val="20"/>
        </w:rPr>
        <w:t xml:space="preserve">orem </w:t>
      </w:r>
      <w:r w:rsidR="004C324A" w:rsidRPr="005F5A11">
        <w:rPr>
          <w:rFonts w:ascii="Tahoma" w:hAnsi="Tahoma" w:cs="Tahoma"/>
          <w:sz w:val="20"/>
          <w:szCs w:val="20"/>
        </w:rPr>
        <w:t xml:space="preserve">platných </w:t>
      </w:r>
      <w:r w:rsidR="006C71F4" w:rsidRPr="005F5A11">
        <w:rPr>
          <w:rFonts w:ascii="Tahoma" w:hAnsi="Tahoma" w:cs="Tahoma"/>
          <w:sz w:val="20"/>
          <w:szCs w:val="20"/>
        </w:rPr>
        <w:t>na území ČR.</w:t>
      </w:r>
    </w:p>
    <w:p w14:paraId="66D2D8E1" w14:textId="77777777" w:rsidR="006C71F4" w:rsidRPr="005F5A11" w:rsidRDefault="006C71F4" w:rsidP="00BE67D5">
      <w:pPr>
        <w:tabs>
          <w:tab w:val="left" w:pos="284"/>
          <w:tab w:val="left" w:pos="567"/>
          <w:tab w:val="left" w:pos="1418"/>
        </w:tabs>
        <w:ind w:left="284" w:right="284" w:hanging="284"/>
        <w:rPr>
          <w:rFonts w:ascii="Tahoma" w:hAnsi="Tahoma" w:cs="Tahoma"/>
          <w:sz w:val="20"/>
          <w:szCs w:val="20"/>
        </w:rPr>
      </w:pPr>
    </w:p>
    <w:p w14:paraId="41D71F15" w14:textId="77777777" w:rsidR="00DE39BA" w:rsidRPr="005F5A11" w:rsidRDefault="00DE39BA" w:rsidP="00BE67D5">
      <w:pPr>
        <w:tabs>
          <w:tab w:val="left" w:pos="284"/>
          <w:tab w:val="left" w:pos="567"/>
          <w:tab w:val="left" w:pos="1418"/>
        </w:tabs>
        <w:ind w:left="284" w:right="284" w:hanging="284"/>
        <w:rPr>
          <w:rFonts w:ascii="Tahoma" w:hAnsi="Tahoma" w:cs="Tahoma"/>
          <w:sz w:val="20"/>
          <w:szCs w:val="20"/>
        </w:rPr>
      </w:pPr>
    </w:p>
    <w:p w14:paraId="74D03F51" w14:textId="77777777" w:rsidR="006C71F4" w:rsidRPr="005F5A11" w:rsidRDefault="008D1964" w:rsidP="00BE67D5">
      <w:pPr>
        <w:pStyle w:val="Odstavecseseznamem"/>
        <w:keepNext/>
        <w:numPr>
          <w:ilvl w:val="0"/>
          <w:numId w:val="14"/>
        </w:numPr>
        <w:tabs>
          <w:tab w:val="left" w:pos="284"/>
          <w:tab w:val="left" w:pos="567"/>
          <w:tab w:val="left" w:pos="1416"/>
        </w:tabs>
        <w:spacing w:line="276" w:lineRule="auto"/>
        <w:rPr>
          <w:rFonts w:ascii="Tahoma" w:hAnsi="Tahoma" w:cs="Tahoma"/>
          <w:b/>
          <w:sz w:val="20"/>
          <w:szCs w:val="20"/>
        </w:rPr>
      </w:pPr>
      <w:r w:rsidRPr="005F5A11">
        <w:rPr>
          <w:rFonts w:ascii="Tahoma" w:hAnsi="Tahoma" w:cs="Tahoma"/>
          <w:b/>
          <w:sz w:val="20"/>
          <w:szCs w:val="20"/>
        </w:rPr>
        <w:t xml:space="preserve">Místo plnění, termín dodání </w:t>
      </w:r>
    </w:p>
    <w:p w14:paraId="741A0CB2" w14:textId="77777777" w:rsidR="007F2D1B" w:rsidRPr="005F5A11" w:rsidRDefault="007F2D1B" w:rsidP="00BE67D5">
      <w:pPr>
        <w:keepNext/>
        <w:tabs>
          <w:tab w:val="left" w:pos="284"/>
          <w:tab w:val="left" w:pos="567"/>
          <w:tab w:val="left" w:pos="1416"/>
        </w:tabs>
        <w:spacing w:line="276" w:lineRule="auto"/>
        <w:rPr>
          <w:rFonts w:ascii="Tahoma" w:hAnsi="Tahoma" w:cs="Tahoma"/>
          <w:b/>
          <w:sz w:val="20"/>
          <w:szCs w:val="20"/>
        </w:rPr>
      </w:pPr>
    </w:p>
    <w:p w14:paraId="2665F5B0" w14:textId="77777777" w:rsidR="00233BC6" w:rsidRPr="00410417" w:rsidRDefault="00F45D38" w:rsidP="00410417">
      <w:pPr>
        <w:pStyle w:val="Odstavecseseznamem"/>
        <w:numPr>
          <w:ilvl w:val="1"/>
          <w:numId w:val="14"/>
        </w:numPr>
        <w:tabs>
          <w:tab w:val="left" w:pos="709"/>
        </w:tabs>
        <w:ind w:left="709" w:hanging="709"/>
        <w:jc w:val="both"/>
        <w:rPr>
          <w:rFonts w:ascii="Tahoma" w:hAnsi="Tahoma" w:cs="Tahoma"/>
          <w:sz w:val="20"/>
          <w:szCs w:val="20"/>
        </w:rPr>
      </w:pPr>
      <w:r w:rsidRPr="005F5A11">
        <w:rPr>
          <w:rFonts w:ascii="Tahoma" w:hAnsi="Tahoma" w:cs="Tahoma"/>
          <w:sz w:val="20"/>
          <w:szCs w:val="20"/>
        </w:rPr>
        <w:t>Prodávající</w:t>
      </w:r>
      <w:r w:rsidR="006C71F4" w:rsidRPr="005F5A11">
        <w:rPr>
          <w:rFonts w:ascii="Tahoma" w:hAnsi="Tahoma" w:cs="Tahoma"/>
          <w:sz w:val="20"/>
          <w:szCs w:val="20"/>
        </w:rPr>
        <w:t xml:space="preserve"> je povinen </w:t>
      </w:r>
      <w:r w:rsidRPr="005F5A11">
        <w:rPr>
          <w:rFonts w:ascii="Tahoma" w:hAnsi="Tahoma" w:cs="Tahoma"/>
          <w:sz w:val="20"/>
          <w:szCs w:val="20"/>
        </w:rPr>
        <w:t xml:space="preserve">odevzdat </w:t>
      </w:r>
      <w:r w:rsidR="004C324A" w:rsidRPr="005F5A11">
        <w:rPr>
          <w:rFonts w:ascii="Tahoma" w:hAnsi="Tahoma" w:cs="Tahoma"/>
          <w:sz w:val="20"/>
          <w:szCs w:val="20"/>
        </w:rPr>
        <w:t>k</w:t>
      </w:r>
      <w:r w:rsidRPr="005F5A11">
        <w:rPr>
          <w:rFonts w:ascii="Tahoma" w:hAnsi="Tahoma" w:cs="Tahoma"/>
          <w:sz w:val="20"/>
          <w:szCs w:val="20"/>
        </w:rPr>
        <w:t>upujícímu předmět koupě</w:t>
      </w:r>
      <w:r w:rsidR="006C71F4" w:rsidRPr="005F5A11">
        <w:rPr>
          <w:rFonts w:ascii="Tahoma" w:hAnsi="Tahoma" w:cs="Tahoma"/>
          <w:sz w:val="20"/>
          <w:szCs w:val="20"/>
        </w:rPr>
        <w:t xml:space="preserve"> na </w:t>
      </w:r>
      <w:r w:rsidR="007F2D1B" w:rsidRPr="005F5A11">
        <w:rPr>
          <w:rFonts w:ascii="Tahoma" w:hAnsi="Tahoma" w:cs="Tahoma"/>
          <w:sz w:val="20"/>
          <w:szCs w:val="20"/>
        </w:rPr>
        <w:t>sjednan</w:t>
      </w:r>
      <w:r w:rsidR="00827257">
        <w:rPr>
          <w:rFonts w:ascii="Tahoma" w:hAnsi="Tahoma" w:cs="Tahoma"/>
          <w:sz w:val="20"/>
          <w:szCs w:val="20"/>
        </w:rPr>
        <w:t>ém</w:t>
      </w:r>
      <w:r w:rsidR="006C71F4" w:rsidRPr="005F5A11">
        <w:rPr>
          <w:rFonts w:ascii="Tahoma" w:hAnsi="Tahoma" w:cs="Tahoma"/>
          <w:sz w:val="20"/>
          <w:szCs w:val="20"/>
        </w:rPr>
        <w:t xml:space="preserve"> míst</w:t>
      </w:r>
      <w:r w:rsidR="00827257">
        <w:rPr>
          <w:rFonts w:ascii="Tahoma" w:hAnsi="Tahoma" w:cs="Tahoma"/>
          <w:sz w:val="20"/>
          <w:szCs w:val="20"/>
        </w:rPr>
        <w:t>ě</w:t>
      </w:r>
      <w:r w:rsidR="006C71F4" w:rsidRPr="005F5A11">
        <w:rPr>
          <w:rFonts w:ascii="Tahoma" w:hAnsi="Tahoma" w:cs="Tahoma"/>
          <w:sz w:val="20"/>
          <w:szCs w:val="20"/>
        </w:rPr>
        <w:t xml:space="preserve"> plněn</w:t>
      </w:r>
      <w:r w:rsidR="00BF02BF" w:rsidRPr="005F5A11">
        <w:rPr>
          <w:rFonts w:ascii="Tahoma" w:hAnsi="Tahoma" w:cs="Tahoma"/>
          <w:sz w:val="20"/>
          <w:szCs w:val="20"/>
        </w:rPr>
        <w:t>í</w:t>
      </w:r>
      <w:r w:rsidR="007F2D1B" w:rsidRPr="005F5A11">
        <w:rPr>
          <w:rFonts w:ascii="Tahoma" w:hAnsi="Tahoma" w:cs="Tahoma"/>
          <w:sz w:val="20"/>
          <w:szCs w:val="20"/>
        </w:rPr>
        <w:t xml:space="preserve">, kterým </w:t>
      </w:r>
      <w:r w:rsidR="00FA3F5C">
        <w:rPr>
          <w:rFonts w:ascii="Tahoma" w:hAnsi="Tahoma" w:cs="Tahoma"/>
          <w:sz w:val="20"/>
          <w:szCs w:val="20"/>
        </w:rPr>
        <w:t>j</w:t>
      </w:r>
      <w:r w:rsidR="00827257">
        <w:rPr>
          <w:rFonts w:ascii="Tahoma" w:hAnsi="Tahoma" w:cs="Tahoma"/>
          <w:sz w:val="20"/>
          <w:szCs w:val="20"/>
        </w:rPr>
        <w:t>e</w:t>
      </w:r>
      <w:r w:rsidR="00410417" w:rsidRPr="00410417">
        <w:rPr>
          <w:rFonts w:ascii="Tahoma" w:hAnsi="Tahoma" w:cs="Tahoma"/>
          <w:sz w:val="20"/>
          <w:szCs w:val="20"/>
        </w:rPr>
        <w:t xml:space="preserve"> </w:t>
      </w:r>
      <w:r w:rsidR="00827257">
        <w:rPr>
          <w:rFonts w:ascii="Tahoma" w:hAnsi="Tahoma" w:cs="Tahoma"/>
          <w:sz w:val="20"/>
          <w:szCs w:val="20"/>
        </w:rPr>
        <w:t xml:space="preserve">ZŠ jazyků, </w:t>
      </w:r>
      <w:r w:rsidR="008803FB" w:rsidRPr="008803FB">
        <w:rPr>
          <w:rFonts w:ascii="Tahoma" w:hAnsi="Tahoma" w:cs="Tahoma"/>
          <w:sz w:val="20"/>
          <w:szCs w:val="20"/>
        </w:rPr>
        <w:t>Libušina 1032/31, 360 01 Karlovy Vary</w:t>
      </w:r>
      <w:r w:rsidR="008803FB">
        <w:rPr>
          <w:rFonts w:ascii="Tahoma" w:hAnsi="Tahoma" w:cs="Tahoma"/>
          <w:sz w:val="20"/>
          <w:szCs w:val="20"/>
        </w:rPr>
        <w:t>.</w:t>
      </w:r>
    </w:p>
    <w:p w14:paraId="308F1F81" w14:textId="77777777" w:rsidR="00C85823" w:rsidRPr="0038305F" w:rsidRDefault="00C85823" w:rsidP="00BE67D5">
      <w:pPr>
        <w:tabs>
          <w:tab w:val="left" w:pos="709"/>
        </w:tabs>
        <w:jc w:val="both"/>
        <w:rPr>
          <w:rFonts w:ascii="Tahoma" w:hAnsi="Tahoma" w:cs="Tahoma"/>
          <w:sz w:val="20"/>
          <w:szCs w:val="20"/>
        </w:rPr>
      </w:pPr>
    </w:p>
    <w:p w14:paraId="7DB86509" w14:textId="77777777" w:rsidR="00330F88" w:rsidRPr="0038305F" w:rsidRDefault="00CD2831" w:rsidP="00BE67D5">
      <w:pPr>
        <w:pStyle w:val="Odstavecseseznamem"/>
        <w:numPr>
          <w:ilvl w:val="1"/>
          <w:numId w:val="14"/>
        </w:numPr>
        <w:tabs>
          <w:tab w:val="left" w:pos="709"/>
        </w:tabs>
        <w:ind w:left="709" w:hanging="709"/>
        <w:jc w:val="both"/>
        <w:rPr>
          <w:rFonts w:ascii="Tahoma" w:hAnsi="Tahoma" w:cs="Tahoma"/>
          <w:bCs/>
          <w:sz w:val="20"/>
          <w:szCs w:val="20"/>
        </w:rPr>
      </w:pPr>
      <w:r w:rsidRPr="0038305F">
        <w:rPr>
          <w:rFonts w:ascii="Tahoma" w:hAnsi="Tahoma" w:cs="Tahoma"/>
          <w:sz w:val="20"/>
          <w:szCs w:val="20"/>
        </w:rPr>
        <w:t xml:space="preserve">Prodávající je povinen </w:t>
      </w:r>
      <w:r w:rsidR="004C324A" w:rsidRPr="0038305F">
        <w:rPr>
          <w:rFonts w:ascii="Tahoma" w:hAnsi="Tahoma" w:cs="Tahoma"/>
          <w:sz w:val="20"/>
          <w:szCs w:val="20"/>
        </w:rPr>
        <w:t>odevzda</w:t>
      </w:r>
      <w:r w:rsidRPr="0038305F">
        <w:rPr>
          <w:rFonts w:ascii="Tahoma" w:hAnsi="Tahoma" w:cs="Tahoma"/>
          <w:sz w:val="20"/>
          <w:szCs w:val="20"/>
        </w:rPr>
        <w:t>t předmět koupě</w:t>
      </w:r>
      <w:r w:rsidR="004C324A" w:rsidRPr="0038305F">
        <w:rPr>
          <w:rFonts w:ascii="Tahoma" w:hAnsi="Tahoma" w:cs="Tahoma"/>
          <w:sz w:val="20"/>
          <w:szCs w:val="20"/>
        </w:rPr>
        <w:t xml:space="preserve"> společně s doklady, které se k předmětu koupě vztahují nejpozději </w:t>
      </w:r>
      <w:r w:rsidR="00D84DD9" w:rsidRPr="0038305F">
        <w:rPr>
          <w:rFonts w:ascii="Tahoma" w:hAnsi="Tahoma" w:cs="Tahoma"/>
          <w:sz w:val="20"/>
          <w:szCs w:val="20"/>
        </w:rPr>
        <w:t xml:space="preserve">do </w:t>
      </w:r>
      <w:r w:rsidR="00BE4CEE">
        <w:rPr>
          <w:rFonts w:ascii="Tahoma" w:hAnsi="Tahoma" w:cs="Tahoma"/>
          <w:sz w:val="20"/>
          <w:szCs w:val="20"/>
        </w:rPr>
        <w:t xml:space="preserve">20 dnů </w:t>
      </w:r>
      <w:r w:rsidR="00CC48DC">
        <w:rPr>
          <w:rFonts w:ascii="Tahoma" w:hAnsi="Tahoma" w:cs="Tahoma"/>
          <w:sz w:val="20"/>
          <w:szCs w:val="20"/>
        </w:rPr>
        <w:t>dne doručení písemné výzvy</w:t>
      </w:r>
      <w:r w:rsidR="00BE4CEE">
        <w:rPr>
          <w:rFonts w:ascii="Tahoma" w:hAnsi="Tahoma" w:cs="Tahoma"/>
          <w:sz w:val="20"/>
          <w:szCs w:val="20"/>
        </w:rPr>
        <w:t>.</w:t>
      </w:r>
    </w:p>
    <w:p w14:paraId="26090DEC" w14:textId="77777777" w:rsidR="00C85823" w:rsidRPr="005F5A11" w:rsidRDefault="00C85823" w:rsidP="00BE67D5">
      <w:pPr>
        <w:pStyle w:val="Odstavecseseznamem"/>
        <w:rPr>
          <w:rFonts w:ascii="Tahoma" w:hAnsi="Tahoma" w:cs="Tahoma"/>
          <w:sz w:val="20"/>
          <w:szCs w:val="20"/>
        </w:rPr>
      </w:pPr>
    </w:p>
    <w:p w14:paraId="4467CFC1" w14:textId="77777777" w:rsidR="00AA20AD" w:rsidRDefault="00AA20AD" w:rsidP="00BE67D5">
      <w:pPr>
        <w:pStyle w:val="Odstavecseseznamem"/>
        <w:numPr>
          <w:ilvl w:val="1"/>
          <w:numId w:val="14"/>
        </w:numPr>
        <w:tabs>
          <w:tab w:val="left" w:pos="709"/>
        </w:tabs>
        <w:ind w:left="709" w:hanging="709"/>
        <w:jc w:val="both"/>
        <w:rPr>
          <w:rFonts w:ascii="Tahoma" w:hAnsi="Tahoma" w:cs="Tahoma"/>
          <w:sz w:val="20"/>
          <w:szCs w:val="20"/>
        </w:rPr>
      </w:pPr>
      <w:r w:rsidRPr="005F5A11">
        <w:rPr>
          <w:rFonts w:ascii="Tahoma" w:hAnsi="Tahoma" w:cs="Tahoma"/>
          <w:sz w:val="20"/>
          <w:szCs w:val="20"/>
        </w:rPr>
        <w:t>Dodávky budou realizovány za těchto omezujících podmínek:</w:t>
      </w:r>
    </w:p>
    <w:p w14:paraId="5D9A01B8" w14:textId="77777777" w:rsidR="0088748E" w:rsidRPr="0088748E" w:rsidRDefault="0088748E" w:rsidP="00BE67D5">
      <w:pPr>
        <w:tabs>
          <w:tab w:val="left" w:pos="709"/>
        </w:tabs>
        <w:jc w:val="both"/>
        <w:rPr>
          <w:rFonts w:ascii="Tahoma" w:hAnsi="Tahoma" w:cs="Tahoma"/>
          <w:sz w:val="20"/>
          <w:szCs w:val="20"/>
        </w:rPr>
      </w:pPr>
    </w:p>
    <w:p w14:paraId="7840CB2E" w14:textId="77777777" w:rsidR="00AA20AD" w:rsidRPr="005F5A11" w:rsidRDefault="00A85D44" w:rsidP="00BE67D5">
      <w:pPr>
        <w:pStyle w:val="Odstavecseseznamem"/>
        <w:numPr>
          <w:ilvl w:val="0"/>
          <w:numId w:val="47"/>
        </w:numPr>
        <w:suppressAutoHyphens w:val="0"/>
        <w:ind w:left="1134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</w:t>
      </w:r>
      <w:r w:rsidR="00AA20AD" w:rsidRPr="005F5A11">
        <w:rPr>
          <w:rFonts w:ascii="Tahoma" w:hAnsi="Tahoma" w:cs="Tahoma"/>
          <w:sz w:val="20"/>
          <w:szCs w:val="20"/>
        </w:rPr>
        <w:t>lnění na zá</w:t>
      </w:r>
      <w:r w:rsidR="00CD0C10" w:rsidRPr="005F5A11">
        <w:rPr>
          <w:rFonts w:ascii="Tahoma" w:hAnsi="Tahoma" w:cs="Tahoma"/>
          <w:sz w:val="20"/>
          <w:szCs w:val="20"/>
        </w:rPr>
        <w:t xml:space="preserve">kladní </w:t>
      </w:r>
      <w:r w:rsidR="007D6C61">
        <w:rPr>
          <w:rFonts w:ascii="Tahoma" w:hAnsi="Tahoma" w:cs="Tahoma"/>
          <w:sz w:val="20"/>
          <w:szCs w:val="20"/>
        </w:rPr>
        <w:t>škol</w:t>
      </w:r>
      <w:r w:rsidR="007739CC">
        <w:rPr>
          <w:rFonts w:ascii="Tahoma" w:hAnsi="Tahoma" w:cs="Tahoma"/>
          <w:sz w:val="20"/>
          <w:szCs w:val="20"/>
        </w:rPr>
        <w:t>e</w:t>
      </w:r>
      <w:r w:rsidR="00827DCC" w:rsidRPr="005F5A11">
        <w:rPr>
          <w:rFonts w:ascii="Tahoma" w:hAnsi="Tahoma" w:cs="Tahoma"/>
          <w:sz w:val="20"/>
          <w:szCs w:val="20"/>
        </w:rPr>
        <w:t xml:space="preserve"> </w:t>
      </w:r>
      <w:r w:rsidR="00CD0C10" w:rsidRPr="005F5A11">
        <w:rPr>
          <w:rFonts w:ascii="Tahoma" w:hAnsi="Tahoma" w:cs="Tahoma"/>
          <w:sz w:val="20"/>
          <w:szCs w:val="20"/>
        </w:rPr>
        <w:t>bud</w:t>
      </w:r>
      <w:r w:rsidR="00827DCC" w:rsidRPr="005F5A11">
        <w:rPr>
          <w:rFonts w:ascii="Tahoma" w:hAnsi="Tahoma" w:cs="Tahoma"/>
          <w:sz w:val="20"/>
          <w:szCs w:val="20"/>
        </w:rPr>
        <w:t>e</w:t>
      </w:r>
      <w:r w:rsidR="00CD0C10" w:rsidRPr="005F5A11">
        <w:rPr>
          <w:rFonts w:ascii="Tahoma" w:hAnsi="Tahoma" w:cs="Tahoma"/>
          <w:sz w:val="20"/>
          <w:szCs w:val="20"/>
        </w:rPr>
        <w:t xml:space="preserve"> probíhat</w:t>
      </w:r>
      <w:r w:rsidR="00AA20AD" w:rsidRPr="005F5A11">
        <w:rPr>
          <w:rFonts w:ascii="Tahoma" w:hAnsi="Tahoma" w:cs="Tahoma"/>
          <w:sz w:val="20"/>
          <w:szCs w:val="20"/>
        </w:rPr>
        <w:t xml:space="preserve"> v termínech, které </w:t>
      </w:r>
      <w:r>
        <w:rPr>
          <w:rFonts w:ascii="Tahoma" w:hAnsi="Tahoma" w:cs="Tahoma"/>
          <w:sz w:val="20"/>
          <w:szCs w:val="20"/>
        </w:rPr>
        <w:t>dohodne kupující s</w:t>
      </w:r>
      <w:r w:rsidR="00FA3F5C">
        <w:rPr>
          <w:rFonts w:ascii="Tahoma" w:hAnsi="Tahoma" w:cs="Tahoma"/>
          <w:sz w:val="20"/>
          <w:szCs w:val="20"/>
        </w:rPr>
        <w:t> </w:t>
      </w:r>
      <w:r>
        <w:rPr>
          <w:rFonts w:ascii="Tahoma" w:hAnsi="Tahoma" w:cs="Tahoma"/>
          <w:sz w:val="20"/>
          <w:szCs w:val="20"/>
        </w:rPr>
        <w:t>prodávajícím</w:t>
      </w:r>
      <w:r w:rsidR="00AA20AD" w:rsidRPr="005F5A11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po podpisu kupní smlouvy</w:t>
      </w:r>
      <w:r w:rsidR="00FA3F5C">
        <w:rPr>
          <w:rFonts w:ascii="Tahoma" w:hAnsi="Tahoma" w:cs="Tahoma"/>
          <w:sz w:val="20"/>
          <w:szCs w:val="20"/>
        </w:rPr>
        <w:t>,</w:t>
      </w:r>
    </w:p>
    <w:p w14:paraId="68BF8DA8" w14:textId="77777777" w:rsidR="00AA20AD" w:rsidRDefault="00A85D44" w:rsidP="00BE67D5">
      <w:pPr>
        <w:pStyle w:val="Odstavecseseznamem"/>
        <w:numPr>
          <w:ilvl w:val="0"/>
          <w:numId w:val="47"/>
        </w:numPr>
        <w:suppressAutoHyphens w:val="0"/>
        <w:ind w:left="1134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prodávající</w:t>
      </w:r>
      <w:r w:rsidR="00AA20AD" w:rsidRPr="005F5A11">
        <w:rPr>
          <w:rFonts w:ascii="Tahoma" w:hAnsi="Tahoma" w:cs="Tahoma"/>
          <w:sz w:val="20"/>
          <w:szCs w:val="20"/>
        </w:rPr>
        <w:t xml:space="preserve"> musí respektovat omezující podmínky, které </w:t>
      </w:r>
      <w:r>
        <w:rPr>
          <w:rFonts w:ascii="Tahoma" w:hAnsi="Tahoma" w:cs="Tahoma"/>
          <w:sz w:val="20"/>
          <w:szCs w:val="20"/>
        </w:rPr>
        <w:t>vyplynou</w:t>
      </w:r>
      <w:r w:rsidR="00AA20AD" w:rsidRPr="005F5A11">
        <w:rPr>
          <w:rFonts w:ascii="Tahoma" w:hAnsi="Tahoma" w:cs="Tahoma"/>
          <w:sz w:val="20"/>
          <w:szCs w:val="20"/>
        </w:rPr>
        <w:t xml:space="preserve"> z provozních podmínek škol</w:t>
      </w:r>
      <w:r w:rsidR="00827DCC" w:rsidRPr="005F5A11">
        <w:rPr>
          <w:rFonts w:ascii="Tahoma" w:hAnsi="Tahoma" w:cs="Tahoma"/>
          <w:sz w:val="20"/>
          <w:szCs w:val="20"/>
        </w:rPr>
        <w:t>y</w:t>
      </w:r>
      <w:r w:rsidR="00AA20AD" w:rsidRPr="005F5A11">
        <w:rPr>
          <w:rFonts w:ascii="Tahoma" w:hAnsi="Tahoma" w:cs="Tahoma"/>
          <w:sz w:val="20"/>
          <w:szCs w:val="20"/>
        </w:rPr>
        <w:t>.</w:t>
      </w:r>
    </w:p>
    <w:p w14:paraId="17AA603E" w14:textId="77777777" w:rsidR="0043724D" w:rsidRDefault="0043724D" w:rsidP="00D538D0">
      <w:pPr>
        <w:pStyle w:val="Odstavecseseznamem"/>
        <w:suppressAutoHyphens w:val="0"/>
        <w:ind w:left="1134"/>
        <w:jc w:val="both"/>
        <w:rPr>
          <w:rFonts w:ascii="Tahoma" w:hAnsi="Tahoma" w:cs="Tahoma"/>
          <w:sz w:val="20"/>
          <w:szCs w:val="20"/>
        </w:rPr>
      </w:pPr>
    </w:p>
    <w:p w14:paraId="7E3AE7D0" w14:textId="77777777" w:rsidR="00FA3F5C" w:rsidRPr="005F5A11" w:rsidRDefault="00FA3F5C" w:rsidP="00D538D0">
      <w:pPr>
        <w:pStyle w:val="Odstavecseseznamem"/>
        <w:suppressAutoHyphens w:val="0"/>
        <w:ind w:left="1134"/>
        <w:jc w:val="both"/>
        <w:rPr>
          <w:rFonts w:ascii="Tahoma" w:hAnsi="Tahoma" w:cs="Tahoma"/>
          <w:sz w:val="20"/>
          <w:szCs w:val="20"/>
        </w:rPr>
      </w:pPr>
    </w:p>
    <w:p w14:paraId="34DC06BB" w14:textId="77777777" w:rsidR="006C71F4" w:rsidRPr="005F5A11" w:rsidRDefault="008D1964" w:rsidP="00BE67D5">
      <w:pPr>
        <w:pStyle w:val="Odstavecseseznamem"/>
        <w:keepNext/>
        <w:numPr>
          <w:ilvl w:val="0"/>
          <w:numId w:val="14"/>
        </w:numPr>
        <w:tabs>
          <w:tab w:val="left" w:pos="284"/>
          <w:tab w:val="left" w:pos="567"/>
          <w:tab w:val="left" w:pos="1416"/>
        </w:tabs>
        <w:spacing w:line="276" w:lineRule="auto"/>
        <w:ind w:left="284" w:hanging="284"/>
        <w:rPr>
          <w:rFonts w:ascii="Tahoma" w:hAnsi="Tahoma" w:cs="Tahoma"/>
          <w:b/>
          <w:sz w:val="20"/>
          <w:szCs w:val="20"/>
        </w:rPr>
      </w:pPr>
      <w:r w:rsidRPr="005F5A11">
        <w:rPr>
          <w:rFonts w:ascii="Tahoma" w:hAnsi="Tahoma" w:cs="Tahoma"/>
          <w:b/>
          <w:sz w:val="20"/>
          <w:szCs w:val="20"/>
        </w:rPr>
        <w:t>Kupní cena</w:t>
      </w:r>
    </w:p>
    <w:p w14:paraId="77FB0A9F" w14:textId="77777777" w:rsidR="007F2D1B" w:rsidRPr="005F5A11" w:rsidRDefault="007F2D1B" w:rsidP="00BE67D5">
      <w:pPr>
        <w:keepNext/>
        <w:tabs>
          <w:tab w:val="left" w:pos="284"/>
          <w:tab w:val="left" w:pos="567"/>
          <w:tab w:val="left" w:pos="1416"/>
        </w:tabs>
        <w:spacing w:line="276" w:lineRule="auto"/>
        <w:rPr>
          <w:rFonts w:ascii="Tahoma" w:hAnsi="Tahoma" w:cs="Tahoma"/>
          <w:b/>
          <w:sz w:val="20"/>
          <w:szCs w:val="20"/>
        </w:rPr>
      </w:pPr>
    </w:p>
    <w:p w14:paraId="74D37C08" w14:textId="77777777" w:rsidR="006C71F4" w:rsidRPr="005F5A11" w:rsidRDefault="00F45D38" w:rsidP="00BE67D5">
      <w:pPr>
        <w:pStyle w:val="Odstavecseseznamem"/>
        <w:numPr>
          <w:ilvl w:val="1"/>
          <w:numId w:val="14"/>
        </w:numPr>
        <w:tabs>
          <w:tab w:val="left" w:pos="0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5F5A11">
        <w:rPr>
          <w:rFonts w:ascii="Tahoma" w:hAnsi="Tahoma" w:cs="Tahoma"/>
          <w:sz w:val="20"/>
          <w:szCs w:val="20"/>
        </w:rPr>
        <w:t>Kupní c</w:t>
      </w:r>
      <w:r w:rsidR="006C71F4" w:rsidRPr="005F5A11">
        <w:rPr>
          <w:rFonts w:ascii="Tahoma" w:hAnsi="Tahoma" w:cs="Tahoma"/>
          <w:sz w:val="20"/>
          <w:szCs w:val="20"/>
        </w:rPr>
        <w:t>ena je cenou smluvní, nejvýše přípustnou,</w:t>
      </w:r>
      <w:r w:rsidR="007F2D1B" w:rsidRPr="005F5A11">
        <w:rPr>
          <w:rFonts w:ascii="Tahoma" w:hAnsi="Tahoma" w:cs="Tahoma"/>
          <w:sz w:val="20"/>
          <w:szCs w:val="20"/>
        </w:rPr>
        <w:t xml:space="preserve"> nepřekročitelnou</w:t>
      </w:r>
      <w:r w:rsidR="006C71F4" w:rsidRPr="005F5A11">
        <w:rPr>
          <w:rFonts w:ascii="Tahoma" w:hAnsi="Tahoma" w:cs="Tahoma"/>
          <w:sz w:val="20"/>
          <w:szCs w:val="20"/>
        </w:rPr>
        <w:t xml:space="preserve"> a činí:</w:t>
      </w:r>
    </w:p>
    <w:p w14:paraId="704A2BED" w14:textId="77777777" w:rsidR="00BF02BF" w:rsidRPr="005F5A11" w:rsidRDefault="00BF02BF" w:rsidP="00BE67D5">
      <w:pPr>
        <w:pStyle w:val="Odstavecseseznamem"/>
        <w:tabs>
          <w:tab w:val="left" w:pos="0"/>
        </w:tabs>
        <w:ind w:left="0"/>
        <w:jc w:val="both"/>
        <w:rPr>
          <w:rFonts w:ascii="Tahoma" w:hAnsi="Tahoma" w:cs="Tahoma"/>
          <w:sz w:val="20"/>
          <w:szCs w:val="20"/>
        </w:rPr>
      </w:pPr>
    </w:p>
    <w:p w14:paraId="68840806" w14:textId="77777777" w:rsidR="006C71F4" w:rsidRPr="005F5A11" w:rsidRDefault="007F2D1B" w:rsidP="00BE67D5">
      <w:pPr>
        <w:pStyle w:val="Odstavecseseznamem"/>
        <w:numPr>
          <w:ilvl w:val="0"/>
          <w:numId w:val="44"/>
        </w:numPr>
        <w:tabs>
          <w:tab w:val="left" w:pos="709"/>
          <w:tab w:val="right" w:pos="8000"/>
        </w:tabs>
        <w:ind w:right="45"/>
        <w:rPr>
          <w:rFonts w:ascii="Tahoma" w:hAnsi="Tahoma" w:cs="Tahoma"/>
          <w:sz w:val="20"/>
          <w:szCs w:val="20"/>
        </w:rPr>
      </w:pPr>
      <w:r w:rsidRPr="005F5A11">
        <w:rPr>
          <w:rFonts w:ascii="Tahoma" w:hAnsi="Tahoma" w:cs="Tahoma"/>
          <w:sz w:val="20"/>
          <w:szCs w:val="20"/>
        </w:rPr>
        <w:t>k</w:t>
      </w:r>
      <w:r w:rsidR="00F45D38" w:rsidRPr="005F5A11">
        <w:rPr>
          <w:rFonts w:ascii="Tahoma" w:hAnsi="Tahoma" w:cs="Tahoma"/>
          <w:sz w:val="20"/>
          <w:szCs w:val="20"/>
        </w:rPr>
        <w:t>upní c</w:t>
      </w:r>
      <w:r w:rsidR="00BF02BF" w:rsidRPr="005F5A11">
        <w:rPr>
          <w:rFonts w:ascii="Tahoma" w:hAnsi="Tahoma" w:cs="Tahoma"/>
          <w:sz w:val="20"/>
          <w:szCs w:val="20"/>
        </w:rPr>
        <w:t>ena bez DPH</w:t>
      </w:r>
      <w:r w:rsidR="00663764" w:rsidRPr="005F5A11">
        <w:rPr>
          <w:rFonts w:ascii="Tahoma" w:hAnsi="Tahoma" w:cs="Tahoma"/>
          <w:sz w:val="20"/>
          <w:szCs w:val="20"/>
        </w:rPr>
        <w:tab/>
      </w:r>
      <w:r w:rsidR="00765E60" w:rsidRPr="005F5A11">
        <w:rPr>
          <w:rFonts w:ascii="Tahoma" w:hAnsi="Tahoma" w:cs="Tahoma"/>
          <w:sz w:val="20"/>
          <w:szCs w:val="20"/>
        </w:rPr>
        <w:t>(</w:t>
      </w:r>
      <w:r w:rsidR="00765E60" w:rsidRPr="005F5A11">
        <w:rPr>
          <w:rFonts w:ascii="Tahoma" w:hAnsi="Tahoma" w:cs="Tahoma"/>
          <w:sz w:val="20"/>
          <w:szCs w:val="20"/>
          <w:highlight w:val="yellow"/>
        </w:rPr>
        <w:t>doplní</w:t>
      </w:r>
      <w:r w:rsidR="006C71F4" w:rsidRPr="005F5A11">
        <w:rPr>
          <w:rFonts w:ascii="Tahoma" w:hAnsi="Tahoma" w:cs="Tahoma"/>
          <w:sz w:val="20"/>
          <w:szCs w:val="20"/>
          <w:highlight w:val="yellow"/>
        </w:rPr>
        <w:t xml:space="preserve"> </w:t>
      </w:r>
      <w:r w:rsidR="004A4830" w:rsidRPr="004A4830">
        <w:rPr>
          <w:rFonts w:ascii="Tahoma" w:hAnsi="Tahoma" w:cs="Tahoma"/>
          <w:sz w:val="20"/>
          <w:szCs w:val="20"/>
          <w:highlight w:val="yellow"/>
        </w:rPr>
        <w:t>prodávající</w:t>
      </w:r>
      <w:r w:rsidR="00765E60" w:rsidRPr="005F5A11">
        <w:rPr>
          <w:rFonts w:ascii="Tahoma" w:hAnsi="Tahoma" w:cs="Tahoma"/>
          <w:sz w:val="20"/>
          <w:szCs w:val="20"/>
        </w:rPr>
        <w:t>)</w:t>
      </w:r>
      <w:r w:rsidR="00C52248" w:rsidRPr="005F5A11">
        <w:rPr>
          <w:rFonts w:ascii="Tahoma" w:hAnsi="Tahoma" w:cs="Tahoma"/>
          <w:sz w:val="20"/>
          <w:szCs w:val="20"/>
        </w:rPr>
        <w:t>,</w:t>
      </w:r>
      <w:r w:rsidR="006625E1" w:rsidRPr="005F5A11">
        <w:rPr>
          <w:rFonts w:ascii="Tahoma" w:hAnsi="Tahoma" w:cs="Tahoma"/>
          <w:sz w:val="20"/>
          <w:szCs w:val="20"/>
        </w:rPr>
        <w:t>-</w:t>
      </w:r>
      <w:r w:rsidR="004E3784" w:rsidRPr="005F5A11">
        <w:rPr>
          <w:rFonts w:ascii="Tahoma" w:hAnsi="Tahoma" w:cs="Tahoma"/>
          <w:sz w:val="20"/>
          <w:szCs w:val="20"/>
        </w:rPr>
        <w:t xml:space="preserve"> </w:t>
      </w:r>
      <w:r w:rsidR="00BF02BF" w:rsidRPr="005F5A11">
        <w:rPr>
          <w:rFonts w:ascii="Tahoma" w:hAnsi="Tahoma" w:cs="Tahoma"/>
          <w:sz w:val="20"/>
          <w:szCs w:val="20"/>
        </w:rPr>
        <w:t>Kč</w:t>
      </w:r>
    </w:p>
    <w:p w14:paraId="2C34C1CC" w14:textId="77777777" w:rsidR="006C71F4" w:rsidRPr="005F5A11" w:rsidRDefault="006C71F4" w:rsidP="00BE67D5">
      <w:pPr>
        <w:pStyle w:val="Odstavecseseznamem"/>
        <w:numPr>
          <w:ilvl w:val="0"/>
          <w:numId w:val="44"/>
        </w:numPr>
        <w:tabs>
          <w:tab w:val="left" w:pos="709"/>
          <w:tab w:val="right" w:pos="8000"/>
        </w:tabs>
        <w:ind w:right="45"/>
        <w:rPr>
          <w:rFonts w:ascii="Tahoma" w:hAnsi="Tahoma" w:cs="Tahoma"/>
          <w:sz w:val="20"/>
          <w:szCs w:val="20"/>
        </w:rPr>
      </w:pPr>
      <w:r w:rsidRPr="005F5A11">
        <w:rPr>
          <w:rFonts w:ascii="Tahoma" w:hAnsi="Tahoma" w:cs="Tahoma"/>
          <w:sz w:val="20"/>
          <w:szCs w:val="20"/>
        </w:rPr>
        <w:t>DPH</w:t>
      </w:r>
      <w:r w:rsidR="00557F99" w:rsidRPr="005F5A11">
        <w:rPr>
          <w:rFonts w:ascii="Tahoma" w:hAnsi="Tahoma" w:cs="Tahoma"/>
          <w:sz w:val="20"/>
          <w:szCs w:val="20"/>
        </w:rPr>
        <w:t xml:space="preserve"> 21%</w:t>
      </w:r>
      <w:r w:rsidR="00BF02BF" w:rsidRPr="005F5A11">
        <w:rPr>
          <w:rFonts w:ascii="Tahoma" w:hAnsi="Tahoma" w:cs="Tahoma"/>
          <w:sz w:val="20"/>
          <w:szCs w:val="20"/>
        </w:rPr>
        <w:t xml:space="preserve"> </w:t>
      </w:r>
      <w:r w:rsidR="00663764" w:rsidRPr="005F5A11">
        <w:rPr>
          <w:rFonts w:ascii="Tahoma" w:hAnsi="Tahoma" w:cs="Tahoma"/>
          <w:sz w:val="20"/>
          <w:szCs w:val="20"/>
        </w:rPr>
        <w:tab/>
      </w:r>
      <w:r w:rsidR="00765E60" w:rsidRPr="005F5A11">
        <w:rPr>
          <w:rFonts w:ascii="Tahoma" w:hAnsi="Tahoma" w:cs="Tahoma"/>
          <w:sz w:val="20"/>
          <w:szCs w:val="20"/>
        </w:rPr>
        <w:t>(</w:t>
      </w:r>
      <w:r w:rsidRPr="005F5A11">
        <w:rPr>
          <w:rFonts w:ascii="Tahoma" w:hAnsi="Tahoma" w:cs="Tahoma"/>
          <w:sz w:val="20"/>
          <w:szCs w:val="20"/>
          <w:highlight w:val="yellow"/>
        </w:rPr>
        <w:t>dopln</w:t>
      </w:r>
      <w:r w:rsidR="00765E60" w:rsidRPr="005F5A11">
        <w:rPr>
          <w:rFonts w:ascii="Tahoma" w:hAnsi="Tahoma" w:cs="Tahoma"/>
          <w:sz w:val="20"/>
          <w:szCs w:val="20"/>
          <w:highlight w:val="yellow"/>
        </w:rPr>
        <w:t>í</w:t>
      </w:r>
      <w:r w:rsidRPr="005F5A11">
        <w:rPr>
          <w:rFonts w:ascii="Tahoma" w:hAnsi="Tahoma" w:cs="Tahoma"/>
          <w:sz w:val="20"/>
          <w:szCs w:val="20"/>
          <w:highlight w:val="yellow"/>
        </w:rPr>
        <w:t xml:space="preserve"> </w:t>
      </w:r>
      <w:r w:rsidR="004A4830" w:rsidRPr="004A4830">
        <w:rPr>
          <w:rFonts w:ascii="Tahoma" w:hAnsi="Tahoma" w:cs="Tahoma"/>
          <w:sz w:val="20"/>
          <w:szCs w:val="20"/>
          <w:highlight w:val="yellow"/>
        </w:rPr>
        <w:t>prodávající</w:t>
      </w:r>
      <w:r w:rsidR="00765E60" w:rsidRPr="005F5A11">
        <w:rPr>
          <w:rFonts w:ascii="Tahoma" w:hAnsi="Tahoma" w:cs="Tahoma"/>
          <w:sz w:val="20"/>
          <w:szCs w:val="20"/>
        </w:rPr>
        <w:t>)</w:t>
      </w:r>
      <w:r w:rsidR="00C52248" w:rsidRPr="005F5A11">
        <w:rPr>
          <w:rFonts w:ascii="Tahoma" w:hAnsi="Tahoma" w:cs="Tahoma"/>
          <w:sz w:val="20"/>
          <w:szCs w:val="20"/>
        </w:rPr>
        <w:t>,</w:t>
      </w:r>
      <w:r w:rsidR="006625E1" w:rsidRPr="005F5A11">
        <w:rPr>
          <w:rFonts w:ascii="Tahoma" w:hAnsi="Tahoma" w:cs="Tahoma"/>
          <w:sz w:val="20"/>
          <w:szCs w:val="20"/>
        </w:rPr>
        <w:t>-</w:t>
      </w:r>
      <w:r w:rsidR="004E3784" w:rsidRPr="005F5A11">
        <w:rPr>
          <w:rFonts w:ascii="Tahoma" w:hAnsi="Tahoma" w:cs="Tahoma"/>
          <w:sz w:val="20"/>
          <w:szCs w:val="20"/>
        </w:rPr>
        <w:t xml:space="preserve"> </w:t>
      </w:r>
      <w:r w:rsidR="00BF02BF" w:rsidRPr="005F5A11">
        <w:rPr>
          <w:rFonts w:ascii="Tahoma" w:hAnsi="Tahoma" w:cs="Tahoma"/>
          <w:sz w:val="20"/>
          <w:szCs w:val="20"/>
        </w:rPr>
        <w:t>Kč</w:t>
      </w:r>
    </w:p>
    <w:p w14:paraId="7EFB6CFF" w14:textId="77777777" w:rsidR="006C71F4" w:rsidRPr="005F5A11" w:rsidRDefault="007F2D1B" w:rsidP="00BE67D5">
      <w:pPr>
        <w:pStyle w:val="Odstavecseseznamem"/>
        <w:numPr>
          <w:ilvl w:val="0"/>
          <w:numId w:val="44"/>
        </w:numPr>
        <w:tabs>
          <w:tab w:val="left" w:pos="709"/>
          <w:tab w:val="right" w:pos="8000"/>
        </w:tabs>
        <w:ind w:right="45"/>
        <w:rPr>
          <w:rFonts w:ascii="Tahoma" w:hAnsi="Tahoma" w:cs="Tahoma"/>
          <w:sz w:val="20"/>
          <w:szCs w:val="20"/>
        </w:rPr>
      </w:pPr>
      <w:r w:rsidRPr="005F5A11">
        <w:rPr>
          <w:rFonts w:ascii="Tahoma" w:hAnsi="Tahoma" w:cs="Tahoma"/>
          <w:sz w:val="20"/>
          <w:szCs w:val="20"/>
        </w:rPr>
        <w:t>k</w:t>
      </w:r>
      <w:r w:rsidR="00F45D38" w:rsidRPr="005F5A11">
        <w:rPr>
          <w:rFonts w:ascii="Tahoma" w:hAnsi="Tahoma" w:cs="Tahoma"/>
          <w:sz w:val="20"/>
          <w:szCs w:val="20"/>
        </w:rPr>
        <w:t>upní c</w:t>
      </w:r>
      <w:r w:rsidR="00BF02BF" w:rsidRPr="005F5A11">
        <w:rPr>
          <w:rFonts w:ascii="Tahoma" w:hAnsi="Tahoma" w:cs="Tahoma"/>
          <w:sz w:val="20"/>
          <w:szCs w:val="20"/>
        </w:rPr>
        <w:t>ena celkem včetně DPH</w:t>
      </w:r>
      <w:r w:rsidR="00663764" w:rsidRPr="005F5A11">
        <w:rPr>
          <w:rFonts w:ascii="Tahoma" w:hAnsi="Tahoma" w:cs="Tahoma"/>
          <w:sz w:val="20"/>
          <w:szCs w:val="20"/>
        </w:rPr>
        <w:tab/>
      </w:r>
      <w:r w:rsidR="00765E60" w:rsidRPr="005F5A11">
        <w:rPr>
          <w:rFonts w:ascii="Tahoma" w:hAnsi="Tahoma" w:cs="Tahoma"/>
          <w:sz w:val="20"/>
          <w:szCs w:val="20"/>
        </w:rPr>
        <w:t>(</w:t>
      </w:r>
      <w:r w:rsidR="006C71F4" w:rsidRPr="005F5A11">
        <w:rPr>
          <w:rFonts w:ascii="Tahoma" w:hAnsi="Tahoma" w:cs="Tahoma"/>
          <w:sz w:val="20"/>
          <w:szCs w:val="20"/>
          <w:highlight w:val="yellow"/>
        </w:rPr>
        <w:t>dopln</w:t>
      </w:r>
      <w:r w:rsidR="00765E60" w:rsidRPr="005F5A11">
        <w:rPr>
          <w:rFonts w:ascii="Tahoma" w:hAnsi="Tahoma" w:cs="Tahoma"/>
          <w:sz w:val="20"/>
          <w:szCs w:val="20"/>
          <w:highlight w:val="yellow"/>
        </w:rPr>
        <w:t>í</w:t>
      </w:r>
      <w:r w:rsidR="006C71F4" w:rsidRPr="004A4830">
        <w:rPr>
          <w:rFonts w:ascii="Tahoma" w:hAnsi="Tahoma" w:cs="Tahoma"/>
          <w:sz w:val="20"/>
          <w:szCs w:val="20"/>
          <w:highlight w:val="yellow"/>
        </w:rPr>
        <w:t xml:space="preserve"> </w:t>
      </w:r>
      <w:r w:rsidR="004A4830" w:rsidRPr="004A4830">
        <w:rPr>
          <w:rFonts w:ascii="Tahoma" w:hAnsi="Tahoma" w:cs="Tahoma"/>
          <w:sz w:val="20"/>
          <w:szCs w:val="20"/>
          <w:highlight w:val="yellow"/>
        </w:rPr>
        <w:t>prodávající</w:t>
      </w:r>
      <w:r w:rsidR="00765E60" w:rsidRPr="005F5A11">
        <w:rPr>
          <w:rFonts w:ascii="Tahoma" w:hAnsi="Tahoma" w:cs="Tahoma"/>
          <w:sz w:val="20"/>
          <w:szCs w:val="20"/>
        </w:rPr>
        <w:t>)</w:t>
      </w:r>
      <w:r w:rsidR="00C52248" w:rsidRPr="005F5A11">
        <w:rPr>
          <w:rFonts w:ascii="Tahoma" w:hAnsi="Tahoma" w:cs="Tahoma"/>
          <w:sz w:val="20"/>
          <w:szCs w:val="20"/>
        </w:rPr>
        <w:t>,</w:t>
      </w:r>
      <w:r w:rsidR="006625E1" w:rsidRPr="005F5A11">
        <w:rPr>
          <w:rFonts w:ascii="Tahoma" w:hAnsi="Tahoma" w:cs="Tahoma"/>
          <w:sz w:val="20"/>
          <w:szCs w:val="20"/>
        </w:rPr>
        <w:t>-</w:t>
      </w:r>
      <w:r w:rsidR="004E3784" w:rsidRPr="005F5A11">
        <w:rPr>
          <w:rFonts w:ascii="Tahoma" w:hAnsi="Tahoma" w:cs="Tahoma"/>
          <w:sz w:val="20"/>
          <w:szCs w:val="20"/>
        </w:rPr>
        <w:t xml:space="preserve"> </w:t>
      </w:r>
      <w:r w:rsidR="00BF02BF" w:rsidRPr="005F5A11">
        <w:rPr>
          <w:rFonts w:ascii="Tahoma" w:hAnsi="Tahoma" w:cs="Tahoma"/>
          <w:sz w:val="20"/>
          <w:szCs w:val="20"/>
        </w:rPr>
        <w:t>Kč</w:t>
      </w:r>
      <w:r w:rsidR="006C71F4" w:rsidRPr="005F5A11">
        <w:rPr>
          <w:rFonts w:ascii="Tahoma" w:hAnsi="Tahoma" w:cs="Tahoma"/>
          <w:sz w:val="20"/>
          <w:szCs w:val="20"/>
        </w:rPr>
        <w:tab/>
      </w:r>
    </w:p>
    <w:p w14:paraId="0E917431" w14:textId="77777777" w:rsidR="00C85823" w:rsidRPr="005F5A11" w:rsidRDefault="00C85823" w:rsidP="00BE67D5">
      <w:pPr>
        <w:pStyle w:val="Odstavecseseznamem"/>
        <w:tabs>
          <w:tab w:val="left" w:pos="709"/>
          <w:tab w:val="right" w:pos="8000"/>
        </w:tabs>
        <w:ind w:left="709" w:right="45"/>
        <w:rPr>
          <w:rFonts w:ascii="Tahoma" w:hAnsi="Tahoma" w:cs="Tahoma"/>
          <w:sz w:val="20"/>
          <w:szCs w:val="20"/>
        </w:rPr>
      </w:pPr>
    </w:p>
    <w:p w14:paraId="7D233185" w14:textId="77777777" w:rsidR="006C71F4" w:rsidRPr="005F5A11" w:rsidRDefault="006C71F4" w:rsidP="00BE67D5">
      <w:pPr>
        <w:pStyle w:val="Odstavecseseznamem"/>
        <w:numPr>
          <w:ilvl w:val="1"/>
          <w:numId w:val="14"/>
        </w:numPr>
        <w:ind w:left="709" w:hanging="709"/>
        <w:jc w:val="both"/>
        <w:rPr>
          <w:rFonts w:ascii="Tahoma" w:hAnsi="Tahoma" w:cs="Tahoma"/>
          <w:sz w:val="20"/>
          <w:szCs w:val="20"/>
        </w:rPr>
      </w:pPr>
      <w:r w:rsidRPr="005F5A11">
        <w:rPr>
          <w:rFonts w:ascii="Tahoma" w:hAnsi="Tahoma" w:cs="Tahoma"/>
          <w:sz w:val="20"/>
          <w:szCs w:val="20"/>
        </w:rPr>
        <w:t>DPH je stanovena ve výši a sazbě dle příslušného právního předpisu platného v době podpisu této smlouvy. V případě změny DPH bude tato změna zohledněna v </w:t>
      </w:r>
      <w:r w:rsidR="007F2D1B" w:rsidRPr="005F5A11">
        <w:rPr>
          <w:rFonts w:ascii="Tahoma" w:hAnsi="Tahoma" w:cs="Tahoma"/>
          <w:sz w:val="20"/>
          <w:szCs w:val="20"/>
        </w:rPr>
        <w:t>celkové</w:t>
      </w:r>
      <w:r w:rsidRPr="005F5A11">
        <w:rPr>
          <w:rFonts w:ascii="Tahoma" w:hAnsi="Tahoma" w:cs="Tahoma"/>
          <w:sz w:val="20"/>
          <w:szCs w:val="20"/>
        </w:rPr>
        <w:t xml:space="preserve"> </w:t>
      </w:r>
      <w:r w:rsidR="00BB208C" w:rsidRPr="005F5A11">
        <w:rPr>
          <w:rFonts w:ascii="Tahoma" w:hAnsi="Tahoma" w:cs="Tahoma"/>
          <w:sz w:val="20"/>
          <w:szCs w:val="20"/>
        </w:rPr>
        <w:t xml:space="preserve">kupní </w:t>
      </w:r>
      <w:r w:rsidRPr="005F5A11">
        <w:rPr>
          <w:rFonts w:ascii="Tahoma" w:hAnsi="Tahoma" w:cs="Tahoma"/>
          <w:sz w:val="20"/>
          <w:szCs w:val="20"/>
        </w:rPr>
        <w:t>ceně.</w:t>
      </w:r>
    </w:p>
    <w:p w14:paraId="4A2FC496" w14:textId="77777777" w:rsidR="00C85823" w:rsidRPr="005F5A11" w:rsidRDefault="00C85823" w:rsidP="00BE67D5">
      <w:pPr>
        <w:jc w:val="both"/>
        <w:rPr>
          <w:rFonts w:ascii="Tahoma" w:hAnsi="Tahoma" w:cs="Tahoma"/>
          <w:sz w:val="20"/>
          <w:szCs w:val="20"/>
        </w:rPr>
      </w:pPr>
    </w:p>
    <w:p w14:paraId="25957F57" w14:textId="77777777" w:rsidR="006C71F4" w:rsidRPr="005F5A11" w:rsidRDefault="00BB208C" w:rsidP="00BE67D5">
      <w:pPr>
        <w:pStyle w:val="Odstavecseseznamem"/>
        <w:numPr>
          <w:ilvl w:val="1"/>
          <w:numId w:val="14"/>
        </w:numPr>
        <w:tabs>
          <w:tab w:val="left" w:pos="709"/>
        </w:tabs>
        <w:ind w:left="709" w:hanging="709"/>
        <w:jc w:val="both"/>
        <w:rPr>
          <w:rFonts w:ascii="Tahoma" w:hAnsi="Tahoma" w:cs="Tahoma"/>
          <w:sz w:val="20"/>
          <w:szCs w:val="20"/>
        </w:rPr>
      </w:pPr>
      <w:r w:rsidRPr="005F5A11">
        <w:rPr>
          <w:rFonts w:ascii="Tahoma" w:hAnsi="Tahoma" w:cs="Tahoma"/>
          <w:sz w:val="20"/>
          <w:szCs w:val="20"/>
        </w:rPr>
        <w:t>Kupní c</w:t>
      </w:r>
      <w:r w:rsidR="006C71F4" w:rsidRPr="005F5A11">
        <w:rPr>
          <w:rFonts w:ascii="Tahoma" w:hAnsi="Tahoma" w:cs="Tahoma"/>
          <w:sz w:val="20"/>
          <w:szCs w:val="20"/>
        </w:rPr>
        <w:t xml:space="preserve">ena stanovená dle bodu </w:t>
      </w:r>
      <w:r w:rsidR="007A68CD" w:rsidRPr="005F5A11">
        <w:rPr>
          <w:rFonts w:ascii="Tahoma" w:hAnsi="Tahoma" w:cs="Tahoma"/>
          <w:sz w:val="20"/>
          <w:szCs w:val="20"/>
        </w:rPr>
        <w:t>3</w:t>
      </w:r>
      <w:r w:rsidR="006C71F4" w:rsidRPr="005F5A11">
        <w:rPr>
          <w:rFonts w:ascii="Tahoma" w:hAnsi="Tahoma" w:cs="Tahoma"/>
          <w:sz w:val="20"/>
          <w:szCs w:val="20"/>
        </w:rPr>
        <w:t xml:space="preserve">.1 této smlouvy zahrnuje </w:t>
      </w:r>
      <w:r w:rsidR="00BE1B8F" w:rsidRPr="005F5A11">
        <w:rPr>
          <w:rFonts w:ascii="Tahoma" w:hAnsi="Tahoma" w:cs="Tahoma"/>
          <w:sz w:val="20"/>
          <w:szCs w:val="20"/>
        </w:rPr>
        <w:t xml:space="preserve">veškeré </w:t>
      </w:r>
      <w:r w:rsidR="006C71F4" w:rsidRPr="005F5A11">
        <w:rPr>
          <w:rFonts w:ascii="Tahoma" w:hAnsi="Tahoma" w:cs="Tahoma"/>
          <w:sz w:val="20"/>
          <w:szCs w:val="20"/>
        </w:rPr>
        <w:t xml:space="preserve">náklady </w:t>
      </w:r>
      <w:r w:rsidR="008E0C45" w:rsidRPr="005F5A11">
        <w:rPr>
          <w:rFonts w:ascii="Tahoma" w:hAnsi="Tahoma" w:cs="Tahoma"/>
          <w:sz w:val="20"/>
          <w:szCs w:val="20"/>
        </w:rPr>
        <w:t>p</w:t>
      </w:r>
      <w:r w:rsidRPr="005F5A11">
        <w:rPr>
          <w:rFonts w:ascii="Tahoma" w:hAnsi="Tahoma" w:cs="Tahoma"/>
          <w:sz w:val="20"/>
          <w:szCs w:val="20"/>
        </w:rPr>
        <w:t>rodávajícího</w:t>
      </w:r>
      <w:r w:rsidR="006C71F4" w:rsidRPr="005F5A11">
        <w:rPr>
          <w:rFonts w:ascii="Tahoma" w:hAnsi="Tahoma" w:cs="Tahoma"/>
          <w:sz w:val="20"/>
          <w:szCs w:val="20"/>
        </w:rPr>
        <w:t xml:space="preserve"> spojené se splněním jeho závazku z této smlouvy, tj. cenu </w:t>
      </w:r>
      <w:r w:rsidR="007C3E30" w:rsidRPr="005F5A11">
        <w:rPr>
          <w:rFonts w:ascii="Tahoma" w:hAnsi="Tahoma" w:cs="Tahoma"/>
          <w:sz w:val="20"/>
          <w:szCs w:val="20"/>
        </w:rPr>
        <w:t>předmětu koupě</w:t>
      </w:r>
      <w:r w:rsidR="006C71F4" w:rsidRPr="005F5A11">
        <w:rPr>
          <w:rFonts w:ascii="Tahoma" w:hAnsi="Tahoma" w:cs="Tahoma"/>
          <w:sz w:val="20"/>
          <w:szCs w:val="20"/>
        </w:rPr>
        <w:t xml:space="preserve"> včetně příslušenství,</w:t>
      </w:r>
      <w:r w:rsidR="007F2D1B" w:rsidRPr="005F5A11">
        <w:rPr>
          <w:rFonts w:ascii="Tahoma" w:hAnsi="Tahoma" w:cs="Tahoma"/>
          <w:sz w:val="20"/>
          <w:szCs w:val="20"/>
        </w:rPr>
        <w:t xml:space="preserve"> a dále zahrnuje zejména</w:t>
      </w:r>
      <w:r w:rsidR="006C71F4" w:rsidRPr="005F5A11">
        <w:rPr>
          <w:rFonts w:ascii="Tahoma" w:hAnsi="Tahoma" w:cs="Tahoma"/>
          <w:sz w:val="20"/>
          <w:szCs w:val="20"/>
        </w:rPr>
        <w:t xml:space="preserve"> dopravné</w:t>
      </w:r>
      <w:r w:rsidR="007F2D1B" w:rsidRPr="005F5A11">
        <w:rPr>
          <w:rFonts w:ascii="Tahoma" w:hAnsi="Tahoma" w:cs="Tahoma"/>
          <w:sz w:val="20"/>
          <w:szCs w:val="20"/>
        </w:rPr>
        <w:t xml:space="preserve"> předmětu koupě</w:t>
      </w:r>
      <w:r w:rsidR="006C71F4" w:rsidRPr="005F5A11">
        <w:rPr>
          <w:rFonts w:ascii="Tahoma" w:hAnsi="Tahoma" w:cs="Tahoma"/>
          <w:sz w:val="20"/>
          <w:szCs w:val="20"/>
        </w:rPr>
        <w:t xml:space="preserve">, </w:t>
      </w:r>
      <w:r w:rsidR="007F2D1B" w:rsidRPr="005F5A11">
        <w:rPr>
          <w:rFonts w:ascii="Tahoma" w:hAnsi="Tahoma" w:cs="Tahoma"/>
          <w:sz w:val="20"/>
          <w:szCs w:val="20"/>
        </w:rPr>
        <w:t>dodání dokumentace k předmětu koupě</w:t>
      </w:r>
      <w:r w:rsidR="006C71F4" w:rsidRPr="005F5A11">
        <w:rPr>
          <w:rFonts w:ascii="Tahoma" w:hAnsi="Tahoma" w:cs="Tahoma"/>
          <w:sz w:val="20"/>
          <w:szCs w:val="20"/>
        </w:rPr>
        <w:t xml:space="preserve">, </w:t>
      </w:r>
      <w:r w:rsidR="00BE1B8F" w:rsidRPr="005F5A11">
        <w:rPr>
          <w:rFonts w:ascii="Tahoma" w:hAnsi="Tahoma" w:cs="Tahoma"/>
          <w:sz w:val="20"/>
          <w:szCs w:val="20"/>
        </w:rPr>
        <w:t>kompletační činnost</w:t>
      </w:r>
      <w:r w:rsidR="007F2D1B" w:rsidRPr="005F5A11">
        <w:rPr>
          <w:rFonts w:ascii="Tahoma" w:hAnsi="Tahoma" w:cs="Tahoma"/>
          <w:sz w:val="20"/>
          <w:szCs w:val="20"/>
        </w:rPr>
        <w:t>i</w:t>
      </w:r>
      <w:r w:rsidR="00BE1B8F" w:rsidRPr="005F5A11">
        <w:rPr>
          <w:rFonts w:ascii="Tahoma" w:hAnsi="Tahoma" w:cs="Tahoma"/>
          <w:sz w:val="20"/>
          <w:szCs w:val="20"/>
        </w:rPr>
        <w:t>, uložení odpadů na skládku, úhradu cel a dalších nákladů spojených s celním řízením</w:t>
      </w:r>
      <w:r w:rsidR="006C71F4" w:rsidRPr="005F5A11">
        <w:rPr>
          <w:rFonts w:ascii="Tahoma" w:hAnsi="Tahoma" w:cs="Tahoma"/>
          <w:sz w:val="20"/>
          <w:szCs w:val="20"/>
        </w:rPr>
        <w:t xml:space="preserve"> apod. Cena včetně DPH je stanovena jako nejvýše přípustná</w:t>
      </w:r>
      <w:r w:rsidR="007F2D1B" w:rsidRPr="005F5A11">
        <w:rPr>
          <w:rFonts w:ascii="Tahoma" w:hAnsi="Tahoma" w:cs="Tahoma"/>
          <w:sz w:val="20"/>
          <w:szCs w:val="20"/>
        </w:rPr>
        <w:t>.</w:t>
      </w:r>
    </w:p>
    <w:p w14:paraId="73430611" w14:textId="77777777" w:rsidR="00C85823" w:rsidRPr="005F5A11" w:rsidRDefault="00C85823" w:rsidP="00BE67D5">
      <w:pPr>
        <w:pStyle w:val="Odstavecseseznamem"/>
        <w:rPr>
          <w:rFonts w:ascii="Tahoma" w:hAnsi="Tahoma" w:cs="Tahoma"/>
          <w:sz w:val="20"/>
          <w:szCs w:val="20"/>
        </w:rPr>
      </w:pPr>
    </w:p>
    <w:p w14:paraId="6D4CB5BB" w14:textId="77777777" w:rsidR="00BE1B8F" w:rsidRPr="005F5A11" w:rsidRDefault="00CD2831" w:rsidP="00BE67D5">
      <w:pPr>
        <w:pStyle w:val="Odstavecseseznamem"/>
        <w:numPr>
          <w:ilvl w:val="1"/>
          <w:numId w:val="14"/>
        </w:numPr>
        <w:tabs>
          <w:tab w:val="left" w:pos="709"/>
        </w:tabs>
        <w:ind w:left="709" w:hanging="709"/>
        <w:jc w:val="both"/>
        <w:rPr>
          <w:rFonts w:ascii="Tahoma" w:hAnsi="Tahoma" w:cs="Tahoma"/>
          <w:sz w:val="20"/>
          <w:szCs w:val="20"/>
        </w:rPr>
      </w:pPr>
      <w:r w:rsidRPr="005F5A11">
        <w:rPr>
          <w:rFonts w:ascii="Tahoma" w:hAnsi="Tahoma" w:cs="Tahoma"/>
          <w:sz w:val="20"/>
          <w:szCs w:val="20"/>
        </w:rPr>
        <w:t xml:space="preserve">Podrobná kalkulace celkové ceny </w:t>
      </w:r>
      <w:r w:rsidR="007756B9" w:rsidRPr="005F5A11">
        <w:rPr>
          <w:rFonts w:ascii="Tahoma" w:hAnsi="Tahoma" w:cs="Tahoma"/>
          <w:sz w:val="20"/>
          <w:szCs w:val="20"/>
        </w:rPr>
        <w:t>předmětu koupě</w:t>
      </w:r>
      <w:r w:rsidRPr="005F5A11">
        <w:rPr>
          <w:rFonts w:ascii="Tahoma" w:hAnsi="Tahoma" w:cs="Tahoma"/>
          <w:sz w:val="20"/>
          <w:szCs w:val="20"/>
        </w:rPr>
        <w:t xml:space="preserve"> včetně jednotkových cen (</w:t>
      </w:r>
      <w:r w:rsidR="00F657C1" w:rsidRPr="005F5A11">
        <w:rPr>
          <w:rFonts w:ascii="Tahoma" w:hAnsi="Tahoma" w:cs="Tahoma"/>
          <w:sz w:val="20"/>
          <w:szCs w:val="20"/>
        </w:rPr>
        <w:t>„Seznam vybavení učeben“</w:t>
      </w:r>
      <w:r w:rsidRPr="005F5A11">
        <w:rPr>
          <w:rFonts w:ascii="Tahoma" w:hAnsi="Tahoma" w:cs="Tahoma"/>
          <w:sz w:val="20"/>
          <w:szCs w:val="20"/>
        </w:rPr>
        <w:t>) je uvedena v příloze č.</w:t>
      </w:r>
      <w:r w:rsidR="008E0C45" w:rsidRPr="005F5A11">
        <w:rPr>
          <w:rFonts w:ascii="Tahoma" w:hAnsi="Tahoma" w:cs="Tahoma"/>
          <w:sz w:val="20"/>
          <w:szCs w:val="20"/>
        </w:rPr>
        <w:t xml:space="preserve"> </w:t>
      </w:r>
      <w:r w:rsidRPr="005F5A11">
        <w:rPr>
          <w:rFonts w:ascii="Tahoma" w:hAnsi="Tahoma" w:cs="Tahoma"/>
          <w:sz w:val="20"/>
          <w:szCs w:val="20"/>
        </w:rPr>
        <w:t>3, která tvoří nedílnou součást této smlouvy.</w:t>
      </w:r>
    </w:p>
    <w:p w14:paraId="32E4B501" w14:textId="77777777" w:rsidR="00C85823" w:rsidRPr="005F5A11" w:rsidRDefault="00C85823" w:rsidP="00BE67D5">
      <w:pPr>
        <w:tabs>
          <w:tab w:val="left" w:pos="709"/>
        </w:tabs>
        <w:jc w:val="both"/>
        <w:rPr>
          <w:rFonts w:ascii="Tahoma" w:hAnsi="Tahoma" w:cs="Tahoma"/>
          <w:sz w:val="20"/>
          <w:szCs w:val="20"/>
        </w:rPr>
      </w:pPr>
    </w:p>
    <w:p w14:paraId="0B00BAC3" w14:textId="77777777" w:rsidR="00BE1B8F" w:rsidRPr="005F5A11" w:rsidRDefault="00BE1B8F" w:rsidP="00BE67D5">
      <w:pPr>
        <w:pStyle w:val="Odstavecseseznamem"/>
        <w:numPr>
          <w:ilvl w:val="1"/>
          <w:numId w:val="14"/>
        </w:numPr>
        <w:tabs>
          <w:tab w:val="left" w:pos="709"/>
        </w:tabs>
        <w:ind w:left="709" w:hanging="709"/>
        <w:jc w:val="both"/>
        <w:rPr>
          <w:rFonts w:ascii="Tahoma" w:hAnsi="Tahoma" w:cs="Tahoma"/>
          <w:sz w:val="20"/>
          <w:szCs w:val="20"/>
        </w:rPr>
      </w:pPr>
      <w:r w:rsidRPr="005F5A11">
        <w:rPr>
          <w:rFonts w:ascii="Tahoma" w:hAnsi="Tahoma" w:cs="Tahoma"/>
          <w:sz w:val="20"/>
          <w:szCs w:val="20"/>
        </w:rPr>
        <w:t xml:space="preserve">Případné zvýšení kupní ceny může být vyvoláno pouze na základě nových dodatečných požadavků </w:t>
      </w:r>
      <w:r w:rsidR="008E0C45" w:rsidRPr="005F5A11">
        <w:rPr>
          <w:rFonts w:ascii="Tahoma" w:hAnsi="Tahoma" w:cs="Tahoma"/>
          <w:sz w:val="20"/>
          <w:szCs w:val="20"/>
        </w:rPr>
        <w:t>k</w:t>
      </w:r>
      <w:r w:rsidRPr="005F5A11">
        <w:rPr>
          <w:rFonts w:ascii="Tahoma" w:hAnsi="Tahoma" w:cs="Tahoma"/>
          <w:sz w:val="20"/>
          <w:szCs w:val="20"/>
        </w:rPr>
        <w:t>upujícího a musí být odsouhlaseno oběma smluvními stranami ve formě písemného číslovaného dodatku k této smlouvě.</w:t>
      </w:r>
    </w:p>
    <w:p w14:paraId="360984AF" w14:textId="77777777" w:rsidR="007F2D1B" w:rsidRPr="005F5A11" w:rsidRDefault="007F2D1B" w:rsidP="00BE67D5">
      <w:pPr>
        <w:tabs>
          <w:tab w:val="left" w:pos="709"/>
        </w:tabs>
        <w:jc w:val="both"/>
        <w:rPr>
          <w:rFonts w:ascii="Tahoma" w:hAnsi="Tahoma" w:cs="Tahoma"/>
          <w:sz w:val="20"/>
          <w:szCs w:val="20"/>
        </w:rPr>
      </w:pPr>
    </w:p>
    <w:p w14:paraId="2634101B" w14:textId="77777777" w:rsidR="00BE1B8F" w:rsidRPr="005F5A11" w:rsidRDefault="00BE1B8F" w:rsidP="00BE67D5">
      <w:pPr>
        <w:pStyle w:val="Odstavecseseznamem"/>
        <w:numPr>
          <w:ilvl w:val="1"/>
          <w:numId w:val="14"/>
        </w:numPr>
        <w:tabs>
          <w:tab w:val="left" w:pos="709"/>
        </w:tabs>
        <w:ind w:left="709" w:hanging="709"/>
        <w:jc w:val="both"/>
        <w:rPr>
          <w:rFonts w:ascii="Tahoma" w:hAnsi="Tahoma" w:cs="Tahoma"/>
          <w:sz w:val="20"/>
          <w:szCs w:val="20"/>
        </w:rPr>
      </w:pPr>
      <w:r w:rsidRPr="005F5A11">
        <w:rPr>
          <w:rFonts w:ascii="Tahoma" w:hAnsi="Tahoma" w:cs="Tahoma"/>
          <w:sz w:val="20"/>
          <w:szCs w:val="20"/>
        </w:rPr>
        <w:t xml:space="preserve">Vícepráce i vícenáklady, které </w:t>
      </w:r>
      <w:r w:rsidR="00202AA0" w:rsidRPr="005F5A11">
        <w:rPr>
          <w:rFonts w:ascii="Tahoma" w:hAnsi="Tahoma" w:cs="Tahoma"/>
          <w:sz w:val="20"/>
          <w:szCs w:val="20"/>
        </w:rPr>
        <w:t xml:space="preserve">vzniknou kupujícímu </w:t>
      </w:r>
      <w:r w:rsidRPr="005F5A11">
        <w:rPr>
          <w:rFonts w:ascii="Tahoma" w:hAnsi="Tahoma" w:cs="Tahoma"/>
          <w:sz w:val="20"/>
          <w:szCs w:val="20"/>
        </w:rPr>
        <w:t xml:space="preserve">z důvodu </w:t>
      </w:r>
      <w:r w:rsidR="00202AA0" w:rsidRPr="005F5A11">
        <w:rPr>
          <w:rFonts w:ascii="Tahoma" w:hAnsi="Tahoma" w:cs="Tahoma"/>
          <w:sz w:val="20"/>
          <w:szCs w:val="20"/>
        </w:rPr>
        <w:t xml:space="preserve">odevzdání </w:t>
      </w:r>
      <w:r w:rsidRPr="005F5A11">
        <w:rPr>
          <w:rFonts w:ascii="Tahoma" w:hAnsi="Tahoma" w:cs="Tahoma"/>
          <w:sz w:val="20"/>
          <w:szCs w:val="20"/>
        </w:rPr>
        <w:t xml:space="preserve">nekvalitního předmětu koupě, a to i v rámci sjednané záruční doby, </w:t>
      </w:r>
      <w:r w:rsidR="00202AA0" w:rsidRPr="005F5A11">
        <w:rPr>
          <w:rFonts w:ascii="Tahoma" w:hAnsi="Tahoma" w:cs="Tahoma"/>
          <w:sz w:val="20"/>
          <w:szCs w:val="20"/>
        </w:rPr>
        <w:t>nejsou součástí kupní ceny a hradí je prod</w:t>
      </w:r>
      <w:r w:rsidR="007F2D1B" w:rsidRPr="005F5A11">
        <w:rPr>
          <w:rFonts w:ascii="Tahoma" w:hAnsi="Tahoma" w:cs="Tahoma"/>
          <w:sz w:val="20"/>
          <w:szCs w:val="20"/>
        </w:rPr>
        <w:t>á</w:t>
      </w:r>
      <w:r w:rsidR="00202AA0" w:rsidRPr="005F5A11">
        <w:rPr>
          <w:rFonts w:ascii="Tahoma" w:hAnsi="Tahoma" w:cs="Tahoma"/>
          <w:sz w:val="20"/>
          <w:szCs w:val="20"/>
        </w:rPr>
        <w:t>vající v plné výši.</w:t>
      </w:r>
      <w:r w:rsidRPr="005F5A11">
        <w:rPr>
          <w:rFonts w:ascii="Tahoma" w:hAnsi="Tahoma" w:cs="Tahoma"/>
          <w:sz w:val="20"/>
          <w:szCs w:val="20"/>
        </w:rPr>
        <w:t xml:space="preserve"> </w:t>
      </w:r>
    </w:p>
    <w:p w14:paraId="365AB02E" w14:textId="77777777" w:rsidR="00DE39BA" w:rsidRDefault="00DE39BA" w:rsidP="00BE67D5">
      <w:pPr>
        <w:tabs>
          <w:tab w:val="left" w:pos="284"/>
        </w:tabs>
        <w:ind w:left="284" w:hanging="284"/>
        <w:jc w:val="both"/>
        <w:rPr>
          <w:rFonts w:ascii="Tahoma" w:hAnsi="Tahoma" w:cs="Tahoma"/>
          <w:sz w:val="20"/>
          <w:szCs w:val="20"/>
        </w:rPr>
      </w:pPr>
    </w:p>
    <w:p w14:paraId="50259C6B" w14:textId="77777777" w:rsidR="0088748E" w:rsidRPr="005F5A11" w:rsidRDefault="0088748E" w:rsidP="00BE67D5">
      <w:pPr>
        <w:tabs>
          <w:tab w:val="left" w:pos="284"/>
        </w:tabs>
        <w:ind w:left="284" w:hanging="284"/>
        <w:jc w:val="both"/>
        <w:rPr>
          <w:rFonts w:ascii="Tahoma" w:hAnsi="Tahoma" w:cs="Tahoma"/>
          <w:sz w:val="20"/>
          <w:szCs w:val="20"/>
        </w:rPr>
      </w:pPr>
    </w:p>
    <w:p w14:paraId="4DEE8831" w14:textId="77777777" w:rsidR="00B3297F" w:rsidRPr="005F5A11" w:rsidRDefault="00C56186" w:rsidP="00BE67D5">
      <w:pPr>
        <w:pStyle w:val="Odstavecseseznamem"/>
        <w:keepNext/>
        <w:numPr>
          <w:ilvl w:val="0"/>
          <w:numId w:val="14"/>
        </w:numPr>
        <w:tabs>
          <w:tab w:val="left" w:pos="284"/>
          <w:tab w:val="left" w:pos="567"/>
          <w:tab w:val="left" w:pos="1416"/>
        </w:tabs>
        <w:spacing w:line="276" w:lineRule="auto"/>
        <w:ind w:left="284" w:hanging="284"/>
        <w:rPr>
          <w:rFonts w:ascii="Tahoma" w:hAnsi="Tahoma" w:cs="Tahoma"/>
          <w:b/>
          <w:sz w:val="20"/>
          <w:szCs w:val="20"/>
        </w:rPr>
      </w:pPr>
      <w:r w:rsidRPr="005F5A11">
        <w:rPr>
          <w:rFonts w:ascii="Tahoma" w:hAnsi="Tahoma" w:cs="Tahoma"/>
          <w:b/>
          <w:sz w:val="20"/>
          <w:szCs w:val="20"/>
        </w:rPr>
        <w:t xml:space="preserve">Platební podmínky a fakturace </w:t>
      </w:r>
    </w:p>
    <w:p w14:paraId="52EB990A" w14:textId="77777777" w:rsidR="007F2D1B" w:rsidRPr="005F5A11" w:rsidRDefault="007F2D1B" w:rsidP="00BE67D5">
      <w:pPr>
        <w:keepNext/>
        <w:tabs>
          <w:tab w:val="left" w:pos="284"/>
          <w:tab w:val="left" w:pos="567"/>
          <w:tab w:val="left" w:pos="1416"/>
        </w:tabs>
        <w:spacing w:line="276" w:lineRule="auto"/>
        <w:rPr>
          <w:rFonts w:ascii="Tahoma" w:hAnsi="Tahoma" w:cs="Tahoma"/>
          <w:b/>
          <w:sz w:val="20"/>
          <w:szCs w:val="20"/>
        </w:rPr>
      </w:pPr>
    </w:p>
    <w:p w14:paraId="335AFB49" w14:textId="77777777" w:rsidR="00B3297F" w:rsidRPr="005F5A11" w:rsidRDefault="00B3297F" w:rsidP="00BE67D5">
      <w:pPr>
        <w:pStyle w:val="Odstavecseseznamem"/>
        <w:numPr>
          <w:ilvl w:val="1"/>
          <w:numId w:val="14"/>
        </w:numPr>
        <w:tabs>
          <w:tab w:val="left" w:pos="709"/>
        </w:tabs>
        <w:ind w:left="709" w:hanging="709"/>
        <w:jc w:val="both"/>
        <w:rPr>
          <w:rFonts w:ascii="Tahoma" w:hAnsi="Tahoma" w:cs="Tahoma"/>
          <w:sz w:val="20"/>
          <w:szCs w:val="20"/>
        </w:rPr>
      </w:pPr>
      <w:r w:rsidRPr="005F5A11">
        <w:rPr>
          <w:rFonts w:ascii="Tahoma" w:hAnsi="Tahoma" w:cs="Tahoma"/>
          <w:sz w:val="20"/>
          <w:szCs w:val="20"/>
        </w:rPr>
        <w:t xml:space="preserve">Kupujícím nebudou za dodání předmětu koupě poskytována jakákoli plnění před dodáním předmětu koupě. </w:t>
      </w:r>
    </w:p>
    <w:p w14:paraId="4466F384" w14:textId="77777777" w:rsidR="00C85823" w:rsidRPr="005F5A11" w:rsidRDefault="00C85823" w:rsidP="00BE67D5">
      <w:pPr>
        <w:tabs>
          <w:tab w:val="left" w:pos="709"/>
        </w:tabs>
        <w:jc w:val="both"/>
        <w:rPr>
          <w:rFonts w:ascii="Tahoma" w:hAnsi="Tahoma" w:cs="Tahoma"/>
          <w:sz w:val="20"/>
          <w:szCs w:val="20"/>
        </w:rPr>
      </w:pPr>
    </w:p>
    <w:p w14:paraId="3C98DA2F" w14:textId="77777777" w:rsidR="00B3297F" w:rsidRPr="0038305F" w:rsidRDefault="00B3297F" w:rsidP="0038305F">
      <w:pPr>
        <w:pStyle w:val="Odstavecseseznamem"/>
        <w:numPr>
          <w:ilvl w:val="1"/>
          <w:numId w:val="14"/>
        </w:numPr>
        <w:ind w:left="709" w:hanging="709"/>
        <w:jc w:val="both"/>
        <w:rPr>
          <w:rFonts w:ascii="Tahoma" w:hAnsi="Tahoma" w:cs="Tahoma"/>
          <w:b/>
          <w:sz w:val="20"/>
          <w:szCs w:val="20"/>
        </w:rPr>
      </w:pPr>
      <w:r w:rsidRPr="0038305F">
        <w:rPr>
          <w:rFonts w:ascii="Tahoma" w:hAnsi="Tahoma" w:cs="Tahoma"/>
          <w:sz w:val="20"/>
          <w:szCs w:val="20"/>
        </w:rPr>
        <w:t xml:space="preserve">Splatnost faktury je smluvními stranami dohodnuta na </w:t>
      </w:r>
      <w:r w:rsidR="00202AA0" w:rsidRPr="0038305F">
        <w:rPr>
          <w:rFonts w:ascii="Tahoma" w:hAnsi="Tahoma" w:cs="Tahoma"/>
          <w:sz w:val="20"/>
          <w:szCs w:val="20"/>
        </w:rPr>
        <w:t>30</w:t>
      </w:r>
      <w:r w:rsidRPr="0038305F">
        <w:rPr>
          <w:rFonts w:ascii="Tahoma" w:hAnsi="Tahoma" w:cs="Tahoma"/>
          <w:sz w:val="20"/>
          <w:szCs w:val="20"/>
        </w:rPr>
        <w:t xml:space="preserve"> (</w:t>
      </w:r>
      <w:r w:rsidR="00202AA0" w:rsidRPr="0038305F">
        <w:rPr>
          <w:rFonts w:ascii="Tahoma" w:hAnsi="Tahoma" w:cs="Tahoma"/>
          <w:sz w:val="20"/>
          <w:szCs w:val="20"/>
        </w:rPr>
        <w:t>třicet</w:t>
      </w:r>
      <w:r w:rsidRPr="0038305F">
        <w:rPr>
          <w:rFonts w:ascii="Tahoma" w:hAnsi="Tahoma" w:cs="Tahoma"/>
          <w:sz w:val="20"/>
          <w:szCs w:val="20"/>
        </w:rPr>
        <w:t>) kalendářní</w:t>
      </w:r>
      <w:r w:rsidR="00202AA0" w:rsidRPr="0038305F">
        <w:rPr>
          <w:rFonts w:ascii="Tahoma" w:hAnsi="Tahoma" w:cs="Tahoma"/>
          <w:sz w:val="20"/>
          <w:szCs w:val="20"/>
        </w:rPr>
        <w:t>ch</w:t>
      </w:r>
      <w:r w:rsidRPr="0038305F">
        <w:rPr>
          <w:rFonts w:ascii="Tahoma" w:hAnsi="Tahoma" w:cs="Tahoma"/>
          <w:sz w:val="20"/>
          <w:szCs w:val="20"/>
        </w:rPr>
        <w:t xml:space="preserve"> d</w:t>
      </w:r>
      <w:r w:rsidR="00202AA0" w:rsidRPr="0038305F">
        <w:rPr>
          <w:rFonts w:ascii="Tahoma" w:hAnsi="Tahoma" w:cs="Tahoma"/>
          <w:sz w:val="20"/>
          <w:szCs w:val="20"/>
        </w:rPr>
        <w:t>nů</w:t>
      </w:r>
      <w:r w:rsidRPr="0038305F">
        <w:rPr>
          <w:rFonts w:ascii="Tahoma" w:hAnsi="Tahoma" w:cs="Tahoma"/>
          <w:sz w:val="20"/>
          <w:szCs w:val="20"/>
        </w:rPr>
        <w:t xml:space="preserve"> ode dne řádného doručení faktury </w:t>
      </w:r>
      <w:r w:rsidR="00202AA0" w:rsidRPr="0038305F">
        <w:rPr>
          <w:rFonts w:ascii="Tahoma" w:hAnsi="Tahoma" w:cs="Tahoma"/>
          <w:sz w:val="20"/>
          <w:szCs w:val="20"/>
        </w:rPr>
        <w:t>k</w:t>
      </w:r>
      <w:r w:rsidRPr="0038305F">
        <w:rPr>
          <w:rFonts w:ascii="Tahoma" w:hAnsi="Tahoma" w:cs="Tahoma"/>
          <w:sz w:val="20"/>
          <w:szCs w:val="20"/>
        </w:rPr>
        <w:t>upujícímu. Podkladem a podmínkou pro vystavení řádné faktury bude:</w:t>
      </w:r>
      <w:r w:rsidR="002739F1" w:rsidRPr="0038305F">
        <w:rPr>
          <w:rFonts w:ascii="Tahoma" w:hAnsi="Tahoma" w:cs="Tahoma"/>
          <w:sz w:val="20"/>
          <w:szCs w:val="20"/>
        </w:rPr>
        <w:t xml:space="preserve"> </w:t>
      </w:r>
      <w:r w:rsidRPr="0038305F">
        <w:rPr>
          <w:rFonts w:ascii="Tahoma" w:hAnsi="Tahoma" w:cs="Tahoma"/>
          <w:sz w:val="20"/>
          <w:szCs w:val="20"/>
        </w:rPr>
        <w:t xml:space="preserve">písemný, odsouhlasený a zástupcem </w:t>
      </w:r>
      <w:r w:rsidR="00202AA0" w:rsidRPr="0038305F">
        <w:rPr>
          <w:rFonts w:ascii="Tahoma" w:hAnsi="Tahoma" w:cs="Tahoma"/>
          <w:sz w:val="20"/>
          <w:szCs w:val="20"/>
        </w:rPr>
        <w:t>k</w:t>
      </w:r>
      <w:r w:rsidR="002739F1" w:rsidRPr="0038305F">
        <w:rPr>
          <w:rFonts w:ascii="Tahoma" w:hAnsi="Tahoma" w:cs="Tahoma"/>
          <w:sz w:val="20"/>
          <w:szCs w:val="20"/>
        </w:rPr>
        <w:t>upujícího</w:t>
      </w:r>
      <w:r w:rsidRPr="0038305F">
        <w:rPr>
          <w:rFonts w:ascii="Tahoma" w:hAnsi="Tahoma" w:cs="Tahoma"/>
          <w:sz w:val="20"/>
          <w:szCs w:val="20"/>
        </w:rPr>
        <w:t xml:space="preserve"> jednajícím ve věcech technických</w:t>
      </w:r>
      <w:r w:rsidR="00202AA0" w:rsidRPr="0038305F">
        <w:rPr>
          <w:rFonts w:ascii="Tahoma" w:hAnsi="Tahoma" w:cs="Tahoma"/>
          <w:sz w:val="20"/>
          <w:szCs w:val="20"/>
        </w:rPr>
        <w:t>,</w:t>
      </w:r>
      <w:r w:rsidRPr="0038305F">
        <w:rPr>
          <w:rFonts w:ascii="Tahoma" w:hAnsi="Tahoma" w:cs="Tahoma"/>
          <w:sz w:val="20"/>
          <w:szCs w:val="20"/>
        </w:rPr>
        <w:t xml:space="preserve"> podepsaný </w:t>
      </w:r>
      <w:r w:rsidR="002739F1" w:rsidRPr="0038305F">
        <w:rPr>
          <w:rFonts w:ascii="Tahoma" w:hAnsi="Tahoma" w:cs="Tahoma"/>
          <w:sz w:val="20"/>
          <w:szCs w:val="20"/>
        </w:rPr>
        <w:t>předávací</w:t>
      </w:r>
      <w:r w:rsidRPr="0038305F">
        <w:rPr>
          <w:rFonts w:ascii="Tahoma" w:hAnsi="Tahoma" w:cs="Tahoma"/>
          <w:sz w:val="20"/>
          <w:szCs w:val="20"/>
        </w:rPr>
        <w:t xml:space="preserve"> protokol </w:t>
      </w:r>
      <w:r w:rsidR="00202AA0" w:rsidRPr="0038305F">
        <w:rPr>
          <w:rFonts w:ascii="Tahoma" w:hAnsi="Tahoma" w:cs="Tahoma"/>
          <w:sz w:val="20"/>
          <w:szCs w:val="20"/>
        </w:rPr>
        <w:t xml:space="preserve">o odevzdání předmětu koupě bez zjevných vad. </w:t>
      </w:r>
      <w:r w:rsidR="002C1065" w:rsidRPr="0038305F">
        <w:rPr>
          <w:rFonts w:ascii="Tahoma" w:hAnsi="Tahoma" w:cs="Tahoma"/>
          <w:b/>
          <w:sz w:val="20"/>
          <w:szCs w:val="20"/>
        </w:rPr>
        <w:t xml:space="preserve">Součástí faktury bude </w:t>
      </w:r>
      <w:r w:rsidR="002C1065" w:rsidRPr="0038305F">
        <w:rPr>
          <w:rFonts w:ascii="Tahoma" w:hAnsi="Tahoma" w:cs="Tahoma"/>
          <w:b/>
          <w:bCs/>
          <w:sz w:val="20"/>
        </w:rPr>
        <w:t>Soupi</w:t>
      </w:r>
      <w:r w:rsidR="004A4830">
        <w:rPr>
          <w:rFonts w:ascii="Tahoma" w:hAnsi="Tahoma" w:cs="Tahoma"/>
          <w:b/>
          <w:bCs/>
          <w:sz w:val="20"/>
        </w:rPr>
        <w:t>s dodávek, který bude dodán v tištěné podobě a dále</w:t>
      </w:r>
      <w:r w:rsidR="002C1065" w:rsidRPr="0038305F">
        <w:rPr>
          <w:rFonts w:ascii="Tahoma" w:hAnsi="Tahoma" w:cs="Tahoma"/>
          <w:b/>
          <w:bCs/>
          <w:sz w:val="20"/>
        </w:rPr>
        <w:t xml:space="preserve"> v elektro</w:t>
      </w:r>
      <w:r w:rsidR="004A4830">
        <w:rPr>
          <w:rFonts w:ascii="Tahoma" w:hAnsi="Tahoma" w:cs="Tahoma"/>
          <w:b/>
          <w:bCs/>
          <w:sz w:val="20"/>
        </w:rPr>
        <w:t>nické formě ve formátu .esoupis nebo .unixml nebo</w:t>
      </w:r>
      <w:r w:rsidR="002C1065" w:rsidRPr="0038305F">
        <w:rPr>
          <w:rFonts w:ascii="Tahoma" w:hAnsi="Tahoma" w:cs="Tahoma"/>
          <w:b/>
          <w:bCs/>
          <w:sz w:val="20"/>
        </w:rPr>
        <w:t xml:space="preserve"> .</w:t>
      </w:r>
      <w:r w:rsidR="004A4830">
        <w:rPr>
          <w:rFonts w:ascii="Tahoma" w:hAnsi="Tahoma" w:cs="Tahoma"/>
          <w:b/>
          <w:bCs/>
          <w:sz w:val="20"/>
        </w:rPr>
        <w:t>xc4 nebo Excel VZ nebo obdobném</w:t>
      </w:r>
      <w:r w:rsidR="002C1065" w:rsidRPr="0038305F">
        <w:rPr>
          <w:rFonts w:ascii="Tahoma" w:hAnsi="Tahoma" w:cs="Tahoma"/>
          <w:b/>
          <w:bCs/>
          <w:sz w:val="20"/>
        </w:rPr>
        <w:t xml:space="preserve"> výstupu z</w:t>
      </w:r>
      <w:r w:rsidR="0023680E">
        <w:rPr>
          <w:rFonts w:ascii="Tahoma" w:hAnsi="Tahoma" w:cs="Tahoma"/>
          <w:b/>
          <w:bCs/>
          <w:sz w:val="20"/>
        </w:rPr>
        <w:t> </w:t>
      </w:r>
      <w:r w:rsidR="002C1065" w:rsidRPr="0038305F">
        <w:rPr>
          <w:rFonts w:ascii="Tahoma" w:hAnsi="Tahoma" w:cs="Tahoma"/>
          <w:b/>
          <w:bCs/>
          <w:sz w:val="20"/>
        </w:rPr>
        <w:t>rozpočtového softwaru.</w:t>
      </w:r>
    </w:p>
    <w:p w14:paraId="4EF6FEA3" w14:textId="77777777" w:rsidR="00C85823" w:rsidRPr="005F5A11" w:rsidRDefault="00C85823" w:rsidP="00BE67D5">
      <w:pPr>
        <w:pStyle w:val="Odstavecseseznamem"/>
        <w:rPr>
          <w:rFonts w:ascii="Tahoma" w:hAnsi="Tahoma" w:cs="Tahoma"/>
          <w:sz w:val="20"/>
          <w:szCs w:val="20"/>
        </w:rPr>
      </w:pPr>
    </w:p>
    <w:p w14:paraId="74938A94" w14:textId="77777777" w:rsidR="00B3297F" w:rsidRPr="005F5A11" w:rsidRDefault="002739F1" w:rsidP="00BE67D5">
      <w:pPr>
        <w:pStyle w:val="Odstavecseseznamem"/>
        <w:numPr>
          <w:ilvl w:val="1"/>
          <w:numId w:val="14"/>
        </w:numPr>
        <w:tabs>
          <w:tab w:val="left" w:pos="709"/>
        </w:tabs>
        <w:ind w:left="709" w:hanging="709"/>
        <w:jc w:val="both"/>
        <w:rPr>
          <w:rFonts w:ascii="Tahoma" w:hAnsi="Tahoma" w:cs="Tahoma"/>
          <w:sz w:val="20"/>
          <w:szCs w:val="20"/>
        </w:rPr>
      </w:pPr>
      <w:r w:rsidRPr="005F5A11">
        <w:rPr>
          <w:rFonts w:ascii="Tahoma" w:hAnsi="Tahoma" w:cs="Tahoma"/>
          <w:bCs/>
          <w:sz w:val="20"/>
          <w:szCs w:val="20"/>
        </w:rPr>
        <w:t>S</w:t>
      </w:r>
      <w:r w:rsidR="00B3297F" w:rsidRPr="005F5A11">
        <w:rPr>
          <w:rFonts w:ascii="Tahoma" w:hAnsi="Tahoma" w:cs="Tahoma"/>
          <w:bCs/>
          <w:sz w:val="20"/>
          <w:szCs w:val="20"/>
        </w:rPr>
        <w:t xml:space="preserve">mluvní strany se vzájemně dohodly, že daň z přidané hodnoty bude </w:t>
      </w:r>
      <w:r w:rsidRPr="005F5A11">
        <w:rPr>
          <w:rFonts w:ascii="Tahoma" w:hAnsi="Tahoma" w:cs="Tahoma"/>
          <w:bCs/>
          <w:sz w:val="20"/>
          <w:szCs w:val="20"/>
        </w:rPr>
        <w:t>prodávajícím</w:t>
      </w:r>
      <w:r w:rsidR="00B3297F" w:rsidRPr="005F5A11">
        <w:rPr>
          <w:rFonts w:ascii="Tahoma" w:hAnsi="Tahoma" w:cs="Tahoma"/>
          <w:bCs/>
          <w:sz w:val="20"/>
          <w:szCs w:val="20"/>
        </w:rPr>
        <w:t xml:space="preserve"> účtována v sazbách dle právních předpisů platných v době uskutečnitelného zdanitelného plnění pro to které účtované plnění dle předchozího odstavce.</w:t>
      </w:r>
    </w:p>
    <w:p w14:paraId="5B384806" w14:textId="77777777" w:rsidR="00C85823" w:rsidRPr="005F5A11" w:rsidRDefault="00C85823" w:rsidP="00BE67D5">
      <w:pPr>
        <w:pStyle w:val="Odstavecseseznamem"/>
        <w:rPr>
          <w:rFonts w:ascii="Tahoma" w:hAnsi="Tahoma" w:cs="Tahoma"/>
          <w:sz w:val="20"/>
          <w:szCs w:val="20"/>
        </w:rPr>
      </w:pPr>
    </w:p>
    <w:p w14:paraId="192FFC8D" w14:textId="77777777" w:rsidR="00C85823" w:rsidRPr="005F5A11" w:rsidRDefault="00B3297F" w:rsidP="00BE67D5">
      <w:pPr>
        <w:pStyle w:val="Odstavecseseznamem"/>
        <w:numPr>
          <w:ilvl w:val="1"/>
          <w:numId w:val="14"/>
        </w:numPr>
        <w:tabs>
          <w:tab w:val="left" w:pos="709"/>
        </w:tabs>
        <w:ind w:left="709" w:hanging="709"/>
        <w:jc w:val="both"/>
        <w:rPr>
          <w:rFonts w:ascii="Tahoma" w:hAnsi="Tahoma" w:cs="Tahoma"/>
          <w:sz w:val="20"/>
          <w:szCs w:val="20"/>
        </w:rPr>
      </w:pPr>
      <w:r w:rsidRPr="005F5A11">
        <w:rPr>
          <w:rFonts w:ascii="Tahoma" w:hAnsi="Tahoma" w:cs="Tahoma"/>
          <w:sz w:val="20"/>
          <w:szCs w:val="20"/>
        </w:rPr>
        <w:t xml:space="preserve">Smluvní strany se výslovně dohodly, že </w:t>
      </w:r>
      <w:r w:rsidR="00202AA0" w:rsidRPr="005F5A11">
        <w:rPr>
          <w:rFonts w:ascii="Tahoma" w:hAnsi="Tahoma" w:cs="Tahoma"/>
          <w:sz w:val="20"/>
          <w:szCs w:val="20"/>
        </w:rPr>
        <w:t>k</w:t>
      </w:r>
      <w:r w:rsidR="002739F1" w:rsidRPr="005F5A11">
        <w:rPr>
          <w:rFonts w:ascii="Tahoma" w:hAnsi="Tahoma" w:cs="Tahoma"/>
          <w:sz w:val="20"/>
          <w:szCs w:val="20"/>
        </w:rPr>
        <w:t>upující</w:t>
      </w:r>
      <w:r w:rsidRPr="005F5A11">
        <w:rPr>
          <w:rFonts w:ascii="Tahoma" w:hAnsi="Tahoma" w:cs="Tahoma"/>
          <w:sz w:val="20"/>
          <w:szCs w:val="20"/>
        </w:rPr>
        <w:t xml:space="preserve"> je oprávněn zmenšit rozsah předmětu </w:t>
      </w:r>
      <w:r w:rsidR="002739F1" w:rsidRPr="005F5A11">
        <w:rPr>
          <w:rFonts w:ascii="Tahoma" w:hAnsi="Tahoma" w:cs="Tahoma"/>
          <w:sz w:val="20"/>
          <w:szCs w:val="20"/>
        </w:rPr>
        <w:t>koupě</w:t>
      </w:r>
      <w:r w:rsidRPr="005F5A11">
        <w:rPr>
          <w:rFonts w:ascii="Tahoma" w:hAnsi="Tahoma" w:cs="Tahoma"/>
          <w:sz w:val="20"/>
          <w:szCs w:val="20"/>
        </w:rPr>
        <w:t>. V t</w:t>
      </w:r>
      <w:r w:rsidR="00202AA0" w:rsidRPr="005F5A11">
        <w:rPr>
          <w:rFonts w:ascii="Tahoma" w:hAnsi="Tahoma" w:cs="Tahoma"/>
          <w:sz w:val="20"/>
          <w:szCs w:val="20"/>
        </w:rPr>
        <w:t>akovém</w:t>
      </w:r>
      <w:r w:rsidRPr="005F5A11">
        <w:rPr>
          <w:rFonts w:ascii="Tahoma" w:hAnsi="Tahoma" w:cs="Tahoma"/>
          <w:sz w:val="20"/>
          <w:szCs w:val="20"/>
        </w:rPr>
        <w:t xml:space="preserve"> případě bude </w:t>
      </w:r>
      <w:r w:rsidR="00202AA0" w:rsidRPr="005F5A11">
        <w:rPr>
          <w:rFonts w:ascii="Tahoma" w:hAnsi="Tahoma" w:cs="Tahoma"/>
          <w:sz w:val="20"/>
          <w:szCs w:val="20"/>
        </w:rPr>
        <w:t>c</w:t>
      </w:r>
      <w:r w:rsidRPr="005F5A11">
        <w:rPr>
          <w:rFonts w:ascii="Tahoma" w:hAnsi="Tahoma" w:cs="Tahoma"/>
          <w:sz w:val="20"/>
          <w:szCs w:val="20"/>
        </w:rPr>
        <w:t xml:space="preserve">ena za </w:t>
      </w:r>
      <w:r w:rsidR="002739F1" w:rsidRPr="005F5A11">
        <w:rPr>
          <w:rFonts w:ascii="Tahoma" w:hAnsi="Tahoma" w:cs="Tahoma"/>
          <w:sz w:val="20"/>
          <w:szCs w:val="20"/>
        </w:rPr>
        <w:t>dodání předmětu koupě</w:t>
      </w:r>
      <w:r w:rsidRPr="005F5A11">
        <w:rPr>
          <w:rFonts w:ascii="Tahoma" w:hAnsi="Tahoma" w:cs="Tahoma"/>
          <w:sz w:val="20"/>
          <w:szCs w:val="20"/>
        </w:rPr>
        <w:t xml:space="preserve"> úměrně snížena s použitím cen z nabídky </w:t>
      </w:r>
      <w:r w:rsidR="00202AA0" w:rsidRPr="005F5A11">
        <w:rPr>
          <w:rFonts w:ascii="Tahoma" w:hAnsi="Tahoma" w:cs="Tahoma"/>
          <w:sz w:val="20"/>
          <w:szCs w:val="20"/>
        </w:rPr>
        <w:t>p</w:t>
      </w:r>
      <w:r w:rsidR="002739F1" w:rsidRPr="005F5A11">
        <w:rPr>
          <w:rFonts w:ascii="Tahoma" w:hAnsi="Tahoma" w:cs="Tahoma"/>
          <w:sz w:val="20"/>
          <w:szCs w:val="20"/>
        </w:rPr>
        <w:t>rodávajícího</w:t>
      </w:r>
      <w:r w:rsidR="007F2D1B" w:rsidRPr="005F5A11">
        <w:rPr>
          <w:rFonts w:ascii="Tahoma" w:hAnsi="Tahoma" w:cs="Tahoma"/>
          <w:sz w:val="20"/>
          <w:szCs w:val="20"/>
        </w:rPr>
        <w:t>, viz p</w:t>
      </w:r>
      <w:r w:rsidR="00202AA0" w:rsidRPr="005F5A11">
        <w:rPr>
          <w:rFonts w:ascii="Tahoma" w:hAnsi="Tahoma" w:cs="Tahoma"/>
          <w:sz w:val="20"/>
          <w:szCs w:val="20"/>
        </w:rPr>
        <w:t>říloha č. 3</w:t>
      </w:r>
      <w:r w:rsidRPr="005F5A11">
        <w:rPr>
          <w:rFonts w:ascii="Tahoma" w:hAnsi="Tahoma" w:cs="Tahoma"/>
          <w:sz w:val="20"/>
          <w:szCs w:val="20"/>
        </w:rPr>
        <w:t xml:space="preserve">. </w:t>
      </w:r>
    </w:p>
    <w:p w14:paraId="60F8760D" w14:textId="77777777" w:rsidR="00F45F97" w:rsidRPr="005F5A11" w:rsidRDefault="00F45F97" w:rsidP="00BE67D5">
      <w:pPr>
        <w:pStyle w:val="Odstavecseseznamem"/>
        <w:rPr>
          <w:rFonts w:ascii="Tahoma" w:hAnsi="Tahoma" w:cs="Tahoma"/>
          <w:sz w:val="20"/>
          <w:szCs w:val="20"/>
        </w:rPr>
      </w:pPr>
    </w:p>
    <w:p w14:paraId="36D5BFD8" w14:textId="6CB27CC4" w:rsidR="00C16A73" w:rsidRPr="004E3F37" w:rsidRDefault="00C16A73" w:rsidP="00C16A73">
      <w:pPr>
        <w:pStyle w:val="Odstavecseseznamem"/>
        <w:numPr>
          <w:ilvl w:val="1"/>
          <w:numId w:val="14"/>
        </w:numPr>
        <w:tabs>
          <w:tab w:val="left" w:pos="709"/>
        </w:tabs>
        <w:ind w:left="709" w:hanging="709"/>
        <w:jc w:val="both"/>
        <w:rPr>
          <w:rFonts w:ascii="Tahoma" w:hAnsi="Tahoma" w:cs="Tahoma"/>
          <w:sz w:val="20"/>
          <w:szCs w:val="20"/>
        </w:rPr>
      </w:pPr>
      <w:r w:rsidRPr="004E3F37">
        <w:rPr>
          <w:rFonts w:ascii="Tahoma" w:hAnsi="Tahoma" w:cs="Tahoma"/>
          <w:sz w:val="20"/>
          <w:szCs w:val="20"/>
        </w:rPr>
        <w:t xml:space="preserve">Daňový doklad dle tohoto článku smlouvy musí obsahovat číslo </w:t>
      </w:r>
      <w:r w:rsidRPr="00C06639">
        <w:rPr>
          <w:rFonts w:ascii="Tahoma" w:hAnsi="Tahoma" w:cs="Tahoma"/>
          <w:sz w:val="20"/>
          <w:szCs w:val="20"/>
        </w:rPr>
        <w:t xml:space="preserve">projektu </w:t>
      </w:r>
      <w:r w:rsidR="0068638A" w:rsidRPr="00C06639">
        <w:rPr>
          <w:rFonts w:ascii="Tahoma" w:hAnsi="Tahoma" w:cs="Tahoma"/>
          <w:sz w:val="20"/>
          <w:szCs w:val="20"/>
        </w:rPr>
        <w:t>………………………………</w:t>
      </w:r>
      <w:r w:rsidRPr="00C06639">
        <w:rPr>
          <w:rFonts w:ascii="Tahoma" w:hAnsi="Tahoma" w:cs="Tahoma"/>
          <w:sz w:val="20"/>
          <w:szCs w:val="20"/>
        </w:rPr>
        <w:t xml:space="preserve">a název projektu </w:t>
      </w:r>
      <w:r w:rsidR="00C06639" w:rsidRPr="00C06639">
        <w:rPr>
          <w:rFonts w:ascii="Tahoma" w:hAnsi="Tahoma" w:cs="Tahoma"/>
          <w:sz w:val="20"/>
          <w:szCs w:val="20"/>
        </w:rPr>
        <w:t>„</w:t>
      </w:r>
      <w:r w:rsidR="00C06639" w:rsidRPr="00C06639">
        <w:rPr>
          <w:rFonts w:ascii="Tahoma" w:hAnsi="Tahoma" w:cs="Tahoma"/>
          <w:b/>
          <w:bCs/>
          <w:sz w:val="20"/>
          <w:szCs w:val="20"/>
        </w:rPr>
        <w:t>Karlovy</w:t>
      </w:r>
      <w:r w:rsidR="00C06639" w:rsidRPr="00827257">
        <w:rPr>
          <w:rFonts w:ascii="Tahoma" w:hAnsi="Tahoma" w:cs="Tahoma"/>
          <w:b/>
          <w:bCs/>
          <w:sz w:val="20"/>
          <w:szCs w:val="20"/>
        </w:rPr>
        <w:t xml:space="preserve"> Vary, ZŠ jazyků – odborná učebna 3. NP“</w:t>
      </w:r>
      <w:r w:rsidR="00C06639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4E3F37">
        <w:rPr>
          <w:rFonts w:ascii="Tahoma" w:hAnsi="Tahoma" w:cs="Tahoma"/>
          <w:sz w:val="20"/>
          <w:szCs w:val="20"/>
        </w:rPr>
        <w:t>a dále náležitosti daňového dokladu stanovené zákonem č. 235/2004 Sb., o dani z přidané hodnoty, ve znění pozdějších předpisů, a náležitosti dané zákonem č. 563/1991 Sb., o účetnictví, ve znění pozdějších předpisů.</w:t>
      </w:r>
    </w:p>
    <w:p w14:paraId="412D8342" w14:textId="77777777" w:rsidR="00C85823" w:rsidRPr="005F5A11" w:rsidRDefault="00C85823" w:rsidP="00BE67D5">
      <w:pPr>
        <w:pStyle w:val="Odstavecseseznamem"/>
        <w:rPr>
          <w:rFonts w:ascii="Tahoma" w:hAnsi="Tahoma" w:cs="Tahoma"/>
          <w:sz w:val="20"/>
          <w:szCs w:val="20"/>
        </w:rPr>
      </w:pPr>
    </w:p>
    <w:p w14:paraId="0A1140E3" w14:textId="77777777" w:rsidR="00B3297F" w:rsidRPr="005F5A11" w:rsidRDefault="00B3297F" w:rsidP="00BE67D5">
      <w:pPr>
        <w:pStyle w:val="Odstavecseseznamem"/>
        <w:numPr>
          <w:ilvl w:val="1"/>
          <w:numId w:val="14"/>
        </w:numPr>
        <w:tabs>
          <w:tab w:val="left" w:pos="709"/>
        </w:tabs>
        <w:ind w:left="709" w:hanging="709"/>
        <w:jc w:val="both"/>
        <w:rPr>
          <w:rFonts w:ascii="Tahoma" w:hAnsi="Tahoma" w:cs="Tahoma"/>
          <w:sz w:val="20"/>
          <w:szCs w:val="20"/>
        </w:rPr>
      </w:pPr>
      <w:r w:rsidRPr="005F5A11">
        <w:rPr>
          <w:rFonts w:ascii="Tahoma" w:hAnsi="Tahoma" w:cs="Tahoma"/>
          <w:sz w:val="20"/>
          <w:szCs w:val="20"/>
        </w:rPr>
        <w:t xml:space="preserve">V případě, že daňový </w:t>
      </w:r>
      <w:r w:rsidR="00AD5D78" w:rsidRPr="005F5A11">
        <w:rPr>
          <w:rFonts w:ascii="Tahoma" w:hAnsi="Tahoma" w:cs="Tahoma"/>
          <w:sz w:val="20"/>
          <w:szCs w:val="20"/>
        </w:rPr>
        <w:t>doklad nebude obsahovat správné</w:t>
      </w:r>
      <w:r w:rsidR="007F2D1B" w:rsidRPr="005F5A11">
        <w:rPr>
          <w:rFonts w:ascii="Tahoma" w:hAnsi="Tahoma" w:cs="Tahoma"/>
          <w:sz w:val="20"/>
          <w:szCs w:val="20"/>
        </w:rPr>
        <w:t xml:space="preserve"> a povinné </w:t>
      </w:r>
      <w:r w:rsidRPr="005F5A11">
        <w:rPr>
          <w:rFonts w:ascii="Tahoma" w:hAnsi="Tahoma" w:cs="Tahoma"/>
          <w:sz w:val="20"/>
          <w:szCs w:val="20"/>
        </w:rPr>
        <w:t xml:space="preserve">údaje či bude neúplný, je </w:t>
      </w:r>
      <w:r w:rsidR="000E0AE2" w:rsidRPr="005F5A11">
        <w:rPr>
          <w:rFonts w:ascii="Tahoma" w:hAnsi="Tahoma" w:cs="Tahoma"/>
          <w:sz w:val="20"/>
          <w:szCs w:val="20"/>
        </w:rPr>
        <w:t>k</w:t>
      </w:r>
      <w:r w:rsidR="002739F1" w:rsidRPr="005F5A11">
        <w:rPr>
          <w:rFonts w:ascii="Tahoma" w:hAnsi="Tahoma" w:cs="Tahoma"/>
          <w:sz w:val="20"/>
          <w:szCs w:val="20"/>
        </w:rPr>
        <w:t xml:space="preserve">upující </w:t>
      </w:r>
      <w:r w:rsidRPr="005F5A11">
        <w:rPr>
          <w:rFonts w:ascii="Tahoma" w:hAnsi="Tahoma" w:cs="Tahoma"/>
          <w:sz w:val="20"/>
          <w:szCs w:val="20"/>
        </w:rPr>
        <w:t xml:space="preserve">oprávněn daňový doklad vrátit ve lhůtě do data jeho splatnosti </w:t>
      </w:r>
      <w:r w:rsidR="000E0AE2" w:rsidRPr="005F5A11">
        <w:rPr>
          <w:rFonts w:ascii="Tahoma" w:hAnsi="Tahoma" w:cs="Tahoma"/>
          <w:sz w:val="20"/>
          <w:szCs w:val="20"/>
        </w:rPr>
        <w:t>p</w:t>
      </w:r>
      <w:r w:rsidR="002739F1" w:rsidRPr="005F5A11">
        <w:rPr>
          <w:rFonts w:ascii="Tahoma" w:hAnsi="Tahoma" w:cs="Tahoma"/>
          <w:sz w:val="20"/>
          <w:szCs w:val="20"/>
        </w:rPr>
        <w:t>rodávajícímu</w:t>
      </w:r>
      <w:r w:rsidRPr="005F5A11">
        <w:rPr>
          <w:rFonts w:ascii="Tahoma" w:hAnsi="Tahoma" w:cs="Tahoma"/>
          <w:sz w:val="20"/>
          <w:szCs w:val="20"/>
        </w:rPr>
        <w:t xml:space="preserve">. </w:t>
      </w:r>
      <w:r w:rsidR="002739F1" w:rsidRPr="005F5A11">
        <w:rPr>
          <w:rFonts w:ascii="Tahoma" w:hAnsi="Tahoma" w:cs="Tahoma"/>
          <w:sz w:val="20"/>
          <w:szCs w:val="20"/>
        </w:rPr>
        <w:t xml:space="preserve">Prodávající </w:t>
      </w:r>
      <w:r w:rsidRPr="005F5A11">
        <w:rPr>
          <w:rFonts w:ascii="Tahoma" w:hAnsi="Tahoma" w:cs="Tahoma"/>
          <w:sz w:val="20"/>
          <w:szCs w:val="20"/>
        </w:rPr>
        <w:t>je povinen takový daňový doklad opravit. V</w:t>
      </w:r>
      <w:r w:rsidR="00FB1B7E" w:rsidRPr="005F5A11">
        <w:rPr>
          <w:rFonts w:ascii="Tahoma" w:hAnsi="Tahoma" w:cs="Tahoma"/>
          <w:sz w:val="20"/>
          <w:szCs w:val="20"/>
        </w:rPr>
        <w:t xml:space="preserve"> případě vrácení daňového dokladu prodávajícímu neběží </w:t>
      </w:r>
      <w:r w:rsidR="000E0AE2" w:rsidRPr="005F5A11">
        <w:rPr>
          <w:rFonts w:ascii="Tahoma" w:hAnsi="Tahoma" w:cs="Tahoma"/>
          <w:sz w:val="20"/>
          <w:szCs w:val="20"/>
        </w:rPr>
        <w:t>k</w:t>
      </w:r>
      <w:r w:rsidR="002739F1" w:rsidRPr="005F5A11">
        <w:rPr>
          <w:rFonts w:ascii="Tahoma" w:hAnsi="Tahoma" w:cs="Tahoma"/>
          <w:sz w:val="20"/>
          <w:szCs w:val="20"/>
        </w:rPr>
        <w:t>upujícímu</w:t>
      </w:r>
      <w:r w:rsidRPr="005F5A11">
        <w:rPr>
          <w:rFonts w:ascii="Tahoma" w:hAnsi="Tahoma" w:cs="Tahoma"/>
          <w:sz w:val="20"/>
          <w:szCs w:val="20"/>
        </w:rPr>
        <w:t xml:space="preserve"> lhůta</w:t>
      </w:r>
      <w:r w:rsidR="00FB1B7E" w:rsidRPr="005F5A11">
        <w:rPr>
          <w:rFonts w:ascii="Tahoma" w:hAnsi="Tahoma" w:cs="Tahoma"/>
          <w:sz w:val="20"/>
          <w:szCs w:val="20"/>
        </w:rPr>
        <w:t xml:space="preserve"> k platbě dle vráceného dokladu a nemůže se dostat do </w:t>
      </w:r>
      <w:r w:rsidRPr="005F5A11">
        <w:rPr>
          <w:rFonts w:ascii="Tahoma" w:hAnsi="Tahoma" w:cs="Tahoma"/>
          <w:sz w:val="20"/>
          <w:szCs w:val="20"/>
        </w:rPr>
        <w:t xml:space="preserve">prodlení s nezaplacením fakturované částky.  </w:t>
      </w:r>
    </w:p>
    <w:p w14:paraId="52F309FF" w14:textId="77777777" w:rsidR="00C85823" w:rsidRPr="005F5A11" w:rsidRDefault="00C85823" w:rsidP="00BE67D5">
      <w:pPr>
        <w:pStyle w:val="Odstavecseseznamem"/>
        <w:rPr>
          <w:rFonts w:ascii="Tahoma" w:hAnsi="Tahoma" w:cs="Tahoma"/>
          <w:sz w:val="20"/>
          <w:szCs w:val="20"/>
        </w:rPr>
      </w:pPr>
    </w:p>
    <w:p w14:paraId="50D36B0E" w14:textId="77777777" w:rsidR="00B3297F" w:rsidRPr="005F5A11" w:rsidRDefault="00B3297F" w:rsidP="00BE67D5">
      <w:pPr>
        <w:pStyle w:val="Odstavecseseznamem"/>
        <w:numPr>
          <w:ilvl w:val="1"/>
          <w:numId w:val="14"/>
        </w:numPr>
        <w:tabs>
          <w:tab w:val="left" w:pos="709"/>
        </w:tabs>
        <w:ind w:left="709" w:hanging="709"/>
        <w:jc w:val="both"/>
        <w:rPr>
          <w:rFonts w:ascii="Tahoma" w:hAnsi="Tahoma" w:cs="Tahoma"/>
          <w:sz w:val="20"/>
          <w:szCs w:val="20"/>
        </w:rPr>
      </w:pPr>
      <w:r w:rsidRPr="005F5A11">
        <w:rPr>
          <w:rFonts w:ascii="Tahoma" w:hAnsi="Tahoma" w:cs="Tahoma"/>
          <w:sz w:val="20"/>
          <w:szCs w:val="20"/>
        </w:rPr>
        <w:t xml:space="preserve">Úhrada </w:t>
      </w:r>
      <w:r w:rsidR="000E0AE2" w:rsidRPr="005F5A11">
        <w:rPr>
          <w:rFonts w:ascii="Tahoma" w:hAnsi="Tahoma" w:cs="Tahoma"/>
          <w:sz w:val="20"/>
          <w:szCs w:val="20"/>
        </w:rPr>
        <w:t xml:space="preserve">kupní ceny uvedené v </w:t>
      </w:r>
      <w:r w:rsidRPr="005F5A11">
        <w:rPr>
          <w:rFonts w:ascii="Tahoma" w:hAnsi="Tahoma" w:cs="Tahoma"/>
          <w:sz w:val="20"/>
          <w:szCs w:val="20"/>
        </w:rPr>
        <w:t>daňové</w:t>
      </w:r>
      <w:r w:rsidR="000E0AE2" w:rsidRPr="005F5A11">
        <w:rPr>
          <w:rFonts w:ascii="Tahoma" w:hAnsi="Tahoma" w:cs="Tahoma"/>
          <w:sz w:val="20"/>
          <w:szCs w:val="20"/>
        </w:rPr>
        <w:t>m</w:t>
      </w:r>
      <w:r w:rsidRPr="005F5A11">
        <w:rPr>
          <w:rFonts w:ascii="Tahoma" w:hAnsi="Tahoma" w:cs="Tahoma"/>
          <w:sz w:val="20"/>
          <w:szCs w:val="20"/>
        </w:rPr>
        <w:t xml:space="preserve"> dokladu bude provedena pouze na účet, který je zveřejněný na portálu finanční správy, v opačném případě, bude </w:t>
      </w:r>
      <w:r w:rsidR="000E0AE2" w:rsidRPr="005F5A11">
        <w:rPr>
          <w:rFonts w:ascii="Tahoma" w:hAnsi="Tahoma" w:cs="Tahoma"/>
          <w:sz w:val="20"/>
          <w:szCs w:val="20"/>
        </w:rPr>
        <w:t>p</w:t>
      </w:r>
      <w:r w:rsidR="002739F1" w:rsidRPr="005F5A11">
        <w:rPr>
          <w:rFonts w:ascii="Tahoma" w:hAnsi="Tahoma" w:cs="Tahoma"/>
          <w:sz w:val="20"/>
          <w:szCs w:val="20"/>
        </w:rPr>
        <w:t>rodávajícímu</w:t>
      </w:r>
      <w:r w:rsidRPr="005F5A11">
        <w:rPr>
          <w:rFonts w:ascii="Tahoma" w:hAnsi="Tahoma" w:cs="Tahoma"/>
          <w:sz w:val="20"/>
          <w:szCs w:val="20"/>
        </w:rPr>
        <w:t xml:space="preserve"> uhrazena pouze částka bez DPH a DPH odvede příjemce plnění.</w:t>
      </w:r>
    </w:p>
    <w:p w14:paraId="59BED5BF" w14:textId="77777777" w:rsidR="000E0AE2" w:rsidRDefault="000E0AE2" w:rsidP="00BE67D5">
      <w:pPr>
        <w:pStyle w:val="Odstavecseseznamem"/>
        <w:tabs>
          <w:tab w:val="left" w:pos="0"/>
        </w:tabs>
        <w:spacing w:line="276" w:lineRule="auto"/>
        <w:ind w:left="567"/>
        <w:jc w:val="both"/>
        <w:rPr>
          <w:rFonts w:ascii="Tahoma" w:hAnsi="Tahoma" w:cs="Tahoma"/>
          <w:sz w:val="20"/>
          <w:szCs w:val="20"/>
        </w:rPr>
      </w:pPr>
    </w:p>
    <w:p w14:paraId="091ADC2D" w14:textId="77777777" w:rsidR="0043724D" w:rsidRPr="005F5A11" w:rsidRDefault="0043724D" w:rsidP="00BE67D5">
      <w:pPr>
        <w:pStyle w:val="Odstavecseseznamem"/>
        <w:tabs>
          <w:tab w:val="left" w:pos="0"/>
        </w:tabs>
        <w:spacing w:line="276" w:lineRule="auto"/>
        <w:ind w:left="567"/>
        <w:jc w:val="both"/>
        <w:rPr>
          <w:rFonts w:ascii="Tahoma" w:hAnsi="Tahoma" w:cs="Tahoma"/>
          <w:sz w:val="20"/>
          <w:szCs w:val="20"/>
        </w:rPr>
      </w:pPr>
    </w:p>
    <w:p w14:paraId="667D7161" w14:textId="77777777" w:rsidR="007756B9" w:rsidRPr="005F5A11" w:rsidRDefault="00C56186" w:rsidP="00BE67D5">
      <w:pPr>
        <w:pStyle w:val="StylZM"/>
        <w:keepNext/>
        <w:numPr>
          <w:ilvl w:val="0"/>
          <w:numId w:val="14"/>
        </w:numPr>
        <w:ind w:left="357" w:hanging="357"/>
        <w:jc w:val="left"/>
        <w:rPr>
          <w:rFonts w:ascii="Tahoma" w:hAnsi="Tahoma" w:cs="Tahoma"/>
          <w:b/>
        </w:rPr>
      </w:pPr>
      <w:bookmarkStart w:id="1" w:name="_Ref200774840"/>
      <w:r w:rsidRPr="005F5A11">
        <w:rPr>
          <w:rFonts w:ascii="Tahoma" w:hAnsi="Tahoma" w:cs="Tahoma"/>
          <w:b/>
        </w:rPr>
        <w:t>Prohlášení, práva a povinnosti smluvních stran</w:t>
      </w:r>
      <w:bookmarkEnd w:id="1"/>
    </w:p>
    <w:p w14:paraId="75737791" w14:textId="77777777" w:rsidR="0059778B" w:rsidRPr="005F5A11" w:rsidRDefault="0059778B" w:rsidP="00BE67D5">
      <w:pPr>
        <w:pStyle w:val="StylZM"/>
        <w:numPr>
          <w:ilvl w:val="0"/>
          <w:numId w:val="0"/>
        </w:numPr>
        <w:ind w:left="360"/>
        <w:jc w:val="left"/>
        <w:rPr>
          <w:rFonts w:ascii="Tahoma" w:hAnsi="Tahoma" w:cs="Tahoma"/>
          <w:b/>
        </w:rPr>
      </w:pPr>
    </w:p>
    <w:p w14:paraId="69BEF401" w14:textId="77777777" w:rsidR="00B664D8" w:rsidRPr="005F5A11" w:rsidRDefault="007756B9" w:rsidP="00BE67D5">
      <w:pPr>
        <w:pStyle w:val="StylZM"/>
        <w:numPr>
          <w:ilvl w:val="1"/>
          <w:numId w:val="14"/>
        </w:numPr>
        <w:ind w:left="709" w:hanging="709"/>
        <w:rPr>
          <w:rFonts w:ascii="Tahoma" w:hAnsi="Tahoma" w:cs="Tahoma"/>
        </w:rPr>
      </w:pPr>
      <w:r w:rsidRPr="005F5A11">
        <w:rPr>
          <w:rFonts w:ascii="Tahoma" w:hAnsi="Tahoma" w:cs="Tahoma"/>
        </w:rPr>
        <w:t xml:space="preserve">Prodávající prohlašuje, že před podpisem této smlouvy řádně překontroloval předané materiální podklady a </w:t>
      </w:r>
      <w:r w:rsidR="00C56186" w:rsidRPr="005F5A11">
        <w:rPr>
          <w:rFonts w:ascii="Tahoma" w:hAnsi="Tahoma" w:cs="Tahoma"/>
        </w:rPr>
        <w:t>zadávací d</w:t>
      </w:r>
      <w:r w:rsidRPr="005F5A11">
        <w:rPr>
          <w:rFonts w:ascii="Tahoma" w:hAnsi="Tahoma" w:cs="Tahoma"/>
        </w:rPr>
        <w:t xml:space="preserve">okumentaci a všechny nejasné podmínky pro dodání </w:t>
      </w:r>
      <w:r w:rsidR="00C56186" w:rsidRPr="005F5A11">
        <w:rPr>
          <w:rFonts w:ascii="Tahoma" w:hAnsi="Tahoma" w:cs="Tahoma"/>
        </w:rPr>
        <w:t>p</w:t>
      </w:r>
      <w:r w:rsidRPr="005F5A11">
        <w:rPr>
          <w:rFonts w:ascii="Tahoma" w:hAnsi="Tahoma" w:cs="Tahoma"/>
        </w:rPr>
        <w:t>ředmětu koupě či jeho části si vyjasnil s </w:t>
      </w:r>
      <w:r w:rsidR="000E0AE2" w:rsidRPr="005F5A11">
        <w:rPr>
          <w:rFonts w:ascii="Tahoma" w:hAnsi="Tahoma" w:cs="Tahoma"/>
        </w:rPr>
        <w:t>k</w:t>
      </w:r>
      <w:r w:rsidRPr="005F5A11">
        <w:rPr>
          <w:rFonts w:ascii="Tahoma" w:hAnsi="Tahoma" w:cs="Tahoma"/>
        </w:rPr>
        <w:t>upujícím.</w:t>
      </w:r>
    </w:p>
    <w:p w14:paraId="5DA3ADCB" w14:textId="77777777" w:rsidR="00C85823" w:rsidRPr="005F5A11" w:rsidRDefault="00C85823" w:rsidP="00BE67D5">
      <w:pPr>
        <w:pStyle w:val="StylZM"/>
        <w:numPr>
          <w:ilvl w:val="0"/>
          <w:numId w:val="0"/>
        </w:numPr>
        <w:ind w:left="567" w:hanging="567"/>
        <w:rPr>
          <w:rFonts w:ascii="Tahoma" w:hAnsi="Tahoma" w:cs="Tahoma"/>
        </w:rPr>
      </w:pPr>
    </w:p>
    <w:p w14:paraId="6B4F2002" w14:textId="77777777" w:rsidR="007756B9" w:rsidRPr="005F5A11" w:rsidRDefault="007756B9" w:rsidP="00BE67D5">
      <w:pPr>
        <w:pStyle w:val="StylZM"/>
        <w:numPr>
          <w:ilvl w:val="1"/>
          <w:numId w:val="14"/>
        </w:numPr>
        <w:ind w:left="709" w:hanging="709"/>
        <w:rPr>
          <w:rFonts w:ascii="Tahoma" w:hAnsi="Tahoma" w:cs="Tahoma"/>
        </w:rPr>
      </w:pPr>
      <w:r w:rsidRPr="005F5A11">
        <w:rPr>
          <w:rFonts w:ascii="Tahoma" w:hAnsi="Tahoma" w:cs="Tahoma"/>
        </w:rPr>
        <w:t xml:space="preserve">Prodávající je povinen postupovat při plnění této smlouvy s odbornou péčí; zavazuje se při plnění </w:t>
      </w:r>
      <w:r w:rsidR="00C56186" w:rsidRPr="005F5A11">
        <w:rPr>
          <w:rFonts w:ascii="Tahoma" w:hAnsi="Tahoma" w:cs="Tahoma"/>
        </w:rPr>
        <w:t>p</w:t>
      </w:r>
      <w:r w:rsidRPr="005F5A11">
        <w:rPr>
          <w:rFonts w:ascii="Tahoma" w:hAnsi="Tahoma" w:cs="Tahoma"/>
        </w:rPr>
        <w:t xml:space="preserve">ředmětu koupě postupovat poctivě, pečlivě a s odbornou péčí, jak je vymezena v § 5 odst. 1 </w:t>
      </w:r>
      <w:r w:rsidR="00842090" w:rsidRPr="005F5A11">
        <w:rPr>
          <w:rFonts w:ascii="Tahoma" w:hAnsi="Tahoma" w:cs="Tahoma"/>
        </w:rPr>
        <w:t xml:space="preserve">zákona č. 89/2012 Sb., </w:t>
      </w:r>
      <w:r w:rsidRPr="005F5A11">
        <w:rPr>
          <w:rFonts w:ascii="Tahoma" w:hAnsi="Tahoma" w:cs="Tahoma"/>
        </w:rPr>
        <w:t xml:space="preserve">občanského zákoníku, </w:t>
      </w:r>
      <w:r w:rsidR="00842090" w:rsidRPr="005F5A11">
        <w:rPr>
          <w:rFonts w:ascii="Tahoma" w:hAnsi="Tahoma" w:cs="Tahoma"/>
        </w:rPr>
        <w:t xml:space="preserve">ve znění </w:t>
      </w:r>
      <w:r w:rsidR="00A40FEB" w:rsidRPr="005F5A11">
        <w:rPr>
          <w:rFonts w:ascii="Tahoma" w:hAnsi="Tahoma" w:cs="Tahoma"/>
        </w:rPr>
        <w:t xml:space="preserve">pozdějších předpisů, </w:t>
      </w:r>
      <w:r w:rsidRPr="005F5A11">
        <w:rPr>
          <w:rFonts w:ascii="Tahoma" w:hAnsi="Tahoma" w:cs="Tahoma"/>
        </w:rPr>
        <w:t xml:space="preserve">s použitím každého prostředku, kterého vyžaduje povaha </w:t>
      </w:r>
      <w:r w:rsidR="00C56186" w:rsidRPr="005F5A11">
        <w:rPr>
          <w:rFonts w:ascii="Tahoma" w:hAnsi="Tahoma" w:cs="Tahoma"/>
        </w:rPr>
        <w:t>p</w:t>
      </w:r>
      <w:r w:rsidRPr="005F5A11">
        <w:rPr>
          <w:rFonts w:ascii="Tahoma" w:hAnsi="Tahoma" w:cs="Tahoma"/>
        </w:rPr>
        <w:t xml:space="preserve">ředmětu koupě, podle pokynů </w:t>
      </w:r>
      <w:r w:rsidR="000E0AE2" w:rsidRPr="005F5A11">
        <w:rPr>
          <w:rFonts w:ascii="Tahoma" w:hAnsi="Tahoma" w:cs="Tahoma"/>
        </w:rPr>
        <w:t>k</w:t>
      </w:r>
      <w:r w:rsidRPr="005F5A11">
        <w:rPr>
          <w:rFonts w:ascii="Tahoma" w:hAnsi="Tahoma" w:cs="Tahoma"/>
        </w:rPr>
        <w:t>upující</w:t>
      </w:r>
      <w:r w:rsidR="000517ED" w:rsidRPr="005F5A11">
        <w:rPr>
          <w:rFonts w:ascii="Tahoma" w:hAnsi="Tahoma" w:cs="Tahoma"/>
        </w:rPr>
        <w:t>ho</w:t>
      </w:r>
      <w:r w:rsidRPr="005F5A11">
        <w:rPr>
          <w:rFonts w:ascii="Tahoma" w:hAnsi="Tahoma" w:cs="Tahoma"/>
        </w:rPr>
        <w:t xml:space="preserve"> a v souladu s jeho zájmy, které jsou </w:t>
      </w:r>
      <w:r w:rsidR="000E0AE2" w:rsidRPr="005F5A11">
        <w:rPr>
          <w:rFonts w:ascii="Tahoma" w:hAnsi="Tahoma" w:cs="Tahoma"/>
        </w:rPr>
        <w:t>p</w:t>
      </w:r>
      <w:r w:rsidRPr="005F5A11">
        <w:rPr>
          <w:rFonts w:ascii="Tahoma" w:hAnsi="Tahoma" w:cs="Tahoma"/>
        </w:rPr>
        <w:t>rodávající</w:t>
      </w:r>
      <w:r w:rsidR="000517ED" w:rsidRPr="005F5A11">
        <w:rPr>
          <w:rFonts w:ascii="Tahoma" w:hAnsi="Tahoma" w:cs="Tahoma"/>
        </w:rPr>
        <w:t>mu</w:t>
      </w:r>
      <w:r w:rsidRPr="005F5A11">
        <w:rPr>
          <w:rFonts w:ascii="Tahoma" w:hAnsi="Tahoma" w:cs="Tahoma"/>
        </w:rPr>
        <w:t xml:space="preserve"> známy nebo je musí znát či předpokládat.</w:t>
      </w:r>
    </w:p>
    <w:p w14:paraId="558BCFB5" w14:textId="77777777" w:rsidR="00C85823" w:rsidRPr="005F5A11" w:rsidRDefault="00C85823" w:rsidP="00BE67D5">
      <w:pPr>
        <w:pStyle w:val="Odstavecseseznamem"/>
        <w:rPr>
          <w:rFonts w:ascii="Tahoma" w:hAnsi="Tahoma" w:cs="Tahoma"/>
          <w:sz w:val="20"/>
          <w:szCs w:val="20"/>
        </w:rPr>
      </w:pPr>
    </w:p>
    <w:p w14:paraId="6FAC2AA4" w14:textId="77777777" w:rsidR="007756B9" w:rsidRPr="005F5A11" w:rsidRDefault="007756B9" w:rsidP="00BE67D5">
      <w:pPr>
        <w:pStyle w:val="StylZM"/>
        <w:numPr>
          <w:ilvl w:val="1"/>
          <w:numId w:val="14"/>
        </w:numPr>
        <w:ind w:left="709" w:hanging="709"/>
        <w:rPr>
          <w:rFonts w:ascii="Tahoma" w:hAnsi="Tahoma" w:cs="Tahoma"/>
        </w:rPr>
      </w:pPr>
      <w:r w:rsidRPr="005F5A11">
        <w:rPr>
          <w:rFonts w:ascii="Tahoma" w:hAnsi="Tahoma" w:cs="Tahoma"/>
        </w:rPr>
        <w:t xml:space="preserve">Prodávající nesmí bez písemného souhlasu </w:t>
      </w:r>
      <w:r w:rsidR="000E0AE2" w:rsidRPr="005F5A11">
        <w:rPr>
          <w:rFonts w:ascii="Tahoma" w:hAnsi="Tahoma" w:cs="Tahoma"/>
        </w:rPr>
        <w:t>k</w:t>
      </w:r>
      <w:r w:rsidRPr="005F5A11">
        <w:rPr>
          <w:rFonts w:ascii="Tahoma" w:hAnsi="Tahoma" w:cs="Tahoma"/>
        </w:rPr>
        <w:t>upující</w:t>
      </w:r>
      <w:r w:rsidR="006D037C" w:rsidRPr="005F5A11">
        <w:rPr>
          <w:rFonts w:ascii="Tahoma" w:hAnsi="Tahoma" w:cs="Tahoma"/>
        </w:rPr>
        <w:t>ho</w:t>
      </w:r>
      <w:r w:rsidRPr="005F5A11">
        <w:rPr>
          <w:rFonts w:ascii="Tahoma" w:hAnsi="Tahoma" w:cs="Tahoma"/>
        </w:rPr>
        <w:t xml:space="preserve"> použít pro </w:t>
      </w:r>
      <w:r w:rsidR="006D037C" w:rsidRPr="005F5A11">
        <w:rPr>
          <w:rFonts w:ascii="Tahoma" w:hAnsi="Tahoma" w:cs="Tahoma"/>
        </w:rPr>
        <w:t>dodávku</w:t>
      </w:r>
      <w:r w:rsidRPr="005F5A11">
        <w:rPr>
          <w:rFonts w:ascii="Tahoma" w:hAnsi="Tahoma" w:cs="Tahoma"/>
        </w:rPr>
        <w:t xml:space="preserve"> jiné výrobky, materiály a</w:t>
      </w:r>
      <w:r w:rsidR="00663764" w:rsidRPr="005F5A11">
        <w:rPr>
          <w:rFonts w:ascii="Tahoma" w:hAnsi="Tahoma" w:cs="Tahoma"/>
        </w:rPr>
        <w:t> </w:t>
      </w:r>
      <w:r w:rsidRPr="005F5A11">
        <w:rPr>
          <w:rFonts w:ascii="Tahoma" w:hAnsi="Tahoma" w:cs="Tahoma"/>
        </w:rPr>
        <w:t>technologie než</w:t>
      </w:r>
      <w:r w:rsidR="00FB1B7E" w:rsidRPr="005F5A11">
        <w:rPr>
          <w:rFonts w:ascii="Tahoma" w:hAnsi="Tahoma" w:cs="Tahoma"/>
        </w:rPr>
        <w:t xml:space="preserve"> ty, které</w:t>
      </w:r>
      <w:r w:rsidRPr="005F5A11">
        <w:rPr>
          <w:rFonts w:ascii="Tahoma" w:hAnsi="Tahoma" w:cs="Tahoma"/>
        </w:rPr>
        <w:t xml:space="preserve"> jsou uveden</w:t>
      </w:r>
      <w:r w:rsidR="00FB1B7E" w:rsidRPr="005F5A11">
        <w:rPr>
          <w:rFonts w:ascii="Tahoma" w:hAnsi="Tahoma" w:cs="Tahoma"/>
        </w:rPr>
        <w:t>y</w:t>
      </w:r>
      <w:r w:rsidRPr="005F5A11">
        <w:rPr>
          <w:rFonts w:ascii="Tahoma" w:hAnsi="Tahoma" w:cs="Tahoma"/>
        </w:rPr>
        <w:t xml:space="preserve"> v</w:t>
      </w:r>
      <w:r w:rsidR="006D037C" w:rsidRPr="005F5A11">
        <w:rPr>
          <w:rFonts w:ascii="Tahoma" w:hAnsi="Tahoma" w:cs="Tahoma"/>
        </w:rPr>
        <w:t> zadávací d</w:t>
      </w:r>
      <w:r w:rsidRPr="005F5A11">
        <w:rPr>
          <w:rFonts w:ascii="Tahoma" w:hAnsi="Tahoma" w:cs="Tahoma"/>
        </w:rPr>
        <w:t>okumentaci</w:t>
      </w:r>
      <w:r w:rsidR="00663764" w:rsidRPr="005F5A11">
        <w:rPr>
          <w:rFonts w:ascii="Tahoma" w:hAnsi="Tahoma" w:cs="Tahoma"/>
        </w:rPr>
        <w:t>.</w:t>
      </w:r>
      <w:r w:rsidRPr="005F5A11">
        <w:rPr>
          <w:rFonts w:ascii="Tahoma" w:hAnsi="Tahoma" w:cs="Tahoma"/>
        </w:rPr>
        <w:t xml:space="preserve"> </w:t>
      </w:r>
      <w:r w:rsidR="00663764" w:rsidRPr="005F5A11">
        <w:rPr>
          <w:rFonts w:ascii="Tahoma" w:hAnsi="Tahoma" w:cs="Tahoma"/>
        </w:rPr>
        <w:t xml:space="preserve">Prodávající nesmí </w:t>
      </w:r>
      <w:r w:rsidR="00FB1B7E" w:rsidRPr="005F5A11">
        <w:rPr>
          <w:rFonts w:ascii="Tahoma" w:hAnsi="Tahoma" w:cs="Tahoma"/>
        </w:rPr>
        <w:t xml:space="preserve">bez dohody s kupujícím samostatně </w:t>
      </w:r>
      <w:r w:rsidRPr="005F5A11">
        <w:rPr>
          <w:rFonts w:ascii="Tahoma" w:hAnsi="Tahoma" w:cs="Tahoma"/>
        </w:rPr>
        <w:t xml:space="preserve">provádět změny oproti </w:t>
      </w:r>
      <w:r w:rsidR="006D037C" w:rsidRPr="005F5A11">
        <w:rPr>
          <w:rFonts w:ascii="Tahoma" w:hAnsi="Tahoma" w:cs="Tahoma"/>
        </w:rPr>
        <w:t>zadávací d</w:t>
      </w:r>
      <w:r w:rsidRPr="005F5A11">
        <w:rPr>
          <w:rFonts w:ascii="Tahoma" w:hAnsi="Tahoma" w:cs="Tahoma"/>
        </w:rPr>
        <w:t xml:space="preserve">okumentaci. Náhrada výrobků </w:t>
      </w:r>
      <w:r w:rsidR="00FB1B7E" w:rsidRPr="005F5A11">
        <w:rPr>
          <w:rFonts w:ascii="Tahoma" w:hAnsi="Tahoma" w:cs="Tahoma"/>
        </w:rPr>
        <w:t>tvořících předmět koupě</w:t>
      </w:r>
      <w:r w:rsidRPr="005F5A11">
        <w:rPr>
          <w:rFonts w:ascii="Tahoma" w:hAnsi="Tahoma" w:cs="Tahoma"/>
        </w:rPr>
        <w:t xml:space="preserve"> je možná pouze po doložení jejich podrobnější specifikace a odsouhlasení zpracovatelem </w:t>
      </w:r>
      <w:r w:rsidR="00B664D8" w:rsidRPr="005F5A11">
        <w:rPr>
          <w:rFonts w:ascii="Tahoma" w:hAnsi="Tahoma" w:cs="Tahoma"/>
        </w:rPr>
        <w:t>zadávací d</w:t>
      </w:r>
      <w:r w:rsidRPr="005F5A11">
        <w:rPr>
          <w:rFonts w:ascii="Tahoma" w:hAnsi="Tahoma" w:cs="Tahoma"/>
        </w:rPr>
        <w:t>okumentace.</w:t>
      </w:r>
    </w:p>
    <w:p w14:paraId="3AECD841" w14:textId="77777777" w:rsidR="00FB1B7E" w:rsidRPr="005F5A11" w:rsidRDefault="00FB1B7E" w:rsidP="00BE67D5">
      <w:pPr>
        <w:pStyle w:val="Odstavecseseznamem"/>
        <w:rPr>
          <w:rFonts w:ascii="Tahoma" w:hAnsi="Tahoma" w:cs="Tahoma"/>
          <w:sz w:val="20"/>
          <w:szCs w:val="20"/>
        </w:rPr>
      </w:pPr>
    </w:p>
    <w:p w14:paraId="2B310710" w14:textId="77777777" w:rsidR="00B664D8" w:rsidRPr="005F5A11" w:rsidRDefault="007756B9" w:rsidP="00BE67D5">
      <w:pPr>
        <w:pStyle w:val="StylZM"/>
        <w:numPr>
          <w:ilvl w:val="1"/>
          <w:numId w:val="14"/>
        </w:numPr>
        <w:ind w:left="709" w:hanging="709"/>
        <w:rPr>
          <w:rFonts w:ascii="Tahoma" w:hAnsi="Tahoma" w:cs="Tahoma"/>
        </w:rPr>
      </w:pPr>
      <w:r w:rsidRPr="005F5A11">
        <w:rPr>
          <w:rFonts w:ascii="Tahoma" w:hAnsi="Tahoma" w:cs="Tahoma"/>
        </w:rPr>
        <w:t xml:space="preserve">Prodávající </w:t>
      </w:r>
      <w:r w:rsidR="000E0AE2" w:rsidRPr="005F5A11">
        <w:rPr>
          <w:rFonts w:ascii="Tahoma" w:hAnsi="Tahoma" w:cs="Tahoma"/>
        </w:rPr>
        <w:t xml:space="preserve">obstará či </w:t>
      </w:r>
      <w:r w:rsidRPr="005F5A11">
        <w:rPr>
          <w:rFonts w:ascii="Tahoma" w:hAnsi="Tahoma" w:cs="Tahoma"/>
        </w:rPr>
        <w:t>vy</w:t>
      </w:r>
      <w:r w:rsidR="00515EAD" w:rsidRPr="005F5A11">
        <w:rPr>
          <w:rFonts w:ascii="Tahoma" w:hAnsi="Tahoma" w:cs="Tahoma"/>
        </w:rPr>
        <w:t>hotoví</w:t>
      </w:r>
      <w:r w:rsidRPr="005F5A11">
        <w:rPr>
          <w:rFonts w:ascii="Tahoma" w:hAnsi="Tahoma" w:cs="Tahoma"/>
        </w:rPr>
        <w:t xml:space="preserve"> na svoje náklady </w:t>
      </w:r>
      <w:r w:rsidR="00BA54F7" w:rsidRPr="005F5A11">
        <w:rPr>
          <w:rFonts w:ascii="Tahoma" w:hAnsi="Tahoma" w:cs="Tahoma"/>
        </w:rPr>
        <w:t xml:space="preserve">výrobní, montážní, katalogovou či jinou obdobnou </w:t>
      </w:r>
      <w:r w:rsidRPr="005F5A11">
        <w:rPr>
          <w:rFonts w:ascii="Tahoma" w:hAnsi="Tahoma" w:cs="Tahoma"/>
        </w:rPr>
        <w:t>dokumentaci</w:t>
      </w:r>
      <w:r w:rsidR="00515EAD" w:rsidRPr="005F5A11">
        <w:rPr>
          <w:rFonts w:ascii="Tahoma" w:hAnsi="Tahoma" w:cs="Tahoma"/>
        </w:rPr>
        <w:t xml:space="preserve"> k předmětu koupě</w:t>
      </w:r>
      <w:r w:rsidR="00B664D8" w:rsidRPr="005F5A11">
        <w:rPr>
          <w:rFonts w:ascii="Tahoma" w:hAnsi="Tahoma" w:cs="Tahoma"/>
        </w:rPr>
        <w:t>.</w:t>
      </w:r>
      <w:r w:rsidRPr="005F5A11">
        <w:rPr>
          <w:rFonts w:ascii="Tahoma" w:hAnsi="Tahoma" w:cs="Tahoma"/>
        </w:rPr>
        <w:t xml:space="preserve">      </w:t>
      </w:r>
    </w:p>
    <w:p w14:paraId="12E8B54D" w14:textId="77777777" w:rsidR="00C85823" w:rsidRPr="005F5A11" w:rsidRDefault="00C85823" w:rsidP="00BE67D5">
      <w:pPr>
        <w:pStyle w:val="StylZM"/>
        <w:numPr>
          <w:ilvl w:val="0"/>
          <w:numId w:val="0"/>
        </w:numPr>
        <w:ind w:left="567" w:hanging="567"/>
        <w:rPr>
          <w:rFonts w:ascii="Tahoma" w:hAnsi="Tahoma" w:cs="Tahoma"/>
        </w:rPr>
      </w:pPr>
    </w:p>
    <w:p w14:paraId="047FFF34" w14:textId="77777777" w:rsidR="007756B9" w:rsidRPr="005F5A11" w:rsidRDefault="007756B9" w:rsidP="00BE67D5">
      <w:pPr>
        <w:pStyle w:val="StylZM"/>
        <w:numPr>
          <w:ilvl w:val="1"/>
          <w:numId w:val="14"/>
        </w:numPr>
        <w:ind w:left="709" w:hanging="709"/>
        <w:rPr>
          <w:rFonts w:ascii="Tahoma" w:hAnsi="Tahoma" w:cs="Tahoma"/>
        </w:rPr>
      </w:pPr>
      <w:r w:rsidRPr="005F5A11">
        <w:rPr>
          <w:rFonts w:ascii="Tahoma" w:hAnsi="Tahoma" w:cs="Tahoma"/>
        </w:rPr>
        <w:t>Prodávající se zavazuje a ručí za to, že p</w:t>
      </w:r>
      <w:r w:rsidR="00D96D87" w:rsidRPr="005F5A11">
        <w:rPr>
          <w:rFonts w:ascii="Tahoma" w:hAnsi="Tahoma" w:cs="Tahoma"/>
        </w:rPr>
        <w:t>ro</w:t>
      </w:r>
      <w:r w:rsidRPr="005F5A11">
        <w:rPr>
          <w:rFonts w:ascii="Tahoma" w:hAnsi="Tahoma" w:cs="Tahoma"/>
        </w:rPr>
        <w:t xml:space="preserve"> </w:t>
      </w:r>
      <w:r w:rsidR="00D96D87" w:rsidRPr="005F5A11">
        <w:rPr>
          <w:rFonts w:ascii="Tahoma" w:hAnsi="Tahoma" w:cs="Tahoma"/>
        </w:rPr>
        <w:t>dodaný předmět</w:t>
      </w:r>
      <w:r w:rsidRPr="005F5A11">
        <w:rPr>
          <w:rFonts w:ascii="Tahoma" w:hAnsi="Tahoma" w:cs="Tahoma"/>
        </w:rPr>
        <w:t xml:space="preserve"> koupě </w:t>
      </w:r>
      <w:r w:rsidR="000E0AE2" w:rsidRPr="005F5A11">
        <w:rPr>
          <w:rFonts w:ascii="Tahoma" w:hAnsi="Tahoma" w:cs="Tahoma"/>
        </w:rPr>
        <w:t>nebude použit</w:t>
      </w:r>
      <w:r w:rsidRPr="005F5A11">
        <w:rPr>
          <w:rFonts w:ascii="Tahoma" w:hAnsi="Tahoma" w:cs="Tahoma"/>
        </w:rPr>
        <w:t xml:space="preserve"> materiál, o</w:t>
      </w:r>
      <w:r w:rsidR="00663764" w:rsidRPr="005F5A11">
        <w:rPr>
          <w:rFonts w:ascii="Tahoma" w:hAnsi="Tahoma" w:cs="Tahoma"/>
        </w:rPr>
        <w:t> </w:t>
      </w:r>
      <w:r w:rsidRPr="005F5A11">
        <w:rPr>
          <w:rFonts w:ascii="Tahoma" w:hAnsi="Tahoma" w:cs="Tahoma"/>
        </w:rPr>
        <w:t xml:space="preserve">kterém je v době jeho užití známo, že je škodlivý pro zdraví lidí. Pokud tak </w:t>
      </w:r>
      <w:r w:rsidR="00515EAD" w:rsidRPr="005F5A11">
        <w:rPr>
          <w:rFonts w:ascii="Tahoma" w:hAnsi="Tahoma" w:cs="Tahoma"/>
        </w:rPr>
        <w:t>p</w:t>
      </w:r>
      <w:r w:rsidRPr="005F5A11">
        <w:rPr>
          <w:rFonts w:ascii="Tahoma" w:hAnsi="Tahoma" w:cs="Tahoma"/>
        </w:rPr>
        <w:t xml:space="preserve">rodávající učiní, je povinen na písemné vyzvání </w:t>
      </w:r>
      <w:r w:rsidR="00515EAD" w:rsidRPr="005F5A11">
        <w:rPr>
          <w:rFonts w:ascii="Tahoma" w:hAnsi="Tahoma" w:cs="Tahoma"/>
        </w:rPr>
        <w:t>k</w:t>
      </w:r>
      <w:r w:rsidRPr="005F5A11">
        <w:rPr>
          <w:rFonts w:ascii="Tahoma" w:hAnsi="Tahoma" w:cs="Tahoma"/>
        </w:rPr>
        <w:t>upující</w:t>
      </w:r>
      <w:r w:rsidR="00B664D8" w:rsidRPr="005F5A11">
        <w:rPr>
          <w:rFonts w:ascii="Tahoma" w:hAnsi="Tahoma" w:cs="Tahoma"/>
        </w:rPr>
        <w:t>ho</w:t>
      </w:r>
      <w:r w:rsidRPr="005F5A11">
        <w:rPr>
          <w:rFonts w:ascii="Tahoma" w:hAnsi="Tahoma" w:cs="Tahoma"/>
        </w:rPr>
        <w:t xml:space="preserve"> provést okamžitou nápravu a </w:t>
      </w:r>
      <w:r w:rsidR="00FB1B7E" w:rsidRPr="005F5A11">
        <w:rPr>
          <w:rFonts w:ascii="Tahoma" w:hAnsi="Tahoma" w:cs="Tahoma"/>
        </w:rPr>
        <w:t xml:space="preserve">zároveň prodávající nese </w:t>
      </w:r>
      <w:r w:rsidRPr="005F5A11">
        <w:rPr>
          <w:rFonts w:ascii="Tahoma" w:hAnsi="Tahoma" w:cs="Tahoma"/>
        </w:rPr>
        <w:t>veš</w:t>
      </w:r>
      <w:r w:rsidR="00FB1B7E" w:rsidRPr="005F5A11">
        <w:rPr>
          <w:rFonts w:ascii="Tahoma" w:hAnsi="Tahoma" w:cs="Tahoma"/>
        </w:rPr>
        <w:t>keré náklady s tím spojené</w:t>
      </w:r>
      <w:r w:rsidRPr="005F5A11">
        <w:rPr>
          <w:rFonts w:ascii="Tahoma" w:hAnsi="Tahoma" w:cs="Tahoma"/>
        </w:rPr>
        <w:t xml:space="preserve">. </w:t>
      </w:r>
    </w:p>
    <w:p w14:paraId="3D6E1228" w14:textId="77777777" w:rsidR="00C85823" w:rsidRPr="005F5A11" w:rsidRDefault="00C85823" w:rsidP="00BE67D5">
      <w:pPr>
        <w:pStyle w:val="Odstavecseseznamem"/>
        <w:rPr>
          <w:rFonts w:ascii="Tahoma" w:hAnsi="Tahoma" w:cs="Tahoma"/>
          <w:sz w:val="20"/>
          <w:szCs w:val="20"/>
        </w:rPr>
      </w:pPr>
    </w:p>
    <w:p w14:paraId="42BB5F13" w14:textId="77777777" w:rsidR="006C71F4" w:rsidRPr="005F5A11" w:rsidRDefault="00ED5614" w:rsidP="00BE67D5">
      <w:pPr>
        <w:pStyle w:val="Odstavecseseznamem"/>
        <w:numPr>
          <w:ilvl w:val="1"/>
          <w:numId w:val="14"/>
        </w:numPr>
        <w:tabs>
          <w:tab w:val="left" w:pos="284"/>
        </w:tabs>
        <w:spacing w:line="276" w:lineRule="auto"/>
        <w:ind w:left="709" w:hanging="709"/>
        <w:jc w:val="both"/>
        <w:rPr>
          <w:rFonts w:ascii="Tahoma" w:hAnsi="Tahoma" w:cs="Tahoma"/>
          <w:sz w:val="20"/>
          <w:szCs w:val="20"/>
        </w:rPr>
      </w:pPr>
      <w:r w:rsidRPr="005F5A11">
        <w:rPr>
          <w:rFonts w:ascii="Tahoma" w:hAnsi="Tahoma" w:cs="Tahoma"/>
          <w:sz w:val="20"/>
          <w:szCs w:val="20"/>
        </w:rPr>
        <w:t>Kupující se zavazuje prodávajícímu uhradit kupní cenu ujednanou dle čl. 3</w:t>
      </w:r>
      <w:r w:rsidR="00A40FEB" w:rsidRPr="005F5A11">
        <w:rPr>
          <w:rFonts w:ascii="Tahoma" w:hAnsi="Tahoma" w:cs="Tahoma"/>
          <w:sz w:val="20"/>
          <w:szCs w:val="20"/>
        </w:rPr>
        <w:t>.</w:t>
      </w:r>
      <w:r w:rsidRPr="005F5A11">
        <w:rPr>
          <w:rFonts w:ascii="Tahoma" w:hAnsi="Tahoma" w:cs="Tahoma"/>
          <w:sz w:val="20"/>
          <w:szCs w:val="20"/>
        </w:rPr>
        <w:t xml:space="preserve"> odst. 3.1 smlouvy. </w:t>
      </w:r>
    </w:p>
    <w:p w14:paraId="293B2DE0" w14:textId="77777777" w:rsidR="0088748E" w:rsidRDefault="0088748E" w:rsidP="00BE67D5">
      <w:pPr>
        <w:tabs>
          <w:tab w:val="left" w:pos="284"/>
        </w:tabs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14:paraId="5E5BB946" w14:textId="77777777" w:rsidR="0027706E" w:rsidRPr="005F5A11" w:rsidRDefault="0027706E" w:rsidP="00BE67D5">
      <w:pPr>
        <w:tabs>
          <w:tab w:val="left" w:pos="284"/>
        </w:tabs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14:paraId="7FDF9688" w14:textId="77777777" w:rsidR="006C71F4" w:rsidRPr="005F5A11" w:rsidRDefault="00D96D87" w:rsidP="00BE67D5">
      <w:pPr>
        <w:pStyle w:val="Odstavecseseznamem"/>
        <w:keepNext/>
        <w:numPr>
          <w:ilvl w:val="0"/>
          <w:numId w:val="14"/>
        </w:numPr>
        <w:tabs>
          <w:tab w:val="left" w:pos="284"/>
          <w:tab w:val="left" w:pos="567"/>
          <w:tab w:val="left" w:pos="1416"/>
        </w:tabs>
        <w:spacing w:line="276" w:lineRule="auto"/>
        <w:jc w:val="both"/>
        <w:rPr>
          <w:rFonts w:ascii="Tahoma" w:hAnsi="Tahoma" w:cs="Tahoma"/>
          <w:b/>
          <w:sz w:val="20"/>
          <w:szCs w:val="20"/>
        </w:rPr>
      </w:pPr>
      <w:r w:rsidRPr="005F5A11">
        <w:rPr>
          <w:rFonts w:ascii="Tahoma" w:hAnsi="Tahoma" w:cs="Tahoma"/>
          <w:b/>
          <w:sz w:val="20"/>
          <w:szCs w:val="20"/>
        </w:rPr>
        <w:t>Záruka za jakost</w:t>
      </w:r>
    </w:p>
    <w:p w14:paraId="3F9ED305" w14:textId="77777777" w:rsidR="0059778B" w:rsidRPr="005F5A11" w:rsidRDefault="0059778B" w:rsidP="00BE67D5">
      <w:pPr>
        <w:pStyle w:val="Odstavecseseznamem"/>
        <w:keepNext/>
        <w:tabs>
          <w:tab w:val="left" w:pos="284"/>
          <w:tab w:val="left" w:pos="567"/>
          <w:tab w:val="left" w:pos="1416"/>
        </w:tabs>
        <w:spacing w:line="276" w:lineRule="auto"/>
        <w:ind w:left="360"/>
        <w:jc w:val="both"/>
        <w:rPr>
          <w:rFonts w:ascii="Tahoma" w:hAnsi="Tahoma" w:cs="Tahoma"/>
          <w:b/>
          <w:sz w:val="20"/>
          <w:szCs w:val="20"/>
        </w:rPr>
      </w:pPr>
    </w:p>
    <w:p w14:paraId="4B124B25" w14:textId="77777777" w:rsidR="006C71F4" w:rsidRPr="005F5A11" w:rsidRDefault="006C71F4" w:rsidP="00BE67D5">
      <w:pPr>
        <w:pStyle w:val="Zkladntext"/>
        <w:numPr>
          <w:ilvl w:val="1"/>
          <w:numId w:val="14"/>
        </w:numPr>
        <w:tabs>
          <w:tab w:val="left" w:pos="709"/>
        </w:tabs>
        <w:suppressAutoHyphens/>
        <w:ind w:left="709" w:hanging="709"/>
        <w:jc w:val="both"/>
        <w:rPr>
          <w:rFonts w:ascii="Tahoma" w:hAnsi="Tahoma" w:cs="Tahoma"/>
          <w:color w:val="auto"/>
          <w:sz w:val="20"/>
          <w:szCs w:val="20"/>
        </w:rPr>
      </w:pPr>
      <w:r w:rsidRPr="005F5A11">
        <w:rPr>
          <w:rFonts w:ascii="Tahoma" w:hAnsi="Tahoma" w:cs="Tahoma"/>
          <w:color w:val="auto"/>
          <w:sz w:val="20"/>
          <w:szCs w:val="20"/>
        </w:rPr>
        <w:t xml:space="preserve">V rámci záruky </w:t>
      </w:r>
      <w:r w:rsidR="00FB1B7E" w:rsidRPr="005F5A11">
        <w:rPr>
          <w:rFonts w:ascii="Tahoma" w:hAnsi="Tahoma" w:cs="Tahoma"/>
          <w:color w:val="auto"/>
          <w:sz w:val="20"/>
          <w:szCs w:val="20"/>
        </w:rPr>
        <w:t>p</w:t>
      </w:r>
      <w:r w:rsidR="00EF2D16" w:rsidRPr="005F5A11">
        <w:rPr>
          <w:rFonts w:ascii="Tahoma" w:hAnsi="Tahoma" w:cs="Tahoma"/>
          <w:color w:val="auto"/>
          <w:sz w:val="20"/>
          <w:szCs w:val="20"/>
        </w:rPr>
        <w:t>rodávající</w:t>
      </w:r>
      <w:r w:rsidRPr="005F5A11">
        <w:rPr>
          <w:rFonts w:ascii="Tahoma" w:hAnsi="Tahoma" w:cs="Tahoma"/>
          <w:color w:val="auto"/>
          <w:sz w:val="20"/>
          <w:szCs w:val="20"/>
        </w:rPr>
        <w:t xml:space="preserve"> garantuje, že </w:t>
      </w:r>
      <w:r w:rsidR="00EF2D16" w:rsidRPr="005F5A11">
        <w:rPr>
          <w:rFonts w:ascii="Tahoma" w:hAnsi="Tahoma" w:cs="Tahoma"/>
          <w:color w:val="auto"/>
          <w:sz w:val="20"/>
          <w:szCs w:val="20"/>
        </w:rPr>
        <w:t>předmět koupě</w:t>
      </w:r>
      <w:r w:rsidRPr="005F5A11">
        <w:rPr>
          <w:rFonts w:ascii="Tahoma" w:hAnsi="Tahoma" w:cs="Tahoma"/>
          <w:color w:val="auto"/>
          <w:sz w:val="20"/>
          <w:szCs w:val="20"/>
        </w:rPr>
        <w:t xml:space="preserve"> bude mít vlastnosti a bude </w:t>
      </w:r>
      <w:r w:rsidR="00515EAD" w:rsidRPr="005F5A11">
        <w:rPr>
          <w:rFonts w:ascii="Tahoma" w:hAnsi="Tahoma" w:cs="Tahoma"/>
          <w:color w:val="auto"/>
          <w:sz w:val="20"/>
          <w:szCs w:val="20"/>
        </w:rPr>
        <w:t>odpovídat</w:t>
      </w:r>
      <w:r w:rsidRPr="005F5A11">
        <w:rPr>
          <w:rFonts w:ascii="Tahoma" w:hAnsi="Tahoma" w:cs="Tahoma"/>
          <w:color w:val="auto"/>
          <w:sz w:val="20"/>
          <w:szCs w:val="20"/>
        </w:rPr>
        <w:t xml:space="preserve"> </w:t>
      </w:r>
      <w:r w:rsidR="00515EAD" w:rsidRPr="005F5A11">
        <w:rPr>
          <w:rFonts w:ascii="Tahoma" w:hAnsi="Tahoma" w:cs="Tahoma"/>
          <w:color w:val="auto"/>
          <w:sz w:val="20"/>
          <w:szCs w:val="20"/>
        </w:rPr>
        <w:t>požadavkům k</w:t>
      </w:r>
      <w:r w:rsidR="00EF2D16" w:rsidRPr="005F5A11">
        <w:rPr>
          <w:rFonts w:ascii="Tahoma" w:hAnsi="Tahoma" w:cs="Tahoma"/>
          <w:color w:val="auto"/>
          <w:sz w:val="20"/>
          <w:szCs w:val="20"/>
        </w:rPr>
        <w:t>upujícího</w:t>
      </w:r>
      <w:r w:rsidRPr="005F5A11">
        <w:rPr>
          <w:rFonts w:ascii="Tahoma" w:hAnsi="Tahoma" w:cs="Tahoma"/>
          <w:color w:val="auto"/>
          <w:sz w:val="20"/>
          <w:szCs w:val="20"/>
        </w:rPr>
        <w:t xml:space="preserve"> uvedenými v zadávací dokumentaci a ve smlouvě.</w:t>
      </w:r>
    </w:p>
    <w:p w14:paraId="17D9AC9A" w14:textId="77777777" w:rsidR="00F45F97" w:rsidRPr="005F5A11" w:rsidRDefault="00F45F97" w:rsidP="00BE67D5">
      <w:pPr>
        <w:pStyle w:val="Zkladntext"/>
        <w:tabs>
          <w:tab w:val="left" w:pos="709"/>
        </w:tabs>
        <w:suppressAutoHyphens/>
        <w:jc w:val="both"/>
        <w:rPr>
          <w:rFonts w:ascii="Tahoma" w:hAnsi="Tahoma" w:cs="Tahoma"/>
          <w:color w:val="auto"/>
          <w:sz w:val="20"/>
          <w:szCs w:val="20"/>
        </w:rPr>
      </w:pPr>
    </w:p>
    <w:p w14:paraId="14BF417A" w14:textId="77777777" w:rsidR="006C71F4" w:rsidRPr="005F5A11" w:rsidRDefault="00EF2D16" w:rsidP="00BE67D5">
      <w:pPr>
        <w:pStyle w:val="Zkladntext"/>
        <w:numPr>
          <w:ilvl w:val="1"/>
          <w:numId w:val="14"/>
        </w:numPr>
        <w:tabs>
          <w:tab w:val="left" w:pos="709"/>
        </w:tabs>
        <w:suppressAutoHyphens/>
        <w:ind w:left="709" w:hanging="709"/>
        <w:jc w:val="both"/>
        <w:rPr>
          <w:rFonts w:ascii="Tahoma" w:hAnsi="Tahoma" w:cs="Tahoma"/>
          <w:color w:val="auto"/>
          <w:sz w:val="20"/>
          <w:szCs w:val="20"/>
        </w:rPr>
      </w:pPr>
      <w:r w:rsidRPr="005F5A11">
        <w:rPr>
          <w:rFonts w:ascii="Tahoma" w:hAnsi="Tahoma" w:cs="Tahoma"/>
          <w:color w:val="auto"/>
          <w:sz w:val="20"/>
          <w:szCs w:val="20"/>
        </w:rPr>
        <w:t>Prodávající</w:t>
      </w:r>
      <w:r w:rsidR="006C71F4" w:rsidRPr="005F5A11">
        <w:rPr>
          <w:rFonts w:ascii="Tahoma" w:hAnsi="Tahoma" w:cs="Tahoma"/>
          <w:color w:val="auto"/>
          <w:sz w:val="20"/>
          <w:szCs w:val="20"/>
        </w:rPr>
        <w:t xml:space="preserve"> odstraní </w:t>
      </w:r>
      <w:r w:rsidR="00515EAD" w:rsidRPr="005F5A11">
        <w:rPr>
          <w:rFonts w:ascii="Tahoma" w:hAnsi="Tahoma" w:cs="Tahoma"/>
          <w:color w:val="auto"/>
          <w:sz w:val="20"/>
          <w:szCs w:val="20"/>
        </w:rPr>
        <w:t xml:space="preserve">bez zbytečného odkladu, nejpozději do 14 dnů </w:t>
      </w:r>
      <w:r w:rsidR="006C71F4" w:rsidRPr="005F5A11">
        <w:rPr>
          <w:rFonts w:ascii="Tahoma" w:hAnsi="Tahoma" w:cs="Tahoma"/>
          <w:color w:val="auto"/>
          <w:sz w:val="20"/>
          <w:szCs w:val="20"/>
        </w:rPr>
        <w:t xml:space="preserve">na své náklady vady </w:t>
      </w:r>
      <w:r w:rsidRPr="005F5A11">
        <w:rPr>
          <w:rFonts w:ascii="Tahoma" w:hAnsi="Tahoma" w:cs="Tahoma"/>
          <w:color w:val="auto"/>
          <w:sz w:val="20"/>
          <w:szCs w:val="20"/>
        </w:rPr>
        <w:t>předmětu koupě</w:t>
      </w:r>
      <w:r w:rsidR="006C71F4" w:rsidRPr="005F5A11">
        <w:rPr>
          <w:rFonts w:ascii="Tahoma" w:hAnsi="Tahoma" w:cs="Tahoma"/>
          <w:color w:val="auto"/>
          <w:sz w:val="20"/>
          <w:szCs w:val="20"/>
        </w:rPr>
        <w:t xml:space="preserve">, jež bude mít </w:t>
      </w:r>
      <w:r w:rsidRPr="005F5A11">
        <w:rPr>
          <w:rFonts w:ascii="Tahoma" w:hAnsi="Tahoma" w:cs="Tahoma"/>
          <w:color w:val="auto"/>
          <w:sz w:val="20"/>
          <w:szCs w:val="20"/>
        </w:rPr>
        <w:t>předmět koupě</w:t>
      </w:r>
      <w:r w:rsidR="006C71F4" w:rsidRPr="005F5A11">
        <w:rPr>
          <w:rFonts w:ascii="Tahoma" w:hAnsi="Tahoma" w:cs="Tahoma"/>
          <w:color w:val="auto"/>
          <w:sz w:val="20"/>
          <w:szCs w:val="20"/>
        </w:rPr>
        <w:t xml:space="preserve"> v době jeho předání </w:t>
      </w:r>
      <w:r w:rsidR="00515EAD" w:rsidRPr="005F5A11">
        <w:rPr>
          <w:rFonts w:ascii="Tahoma" w:hAnsi="Tahoma" w:cs="Tahoma"/>
          <w:color w:val="auto"/>
          <w:sz w:val="20"/>
          <w:szCs w:val="20"/>
        </w:rPr>
        <w:t>k</w:t>
      </w:r>
      <w:r w:rsidRPr="005F5A11">
        <w:rPr>
          <w:rFonts w:ascii="Tahoma" w:hAnsi="Tahoma" w:cs="Tahoma"/>
          <w:color w:val="auto"/>
          <w:sz w:val="20"/>
          <w:szCs w:val="20"/>
        </w:rPr>
        <w:t>upujícímu</w:t>
      </w:r>
      <w:r w:rsidR="006C71F4" w:rsidRPr="005F5A11">
        <w:rPr>
          <w:rFonts w:ascii="Tahoma" w:hAnsi="Tahoma" w:cs="Tahoma"/>
          <w:color w:val="auto"/>
          <w:sz w:val="20"/>
          <w:szCs w:val="20"/>
        </w:rPr>
        <w:t>, a dále</w:t>
      </w:r>
      <w:r w:rsidR="00515EAD" w:rsidRPr="005F5A11">
        <w:rPr>
          <w:rFonts w:ascii="Tahoma" w:hAnsi="Tahoma" w:cs="Tahoma"/>
          <w:color w:val="auto"/>
          <w:sz w:val="20"/>
          <w:szCs w:val="20"/>
        </w:rPr>
        <w:t xml:space="preserve"> bez zbytečného odkladu, nejpozději do 30 dnů odstraní</w:t>
      </w:r>
      <w:r w:rsidR="006C71F4" w:rsidRPr="005F5A11">
        <w:rPr>
          <w:rFonts w:ascii="Tahoma" w:hAnsi="Tahoma" w:cs="Tahoma"/>
          <w:color w:val="auto"/>
          <w:sz w:val="20"/>
          <w:szCs w:val="20"/>
        </w:rPr>
        <w:t xml:space="preserve"> vady, které se na </w:t>
      </w:r>
      <w:r w:rsidRPr="005F5A11">
        <w:rPr>
          <w:rFonts w:ascii="Tahoma" w:hAnsi="Tahoma" w:cs="Tahoma"/>
          <w:color w:val="auto"/>
          <w:sz w:val="20"/>
          <w:szCs w:val="20"/>
        </w:rPr>
        <w:t>předmětu koupě</w:t>
      </w:r>
      <w:r w:rsidR="006C71F4" w:rsidRPr="005F5A11">
        <w:rPr>
          <w:rFonts w:ascii="Tahoma" w:hAnsi="Tahoma" w:cs="Tahoma"/>
          <w:color w:val="auto"/>
          <w:sz w:val="20"/>
          <w:szCs w:val="20"/>
        </w:rPr>
        <w:t xml:space="preserve"> vyskytnou v průběhu záruční doby.</w:t>
      </w:r>
    </w:p>
    <w:p w14:paraId="083F9B46" w14:textId="77777777" w:rsidR="00C85823" w:rsidRPr="005F5A11" w:rsidRDefault="00C85823" w:rsidP="00BE67D5">
      <w:pPr>
        <w:pStyle w:val="Odstavecseseznamem"/>
        <w:rPr>
          <w:rFonts w:ascii="Tahoma" w:hAnsi="Tahoma" w:cs="Tahoma"/>
          <w:sz w:val="20"/>
          <w:szCs w:val="20"/>
        </w:rPr>
      </w:pPr>
    </w:p>
    <w:p w14:paraId="0B347784" w14:textId="77777777" w:rsidR="006C71F4" w:rsidRPr="005F5A11" w:rsidRDefault="006C71F4" w:rsidP="00BE67D5">
      <w:pPr>
        <w:pStyle w:val="Zkladntext"/>
        <w:numPr>
          <w:ilvl w:val="1"/>
          <w:numId w:val="14"/>
        </w:numPr>
        <w:tabs>
          <w:tab w:val="left" w:pos="709"/>
        </w:tabs>
        <w:suppressAutoHyphens/>
        <w:ind w:left="709" w:hanging="709"/>
        <w:jc w:val="both"/>
        <w:rPr>
          <w:rFonts w:ascii="Tahoma" w:hAnsi="Tahoma" w:cs="Tahoma"/>
          <w:color w:val="auto"/>
          <w:sz w:val="20"/>
          <w:szCs w:val="20"/>
        </w:rPr>
      </w:pPr>
      <w:r w:rsidRPr="005F5A11">
        <w:rPr>
          <w:rFonts w:ascii="Tahoma" w:hAnsi="Tahoma" w:cs="Tahoma"/>
          <w:color w:val="auto"/>
          <w:sz w:val="20"/>
          <w:szCs w:val="20"/>
        </w:rPr>
        <w:t xml:space="preserve">Délka záruční doby je </w:t>
      </w:r>
      <w:r w:rsidR="00515EAD" w:rsidRPr="005F5A11">
        <w:rPr>
          <w:rFonts w:ascii="Tahoma" w:hAnsi="Tahoma" w:cs="Tahoma"/>
          <w:color w:val="auto"/>
          <w:sz w:val="20"/>
          <w:szCs w:val="20"/>
        </w:rPr>
        <w:t xml:space="preserve">dohodou smluvních stran sjednána na </w:t>
      </w:r>
      <w:r w:rsidR="007756B9" w:rsidRPr="005F5A11">
        <w:rPr>
          <w:rFonts w:ascii="Tahoma" w:hAnsi="Tahoma" w:cs="Tahoma"/>
          <w:color w:val="auto"/>
          <w:sz w:val="20"/>
          <w:szCs w:val="20"/>
        </w:rPr>
        <w:t>60</w:t>
      </w:r>
      <w:r w:rsidRPr="005F5A11">
        <w:rPr>
          <w:rFonts w:ascii="Tahoma" w:hAnsi="Tahoma" w:cs="Tahoma"/>
          <w:color w:val="auto"/>
          <w:sz w:val="20"/>
          <w:szCs w:val="20"/>
        </w:rPr>
        <w:t xml:space="preserve"> </w:t>
      </w:r>
      <w:r w:rsidR="00557F99" w:rsidRPr="005F5A11">
        <w:rPr>
          <w:rFonts w:ascii="Tahoma" w:hAnsi="Tahoma" w:cs="Tahoma"/>
          <w:color w:val="auto"/>
          <w:sz w:val="20"/>
          <w:szCs w:val="20"/>
        </w:rPr>
        <w:t>měsíců</w:t>
      </w:r>
      <w:r w:rsidRPr="005F5A11">
        <w:rPr>
          <w:rFonts w:ascii="Tahoma" w:hAnsi="Tahoma" w:cs="Tahoma"/>
          <w:color w:val="auto"/>
          <w:sz w:val="20"/>
          <w:szCs w:val="20"/>
        </w:rPr>
        <w:t xml:space="preserve">. Běh záruční doby začíná ode dne </w:t>
      </w:r>
      <w:r w:rsidR="00515EAD" w:rsidRPr="005F5A11">
        <w:rPr>
          <w:rFonts w:ascii="Tahoma" w:hAnsi="Tahoma" w:cs="Tahoma"/>
          <w:color w:val="auto"/>
          <w:sz w:val="20"/>
          <w:szCs w:val="20"/>
        </w:rPr>
        <w:t xml:space="preserve">odevzdání </w:t>
      </w:r>
      <w:r w:rsidR="00EF2D16" w:rsidRPr="005F5A11">
        <w:rPr>
          <w:rFonts w:ascii="Tahoma" w:hAnsi="Tahoma" w:cs="Tahoma"/>
          <w:color w:val="auto"/>
          <w:sz w:val="20"/>
          <w:szCs w:val="20"/>
        </w:rPr>
        <w:t xml:space="preserve">předmětu koupě </w:t>
      </w:r>
      <w:r w:rsidR="00515EAD" w:rsidRPr="005F5A11">
        <w:rPr>
          <w:rFonts w:ascii="Tahoma" w:hAnsi="Tahoma" w:cs="Tahoma"/>
          <w:color w:val="auto"/>
          <w:sz w:val="20"/>
          <w:szCs w:val="20"/>
        </w:rPr>
        <w:t>k</w:t>
      </w:r>
      <w:r w:rsidR="00EF2D16" w:rsidRPr="005F5A11">
        <w:rPr>
          <w:rFonts w:ascii="Tahoma" w:hAnsi="Tahoma" w:cs="Tahoma"/>
          <w:color w:val="auto"/>
          <w:sz w:val="20"/>
          <w:szCs w:val="20"/>
        </w:rPr>
        <w:t>upujícím</w:t>
      </w:r>
      <w:r w:rsidR="00515EAD" w:rsidRPr="005F5A11">
        <w:rPr>
          <w:rFonts w:ascii="Tahoma" w:hAnsi="Tahoma" w:cs="Tahoma"/>
          <w:color w:val="auto"/>
          <w:sz w:val="20"/>
          <w:szCs w:val="20"/>
        </w:rPr>
        <w:t>u</w:t>
      </w:r>
      <w:r w:rsidRPr="005F5A11">
        <w:rPr>
          <w:rFonts w:ascii="Tahoma" w:hAnsi="Tahoma" w:cs="Tahoma"/>
          <w:color w:val="auto"/>
          <w:sz w:val="20"/>
          <w:szCs w:val="20"/>
        </w:rPr>
        <w:t>.</w:t>
      </w:r>
    </w:p>
    <w:p w14:paraId="76D9C76F" w14:textId="77777777" w:rsidR="00C85823" w:rsidRPr="005F5A11" w:rsidRDefault="00C85823" w:rsidP="00BE67D5">
      <w:pPr>
        <w:pStyle w:val="Odstavecseseznamem"/>
        <w:rPr>
          <w:rFonts w:ascii="Tahoma" w:hAnsi="Tahoma" w:cs="Tahoma"/>
          <w:sz w:val="20"/>
          <w:szCs w:val="20"/>
        </w:rPr>
      </w:pPr>
    </w:p>
    <w:p w14:paraId="1BC4EE47" w14:textId="77777777" w:rsidR="006C71F4" w:rsidRPr="005F5A11" w:rsidRDefault="006C71F4" w:rsidP="00BE67D5">
      <w:pPr>
        <w:pStyle w:val="Zkladntext"/>
        <w:numPr>
          <w:ilvl w:val="1"/>
          <w:numId w:val="14"/>
        </w:numPr>
        <w:tabs>
          <w:tab w:val="left" w:pos="0"/>
        </w:tabs>
        <w:suppressAutoHyphens/>
        <w:ind w:left="0" w:firstLine="0"/>
        <w:jc w:val="both"/>
        <w:rPr>
          <w:rFonts w:ascii="Tahoma" w:hAnsi="Tahoma" w:cs="Tahoma"/>
          <w:color w:val="auto"/>
          <w:sz w:val="20"/>
          <w:szCs w:val="20"/>
        </w:rPr>
      </w:pPr>
      <w:r w:rsidRPr="005F5A11">
        <w:rPr>
          <w:rFonts w:ascii="Tahoma" w:hAnsi="Tahoma" w:cs="Tahoma"/>
          <w:color w:val="auto"/>
          <w:sz w:val="20"/>
          <w:szCs w:val="20"/>
        </w:rPr>
        <w:t>Poskytnutá záruka se vztahuje na všechny části</w:t>
      </w:r>
      <w:r w:rsidR="00FB1B7E" w:rsidRPr="005F5A11">
        <w:rPr>
          <w:rFonts w:ascii="Tahoma" w:hAnsi="Tahoma" w:cs="Tahoma"/>
          <w:color w:val="auto"/>
          <w:sz w:val="20"/>
          <w:szCs w:val="20"/>
        </w:rPr>
        <w:t>, součásti</w:t>
      </w:r>
      <w:r w:rsidRPr="005F5A11">
        <w:rPr>
          <w:rFonts w:ascii="Tahoma" w:hAnsi="Tahoma" w:cs="Tahoma"/>
          <w:color w:val="auto"/>
          <w:sz w:val="20"/>
          <w:szCs w:val="20"/>
        </w:rPr>
        <w:t xml:space="preserve"> </w:t>
      </w:r>
      <w:r w:rsidR="00515EAD" w:rsidRPr="005F5A11">
        <w:rPr>
          <w:rFonts w:ascii="Tahoma" w:hAnsi="Tahoma" w:cs="Tahoma"/>
          <w:color w:val="auto"/>
          <w:sz w:val="20"/>
          <w:szCs w:val="20"/>
        </w:rPr>
        <w:t xml:space="preserve">a příslušenství </w:t>
      </w:r>
      <w:r w:rsidR="00857A9B" w:rsidRPr="005F5A11">
        <w:rPr>
          <w:rFonts w:ascii="Tahoma" w:hAnsi="Tahoma" w:cs="Tahoma"/>
          <w:color w:val="auto"/>
          <w:sz w:val="20"/>
          <w:szCs w:val="20"/>
        </w:rPr>
        <w:t>předmětu koupě</w:t>
      </w:r>
      <w:r w:rsidR="00A75073" w:rsidRPr="005F5A11">
        <w:rPr>
          <w:rFonts w:ascii="Tahoma" w:hAnsi="Tahoma" w:cs="Tahoma"/>
          <w:color w:val="auto"/>
          <w:sz w:val="20"/>
          <w:szCs w:val="20"/>
        </w:rPr>
        <w:t>.</w:t>
      </w:r>
    </w:p>
    <w:p w14:paraId="6CF5E47E" w14:textId="77777777" w:rsidR="00C85823" w:rsidRPr="005F5A11" w:rsidRDefault="00C85823" w:rsidP="00BE67D5">
      <w:pPr>
        <w:pStyle w:val="Odstavecseseznamem"/>
        <w:rPr>
          <w:rFonts w:ascii="Tahoma" w:hAnsi="Tahoma" w:cs="Tahoma"/>
          <w:sz w:val="20"/>
          <w:szCs w:val="20"/>
        </w:rPr>
      </w:pPr>
    </w:p>
    <w:p w14:paraId="304BB9A6" w14:textId="77777777" w:rsidR="006C71F4" w:rsidRPr="005F5A11" w:rsidRDefault="006C71F4" w:rsidP="00BE67D5">
      <w:pPr>
        <w:pStyle w:val="Zkladntext"/>
        <w:numPr>
          <w:ilvl w:val="1"/>
          <w:numId w:val="14"/>
        </w:numPr>
        <w:tabs>
          <w:tab w:val="left" w:pos="0"/>
        </w:tabs>
        <w:suppressAutoHyphens/>
        <w:ind w:left="0" w:firstLine="0"/>
        <w:jc w:val="both"/>
        <w:rPr>
          <w:rFonts w:ascii="Tahoma" w:hAnsi="Tahoma" w:cs="Tahoma"/>
          <w:color w:val="auto"/>
          <w:sz w:val="20"/>
          <w:szCs w:val="20"/>
        </w:rPr>
      </w:pPr>
      <w:r w:rsidRPr="005F5A11">
        <w:rPr>
          <w:rFonts w:ascii="Tahoma" w:hAnsi="Tahoma" w:cs="Tahoma"/>
          <w:color w:val="auto"/>
          <w:sz w:val="20"/>
          <w:szCs w:val="20"/>
        </w:rPr>
        <w:t xml:space="preserve">Záruka se vztahuje na funkčnost </w:t>
      </w:r>
      <w:r w:rsidR="00857A9B" w:rsidRPr="005F5A11">
        <w:rPr>
          <w:rFonts w:ascii="Tahoma" w:hAnsi="Tahoma" w:cs="Tahoma"/>
          <w:color w:val="auto"/>
          <w:sz w:val="20"/>
          <w:szCs w:val="20"/>
        </w:rPr>
        <w:t>předmětu koupě</w:t>
      </w:r>
      <w:r w:rsidRPr="005F5A11">
        <w:rPr>
          <w:rFonts w:ascii="Tahoma" w:hAnsi="Tahoma" w:cs="Tahoma"/>
          <w:color w:val="auto"/>
          <w:sz w:val="20"/>
          <w:szCs w:val="20"/>
        </w:rPr>
        <w:t xml:space="preserve">, jakož i na jeho vlastnosti požadované </w:t>
      </w:r>
      <w:r w:rsidR="00515EAD" w:rsidRPr="005F5A11">
        <w:rPr>
          <w:rFonts w:ascii="Tahoma" w:hAnsi="Tahoma" w:cs="Tahoma"/>
          <w:color w:val="auto"/>
          <w:sz w:val="20"/>
          <w:szCs w:val="20"/>
        </w:rPr>
        <w:t>k</w:t>
      </w:r>
      <w:r w:rsidR="00857A9B" w:rsidRPr="005F5A11">
        <w:rPr>
          <w:rFonts w:ascii="Tahoma" w:hAnsi="Tahoma" w:cs="Tahoma"/>
          <w:color w:val="auto"/>
          <w:sz w:val="20"/>
          <w:szCs w:val="20"/>
        </w:rPr>
        <w:t>upujícím</w:t>
      </w:r>
      <w:r w:rsidRPr="005F5A11">
        <w:rPr>
          <w:rFonts w:ascii="Tahoma" w:hAnsi="Tahoma" w:cs="Tahoma"/>
          <w:color w:val="auto"/>
          <w:sz w:val="20"/>
          <w:szCs w:val="20"/>
        </w:rPr>
        <w:t>.</w:t>
      </w:r>
    </w:p>
    <w:p w14:paraId="641DE327" w14:textId="77777777" w:rsidR="00C85823" w:rsidRPr="005F5A11" w:rsidRDefault="00C85823" w:rsidP="00BE67D5">
      <w:pPr>
        <w:pStyle w:val="Odstavecseseznamem"/>
        <w:rPr>
          <w:rFonts w:ascii="Tahoma" w:hAnsi="Tahoma" w:cs="Tahoma"/>
          <w:sz w:val="20"/>
          <w:szCs w:val="20"/>
        </w:rPr>
      </w:pPr>
    </w:p>
    <w:p w14:paraId="69A044CE" w14:textId="77777777" w:rsidR="006C71F4" w:rsidRPr="005F5A11" w:rsidRDefault="006C71F4" w:rsidP="00BE67D5">
      <w:pPr>
        <w:pStyle w:val="Zkladntext"/>
        <w:numPr>
          <w:ilvl w:val="1"/>
          <w:numId w:val="14"/>
        </w:numPr>
        <w:tabs>
          <w:tab w:val="left" w:pos="709"/>
        </w:tabs>
        <w:suppressAutoHyphens/>
        <w:ind w:left="709" w:hanging="709"/>
        <w:jc w:val="both"/>
        <w:rPr>
          <w:rFonts w:ascii="Tahoma" w:hAnsi="Tahoma" w:cs="Tahoma"/>
          <w:color w:val="auto"/>
          <w:sz w:val="20"/>
          <w:szCs w:val="20"/>
        </w:rPr>
      </w:pPr>
      <w:r w:rsidRPr="005F5A11">
        <w:rPr>
          <w:rFonts w:ascii="Tahoma" w:hAnsi="Tahoma" w:cs="Tahoma"/>
          <w:color w:val="auto"/>
          <w:sz w:val="20"/>
          <w:szCs w:val="20"/>
        </w:rPr>
        <w:t xml:space="preserve">Veškeré zjištěné nedostatky a vady </w:t>
      </w:r>
      <w:r w:rsidR="00D8245E" w:rsidRPr="005F5A11">
        <w:rPr>
          <w:rFonts w:ascii="Tahoma" w:hAnsi="Tahoma" w:cs="Tahoma"/>
          <w:color w:val="auto"/>
          <w:sz w:val="20"/>
          <w:szCs w:val="20"/>
        </w:rPr>
        <w:t>předmětu koupě</w:t>
      </w:r>
      <w:r w:rsidRPr="005F5A11">
        <w:rPr>
          <w:rFonts w:ascii="Tahoma" w:hAnsi="Tahoma" w:cs="Tahoma"/>
          <w:color w:val="auto"/>
          <w:sz w:val="20"/>
          <w:szCs w:val="20"/>
        </w:rPr>
        <w:t xml:space="preserve">, které se vyskytnou v záruční době, je </w:t>
      </w:r>
      <w:r w:rsidR="00FB1B7E" w:rsidRPr="005F5A11">
        <w:rPr>
          <w:rFonts w:ascii="Tahoma" w:hAnsi="Tahoma" w:cs="Tahoma"/>
          <w:color w:val="auto"/>
          <w:sz w:val="20"/>
          <w:szCs w:val="20"/>
        </w:rPr>
        <w:t>p</w:t>
      </w:r>
      <w:r w:rsidR="00D8245E" w:rsidRPr="005F5A11">
        <w:rPr>
          <w:rFonts w:ascii="Tahoma" w:hAnsi="Tahoma" w:cs="Tahoma"/>
          <w:color w:val="auto"/>
          <w:sz w:val="20"/>
          <w:szCs w:val="20"/>
        </w:rPr>
        <w:t>rodávající</w:t>
      </w:r>
      <w:r w:rsidRPr="005F5A11">
        <w:rPr>
          <w:rFonts w:ascii="Tahoma" w:hAnsi="Tahoma" w:cs="Tahoma"/>
          <w:color w:val="auto"/>
          <w:sz w:val="20"/>
          <w:szCs w:val="20"/>
        </w:rPr>
        <w:t xml:space="preserve"> povinen bezplatně odstranit bez zbytečného odkladu po jejich oznámení </w:t>
      </w:r>
      <w:r w:rsidR="00515EAD" w:rsidRPr="005F5A11">
        <w:rPr>
          <w:rFonts w:ascii="Tahoma" w:hAnsi="Tahoma" w:cs="Tahoma"/>
          <w:color w:val="auto"/>
          <w:sz w:val="20"/>
          <w:szCs w:val="20"/>
        </w:rPr>
        <w:t>k</w:t>
      </w:r>
      <w:r w:rsidR="00D8245E" w:rsidRPr="005F5A11">
        <w:rPr>
          <w:rFonts w:ascii="Tahoma" w:hAnsi="Tahoma" w:cs="Tahoma"/>
          <w:color w:val="auto"/>
          <w:sz w:val="20"/>
          <w:szCs w:val="20"/>
        </w:rPr>
        <w:t>upujícím</w:t>
      </w:r>
      <w:r w:rsidR="00515EAD" w:rsidRPr="005F5A11">
        <w:rPr>
          <w:rFonts w:ascii="Tahoma" w:hAnsi="Tahoma" w:cs="Tahoma"/>
          <w:color w:val="auto"/>
          <w:sz w:val="20"/>
          <w:szCs w:val="20"/>
        </w:rPr>
        <w:t>, nejpozději ve lhůtách uvedených v odst. 6.2 tohoto článku smlouvy</w:t>
      </w:r>
      <w:r w:rsidR="006A5289" w:rsidRPr="005F5A11">
        <w:rPr>
          <w:rFonts w:ascii="Tahoma" w:hAnsi="Tahoma" w:cs="Tahoma"/>
          <w:color w:val="auto"/>
          <w:sz w:val="20"/>
          <w:szCs w:val="20"/>
        </w:rPr>
        <w:t>.</w:t>
      </w:r>
    </w:p>
    <w:p w14:paraId="447C736B" w14:textId="77777777" w:rsidR="0006241D" w:rsidRPr="005F5A11" w:rsidRDefault="0006241D" w:rsidP="00BE67D5">
      <w:pPr>
        <w:pStyle w:val="Zkladntext"/>
        <w:tabs>
          <w:tab w:val="left" w:pos="709"/>
        </w:tabs>
        <w:suppressAutoHyphens/>
        <w:jc w:val="both"/>
        <w:rPr>
          <w:rFonts w:ascii="Tahoma" w:hAnsi="Tahoma" w:cs="Tahoma"/>
          <w:color w:val="auto"/>
          <w:sz w:val="20"/>
          <w:szCs w:val="20"/>
        </w:rPr>
      </w:pPr>
    </w:p>
    <w:p w14:paraId="7564AEE1" w14:textId="77777777" w:rsidR="0006241D" w:rsidRPr="005F5A11" w:rsidRDefault="0006241D" w:rsidP="00BE67D5">
      <w:pPr>
        <w:pStyle w:val="Zkladntext"/>
        <w:tabs>
          <w:tab w:val="left" w:pos="709"/>
        </w:tabs>
        <w:suppressAutoHyphens/>
        <w:jc w:val="both"/>
        <w:rPr>
          <w:rFonts w:ascii="Tahoma" w:hAnsi="Tahoma" w:cs="Tahoma"/>
          <w:color w:val="auto"/>
          <w:sz w:val="20"/>
          <w:szCs w:val="20"/>
        </w:rPr>
      </w:pPr>
    </w:p>
    <w:p w14:paraId="3295D3DE" w14:textId="77777777" w:rsidR="00471EF5" w:rsidRPr="005F5A11" w:rsidRDefault="00D96D87" w:rsidP="00BE67D5">
      <w:pPr>
        <w:pStyle w:val="StylZM"/>
        <w:keepNext/>
        <w:keepLines/>
        <w:numPr>
          <w:ilvl w:val="0"/>
          <w:numId w:val="14"/>
        </w:numPr>
        <w:ind w:left="357" w:hanging="357"/>
        <w:jc w:val="left"/>
        <w:rPr>
          <w:rFonts w:ascii="Tahoma" w:hAnsi="Tahoma" w:cs="Tahoma"/>
          <w:b/>
        </w:rPr>
      </w:pPr>
      <w:r w:rsidRPr="005F5A11">
        <w:rPr>
          <w:rFonts w:ascii="Tahoma" w:hAnsi="Tahoma" w:cs="Tahoma"/>
          <w:b/>
        </w:rPr>
        <w:t>Smluvní pokuta</w:t>
      </w:r>
    </w:p>
    <w:p w14:paraId="38EDB54E" w14:textId="77777777" w:rsidR="0059778B" w:rsidRPr="005F5A11" w:rsidRDefault="0059778B" w:rsidP="00BE67D5">
      <w:pPr>
        <w:pStyle w:val="StylZM"/>
        <w:keepLines/>
        <w:numPr>
          <w:ilvl w:val="0"/>
          <w:numId w:val="0"/>
        </w:numPr>
        <w:ind w:left="360"/>
        <w:jc w:val="left"/>
        <w:rPr>
          <w:rFonts w:ascii="Tahoma" w:hAnsi="Tahoma" w:cs="Tahoma"/>
          <w:b/>
        </w:rPr>
      </w:pPr>
    </w:p>
    <w:p w14:paraId="12513A05" w14:textId="77777777" w:rsidR="00471EF5" w:rsidRPr="005F5A11" w:rsidRDefault="00471EF5" w:rsidP="00BE67D5">
      <w:pPr>
        <w:pStyle w:val="Nadpis5"/>
        <w:keepNext w:val="0"/>
        <w:numPr>
          <w:ilvl w:val="1"/>
          <w:numId w:val="14"/>
        </w:numPr>
        <w:spacing w:before="0"/>
        <w:ind w:left="709" w:hanging="709"/>
        <w:jc w:val="both"/>
        <w:rPr>
          <w:rFonts w:ascii="Tahoma" w:hAnsi="Tahoma" w:cs="Tahoma"/>
          <w:color w:val="auto"/>
          <w:sz w:val="20"/>
          <w:szCs w:val="20"/>
        </w:rPr>
      </w:pPr>
      <w:r w:rsidRPr="005F5A11">
        <w:rPr>
          <w:rFonts w:ascii="Tahoma" w:hAnsi="Tahoma" w:cs="Tahoma"/>
          <w:color w:val="auto"/>
          <w:sz w:val="20"/>
          <w:szCs w:val="20"/>
        </w:rPr>
        <w:t xml:space="preserve">Smluvní strany se dohodly, že v případě porušení ustanovení čl. </w:t>
      </w:r>
      <w:r w:rsidR="00D96D87" w:rsidRPr="005F5A11">
        <w:rPr>
          <w:rFonts w:ascii="Tahoma" w:hAnsi="Tahoma" w:cs="Tahoma"/>
          <w:color w:val="auto"/>
          <w:sz w:val="20"/>
          <w:szCs w:val="20"/>
        </w:rPr>
        <w:t>2</w:t>
      </w:r>
      <w:r w:rsidRPr="005F5A11">
        <w:rPr>
          <w:rFonts w:ascii="Tahoma" w:hAnsi="Tahoma" w:cs="Tahoma"/>
          <w:color w:val="auto"/>
          <w:sz w:val="20"/>
          <w:szCs w:val="20"/>
        </w:rPr>
        <w:t xml:space="preserve">. odst. </w:t>
      </w:r>
      <w:r w:rsidR="00BA54F7" w:rsidRPr="005F5A11">
        <w:rPr>
          <w:rFonts w:ascii="Tahoma" w:hAnsi="Tahoma" w:cs="Tahoma"/>
          <w:color w:val="auto"/>
          <w:sz w:val="20"/>
          <w:szCs w:val="20"/>
        </w:rPr>
        <w:t xml:space="preserve">2.1, odst. </w:t>
      </w:r>
      <w:r w:rsidR="00CD0C10" w:rsidRPr="005F5A11">
        <w:rPr>
          <w:rFonts w:ascii="Tahoma" w:hAnsi="Tahoma" w:cs="Tahoma"/>
          <w:color w:val="auto"/>
          <w:sz w:val="20"/>
          <w:szCs w:val="20"/>
        </w:rPr>
        <w:t xml:space="preserve">2.2 </w:t>
      </w:r>
      <w:r w:rsidRPr="005F5A11">
        <w:rPr>
          <w:rFonts w:ascii="Tahoma" w:hAnsi="Tahoma" w:cs="Tahoma"/>
          <w:color w:val="auto"/>
          <w:sz w:val="20"/>
          <w:szCs w:val="20"/>
        </w:rPr>
        <w:t xml:space="preserve">této smlouvy </w:t>
      </w:r>
      <w:r w:rsidR="008C0A45" w:rsidRPr="005F5A11">
        <w:rPr>
          <w:rFonts w:ascii="Tahoma" w:hAnsi="Tahoma" w:cs="Tahoma"/>
          <w:color w:val="auto"/>
          <w:sz w:val="20"/>
          <w:szCs w:val="20"/>
        </w:rPr>
        <w:t>p</w:t>
      </w:r>
      <w:r w:rsidRPr="005F5A11">
        <w:rPr>
          <w:rFonts w:ascii="Tahoma" w:hAnsi="Tahoma" w:cs="Tahoma"/>
          <w:color w:val="auto"/>
          <w:sz w:val="20"/>
          <w:szCs w:val="20"/>
        </w:rPr>
        <w:t xml:space="preserve">rodávajícím, je </w:t>
      </w:r>
      <w:r w:rsidR="008C0A45" w:rsidRPr="005F5A11">
        <w:rPr>
          <w:rFonts w:ascii="Tahoma" w:hAnsi="Tahoma" w:cs="Tahoma"/>
          <w:color w:val="auto"/>
          <w:sz w:val="20"/>
          <w:szCs w:val="20"/>
        </w:rPr>
        <w:t>k</w:t>
      </w:r>
      <w:r w:rsidRPr="005F5A11">
        <w:rPr>
          <w:rFonts w:ascii="Tahoma" w:hAnsi="Tahoma" w:cs="Tahoma"/>
          <w:color w:val="auto"/>
          <w:sz w:val="20"/>
          <w:szCs w:val="20"/>
        </w:rPr>
        <w:t xml:space="preserve">upující oprávněn uplatnit vůči </w:t>
      </w:r>
      <w:r w:rsidR="008C0A45" w:rsidRPr="005F5A11">
        <w:rPr>
          <w:rFonts w:ascii="Tahoma" w:hAnsi="Tahoma" w:cs="Tahoma"/>
          <w:color w:val="auto"/>
          <w:sz w:val="20"/>
          <w:szCs w:val="20"/>
        </w:rPr>
        <w:t>p</w:t>
      </w:r>
      <w:r w:rsidRPr="005F5A11">
        <w:rPr>
          <w:rFonts w:ascii="Tahoma" w:hAnsi="Tahoma" w:cs="Tahoma"/>
          <w:color w:val="auto"/>
          <w:sz w:val="20"/>
          <w:szCs w:val="20"/>
        </w:rPr>
        <w:t>rodávajícímu smluvní pokutu ve výši 0,</w:t>
      </w:r>
      <w:r w:rsidR="008C0A45" w:rsidRPr="005F5A11">
        <w:rPr>
          <w:rFonts w:ascii="Tahoma" w:hAnsi="Tahoma" w:cs="Tahoma"/>
          <w:color w:val="auto"/>
          <w:sz w:val="20"/>
          <w:szCs w:val="20"/>
        </w:rPr>
        <w:t>1</w:t>
      </w:r>
      <w:r w:rsidR="00CD0C10" w:rsidRPr="005F5A11">
        <w:rPr>
          <w:rFonts w:ascii="Tahoma" w:hAnsi="Tahoma" w:cs="Tahoma"/>
          <w:color w:val="auto"/>
          <w:sz w:val="20"/>
          <w:szCs w:val="20"/>
        </w:rPr>
        <w:t xml:space="preserve"> % </w:t>
      </w:r>
      <w:r w:rsidRPr="005F5A11">
        <w:rPr>
          <w:rFonts w:ascii="Tahoma" w:hAnsi="Tahoma" w:cs="Tahoma"/>
          <w:color w:val="auto"/>
          <w:sz w:val="20"/>
          <w:szCs w:val="20"/>
        </w:rPr>
        <w:t>z kupní ceny</w:t>
      </w:r>
      <w:r w:rsidR="00ED5614" w:rsidRPr="005F5A11">
        <w:rPr>
          <w:rFonts w:ascii="Tahoma" w:hAnsi="Tahoma" w:cs="Tahoma"/>
          <w:color w:val="auto"/>
          <w:sz w:val="20"/>
          <w:szCs w:val="20"/>
        </w:rPr>
        <w:t xml:space="preserve"> (cena bez DPH)</w:t>
      </w:r>
      <w:r w:rsidRPr="005F5A11">
        <w:rPr>
          <w:rFonts w:ascii="Tahoma" w:hAnsi="Tahoma" w:cs="Tahoma"/>
          <w:color w:val="auto"/>
          <w:sz w:val="20"/>
          <w:szCs w:val="20"/>
        </w:rPr>
        <w:t xml:space="preserve"> </w:t>
      </w:r>
      <w:r w:rsidR="00827257">
        <w:rPr>
          <w:rFonts w:ascii="Tahoma" w:hAnsi="Tahoma" w:cs="Tahoma"/>
          <w:color w:val="auto"/>
          <w:sz w:val="20"/>
          <w:szCs w:val="20"/>
        </w:rPr>
        <w:t>nedodaného</w:t>
      </w:r>
      <w:r w:rsidRPr="005F5A11">
        <w:rPr>
          <w:rFonts w:ascii="Tahoma" w:hAnsi="Tahoma" w:cs="Tahoma"/>
          <w:color w:val="auto"/>
          <w:sz w:val="20"/>
          <w:szCs w:val="20"/>
        </w:rPr>
        <w:t xml:space="preserve"> předmětu koupě</w:t>
      </w:r>
      <w:r w:rsidR="0068638A">
        <w:rPr>
          <w:rFonts w:ascii="Tahoma" w:hAnsi="Tahoma" w:cs="Tahoma"/>
          <w:color w:val="auto"/>
          <w:sz w:val="20"/>
          <w:szCs w:val="20"/>
        </w:rPr>
        <w:t xml:space="preserve"> či jeho část</w:t>
      </w:r>
      <w:r w:rsidRPr="005F5A11">
        <w:rPr>
          <w:rFonts w:ascii="Tahoma" w:hAnsi="Tahoma" w:cs="Tahoma"/>
          <w:color w:val="auto"/>
          <w:sz w:val="20"/>
          <w:szCs w:val="20"/>
        </w:rPr>
        <w:t>, a to za každý</w:t>
      </w:r>
      <w:r w:rsidR="008C0A45" w:rsidRPr="005F5A11">
        <w:rPr>
          <w:rFonts w:ascii="Tahoma" w:hAnsi="Tahoma" w:cs="Tahoma"/>
          <w:color w:val="auto"/>
          <w:sz w:val="20"/>
          <w:szCs w:val="20"/>
        </w:rPr>
        <w:t xml:space="preserve"> i započatý</w:t>
      </w:r>
      <w:r w:rsidRPr="005F5A11">
        <w:rPr>
          <w:rFonts w:ascii="Tahoma" w:hAnsi="Tahoma" w:cs="Tahoma"/>
          <w:color w:val="auto"/>
          <w:sz w:val="20"/>
          <w:szCs w:val="20"/>
        </w:rPr>
        <w:t xml:space="preserve"> den prodlení.</w:t>
      </w:r>
    </w:p>
    <w:p w14:paraId="512B8CA2" w14:textId="77777777" w:rsidR="00C85823" w:rsidRPr="005F5A11" w:rsidRDefault="00C85823" w:rsidP="00BE67D5">
      <w:pPr>
        <w:rPr>
          <w:rFonts w:ascii="Tahoma" w:hAnsi="Tahoma" w:cs="Tahoma"/>
          <w:sz w:val="20"/>
          <w:szCs w:val="20"/>
        </w:rPr>
      </w:pPr>
    </w:p>
    <w:p w14:paraId="0EBF133F" w14:textId="77777777" w:rsidR="008C0A45" w:rsidRPr="005F5A11" w:rsidRDefault="008C0A45" w:rsidP="00BE67D5">
      <w:pPr>
        <w:pStyle w:val="Odstavecseseznamem"/>
        <w:numPr>
          <w:ilvl w:val="1"/>
          <w:numId w:val="14"/>
        </w:numPr>
        <w:ind w:left="709" w:hanging="709"/>
        <w:jc w:val="both"/>
        <w:rPr>
          <w:rFonts w:ascii="Tahoma" w:hAnsi="Tahoma" w:cs="Tahoma"/>
          <w:sz w:val="20"/>
          <w:szCs w:val="20"/>
        </w:rPr>
      </w:pPr>
      <w:r w:rsidRPr="005F5A11">
        <w:rPr>
          <w:rFonts w:ascii="Tahoma" w:hAnsi="Tahoma" w:cs="Tahoma"/>
          <w:sz w:val="20"/>
          <w:szCs w:val="20"/>
        </w:rPr>
        <w:t>Smluvní strany se dohodly, že v </w:t>
      </w:r>
      <w:r w:rsidR="00827257" w:rsidRPr="005F5A11">
        <w:rPr>
          <w:rFonts w:ascii="Tahoma" w:hAnsi="Tahoma" w:cs="Tahoma"/>
          <w:sz w:val="20"/>
          <w:szCs w:val="20"/>
        </w:rPr>
        <w:t>případě,</w:t>
      </w:r>
      <w:r w:rsidRPr="005F5A11">
        <w:rPr>
          <w:rFonts w:ascii="Tahoma" w:hAnsi="Tahoma" w:cs="Tahoma"/>
          <w:sz w:val="20"/>
          <w:szCs w:val="20"/>
        </w:rPr>
        <w:t xml:space="preserve"> kdy kupující neuhradí bez zjevného důvodu kupní cenu do data splatnosti, může prodávající uplatnit vůči kupujícímu smluvní pokut</w:t>
      </w:r>
      <w:r w:rsidR="00ED5614" w:rsidRPr="005F5A11">
        <w:rPr>
          <w:rFonts w:ascii="Tahoma" w:hAnsi="Tahoma" w:cs="Tahoma"/>
          <w:sz w:val="20"/>
          <w:szCs w:val="20"/>
        </w:rPr>
        <w:t>u</w:t>
      </w:r>
      <w:r w:rsidRPr="005F5A11">
        <w:rPr>
          <w:rFonts w:ascii="Tahoma" w:hAnsi="Tahoma" w:cs="Tahoma"/>
          <w:sz w:val="20"/>
          <w:szCs w:val="20"/>
        </w:rPr>
        <w:t xml:space="preserve"> </w:t>
      </w:r>
      <w:r w:rsidR="00ED5614" w:rsidRPr="005F5A11">
        <w:rPr>
          <w:rFonts w:ascii="Tahoma" w:hAnsi="Tahoma" w:cs="Tahoma"/>
          <w:sz w:val="20"/>
          <w:szCs w:val="20"/>
        </w:rPr>
        <w:t>ve výši 0,1% z kupní ceny (cena bez DPH) za dodání předmětu koupě, a to za každý i započatý den prodlení.</w:t>
      </w:r>
      <w:r w:rsidRPr="005F5A11">
        <w:rPr>
          <w:rFonts w:ascii="Tahoma" w:hAnsi="Tahoma" w:cs="Tahoma"/>
          <w:sz w:val="20"/>
          <w:szCs w:val="20"/>
        </w:rPr>
        <w:t xml:space="preserve"> </w:t>
      </w:r>
    </w:p>
    <w:p w14:paraId="53521D0B" w14:textId="77777777" w:rsidR="00C85823" w:rsidRPr="005F5A11" w:rsidRDefault="00C85823" w:rsidP="00BE67D5">
      <w:pPr>
        <w:jc w:val="both"/>
        <w:rPr>
          <w:rFonts w:ascii="Tahoma" w:hAnsi="Tahoma" w:cs="Tahoma"/>
          <w:sz w:val="20"/>
          <w:szCs w:val="20"/>
        </w:rPr>
      </w:pPr>
    </w:p>
    <w:p w14:paraId="103121F0" w14:textId="77777777" w:rsidR="00471EF5" w:rsidRPr="005F5A11" w:rsidRDefault="00471EF5" w:rsidP="00BE67D5">
      <w:pPr>
        <w:pStyle w:val="Odstavecseseznamem"/>
        <w:numPr>
          <w:ilvl w:val="1"/>
          <w:numId w:val="14"/>
        </w:numPr>
        <w:ind w:left="709" w:hanging="709"/>
        <w:jc w:val="both"/>
        <w:rPr>
          <w:rFonts w:ascii="Tahoma" w:hAnsi="Tahoma" w:cs="Tahoma"/>
          <w:sz w:val="20"/>
          <w:szCs w:val="20"/>
        </w:rPr>
      </w:pPr>
      <w:r w:rsidRPr="005F5A11">
        <w:rPr>
          <w:rFonts w:ascii="Tahoma" w:hAnsi="Tahoma" w:cs="Tahoma"/>
          <w:sz w:val="20"/>
          <w:szCs w:val="20"/>
        </w:rPr>
        <w:t xml:space="preserve">Smluvní strany se dohodly, že v případě porušení povinností stanovených dle této smlouvy uvedených v článku </w:t>
      </w:r>
      <w:r w:rsidR="00C46909" w:rsidRPr="005F5A11">
        <w:rPr>
          <w:rFonts w:ascii="Tahoma" w:hAnsi="Tahoma" w:cs="Tahoma"/>
          <w:sz w:val="20"/>
          <w:szCs w:val="20"/>
        </w:rPr>
        <w:t>5</w:t>
      </w:r>
      <w:r w:rsidRPr="005F5A11">
        <w:rPr>
          <w:rFonts w:ascii="Tahoma" w:hAnsi="Tahoma" w:cs="Tahoma"/>
          <w:sz w:val="20"/>
          <w:szCs w:val="20"/>
        </w:rPr>
        <w:t xml:space="preserve">. odst. </w:t>
      </w:r>
      <w:r w:rsidR="00C46909" w:rsidRPr="005F5A11">
        <w:rPr>
          <w:rFonts w:ascii="Tahoma" w:hAnsi="Tahoma" w:cs="Tahoma"/>
          <w:sz w:val="20"/>
          <w:szCs w:val="20"/>
        </w:rPr>
        <w:t>5.</w:t>
      </w:r>
      <w:r w:rsidR="008C0A45" w:rsidRPr="005F5A11">
        <w:rPr>
          <w:rFonts w:ascii="Tahoma" w:hAnsi="Tahoma" w:cs="Tahoma"/>
          <w:sz w:val="20"/>
          <w:szCs w:val="20"/>
        </w:rPr>
        <w:t>2</w:t>
      </w:r>
      <w:r w:rsidRPr="005F5A11">
        <w:rPr>
          <w:rFonts w:ascii="Tahoma" w:hAnsi="Tahoma" w:cs="Tahoma"/>
          <w:sz w:val="20"/>
          <w:szCs w:val="20"/>
        </w:rPr>
        <w:t>,</w:t>
      </w:r>
      <w:r w:rsidR="008C0A45" w:rsidRPr="005F5A11">
        <w:rPr>
          <w:rFonts w:ascii="Tahoma" w:hAnsi="Tahoma" w:cs="Tahoma"/>
          <w:sz w:val="20"/>
          <w:szCs w:val="20"/>
        </w:rPr>
        <w:t xml:space="preserve"> odst.</w:t>
      </w:r>
      <w:r w:rsidRPr="005F5A11">
        <w:rPr>
          <w:rFonts w:ascii="Tahoma" w:hAnsi="Tahoma" w:cs="Tahoma"/>
          <w:sz w:val="20"/>
          <w:szCs w:val="20"/>
        </w:rPr>
        <w:t xml:space="preserve"> </w:t>
      </w:r>
      <w:r w:rsidR="0030521F" w:rsidRPr="005F5A11">
        <w:rPr>
          <w:rFonts w:ascii="Tahoma" w:hAnsi="Tahoma" w:cs="Tahoma"/>
          <w:sz w:val="20"/>
          <w:szCs w:val="20"/>
        </w:rPr>
        <w:t>5.</w:t>
      </w:r>
      <w:r w:rsidRPr="005F5A11">
        <w:rPr>
          <w:rFonts w:ascii="Tahoma" w:hAnsi="Tahoma" w:cs="Tahoma"/>
          <w:sz w:val="20"/>
          <w:szCs w:val="20"/>
        </w:rPr>
        <w:t xml:space="preserve">3, </w:t>
      </w:r>
      <w:r w:rsidR="008C0A45" w:rsidRPr="005F5A11">
        <w:rPr>
          <w:rFonts w:ascii="Tahoma" w:hAnsi="Tahoma" w:cs="Tahoma"/>
          <w:sz w:val="20"/>
          <w:szCs w:val="20"/>
        </w:rPr>
        <w:t xml:space="preserve">odst. </w:t>
      </w:r>
      <w:r w:rsidR="0030521F" w:rsidRPr="005F5A11">
        <w:rPr>
          <w:rFonts w:ascii="Tahoma" w:hAnsi="Tahoma" w:cs="Tahoma"/>
          <w:sz w:val="20"/>
          <w:szCs w:val="20"/>
        </w:rPr>
        <w:t>5.</w:t>
      </w:r>
      <w:r w:rsidRPr="005F5A11">
        <w:rPr>
          <w:rFonts w:ascii="Tahoma" w:hAnsi="Tahoma" w:cs="Tahoma"/>
          <w:sz w:val="20"/>
          <w:szCs w:val="20"/>
        </w:rPr>
        <w:t>4</w:t>
      </w:r>
      <w:r w:rsidRPr="005F5A11">
        <w:rPr>
          <w:rFonts w:ascii="Tahoma" w:hAnsi="Tahoma" w:cs="Tahoma"/>
          <w:sz w:val="20"/>
          <w:szCs w:val="20"/>
          <w:shd w:val="clear" w:color="auto" w:fill="FFFFFF"/>
        </w:rPr>
        <w:t xml:space="preserve">, </w:t>
      </w:r>
      <w:r w:rsidR="008C0A45" w:rsidRPr="005F5A11">
        <w:rPr>
          <w:rFonts w:ascii="Tahoma" w:hAnsi="Tahoma" w:cs="Tahoma"/>
          <w:sz w:val="20"/>
          <w:szCs w:val="20"/>
          <w:shd w:val="clear" w:color="auto" w:fill="FFFFFF"/>
        </w:rPr>
        <w:t xml:space="preserve">odst. </w:t>
      </w:r>
      <w:r w:rsidR="0030521F" w:rsidRPr="005F5A11">
        <w:rPr>
          <w:rFonts w:ascii="Tahoma" w:hAnsi="Tahoma" w:cs="Tahoma"/>
          <w:sz w:val="20"/>
          <w:szCs w:val="20"/>
          <w:shd w:val="clear" w:color="auto" w:fill="FFFFFF"/>
        </w:rPr>
        <w:t>5.</w:t>
      </w:r>
      <w:r w:rsidR="00CD0C10" w:rsidRPr="005F5A11">
        <w:rPr>
          <w:rFonts w:ascii="Tahoma" w:hAnsi="Tahoma" w:cs="Tahoma"/>
          <w:sz w:val="20"/>
          <w:szCs w:val="20"/>
          <w:shd w:val="clear" w:color="auto" w:fill="FFFFFF"/>
        </w:rPr>
        <w:t>5</w:t>
      </w:r>
      <w:r w:rsidRPr="005F5A11">
        <w:rPr>
          <w:rFonts w:ascii="Tahoma" w:hAnsi="Tahoma" w:cs="Tahoma"/>
          <w:sz w:val="20"/>
          <w:szCs w:val="20"/>
          <w:shd w:val="clear" w:color="auto" w:fill="FFFFFF"/>
        </w:rPr>
        <w:t>,</w:t>
      </w:r>
      <w:r w:rsidR="00CD0C10" w:rsidRPr="005F5A11">
        <w:rPr>
          <w:rFonts w:ascii="Tahoma" w:hAnsi="Tahoma" w:cs="Tahoma"/>
          <w:sz w:val="20"/>
          <w:szCs w:val="20"/>
        </w:rPr>
        <w:t xml:space="preserve"> v článku</w:t>
      </w:r>
      <w:r w:rsidR="008C0A45" w:rsidRPr="005F5A11">
        <w:rPr>
          <w:rFonts w:ascii="Tahoma" w:hAnsi="Tahoma" w:cs="Tahoma"/>
          <w:sz w:val="20"/>
          <w:szCs w:val="20"/>
        </w:rPr>
        <w:t xml:space="preserve"> 6</w:t>
      </w:r>
      <w:r w:rsidR="00766733" w:rsidRPr="005F5A11">
        <w:rPr>
          <w:rFonts w:ascii="Tahoma" w:hAnsi="Tahoma" w:cs="Tahoma"/>
          <w:sz w:val="20"/>
          <w:szCs w:val="20"/>
        </w:rPr>
        <w:t>.</w:t>
      </w:r>
      <w:r w:rsidR="008C0A45" w:rsidRPr="005F5A11">
        <w:rPr>
          <w:rFonts w:ascii="Tahoma" w:hAnsi="Tahoma" w:cs="Tahoma"/>
          <w:sz w:val="20"/>
          <w:szCs w:val="20"/>
        </w:rPr>
        <w:t xml:space="preserve"> odst. 6.2, odst. 6.6, článku </w:t>
      </w:r>
      <w:r w:rsidR="00860F5B" w:rsidRPr="005F5A11">
        <w:rPr>
          <w:rFonts w:ascii="Tahoma" w:hAnsi="Tahoma" w:cs="Tahoma"/>
          <w:sz w:val="20"/>
          <w:szCs w:val="20"/>
        </w:rPr>
        <w:t>8</w:t>
      </w:r>
      <w:r w:rsidRPr="005F5A11">
        <w:rPr>
          <w:rFonts w:ascii="Tahoma" w:hAnsi="Tahoma" w:cs="Tahoma"/>
          <w:sz w:val="20"/>
          <w:szCs w:val="20"/>
        </w:rPr>
        <w:t xml:space="preserve">. odst. </w:t>
      </w:r>
      <w:r w:rsidR="00860F5B" w:rsidRPr="005F5A11">
        <w:rPr>
          <w:rFonts w:ascii="Tahoma" w:hAnsi="Tahoma" w:cs="Tahoma"/>
          <w:sz w:val="20"/>
          <w:szCs w:val="20"/>
        </w:rPr>
        <w:t>8.</w:t>
      </w:r>
      <w:r w:rsidRPr="005F5A11">
        <w:rPr>
          <w:rFonts w:ascii="Tahoma" w:hAnsi="Tahoma" w:cs="Tahoma"/>
          <w:sz w:val="20"/>
          <w:szCs w:val="20"/>
        </w:rPr>
        <w:t>2</w:t>
      </w:r>
      <w:r w:rsidR="00D26FD0" w:rsidRPr="005F5A11">
        <w:rPr>
          <w:rFonts w:ascii="Tahoma" w:hAnsi="Tahoma" w:cs="Tahoma"/>
          <w:sz w:val="20"/>
          <w:szCs w:val="20"/>
        </w:rPr>
        <w:t>, čl. 10</w:t>
      </w:r>
      <w:r w:rsidR="00766733" w:rsidRPr="005F5A11">
        <w:rPr>
          <w:rFonts w:ascii="Tahoma" w:hAnsi="Tahoma" w:cs="Tahoma"/>
          <w:sz w:val="20"/>
          <w:szCs w:val="20"/>
        </w:rPr>
        <w:t>.</w:t>
      </w:r>
      <w:r w:rsidR="00CD0C10" w:rsidRPr="005F5A11">
        <w:rPr>
          <w:rFonts w:ascii="Tahoma" w:hAnsi="Tahoma" w:cs="Tahoma"/>
          <w:sz w:val="20"/>
          <w:szCs w:val="20"/>
        </w:rPr>
        <w:t xml:space="preserve"> odst. 10.2</w:t>
      </w:r>
      <w:r w:rsidR="00D26FD0" w:rsidRPr="005F5A11">
        <w:rPr>
          <w:rFonts w:ascii="Tahoma" w:hAnsi="Tahoma" w:cs="Tahoma"/>
          <w:sz w:val="20"/>
          <w:szCs w:val="20"/>
        </w:rPr>
        <w:t xml:space="preserve"> </w:t>
      </w:r>
      <w:r w:rsidRPr="005F5A11">
        <w:rPr>
          <w:rFonts w:ascii="Tahoma" w:hAnsi="Tahoma" w:cs="Tahoma"/>
          <w:sz w:val="20"/>
          <w:szCs w:val="20"/>
        </w:rPr>
        <w:t xml:space="preserve">této smlouvy </w:t>
      </w:r>
      <w:r w:rsidR="008C0A45" w:rsidRPr="005F5A11">
        <w:rPr>
          <w:rFonts w:ascii="Tahoma" w:hAnsi="Tahoma" w:cs="Tahoma"/>
          <w:sz w:val="20"/>
          <w:szCs w:val="20"/>
        </w:rPr>
        <w:t>p</w:t>
      </w:r>
      <w:r w:rsidRPr="005F5A11">
        <w:rPr>
          <w:rFonts w:ascii="Tahoma" w:hAnsi="Tahoma" w:cs="Tahoma"/>
          <w:sz w:val="20"/>
          <w:szCs w:val="20"/>
        </w:rPr>
        <w:t xml:space="preserve">rodávajícím je </w:t>
      </w:r>
      <w:r w:rsidR="008C0A45" w:rsidRPr="005F5A11">
        <w:rPr>
          <w:rFonts w:ascii="Tahoma" w:hAnsi="Tahoma" w:cs="Tahoma"/>
          <w:sz w:val="20"/>
          <w:szCs w:val="20"/>
        </w:rPr>
        <w:t>k</w:t>
      </w:r>
      <w:r w:rsidRPr="005F5A11">
        <w:rPr>
          <w:rFonts w:ascii="Tahoma" w:hAnsi="Tahoma" w:cs="Tahoma"/>
          <w:sz w:val="20"/>
          <w:szCs w:val="20"/>
        </w:rPr>
        <w:t>upující oprávněn uplatnit ve smyslu ustanovení § 2048 a násl. zákona č. 89/2012 Sb., občansk</w:t>
      </w:r>
      <w:r w:rsidR="0089458E">
        <w:rPr>
          <w:rFonts w:ascii="Tahoma" w:hAnsi="Tahoma" w:cs="Tahoma"/>
          <w:sz w:val="20"/>
          <w:szCs w:val="20"/>
        </w:rPr>
        <w:t>ého</w:t>
      </w:r>
      <w:r w:rsidRPr="005F5A11">
        <w:rPr>
          <w:rFonts w:ascii="Tahoma" w:hAnsi="Tahoma" w:cs="Tahoma"/>
          <w:sz w:val="20"/>
          <w:szCs w:val="20"/>
        </w:rPr>
        <w:t xml:space="preserve"> zákoník</w:t>
      </w:r>
      <w:r w:rsidR="0089458E">
        <w:rPr>
          <w:rFonts w:ascii="Tahoma" w:hAnsi="Tahoma" w:cs="Tahoma"/>
          <w:sz w:val="20"/>
          <w:szCs w:val="20"/>
        </w:rPr>
        <w:t>u</w:t>
      </w:r>
      <w:r w:rsidRPr="005F5A11">
        <w:rPr>
          <w:rFonts w:ascii="Tahoma" w:hAnsi="Tahoma" w:cs="Tahoma"/>
          <w:sz w:val="20"/>
          <w:szCs w:val="20"/>
        </w:rPr>
        <w:t xml:space="preserve">, ve znění pozdějších předpisů, smluvní pokutu ve výši 10.000,- Kč, a to za každé </w:t>
      </w:r>
      <w:r w:rsidR="00DA3C93" w:rsidRPr="005F5A11">
        <w:rPr>
          <w:rFonts w:ascii="Tahoma" w:hAnsi="Tahoma" w:cs="Tahoma"/>
          <w:sz w:val="20"/>
          <w:szCs w:val="20"/>
        </w:rPr>
        <w:t>porušení sm</w:t>
      </w:r>
      <w:r w:rsidR="0089458E">
        <w:rPr>
          <w:rFonts w:ascii="Tahoma" w:hAnsi="Tahoma" w:cs="Tahoma"/>
          <w:sz w:val="20"/>
          <w:szCs w:val="20"/>
        </w:rPr>
        <w:t>louvy zvlášť a </w:t>
      </w:r>
      <w:r w:rsidR="00DA3C93" w:rsidRPr="005F5A11">
        <w:rPr>
          <w:rFonts w:ascii="Tahoma" w:hAnsi="Tahoma" w:cs="Tahoma"/>
          <w:sz w:val="20"/>
          <w:szCs w:val="20"/>
        </w:rPr>
        <w:t>to i </w:t>
      </w:r>
      <w:r w:rsidRPr="005F5A11">
        <w:rPr>
          <w:rFonts w:ascii="Tahoma" w:hAnsi="Tahoma" w:cs="Tahoma"/>
          <w:sz w:val="20"/>
          <w:szCs w:val="20"/>
        </w:rPr>
        <w:t>opakovaně.</w:t>
      </w:r>
    </w:p>
    <w:p w14:paraId="47EFC017" w14:textId="77777777" w:rsidR="00C85823" w:rsidRPr="005F5A11" w:rsidRDefault="00C85823" w:rsidP="00BE67D5">
      <w:pPr>
        <w:pStyle w:val="Odstavecseseznamem"/>
        <w:ind w:left="709" w:hanging="709"/>
        <w:rPr>
          <w:rFonts w:ascii="Tahoma" w:hAnsi="Tahoma" w:cs="Tahoma"/>
          <w:sz w:val="20"/>
          <w:szCs w:val="20"/>
        </w:rPr>
      </w:pPr>
    </w:p>
    <w:p w14:paraId="53A90C45" w14:textId="77777777" w:rsidR="008C0A45" w:rsidRPr="005F5A11" w:rsidRDefault="00471EF5" w:rsidP="00BE67D5">
      <w:pPr>
        <w:pStyle w:val="Odstavecseseznamem"/>
        <w:numPr>
          <w:ilvl w:val="1"/>
          <w:numId w:val="14"/>
        </w:numPr>
        <w:ind w:left="709" w:hanging="709"/>
        <w:jc w:val="both"/>
        <w:rPr>
          <w:rFonts w:ascii="Tahoma" w:hAnsi="Tahoma" w:cs="Tahoma"/>
          <w:sz w:val="20"/>
          <w:szCs w:val="20"/>
        </w:rPr>
      </w:pPr>
      <w:r w:rsidRPr="005F5A11">
        <w:rPr>
          <w:rFonts w:ascii="Tahoma" w:hAnsi="Tahoma" w:cs="Tahoma"/>
          <w:sz w:val="20"/>
          <w:szCs w:val="20"/>
        </w:rPr>
        <w:t xml:space="preserve">Smluvní pokuta je splatná do třiceti dní od data, kdy byla povinné straně doručena písemná výzva k jejímu zaplacení ze strany oprávněné strany, a to na účet oprávněné strany uvedený v písemné výzvě. </w:t>
      </w:r>
    </w:p>
    <w:p w14:paraId="17488BB6" w14:textId="77777777" w:rsidR="00C85823" w:rsidRPr="005F5A11" w:rsidRDefault="00C85823" w:rsidP="00BE67D5">
      <w:pPr>
        <w:ind w:left="709" w:hanging="709"/>
        <w:jc w:val="both"/>
        <w:rPr>
          <w:rFonts w:ascii="Tahoma" w:hAnsi="Tahoma" w:cs="Tahoma"/>
          <w:sz w:val="20"/>
          <w:szCs w:val="20"/>
        </w:rPr>
      </w:pPr>
    </w:p>
    <w:p w14:paraId="55247405" w14:textId="77777777" w:rsidR="00471EF5" w:rsidRPr="005F5A11" w:rsidRDefault="008C0A45" w:rsidP="00BE67D5">
      <w:pPr>
        <w:jc w:val="both"/>
        <w:rPr>
          <w:rFonts w:ascii="Tahoma" w:hAnsi="Tahoma" w:cs="Tahoma"/>
          <w:sz w:val="20"/>
          <w:szCs w:val="20"/>
        </w:rPr>
      </w:pPr>
      <w:r w:rsidRPr="005F5A11">
        <w:rPr>
          <w:rFonts w:ascii="Tahoma" w:hAnsi="Tahoma" w:cs="Tahoma"/>
          <w:sz w:val="20"/>
          <w:szCs w:val="20"/>
        </w:rPr>
        <w:t>7.</w:t>
      </w:r>
      <w:r w:rsidR="00ED5614" w:rsidRPr="005F5A11">
        <w:rPr>
          <w:rFonts w:ascii="Tahoma" w:hAnsi="Tahoma" w:cs="Tahoma"/>
          <w:sz w:val="20"/>
          <w:szCs w:val="20"/>
        </w:rPr>
        <w:t>5</w:t>
      </w:r>
      <w:r w:rsidRPr="005F5A11">
        <w:rPr>
          <w:rFonts w:ascii="Tahoma" w:hAnsi="Tahoma" w:cs="Tahoma"/>
          <w:sz w:val="20"/>
          <w:szCs w:val="20"/>
        </w:rPr>
        <w:t>.</w:t>
      </w:r>
      <w:r w:rsidRPr="005F5A11">
        <w:rPr>
          <w:rFonts w:ascii="Tahoma" w:hAnsi="Tahoma" w:cs="Tahoma"/>
          <w:sz w:val="20"/>
          <w:szCs w:val="20"/>
        </w:rPr>
        <w:tab/>
      </w:r>
      <w:r w:rsidR="00471EF5" w:rsidRPr="005F5A11">
        <w:rPr>
          <w:rFonts w:ascii="Tahoma" w:hAnsi="Tahoma" w:cs="Tahoma"/>
          <w:sz w:val="20"/>
          <w:szCs w:val="20"/>
        </w:rPr>
        <w:t>Ustanovením o smluvní pokutě není dotčeno právo oprávněné strany na náhradu škody v plné výši.</w:t>
      </w:r>
    </w:p>
    <w:p w14:paraId="7283D8C7" w14:textId="77777777" w:rsidR="006C71F4" w:rsidRDefault="006C71F4" w:rsidP="00BE67D5">
      <w:pPr>
        <w:tabs>
          <w:tab w:val="left" w:pos="284"/>
          <w:tab w:val="left" w:pos="360"/>
          <w:tab w:val="left" w:pos="2340"/>
        </w:tabs>
        <w:spacing w:line="276" w:lineRule="auto"/>
        <w:rPr>
          <w:rFonts w:ascii="Tahoma" w:hAnsi="Tahoma" w:cs="Tahoma"/>
          <w:b/>
          <w:color w:val="FF0000"/>
          <w:sz w:val="20"/>
          <w:szCs w:val="20"/>
        </w:rPr>
      </w:pPr>
    </w:p>
    <w:p w14:paraId="472038E3" w14:textId="77777777" w:rsidR="0088748E" w:rsidRPr="005F5A11" w:rsidRDefault="0088748E" w:rsidP="00BE67D5">
      <w:pPr>
        <w:tabs>
          <w:tab w:val="left" w:pos="284"/>
          <w:tab w:val="left" w:pos="360"/>
          <w:tab w:val="left" w:pos="2340"/>
        </w:tabs>
        <w:spacing w:line="276" w:lineRule="auto"/>
        <w:rPr>
          <w:rFonts w:ascii="Tahoma" w:hAnsi="Tahoma" w:cs="Tahoma"/>
          <w:b/>
          <w:color w:val="FF0000"/>
          <w:sz w:val="20"/>
          <w:szCs w:val="20"/>
        </w:rPr>
      </w:pPr>
    </w:p>
    <w:p w14:paraId="3A333A33" w14:textId="77777777" w:rsidR="006C71F4" w:rsidRPr="005F5A11" w:rsidRDefault="000D3BB0" w:rsidP="00BE67D5">
      <w:pPr>
        <w:pStyle w:val="Odstavecseseznamem"/>
        <w:keepNext/>
        <w:numPr>
          <w:ilvl w:val="0"/>
          <w:numId w:val="14"/>
        </w:numPr>
        <w:tabs>
          <w:tab w:val="left" w:pos="284"/>
          <w:tab w:val="left" w:pos="567"/>
          <w:tab w:val="left" w:pos="1416"/>
        </w:tabs>
        <w:spacing w:line="276" w:lineRule="auto"/>
        <w:ind w:left="284" w:hanging="284"/>
        <w:rPr>
          <w:rFonts w:ascii="Tahoma" w:hAnsi="Tahoma" w:cs="Tahoma"/>
          <w:b/>
          <w:sz w:val="20"/>
          <w:szCs w:val="20"/>
        </w:rPr>
      </w:pPr>
      <w:r w:rsidRPr="005F5A11">
        <w:rPr>
          <w:rFonts w:ascii="Tahoma" w:hAnsi="Tahoma" w:cs="Tahoma"/>
          <w:b/>
          <w:sz w:val="20"/>
          <w:szCs w:val="20"/>
        </w:rPr>
        <w:lastRenderedPageBreak/>
        <w:t>Předání předmětu koupě, nabytí vlastnického práva a nebezpečí škody na předmětu koupě</w:t>
      </w:r>
    </w:p>
    <w:p w14:paraId="5A4C9948" w14:textId="77777777" w:rsidR="00C85823" w:rsidRPr="005F5A11" w:rsidRDefault="00C85823" w:rsidP="00BE67D5">
      <w:pPr>
        <w:keepNext/>
        <w:tabs>
          <w:tab w:val="left" w:pos="284"/>
          <w:tab w:val="left" w:pos="567"/>
          <w:tab w:val="left" w:pos="1416"/>
        </w:tabs>
        <w:spacing w:line="276" w:lineRule="auto"/>
        <w:rPr>
          <w:rFonts w:ascii="Tahoma" w:hAnsi="Tahoma" w:cs="Tahoma"/>
          <w:b/>
          <w:sz w:val="20"/>
          <w:szCs w:val="20"/>
        </w:rPr>
      </w:pPr>
    </w:p>
    <w:p w14:paraId="47A1486E" w14:textId="77777777" w:rsidR="006C71F4" w:rsidRPr="005F5A11" w:rsidRDefault="007F4EAF" w:rsidP="00BE67D5">
      <w:pPr>
        <w:pStyle w:val="Odstavecseseznamem"/>
        <w:numPr>
          <w:ilvl w:val="1"/>
          <w:numId w:val="14"/>
        </w:numPr>
        <w:tabs>
          <w:tab w:val="left" w:pos="709"/>
        </w:tabs>
        <w:ind w:left="709" w:hanging="709"/>
        <w:jc w:val="both"/>
        <w:rPr>
          <w:rFonts w:ascii="Tahoma" w:hAnsi="Tahoma" w:cs="Tahoma"/>
          <w:sz w:val="20"/>
          <w:szCs w:val="20"/>
        </w:rPr>
      </w:pPr>
      <w:r w:rsidRPr="005F5A11">
        <w:rPr>
          <w:rFonts w:ascii="Tahoma" w:hAnsi="Tahoma" w:cs="Tahoma"/>
          <w:sz w:val="20"/>
          <w:szCs w:val="20"/>
        </w:rPr>
        <w:t>Prodávajíc</w:t>
      </w:r>
      <w:r w:rsidR="00B17B45" w:rsidRPr="005F5A11">
        <w:rPr>
          <w:rFonts w:ascii="Tahoma" w:hAnsi="Tahoma" w:cs="Tahoma"/>
          <w:sz w:val="20"/>
          <w:szCs w:val="20"/>
        </w:rPr>
        <w:t>í</w:t>
      </w:r>
      <w:r w:rsidR="006C71F4" w:rsidRPr="005F5A11">
        <w:rPr>
          <w:rFonts w:ascii="Tahoma" w:hAnsi="Tahoma" w:cs="Tahoma"/>
          <w:sz w:val="20"/>
          <w:szCs w:val="20"/>
        </w:rPr>
        <w:t xml:space="preserve"> se zavazuje </w:t>
      </w:r>
      <w:r w:rsidRPr="005F5A11">
        <w:rPr>
          <w:rFonts w:ascii="Tahoma" w:hAnsi="Tahoma" w:cs="Tahoma"/>
          <w:sz w:val="20"/>
          <w:szCs w:val="20"/>
        </w:rPr>
        <w:t xml:space="preserve">dodat předmět koupě </w:t>
      </w:r>
      <w:r w:rsidR="00B250BE" w:rsidRPr="005F5A11">
        <w:rPr>
          <w:rFonts w:ascii="Tahoma" w:hAnsi="Tahoma" w:cs="Tahoma"/>
          <w:sz w:val="20"/>
          <w:szCs w:val="20"/>
        </w:rPr>
        <w:t xml:space="preserve">a </w:t>
      </w:r>
      <w:r w:rsidR="00ED5614" w:rsidRPr="005F5A11">
        <w:rPr>
          <w:rFonts w:ascii="Tahoma" w:hAnsi="Tahoma" w:cs="Tahoma"/>
          <w:sz w:val="20"/>
          <w:szCs w:val="20"/>
        </w:rPr>
        <w:t>odevzdat jej</w:t>
      </w:r>
      <w:r w:rsidR="00B250BE" w:rsidRPr="005F5A11">
        <w:rPr>
          <w:rFonts w:ascii="Tahoma" w:hAnsi="Tahoma" w:cs="Tahoma"/>
          <w:sz w:val="20"/>
          <w:szCs w:val="20"/>
        </w:rPr>
        <w:t xml:space="preserve"> </w:t>
      </w:r>
      <w:r w:rsidR="00ED5614" w:rsidRPr="005F5A11">
        <w:rPr>
          <w:rFonts w:ascii="Tahoma" w:hAnsi="Tahoma" w:cs="Tahoma"/>
          <w:sz w:val="20"/>
          <w:szCs w:val="20"/>
        </w:rPr>
        <w:t>k</w:t>
      </w:r>
      <w:r w:rsidRPr="005F5A11">
        <w:rPr>
          <w:rFonts w:ascii="Tahoma" w:hAnsi="Tahoma" w:cs="Tahoma"/>
          <w:sz w:val="20"/>
          <w:szCs w:val="20"/>
        </w:rPr>
        <w:t xml:space="preserve">upujícímu </w:t>
      </w:r>
      <w:r w:rsidR="006C71F4" w:rsidRPr="005F5A11">
        <w:rPr>
          <w:rFonts w:ascii="Tahoma" w:hAnsi="Tahoma" w:cs="Tahoma"/>
          <w:sz w:val="20"/>
          <w:szCs w:val="20"/>
        </w:rPr>
        <w:t xml:space="preserve">ve lhůtě dle </w:t>
      </w:r>
      <w:r w:rsidR="00BD78ED" w:rsidRPr="005F5A11">
        <w:rPr>
          <w:rFonts w:ascii="Tahoma" w:hAnsi="Tahoma" w:cs="Tahoma"/>
          <w:sz w:val="20"/>
          <w:szCs w:val="20"/>
        </w:rPr>
        <w:t>čl.</w:t>
      </w:r>
      <w:r w:rsidR="00ED5614" w:rsidRPr="005F5A11">
        <w:rPr>
          <w:rFonts w:ascii="Tahoma" w:hAnsi="Tahoma" w:cs="Tahoma"/>
          <w:sz w:val="20"/>
          <w:szCs w:val="20"/>
        </w:rPr>
        <w:t xml:space="preserve"> </w:t>
      </w:r>
      <w:r w:rsidR="00BD78ED" w:rsidRPr="005F5A11">
        <w:rPr>
          <w:rFonts w:ascii="Tahoma" w:hAnsi="Tahoma" w:cs="Tahoma"/>
          <w:sz w:val="20"/>
          <w:szCs w:val="20"/>
        </w:rPr>
        <w:t>2</w:t>
      </w:r>
      <w:r w:rsidR="007A6B4D" w:rsidRPr="005F5A11">
        <w:rPr>
          <w:rFonts w:ascii="Tahoma" w:hAnsi="Tahoma" w:cs="Tahoma"/>
          <w:sz w:val="20"/>
          <w:szCs w:val="20"/>
        </w:rPr>
        <w:t>.</w:t>
      </w:r>
      <w:r w:rsidR="00BD78ED" w:rsidRPr="005F5A11">
        <w:rPr>
          <w:rFonts w:ascii="Tahoma" w:hAnsi="Tahoma" w:cs="Tahoma"/>
          <w:sz w:val="20"/>
          <w:szCs w:val="20"/>
        </w:rPr>
        <w:t xml:space="preserve"> odst. </w:t>
      </w:r>
      <w:r w:rsidR="000D3BB0" w:rsidRPr="005F5A11">
        <w:rPr>
          <w:rFonts w:ascii="Tahoma" w:hAnsi="Tahoma" w:cs="Tahoma"/>
          <w:sz w:val="20"/>
          <w:szCs w:val="20"/>
        </w:rPr>
        <w:t>2</w:t>
      </w:r>
      <w:r w:rsidR="006C71F4" w:rsidRPr="005F5A11">
        <w:rPr>
          <w:rFonts w:ascii="Tahoma" w:hAnsi="Tahoma" w:cs="Tahoma"/>
          <w:sz w:val="20"/>
          <w:szCs w:val="20"/>
        </w:rPr>
        <w:t>.2 této smlouvy</w:t>
      </w:r>
      <w:r w:rsidR="004C3868">
        <w:rPr>
          <w:rFonts w:ascii="Tahoma" w:hAnsi="Tahoma" w:cs="Tahoma"/>
          <w:sz w:val="20"/>
          <w:szCs w:val="20"/>
        </w:rPr>
        <w:t xml:space="preserve">, </w:t>
      </w:r>
      <w:r w:rsidR="004C3868" w:rsidRPr="004C3868">
        <w:rPr>
          <w:rFonts w:ascii="Tahoma" w:hAnsi="Tahoma" w:cs="Tahoma"/>
          <w:sz w:val="20"/>
          <w:szCs w:val="20"/>
        </w:rPr>
        <w:t xml:space="preserve">s výhradou </w:t>
      </w:r>
      <w:r w:rsidR="004C3868">
        <w:rPr>
          <w:rFonts w:ascii="Tahoma" w:hAnsi="Tahoma" w:cs="Tahoma"/>
          <w:sz w:val="20"/>
          <w:szCs w:val="20"/>
        </w:rPr>
        <w:t xml:space="preserve">ustanovení v čl. 2. odst. 2.3 </w:t>
      </w:r>
      <w:r w:rsidR="004C3868" w:rsidRPr="004C3868">
        <w:rPr>
          <w:rFonts w:ascii="Tahoma" w:hAnsi="Tahoma" w:cs="Tahoma"/>
          <w:sz w:val="20"/>
          <w:szCs w:val="20"/>
        </w:rPr>
        <w:t>smlouvy</w:t>
      </w:r>
      <w:r w:rsidR="007C44C8">
        <w:rPr>
          <w:rFonts w:ascii="Tahoma" w:hAnsi="Tahoma" w:cs="Tahoma"/>
          <w:sz w:val="20"/>
          <w:szCs w:val="20"/>
        </w:rPr>
        <w:t>.</w:t>
      </w:r>
    </w:p>
    <w:p w14:paraId="116485AC" w14:textId="77777777" w:rsidR="00C85823" w:rsidRPr="005F5A11" w:rsidRDefault="00C85823" w:rsidP="00BE67D5">
      <w:pPr>
        <w:tabs>
          <w:tab w:val="left" w:pos="709"/>
        </w:tabs>
        <w:jc w:val="both"/>
        <w:rPr>
          <w:rFonts w:ascii="Tahoma" w:hAnsi="Tahoma" w:cs="Tahoma"/>
          <w:sz w:val="20"/>
          <w:szCs w:val="20"/>
        </w:rPr>
      </w:pPr>
    </w:p>
    <w:p w14:paraId="5868C590" w14:textId="77777777" w:rsidR="006C71F4" w:rsidRPr="005F5A11" w:rsidRDefault="006C71F4" w:rsidP="00BE67D5">
      <w:pPr>
        <w:pStyle w:val="Odstavecseseznamem"/>
        <w:numPr>
          <w:ilvl w:val="1"/>
          <w:numId w:val="14"/>
        </w:numPr>
        <w:tabs>
          <w:tab w:val="left" w:pos="709"/>
        </w:tabs>
        <w:ind w:left="709" w:hanging="709"/>
        <w:jc w:val="both"/>
        <w:rPr>
          <w:rFonts w:ascii="Tahoma" w:hAnsi="Tahoma" w:cs="Tahoma"/>
          <w:sz w:val="20"/>
          <w:szCs w:val="20"/>
        </w:rPr>
      </w:pPr>
      <w:r w:rsidRPr="005F5A11">
        <w:rPr>
          <w:rFonts w:ascii="Tahoma" w:hAnsi="Tahoma" w:cs="Tahoma"/>
          <w:sz w:val="20"/>
          <w:szCs w:val="20"/>
        </w:rPr>
        <w:t xml:space="preserve">Termín </w:t>
      </w:r>
      <w:r w:rsidR="007F4EAF" w:rsidRPr="005F5A11">
        <w:rPr>
          <w:rFonts w:ascii="Tahoma" w:hAnsi="Tahoma" w:cs="Tahoma"/>
          <w:sz w:val="20"/>
          <w:szCs w:val="20"/>
        </w:rPr>
        <w:t>dodání</w:t>
      </w:r>
      <w:r w:rsidR="00B65FE5" w:rsidRPr="005F5A11">
        <w:rPr>
          <w:rFonts w:ascii="Tahoma" w:hAnsi="Tahoma" w:cs="Tahoma"/>
          <w:sz w:val="20"/>
          <w:szCs w:val="20"/>
        </w:rPr>
        <w:t xml:space="preserve"> a odevzdání </w:t>
      </w:r>
      <w:r w:rsidR="007F4EAF" w:rsidRPr="005F5A11">
        <w:rPr>
          <w:rFonts w:ascii="Tahoma" w:hAnsi="Tahoma" w:cs="Tahoma"/>
          <w:sz w:val="20"/>
          <w:szCs w:val="20"/>
        </w:rPr>
        <w:t>předmětu koupě</w:t>
      </w:r>
      <w:r w:rsidRPr="005F5A11">
        <w:rPr>
          <w:rFonts w:ascii="Tahoma" w:hAnsi="Tahoma" w:cs="Tahoma"/>
          <w:sz w:val="20"/>
          <w:szCs w:val="20"/>
        </w:rPr>
        <w:t xml:space="preserve"> se </w:t>
      </w:r>
      <w:r w:rsidR="00B65FE5" w:rsidRPr="005F5A11">
        <w:rPr>
          <w:rFonts w:ascii="Tahoma" w:hAnsi="Tahoma" w:cs="Tahoma"/>
          <w:sz w:val="20"/>
          <w:szCs w:val="20"/>
        </w:rPr>
        <w:t>p</w:t>
      </w:r>
      <w:r w:rsidR="007F4EAF" w:rsidRPr="005F5A11">
        <w:rPr>
          <w:rFonts w:ascii="Tahoma" w:hAnsi="Tahoma" w:cs="Tahoma"/>
          <w:sz w:val="20"/>
          <w:szCs w:val="20"/>
        </w:rPr>
        <w:t>rodávající</w:t>
      </w:r>
      <w:r w:rsidRPr="005F5A11">
        <w:rPr>
          <w:rFonts w:ascii="Tahoma" w:hAnsi="Tahoma" w:cs="Tahoma"/>
          <w:sz w:val="20"/>
          <w:szCs w:val="20"/>
        </w:rPr>
        <w:t xml:space="preserve"> zavazuje oznámit písemně (případně elektronickou </w:t>
      </w:r>
      <w:r w:rsidR="00B65FE5" w:rsidRPr="005F5A11">
        <w:rPr>
          <w:rFonts w:ascii="Tahoma" w:hAnsi="Tahoma" w:cs="Tahoma"/>
          <w:sz w:val="20"/>
          <w:szCs w:val="20"/>
        </w:rPr>
        <w:t>komunikací</w:t>
      </w:r>
      <w:r w:rsidRPr="005F5A11">
        <w:rPr>
          <w:rFonts w:ascii="Tahoma" w:hAnsi="Tahoma" w:cs="Tahoma"/>
          <w:sz w:val="20"/>
          <w:szCs w:val="20"/>
        </w:rPr>
        <w:t xml:space="preserve">) </w:t>
      </w:r>
      <w:r w:rsidR="00B65FE5" w:rsidRPr="005F5A11">
        <w:rPr>
          <w:rFonts w:ascii="Tahoma" w:hAnsi="Tahoma" w:cs="Tahoma"/>
          <w:sz w:val="20"/>
          <w:szCs w:val="20"/>
        </w:rPr>
        <w:t>k</w:t>
      </w:r>
      <w:r w:rsidR="007F4EAF" w:rsidRPr="005F5A11">
        <w:rPr>
          <w:rFonts w:ascii="Tahoma" w:hAnsi="Tahoma" w:cs="Tahoma"/>
          <w:sz w:val="20"/>
          <w:szCs w:val="20"/>
        </w:rPr>
        <w:t>upujícímu</w:t>
      </w:r>
      <w:r w:rsidRPr="005F5A11">
        <w:rPr>
          <w:rFonts w:ascii="Tahoma" w:hAnsi="Tahoma" w:cs="Tahoma"/>
          <w:sz w:val="20"/>
          <w:szCs w:val="20"/>
        </w:rPr>
        <w:t xml:space="preserve"> nejméně </w:t>
      </w:r>
      <w:r w:rsidR="00B664D8" w:rsidRPr="005F5A11">
        <w:rPr>
          <w:rFonts w:ascii="Tahoma" w:hAnsi="Tahoma" w:cs="Tahoma"/>
          <w:sz w:val="20"/>
          <w:szCs w:val="20"/>
        </w:rPr>
        <w:t>deset</w:t>
      </w:r>
      <w:r w:rsidRPr="005F5A11">
        <w:rPr>
          <w:rFonts w:ascii="Tahoma" w:hAnsi="Tahoma" w:cs="Tahoma"/>
          <w:sz w:val="20"/>
          <w:szCs w:val="20"/>
        </w:rPr>
        <w:t xml:space="preserve"> pracovní</w:t>
      </w:r>
      <w:r w:rsidR="00B664D8" w:rsidRPr="005F5A11">
        <w:rPr>
          <w:rFonts w:ascii="Tahoma" w:hAnsi="Tahoma" w:cs="Tahoma"/>
          <w:sz w:val="20"/>
          <w:szCs w:val="20"/>
        </w:rPr>
        <w:t>ch</w:t>
      </w:r>
      <w:r w:rsidRPr="005F5A11">
        <w:rPr>
          <w:rFonts w:ascii="Tahoma" w:hAnsi="Tahoma" w:cs="Tahoma"/>
          <w:sz w:val="20"/>
          <w:szCs w:val="20"/>
        </w:rPr>
        <w:t xml:space="preserve"> dn</w:t>
      </w:r>
      <w:r w:rsidR="00B664D8" w:rsidRPr="005F5A11">
        <w:rPr>
          <w:rFonts w:ascii="Tahoma" w:hAnsi="Tahoma" w:cs="Tahoma"/>
          <w:sz w:val="20"/>
          <w:szCs w:val="20"/>
        </w:rPr>
        <w:t>ů</w:t>
      </w:r>
      <w:r w:rsidRPr="005F5A11">
        <w:rPr>
          <w:rFonts w:ascii="Tahoma" w:hAnsi="Tahoma" w:cs="Tahoma"/>
          <w:sz w:val="20"/>
          <w:szCs w:val="20"/>
        </w:rPr>
        <w:t xml:space="preserve"> předem</w:t>
      </w:r>
      <w:r w:rsidR="00B65FE5" w:rsidRPr="005F5A11">
        <w:rPr>
          <w:rFonts w:ascii="Tahoma" w:hAnsi="Tahoma" w:cs="Tahoma"/>
          <w:sz w:val="20"/>
          <w:szCs w:val="20"/>
        </w:rPr>
        <w:t xml:space="preserve"> a kupující prodávajícímu příslušný termín potvrdí. </w:t>
      </w:r>
    </w:p>
    <w:p w14:paraId="46701A5A" w14:textId="77777777" w:rsidR="00C85823" w:rsidRPr="005F5A11" w:rsidRDefault="00C85823" w:rsidP="00BE67D5">
      <w:pPr>
        <w:pStyle w:val="Odstavecseseznamem"/>
        <w:rPr>
          <w:rFonts w:ascii="Tahoma" w:hAnsi="Tahoma" w:cs="Tahoma"/>
          <w:sz w:val="20"/>
          <w:szCs w:val="20"/>
        </w:rPr>
      </w:pPr>
    </w:p>
    <w:p w14:paraId="55AFBDE5" w14:textId="77777777" w:rsidR="006C71F4" w:rsidRPr="005F5A11" w:rsidRDefault="00B65FE5" w:rsidP="00BE67D5">
      <w:pPr>
        <w:pStyle w:val="Odstavecseseznamem"/>
        <w:numPr>
          <w:ilvl w:val="1"/>
          <w:numId w:val="14"/>
        </w:numPr>
        <w:tabs>
          <w:tab w:val="left" w:pos="709"/>
        </w:tabs>
        <w:ind w:left="709" w:hanging="709"/>
        <w:jc w:val="both"/>
        <w:rPr>
          <w:rFonts w:ascii="Tahoma" w:hAnsi="Tahoma" w:cs="Tahoma"/>
          <w:sz w:val="20"/>
          <w:szCs w:val="20"/>
        </w:rPr>
      </w:pPr>
      <w:r w:rsidRPr="005F5A11">
        <w:rPr>
          <w:rFonts w:ascii="Tahoma" w:hAnsi="Tahoma" w:cs="Tahoma"/>
          <w:sz w:val="20"/>
          <w:szCs w:val="20"/>
        </w:rPr>
        <w:t>Kupující si vyhrazuje</w:t>
      </w:r>
      <w:r w:rsidR="00A564E7">
        <w:rPr>
          <w:rFonts w:ascii="Tahoma" w:hAnsi="Tahoma" w:cs="Tahoma"/>
          <w:sz w:val="20"/>
          <w:szCs w:val="20"/>
        </w:rPr>
        <w:t xml:space="preserve"> právo</w:t>
      </w:r>
      <w:r w:rsidRPr="005F5A11">
        <w:rPr>
          <w:rFonts w:ascii="Tahoma" w:hAnsi="Tahoma" w:cs="Tahoma"/>
          <w:sz w:val="20"/>
          <w:szCs w:val="20"/>
        </w:rPr>
        <w:t xml:space="preserve"> osobní</w:t>
      </w:r>
      <w:r w:rsidR="00A564E7">
        <w:rPr>
          <w:rFonts w:ascii="Tahoma" w:hAnsi="Tahoma" w:cs="Tahoma"/>
          <w:sz w:val="20"/>
          <w:szCs w:val="20"/>
        </w:rPr>
        <w:t>ho</w:t>
      </w:r>
      <w:r w:rsidRPr="005F5A11">
        <w:rPr>
          <w:rFonts w:ascii="Tahoma" w:hAnsi="Tahoma" w:cs="Tahoma"/>
          <w:sz w:val="20"/>
          <w:szCs w:val="20"/>
        </w:rPr>
        <w:t xml:space="preserve"> </w:t>
      </w:r>
      <w:r w:rsidR="006C71F4" w:rsidRPr="005F5A11">
        <w:rPr>
          <w:rFonts w:ascii="Tahoma" w:hAnsi="Tahoma" w:cs="Tahoma"/>
          <w:sz w:val="20"/>
          <w:szCs w:val="20"/>
        </w:rPr>
        <w:t>pře</w:t>
      </w:r>
      <w:r w:rsidRPr="005F5A11">
        <w:rPr>
          <w:rFonts w:ascii="Tahoma" w:hAnsi="Tahoma" w:cs="Tahoma"/>
          <w:sz w:val="20"/>
          <w:szCs w:val="20"/>
        </w:rPr>
        <w:t xml:space="preserve">vzetí </w:t>
      </w:r>
      <w:r w:rsidR="007F4EAF" w:rsidRPr="005F5A11">
        <w:rPr>
          <w:rFonts w:ascii="Tahoma" w:hAnsi="Tahoma" w:cs="Tahoma"/>
          <w:sz w:val="20"/>
          <w:szCs w:val="20"/>
        </w:rPr>
        <w:t>předmětu koupě</w:t>
      </w:r>
      <w:r w:rsidRPr="005F5A11">
        <w:rPr>
          <w:rFonts w:ascii="Tahoma" w:hAnsi="Tahoma" w:cs="Tahoma"/>
          <w:sz w:val="20"/>
          <w:szCs w:val="20"/>
        </w:rPr>
        <w:t xml:space="preserve"> a provedení kontroly předmětu koupě. O</w:t>
      </w:r>
      <w:r w:rsidR="007A6B4D" w:rsidRPr="005F5A11">
        <w:rPr>
          <w:rFonts w:ascii="Tahoma" w:hAnsi="Tahoma" w:cs="Tahoma"/>
          <w:sz w:val="20"/>
          <w:szCs w:val="20"/>
        </w:rPr>
        <w:t> </w:t>
      </w:r>
      <w:r w:rsidRPr="005F5A11">
        <w:rPr>
          <w:rFonts w:ascii="Tahoma" w:hAnsi="Tahoma" w:cs="Tahoma"/>
          <w:sz w:val="20"/>
          <w:szCs w:val="20"/>
        </w:rPr>
        <w:t>tomto převzetí sepíší prodávající a kupující Protokol o převzetí předmětu koupě, který bude obsahovat zejména</w:t>
      </w:r>
      <w:r w:rsidR="006C71F4" w:rsidRPr="005F5A11">
        <w:rPr>
          <w:rFonts w:ascii="Tahoma" w:hAnsi="Tahoma" w:cs="Tahoma"/>
          <w:sz w:val="20"/>
          <w:szCs w:val="20"/>
        </w:rPr>
        <w:t>:</w:t>
      </w:r>
    </w:p>
    <w:p w14:paraId="5214D3CE" w14:textId="77777777" w:rsidR="00C85823" w:rsidRPr="005F5A11" w:rsidRDefault="00C85823" w:rsidP="00BE67D5">
      <w:pPr>
        <w:pStyle w:val="Odstavecseseznamem"/>
        <w:rPr>
          <w:rFonts w:ascii="Tahoma" w:hAnsi="Tahoma" w:cs="Tahoma"/>
          <w:sz w:val="20"/>
          <w:szCs w:val="20"/>
        </w:rPr>
      </w:pPr>
    </w:p>
    <w:p w14:paraId="040E68F8" w14:textId="77777777" w:rsidR="00CE105C" w:rsidRPr="005F5A11" w:rsidRDefault="00CE105C" w:rsidP="00BE67D5">
      <w:pPr>
        <w:pStyle w:val="Odstavecseseznamem"/>
        <w:numPr>
          <w:ilvl w:val="0"/>
          <w:numId w:val="15"/>
        </w:numPr>
        <w:tabs>
          <w:tab w:val="left" w:pos="284"/>
          <w:tab w:val="left" w:pos="360"/>
        </w:tabs>
        <w:ind w:left="993" w:firstLine="0"/>
        <w:jc w:val="both"/>
        <w:rPr>
          <w:rFonts w:ascii="Tahoma" w:hAnsi="Tahoma" w:cs="Tahoma"/>
          <w:sz w:val="20"/>
          <w:szCs w:val="20"/>
        </w:rPr>
      </w:pPr>
      <w:r w:rsidRPr="005F5A11">
        <w:rPr>
          <w:rFonts w:ascii="Tahoma" w:hAnsi="Tahoma" w:cs="Tahoma"/>
          <w:sz w:val="20"/>
          <w:szCs w:val="20"/>
        </w:rPr>
        <w:t>popis předmětu koupě,</w:t>
      </w:r>
    </w:p>
    <w:p w14:paraId="37DDB17C" w14:textId="77777777" w:rsidR="006C71F4" w:rsidRPr="005F5A11" w:rsidRDefault="00CE105C" w:rsidP="00BE67D5">
      <w:pPr>
        <w:pStyle w:val="Odstavecseseznamem"/>
        <w:numPr>
          <w:ilvl w:val="0"/>
          <w:numId w:val="15"/>
        </w:numPr>
        <w:tabs>
          <w:tab w:val="left" w:pos="284"/>
          <w:tab w:val="left" w:pos="360"/>
        </w:tabs>
        <w:ind w:left="993" w:firstLine="0"/>
        <w:jc w:val="both"/>
        <w:rPr>
          <w:rFonts w:ascii="Tahoma" w:hAnsi="Tahoma" w:cs="Tahoma"/>
          <w:sz w:val="20"/>
          <w:szCs w:val="20"/>
        </w:rPr>
      </w:pPr>
      <w:r w:rsidRPr="005F5A11">
        <w:rPr>
          <w:rFonts w:ascii="Tahoma" w:hAnsi="Tahoma" w:cs="Tahoma"/>
          <w:sz w:val="20"/>
          <w:szCs w:val="20"/>
        </w:rPr>
        <w:t xml:space="preserve">záznam o </w:t>
      </w:r>
      <w:r w:rsidR="00E452F6" w:rsidRPr="005F5A11">
        <w:rPr>
          <w:rFonts w:ascii="Tahoma" w:hAnsi="Tahoma" w:cs="Tahoma"/>
          <w:sz w:val="20"/>
          <w:szCs w:val="20"/>
        </w:rPr>
        <w:t>funkčnost</w:t>
      </w:r>
      <w:r w:rsidR="007F4EAF" w:rsidRPr="005F5A11">
        <w:rPr>
          <w:rFonts w:ascii="Tahoma" w:hAnsi="Tahoma" w:cs="Tahoma"/>
          <w:sz w:val="20"/>
          <w:szCs w:val="20"/>
        </w:rPr>
        <w:t>i předmětu koupě</w:t>
      </w:r>
      <w:r w:rsidR="006C71F4" w:rsidRPr="005F5A11">
        <w:rPr>
          <w:rFonts w:ascii="Tahoma" w:hAnsi="Tahoma" w:cs="Tahoma"/>
          <w:sz w:val="20"/>
          <w:szCs w:val="20"/>
        </w:rPr>
        <w:t>,</w:t>
      </w:r>
    </w:p>
    <w:p w14:paraId="4EEEAF26" w14:textId="77777777" w:rsidR="00B65FE5" w:rsidRPr="005F5A11" w:rsidRDefault="00CE105C" w:rsidP="00BE67D5">
      <w:pPr>
        <w:pStyle w:val="Odstavecseseznamem"/>
        <w:numPr>
          <w:ilvl w:val="0"/>
          <w:numId w:val="15"/>
        </w:numPr>
        <w:tabs>
          <w:tab w:val="left" w:pos="284"/>
          <w:tab w:val="left" w:pos="360"/>
        </w:tabs>
        <w:ind w:left="993" w:firstLine="0"/>
        <w:jc w:val="both"/>
        <w:rPr>
          <w:rFonts w:ascii="Tahoma" w:hAnsi="Tahoma" w:cs="Tahoma"/>
          <w:sz w:val="20"/>
          <w:szCs w:val="20"/>
        </w:rPr>
      </w:pPr>
      <w:r w:rsidRPr="005F5A11">
        <w:rPr>
          <w:rFonts w:ascii="Tahoma" w:hAnsi="Tahoma" w:cs="Tahoma"/>
          <w:sz w:val="20"/>
          <w:szCs w:val="20"/>
        </w:rPr>
        <w:t xml:space="preserve">záznam o </w:t>
      </w:r>
      <w:r w:rsidR="00B65FE5" w:rsidRPr="005F5A11">
        <w:rPr>
          <w:rFonts w:ascii="Tahoma" w:hAnsi="Tahoma" w:cs="Tahoma"/>
          <w:sz w:val="20"/>
          <w:szCs w:val="20"/>
        </w:rPr>
        <w:t>úplnost</w:t>
      </w:r>
      <w:r w:rsidRPr="005F5A11">
        <w:rPr>
          <w:rFonts w:ascii="Tahoma" w:hAnsi="Tahoma" w:cs="Tahoma"/>
          <w:sz w:val="20"/>
          <w:szCs w:val="20"/>
        </w:rPr>
        <w:t>i</w:t>
      </w:r>
      <w:r w:rsidR="00B65FE5" w:rsidRPr="005F5A11">
        <w:rPr>
          <w:rFonts w:ascii="Tahoma" w:hAnsi="Tahoma" w:cs="Tahoma"/>
          <w:sz w:val="20"/>
          <w:szCs w:val="20"/>
        </w:rPr>
        <w:t xml:space="preserve"> </w:t>
      </w:r>
      <w:r w:rsidR="006C71F4" w:rsidRPr="005F5A11">
        <w:rPr>
          <w:rFonts w:ascii="Tahoma" w:hAnsi="Tahoma" w:cs="Tahoma"/>
          <w:sz w:val="20"/>
          <w:szCs w:val="20"/>
        </w:rPr>
        <w:t xml:space="preserve">dokladů dodaných </w:t>
      </w:r>
      <w:r w:rsidR="007F4EAF" w:rsidRPr="005F5A11">
        <w:rPr>
          <w:rFonts w:ascii="Tahoma" w:hAnsi="Tahoma" w:cs="Tahoma"/>
          <w:sz w:val="20"/>
          <w:szCs w:val="20"/>
        </w:rPr>
        <w:t>s předmětem koupě</w:t>
      </w:r>
      <w:r w:rsidR="00B65FE5" w:rsidRPr="005F5A11">
        <w:rPr>
          <w:rFonts w:ascii="Tahoma" w:hAnsi="Tahoma" w:cs="Tahoma"/>
          <w:sz w:val="20"/>
          <w:szCs w:val="20"/>
        </w:rPr>
        <w:t>,</w:t>
      </w:r>
    </w:p>
    <w:p w14:paraId="35C21B1F" w14:textId="77777777" w:rsidR="00B65FE5" w:rsidRPr="005F5A11" w:rsidRDefault="00CE105C" w:rsidP="00BE67D5">
      <w:pPr>
        <w:pStyle w:val="Odstavecseseznamem"/>
        <w:numPr>
          <w:ilvl w:val="0"/>
          <w:numId w:val="15"/>
        </w:numPr>
        <w:tabs>
          <w:tab w:val="left" w:pos="284"/>
          <w:tab w:val="left" w:pos="360"/>
        </w:tabs>
        <w:ind w:left="993" w:firstLine="0"/>
        <w:jc w:val="both"/>
        <w:rPr>
          <w:rFonts w:ascii="Tahoma" w:hAnsi="Tahoma" w:cs="Tahoma"/>
          <w:sz w:val="20"/>
          <w:szCs w:val="20"/>
        </w:rPr>
      </w:pPr>
      <w:r w:rsidRPr="005F5A11">
        <w:rPr>
          <w:rFonts w:ascii="Tahoma" w:hAnsi="Tahoma" w:cs="Tahoma"/>
          <w:sz w:val="20"/>
          <w:szCs w:val="20"/>
        </w:rPr>
        <w:t xml:space="preserve">záznam o zjištění </w:t>
      </w:r>
      <w:r w:rsidR="00B65FE5" w:rsidRPr="005F5A11">
        <w:rPr>
          <w:rFonts w:ascii="Tahoma" w:hAnsi="Tahoma" w:cs="Tahoma"/>
          <w:sz w:val="20"/>
          <w:szCs w:val="20"/>
        </w:rPr>
        <w:t>vad v</w:t>
      </w:r>
      <w:r w:rsidRPr="005F5A11">
        <w:rPr>
          <w:rFonts w:ascii="Tahoma" w:hAnsi="Tahoma" w:cs="Tahoma"/>
          <w:sz w:val="20"/>
          <w:szCs w:val="20"/>
        </w:rPr>
        <w:t> </w:t>
      </w:r>
      <w:r w:rsidR="00B65FE5" w:rsidRPr="005F5A11">
        <w:rPr>
          <w:rFonts w:ascii="Tahoma" w:hAnsi="Tahoma" w:cs="Tahoma"/>
          <w:sz w:val="20"/>
          <w:szCs w:val="20"/>
        </w:rPr>
        <w:t>množství</w:t>
      </w:r>
      <w:r w:rsidRPr="005F5A11">
        <w:rPr>
          <w:rFonts w:ascii="Tahoma" w:hAnsi="Tahoma" w:cs="Tahoma"/>
          <w:sz w:val="20"/>
          <w:szCs w:val="20"/>
        </w:rPr>
        <w:t xml:space="preserve">, kvalitě </w:t>
      </w:r>
      <w:r w:rsidR="00B65FE5" w:rsidRPr="005F5A11">
        <w:rPr>
          <w:rFonts w:ascii="Tahoma" w:hAnsi="Tahoma" w:cs="Tahoma"/>
          <w:sz w:val="20"/>
          <w:szCs w:val="20"/>
        </w:rPr>
        <w:t>a jakosti předmětu koupě,</w:t>
      </w:r>
    </w:p>
    <w:p w14:paraId="729757B0" w14:textId="77777777" w:rsidR="00B65FE5" w:rsidRPr="005F5A11" w:rsidRDefault="00B65FE5" w:rsidP="00BE67D5">
      <w:pPr>
        <w:pStyle w:val="Odstavecseseznamem"/>
        <w:numPr>
          <w:ilvl w:val="0"/>
          <w:numId w:val="15"/>
        </w:numPr>
        <w:tabs>
          <w:tab w:val="left" w:pos="284"/>
          <w:tab w:val="left" w:pos="360"/>
        </w:tabs>
        <w:ind w:left="993" w:firstLine="0"/>
        <w:jc w:val="both"/>
        <w:rPr>
          <w:rFonts w:ascii="Tahoma" w:hAnsi="Tahoma" w:cs="Tahoma"/>
          <w:sz w:val="20"/>
          <w:szCs w:val="20"/>
        </w:rPr>
      </w:pPr>
      <w:r w:rsidRPr="005F5A11">
        <w:rPr>
          <w:rFonts w:ascii="Tahoma" w:hAnsi="Tahoma" w:cs="Tahoma"/>
          <w:sz w:val="20"/>
          <w:szCs w:val="20"/>
        </w:rPr>
        <w:t>vytknutí zjištěných vad,</w:t>
      </w:r>
    </w:p>
    <w:p w14:paraId="330BFC91" w14:textId="77777777" w:rsidR="00CE105C" w:rsidRPr="005F5A11" w:rsidRDefault="00B65FE5" w:rsidP="00BE67D5">
      <w:pPr>
        <w:pStyle w:val="Odstavecseseznamem"/>
        <w:numPr>
          <w:ilvl w:val="0"/>
          <w:numId w:val="15"/>
        </w:numPr>
        <w:tabs>
          <w:tab w:val="left" w:pos="284"/>
          <w:tab w:val="left" w:pos="360"/>
        </w:tabs>
        <w:ind w:left="993" w:firstLine="0"/>
        <w:jc w:val="both"/>
        <w:rPr>
          <w:rFonts w:ascii="Tahoma" w:hAnsi="Tahoma" w:cs="Tahoma"/>
          <w:sz w:val="20"/>
          <w:szCs w:val="20"/>
        </w:rPr>
      </w:pPr>
      <w:r w:rsidRPr="005F5A11">
        <w:rPr>
          <w:rFonts w:ascii="Tahoma" w:hAnsi="Tahoma" w:cs="Tahoma"/>
          <w:sz w:val="20"/>
          <w:szCs w:val="20"/>
        </w:rPr>
        <w:t>výzv</w:t>
      </w:r>
      <w:r w:rsidR="00D01E2D">
        <w:rPr>
          <w:rFonts w:ascii="Tahoma" w:hAnsi="Tahoma" w:cs="Tahoma"/>
          <w:sz w:val="20"/>
          <w:szCs w:val="20"/>
        </w:rPr>
        <w:t>u</w:t>
      </w:r>
      <w:r w:rsidRPr="005F5A11">
        <w:rPr>
          <w:rFonts w:ascii="Tahoma" w:hAnsi="Tahoma" w:cs="Tahoma"/>
          <w:sz w:val="20"/>
          <w:szCs w:val="20"/>
        </w:rPr>
        <w:t xml:space="preserve"> k odstranění vad, způsob a čas k odstranění vad</w:t>
      </w:r>
      <w:r w:rsidR="00CE105C" w:rsidRPr="005F5A11">
        <w:rPr>
          <w:rFonts w:ascii="Tahoma" w:hAnsi="Tahoma" w:cs="Tahoma"/>
          <w:sz w:val="20"/>
          <w:szCs w:val="20"/>
        </w:rPr>
        <w:t>,</w:t>
      </w:r>
    </w:p>
    <w:p w14:paraId="6DE50371" w14:textId="77777777" w:rsidR="006C71F4" w:rsidRPr="005F5A11" w:rsidRDefault="00CE105C" w:rsidP="00BE67D5">
      <w:pPr>
        <w:pStyle w:val="Odstavecseseznamem"/>
        <w:numPr>
          <w:ilvl w:val="0"/>
          <w:numId w:val="15"/>
        </w:numPr>
        <w:tabs>
          <w:tab w:val="left" w:pos="284"/>
          <w:tab w:val="left" w:pos="360"/>
        </w:tabs>
        <w:ind w:left="993" w:firstLine="0"/>
        <w:jc w:val="both"/>
        <w:rPr>
          <w:rFonts w:ascii="Tahoma" w:hAnsi="Tahoma" w:cs="Tahoma"/>
          <w:sz w:val="20"/>
          <w:szCs w:val="20"/>
        </w:rPr>
      </w:pPr>
      <w:r w:rsidRPr="005F5A11">
        <w:rPr>
          <w:rFonts w:ascii="Tahoma" w:hAnsi="Tahoma" w:cs="Tahoma"/>
          <w:sz w:val="20"/>
          <w:szCs w:val="20"/>
        </w:rPr>
        <w:t>datum</w:t>
      </w:r>
      <w:r w:rsidR="00D3167B" w:rsidRPr="005F5A11">
        <w:rPr>
          <w:rFonts w:ascii="Tahoma" w:hAnsi="Tahoma" w:cs="Tahoma"/>
          <w:sz w:val="20"/>
          <w:szCs w:val="20"/>
        </w:rPr>
        <w:t>, jména</w:t>
      </w:r>
      <w:r w:rsidRPr="005F5A11">
        <w:rPr>
          <w:rFonts w:ascii="Tahoma" w:hAnsi="Tahoma" w:cs="Tahoma"/>
          <w:sz w:val="20"/>
          <w:szCs w:val="20"/>
        </w:rPr>
        <w:t xml:space="preserve"> a podpisy oprávněných osob</w:t>
      </w:r>
      <w:r w:rsidR="00B65FE5" w:rsidRPr="005F5A11">
        <w:rPr>
          <w:rFonts w:ascii="Tahoma" w:hAnsi="Tahoma" w:cs="Tahoma"/>
          <w:sz w:val="20"/>
          <w:szCs w:val="20"/>
        </w:rPr>
        <w:t>.</w:t>
      </w:r>
    </w:p>
    <w:p w14:paraId="05C1EBCF" w14:textId="77777777" w:rsidR="00C85823" w:rsidRPr="005F5A11" w:rsidRDefault="00C85823" w:rsidP="00BE67D5">
      <w:pPr>
        <w:tabs>
          <w:tab w:val="left" w:pos="284"/>
          <w:tab w:val="left" w:pos="360"/>
        </w:tabs>
        <w:jc w:val="both"/>
        <w:rPr>
          <w:rFonts w:ascii="Tahoma" w:hAnsi="Tahoma" w:cs="Tahoma"/>
          <w:sz w:val="20"/>
          <w:szCs w:val="20"/>
        </w:rPr>
      </w:pPr>
    </w:p>
    <w:p w14:paraId="7B800B15" w14:textId="77777777" w:rsidR="00CE105C" w:rsidRPr="005F5A11" w:rsidRDefault="007F4EAF" w:rsidP="00BE67D5">
      <w:pPr>
        <w:pStyle w:val="Odstavecseseznamem"/>
        <w:numPr>
          <w:ilvl w:val="1"/>
          <w:numId w:val="14"/>
        </w:numPr>
        <w:tabs>
          <w:tab w:val="left" w:pos="709"/>
        </w:tabs>
        <w:ind w:left="709" w:hanging="709"/>
        <w:jc w:val="both"/>
        <w:rPr>
          <w:rFonts w:ascii="Tahoma" w:hAnsi="Tahoma" w:cs="Tahoma"/>
          <w:sz w:val="20"/>
          <w:szCs w:val="20"/>
        </w:rPr>
      </w:pPr>
      <w:r w:rsidRPr="005F5A11">
        <w:rPr>
          <w:rFonts w:ascii="Tahoma" w:hAnsi="Tahoma" w:cs="Tahoma"/>
          <w:sz w:val="20"/>
          <w:szCs w:val="20"/>
        </w:rPr>
        <w:t>Předmět koupě</w:t>
      </w:r>
      <w:r w:rsidR="006C71F4" w:rsidRPr="005F5A11">
        <w:rPr>
          <w:rFonts w:ascii="Tahoma" w:hAnsi="Tahoma" w:cs="Tahoma"/>
          <w:sz w:val="20"/>
          <w:szCs w:val="20"/>
        </w:rPr>
        <w:t xml:space="preserve"> je považován za </w:t>
      </w:r>
      <w:r w:rsidR="00B65FE5" w:rsidRPr="005F5A11">
        <w:rPr>
          <w:rFonts w:ascii="Tahoma" w:hAnsi="Tahoma" w:cs="Tahoma"/>
          <w:sz w:val="20"/>
          <w:szCs w:val="20"/>
        </w:rPr>
        <w:t xml:space="preserve">odevzdaný kupujícímu </w:t>
      </w:r>
      <w:r w:rsidR="00CE105C" w:rsidRPr="005F5A11">
        <w:rPr>
          <w:rFonts w:ascii="Tahoma" w:hAnsi="Tahoma" w:cs="Tahoma"/>
          <w:sz w:val="20"/>
          <w:szCs w:val="20"/>
        </w:rPr>
        <w:t xml:space="preserve">až </w:t>
      </w:r>
      <w:r w:rsidR="006C71F4" w:rsidRPr="005F5A11">
        <w:rPr>
          <w:rFonts w:ascii="Tahoma" w:hAnsi="Tahoma" w:cs="Tahoma"/>
          <w:sz w:val="20"/>
          <w:szCs w:val="20"/>
        </w:rPr>
        <w:t>v</w:t>
      </w:r>
      <w:r w:rsidR="00B65FE5" w:rsidRPr="005F5A11">
        <w:rPr>
          <w:rFonts w:ascii="Tahoma" w:hAnsi="Tahoma" w:cs="Tahoma"/>
          <w:sz w:val="20"/>
          <w:szCs w:val="20"/>
        </w:rPr>
        <w:t> </w:t>
      </w:r>
      <w:r w:rsidR="006C71F4" w:rsidRPr="005F5A11">
        <w:rPr>
          <w:rFonts w:ascii="Tahoma" w:hAnsi="Tahoma" w:cs="Tahoma"/>
          <w:sz w:val="20"/>
          <w:szCs w:val="20"/>
        </w:rPr>
        <w:t>okamžiku</w:t>
      </w:r>
      <w:r w:rsidR="00B65FE5" w:rsidRPr="005F5A11">
        <w:rPr>
          <w:rFonts w:ascii="Tahoma" w:hAnsi="Tahoma" w:cs="Tahoma"/>
          <w:sz w:val="20"/>
          <w:szCs w:val="20"/>
        </w:rPr>
        <w:t xml:space="preserve"> podpisu Protokolu o převzetí </w:t>
      </w:r>
      <w:r w:rsidRPr="005F5A11">
        <w:rPr>
          <w:rFonts w:ascii="Tahoma" w:hAnsi="Tahoma" w:cs="Tahoma"/>
          <w:sz w:val="20"/>
          <w:szCs w:val="20"/>
        </w:rPr>
        <w:t xml:space="preserve">předmětu koupě </w:t>
      </w:r>
      <w:r w:rsidR="00CE105C" w:rsidRPr="005F5A11">
        <w:rPr>
          <w:rFonts w:ascii="Tahoma" w:hAnsi="Tahoma" w:cs="Tahoma"/>
          <w:sz w:val="20"/>
          <w:szCs w:val="20"/>
        </w:rPr>
        <w:t>k</w:t>
      </w:r>
      <w:r w:rsidRPr="005F5A11">
        <w:rPr>
          <w:rFonts w:ascii="Tahoma" w:hAnsi="Tahoma" w:cs="Tahoma"/>
          <w:sz w:val="20"/>
          <w:szCs w:val="20"/>
        </w:rPr>
        <w:t>upujícím</w:t>
      </w:r>
      <w:r w:rsidR="006C71F4" w:rsidRPr="005F5A11">
        <w:rPr>
          <w:rFonts w:ascii="Tahoma" w:hAnsi="Tahoma" w:cs="Tahoma"/>
          <w:sz w:val="20"/>
          <w:szCs w:val="20"/>
        </w:rPr>
        <w:t xml:space="preserve"> </w:t>
      </w:r>
      <w:r w:rsidR="00CE105C" w:rsidRPr="005F5A11">
        <w:rPr>
          <w:rFonts w:ascii="Tahoma" w:hAnsi="Tahoma" w:cs="Tahoma"/>
          <w:sz w:val="20"/>
          <w:szCs w:val="20"/>
        </w:rPr>
        <w:t>i prodávajícím</w:t>
      </w:r>
      <w:r w:rsidR="006C71F4" w:rsidRPr="005F5A11">
        <w:rPr>
          <w:rFonts w:ascii="Tahoma" w:hAnsi="Tahoma" w:cs="Tahoma"/>
          <w:sz w:val="20"/>
          <w:szCs w:val="20"/>
        </w:rPr>
        <w:t xml:space="preserve">. </w:t>
      </w:r>
    </w:p>
    <w:p w14:paraId="7A362F3E" w14:textId="77777777" w:rsidR="00F657C1" w:rsidRPr="005F5A11" w:rsidRDefault="00F657C1" w:rsidP="00BE67D5">
      <w:pPr>
        <w:tabs>
          <w:tab w:val="left" w:pos="709"/>
        </w:tabs>
        <w:jc w:val="both"/>
        <w:rPr>
          <w:rFonts w:ascii="Tahoma" w:hAnsi="Tahoma" w:cs="Tahoma"/>
          <w:sz w:val="20"/>
          <w:szCs w:val="20"/>
        </w:rPr>
      </w:pPr>
    </w:p>
    <w:p w14:paraId="0BBF5F3A" w14:textId="77777777" w:rsidR="006C71F4" w:rsidRPr="005F5A11" w:rsidRDefault="00CE2AC2" w:rsidP="00BE67D5">
      <w:pPr>
        <w:pStyle w:val="Odstavecseseznamem"/>
        <w:numPr>
          <w:ilvl w:val="1"/>
          <w:numId w:val="14"/>
        </w:numPr>
        <w:tabs>
          <w:tab w:val="left" w:pos="709"/>
        </w:tabs>
        <w:ind w:left="709" w:hanging="709"/>
        <w:jc w:val="both"/>
        <w:rPr>
          <w:rFonts w:ascii="Tahoma" w:hAnsi="Tahoma" w:cs="Tahoma"/>
          <w:sz w:val="20"/>
          <w:szCs w:val="20"/>
        </w:rPr>
      </w:pPr>
      <w:r w:rsidRPr="005F5A11">
        <w:rPr>
          <w:rFonts w:ascii="Tahoma" w:hAnsi="Tahoma" w:cs="Tahoma"/>
          <w:sz w:val="20"/>
          <w:szCs w:val="20"/>
        </w:rPr>
        <w:t>Kupující</w:t>
      </w:r>
      <w:r w:rsidR="006C71F4" w:rsidRPr="005F5A11">
        <w:rPr>
          <w:rFonts w:ascii="Tahoma" w:hAnsi="Tahoma" w:cs="Tahoma"/>
          <w:sz w:val="20"/>
          <w:szCs w:val="20"/>
        </w:rPr>
        <w:t xml:space="preserve"> </w:t>
      </w:r>
      <w:r w:rsidR="00CE105C" w:rsidRPr="005F5A11">
        <w:rPr>
          <w:rFonts w:ascii="Tahoma" w:hAnsi="Tahoma" w:cs="Tahoma"/>
          <w:sz w:val="20"/>
          <w:szCs w:val="20"/>
        </w:rPr>
        <w:t>není povinen předmět koupě převzít v případě výskytu podstatné vady předmětu koupě. Za podstatnou vadu se považuje taková, která brání řádnému užívání předmětu koupě a činí jej</w:t>
      </w:r>
      <w:r w:rsidR="00B85405" w:rsidRPr="005F5A11">
        <w:rPr>
          <w:rFonts w:ascii="Tahoma" w:hAnsi="Tahoma" w:cs="Tahoma"/>
          <w:sz w:val="20"/>
          <w:szCs w:val="20"/>
        </w:rPr>
        <w:t xml:space="preserve"> </w:t>
      </w:r>
      <w:r w:rsidR="00CE105C" w:rsidRPr="005F5A11">
        <w:rPr>
          <w:rFonts w:ascii="Tahoma" w:hAnsi="Tahoma" w:cs="Tahoma"/>
          <w:sz w:val="20"/>
          <w:szCs w:val="20"/>
        </w:rPr>
        <w:t>pro kupujícího</w:t>
      </w:r>
      <w:r w:rsidR="00D01E2D">
        <w:rPr>
          <w:rFonts w:ascii="Tahoma" w:hAnsi="Tahoma" w:cs="Tahoma"/>
          <w:sz w:val="20"/>
          <w:szCs w:val="20"/>
        </w:rPr>
        <w:t xml:space="preserve"> </w:t>
      </w:r>
      <w:r w:rsidR="00CE105C" w:rsidRPr="005F5A11">
        <w:rPr>
          <w:rFonts w:ascii="Tahoma" w:hAnsi="Tahoma" w:cs="Tahoma"/>
          <w:sz w:val="20"/>
          <w:szCs w:val="20"/>
        </w:rPr>
        <w:t>neupotřebitelný</w:t>
      </w:r>
      <w:r w:rsidR="00B85405" w:rsidRPr="005F5A11">
        <w:rPr>
          <w:rFonts w:ascii="Tahoma" w:hAnsi="Tahoma" w:cs="Tahoma"/>
          <w:sz w:val="20"/>
          <w:szCs w:val="20"/>
        </w:rPr>
        <w:t>. Kupující není povinen předmět koupě převzít v případě, že zjistí mno</w:t>
      </w:r>
      <w:r w:rsidR="00D3167B" w:rsidRPr="005F5A11">
        <w:rPr>
          <w:rFonts w:ascii="Tahoma" w:hAnsi="Tahoma" w:cs="Tahoma"/>
          <w:sz w:val="20"/>
          <w:szCs w:val="20"/>
        </w:rPr>
        <w:t>host vad a to</w:t>
      </w:r>
      <w:r w:rsidR="00B85405" w:rsidRPr="005F5A11">
        <w:rPr>
          <w:rFonts w:ascii="Tahoma" w:hAnsi="Tahoma" w:cs="Tahoma"/>
          <w:sz w:val="20"/>
          <w:szCs w:val="20"/>
        </w:rPr>
        <w:t xml:space="preserve"> nejméně pět vad v množství, kvalitě či jakosti na předmětu koupě jako celku. </w:t>
      </w:r>
    </w:p>
    <w:p w14:paraId="47B4F7BB" w14:textId="77777777" w:rsidR="00C85823" w:rsidRPr="005F5A11" w:rsidRDefault="00C85823" w:rsidP="00BE67D5">
      <w:pPr>
        <w:pStyle w:val="Odstavecseseznamem"/>
        <w:rPr>
          <w:rFonts w:ascii="Tahoma" w:hAnsi="Tahoma" w:cs="Tahoma"/>
          <w:sz w:val="20"/>
          <w:szCs w:val="20"/>
        </w:rPr>
      </w:pPr>
    </w:p>
    <w:p w14:paraId="04909B9A" w14:textId="77777777" w:rsidR="006C71F4" w:rsidRPr="005F5A11" w:rsidRDefault="007533D0" w:rsidP="00BE67D5">
      <w:pPr>
        <w:pStyle w:val="Odstavecseseznamem"/>
        <w:keepNext/>
        <w:numPr>
          <w:ilvl w:val="1"/>
          <w:numId w:val="14"/>
        </w:numPr>
        <w:tabs>
          <w:tab w:val="left" w:pos="709"/>
        </w:tabs>
        <w:ind w:left="709" w:hanging="709"/>
        <w:jc w:val="both"/>
        <w:rPr>
          <w:rFonts w:ascii="Tahoma" w:hAnsi="Tahoma" w:cs="Tahoma"/>
          <w:sz w:val="20"/>
          <w:szCs w:val="20"/>
        </w:rPr>
      </w:pPr>
      <w:r w:rsidRPr="005F5A11">
        <w:rPr>
          <w:rFonts w:ascii="Tahoma" w:hAnsi="Tahoma" w:cs="Tahoma"/>
          <w:sz w:val="20"/>
          <w:szCs w:val="20"/>
        </w:rPr>
        <w:t>Kupující</w:t>
      </w:r>
      <w:r w:rsidR="006C71F4" w:rsidRPr="005F5A11">
        <w:rPr>
          <w:rFonts w:ascii="Tahoma" w:hAnsi="Tahoma" w:cs="Tahoma"/>
          <w:sz w:val="20"/>
          <w:szCs w:val="20"/>
        </w:rPr>
        <w:t xml:space="preserve"> je povinen k zahájení instalace </w:t>
      </w:r>
      <w:r w:rsidR="005059C1" w:rsidRPr="005F5A11">
        <w:rPr>
          <w:rFonts w:ascii="Tahoma" w:hAnsi="Tahoma" w:cs="Tahoma"/>
          <w:sz w:val="20"/>
          <w:szCs w:val="20"/>
        </w:rPr>
        <w:t xml:space="preserve">předmětu </w:t>
      </w:r>
      <w:r w:rsidRPr="005F5A11">
        <w:rPr>
          <w:rFonts w:ascii="Tahoma" w:hAnsi="Tahoma" w:cs="Tahoma"/>
          <w:sz w:val="20"/>
          <w:szCs w:val="20"/>
        </w:rPr>
        <w:t>koupě</w:t>
      </w:r>
      <w:r w:rsidR="006C71F4" w:rsidRPr="005F5A11">
        <w:rPr>
          <w:rFonts w:ascii="Tahoma" w:hAnsi="Tahoma" w:cs="Tahoma"/>
          <w:sz w:val="20"/>
          <w:szCs w:val="20"/>
        </w:rPr>
        <w:t xml:space="preserve"> a v souvislosti s ní zajistit na své náklady následující:</w:t>
      </w:r>
    </w:p>
    <w:p w14:paraId="3AAE0E2E" w14:textId="77777777" w:rsidR="00C85823" w:rsidRPr="005F5A11" w:rsidRDefault="00C85823" w:rsidP="00BE67D5">
      <w:pPr>
        <w:pStyle w:val="Odstavecseseznamem"/>
        <w:rPr>
          <w:rFonts w:ascii="Tahoma" w:hAnsi="Tahoma" w:cs="Tahoma"/>
          <w:sz w:val="20"/>
          <w:szCs w:val="20"/>
        </w:rPr>
      </w:pPr>
    </w:p>
    <w:p w14:paraId="4262CD22" w14:textId="77777777" w:rsidR="006C71F4" w:rsidRPr="005F5A11" w:rsidRDefault="00523A30" w:rsidP="00BE67D5">
      <w:pPr>
        <w:pStyle w:val="Odstavecseseznamem"/>
        <w:numPr>
          <w:ilvl w:val="0"/>
          <w:numId w:val="16"/>
        </w:numPr>
        <w:tabs>
          <w:tab w:val="left" w:pos="284"/>
        </w:tabs>
        <w:ind w:left="993" w:firstLine="0"/>
        <w:jc w:val="both"/>
        <w:rPr>
          <w:rFonts w:ascii="Tahoma" w:hAnsi="Tahoma" w:cs="Tahoma"/>
          <w:sz w:val="20"/>
          <w:szCs w:val="20"/>
        </w:rPr>
      </w:pPr>
      <w:r w:rsidRPr="005F5A11">
        <w:rPr>
          <w:rFonts w:ascii="Tahoma" w:hAnsi="Tahoma" w:cs="Tahoma"/>
          <w:sz w:val="20"/>
          <w:szCs w:val="20"/>
        </w:rPr>
        <w:t xml:space="preserve">stavební </w:t>
      </w:r>
      <w:r w:rsidR="006C71F4" w:rsidRPr="005F5A11">
        <w:rPr>
          <w:rFonts w:ascii="Tahoma" w:hAnsi="Tahoma" w:cs="Tahoma"/>
          <w:sz w:val="20"/>
          <w:szCs w:val="20"/>
        </w:rPr>
        <w:t>připravenost k</w:t>
      </w:r>
      <w:r w:rsidR="005059C1" w:rsidRPr="005F5A11">
        <w:rPr>
          <w:rFonts w:ascii="Tahoma" w:hAnsi="Tahoma" w:cs="Tahoma"/>
          <w:sz w:val="20"/>
          <w:szCs w:val="20"/>
        </w:rPr>
        <w:t xml:space="preserve"> instalaci </w:t>
      </w:r>
      <w:r w:rsidR="007533D0" w:rsidRPr="005F5A11">
        <w:rPr>
          <w:rFonts w:ascii="Tahoma" w:hAnsi="Tahoma" w:cs="Tahoma"/>
          <w:sz w:val="20"/>
          <w:szCs w:val="20"/>
        </w:rPr>
        <w:t xml:space="preserve">předmětu koupě </w:t>
      </w:r>
      <w:r w:rsidRPr="005F5A11">
        <w:rPr>
          <w:rFonts w:ascii="Tahoma" w:hAnsi="Tahoma" w:cs="Tahoma"/>
          <w:sz w:val="20"/>
          <w:szCs w:val="20"/>
        </w:rPr>
        <w:t xml:space="preserve">dle pokynů </w:t>
      </w:r>
      <w:r w:rsidR="00D3167B" w:rsidRPr="005F5A11">
        <w:rPr>
          <w:rFonts w:ascii="Tahoma" w:hAnsi="Tahoma" w:cs="Tahoma"/>
          <w:sz w:val="20"/>
          <w:szCs w:val="20"/>
        </w:rPr>
        <w:t>p</w:t>
      </w:r>
      <w:r w:rsidR="007533D0" w:rsidRPr="005F5A11">
        <w:rPr>
          <w:rFonts w:ascii="Tahoma" w:hAnsi="Tahoma" w:cs="Tahoma"/>
          <w:sz w:val="20"/>
          <w:szCs w:val="20"/>
        </w:rPr>
        <w:t>rodávajícího,</w:t>
      </w:r>
    </w:p>
    <w:p w14:paraId="636463B2" w14:textId="77777777" w:rsidR="006C71F4" w:rsidRPr="005F5A11" w:rsidRDefault="006C71F4" w:rsidP="00BE67D5">
      <w:pPr>
        <w:pStyle w:val="Odstavecseseznamem"/>
        <w:numPr>
          <w:ilvl w:val="0"/>
          <w:numId w:val="16"/>
        </w:numPr>
        <w:tabs>
          <w:tab w:val="left" w:pos="284"/>
        </w:tabs>
        <w:ind w:left="993" w:firstLine="0"/>
        <w:jc w:val="both"/>
        <w:rPr>
          <w:rFonts w:ascii="Tahoma" w:hAnsi="Tahoma" w:cs="Tahoma"/>
          <w:sz w:val="20"/>
          <w:szCs w:val="20"/>
        </w:rPr>
      </w:pPr>
      <w:r w:rsidRPr="005F5A11">
        <w:rPr>
          <w:rFonts w:ascii="Tahoma" w:hAnsi="Tahoma" w:cs="Tahoma"/>
          <w:sz w:val="20"/>
          <w:szCs w:val="20"/>
        </w:rPr>
        <w:t xml:space="preserve">převzetí a potvrzení předávacích dokumentů </w:t>
      </w:r>
      <w:r w:rsidR="007533D0" w:rsidRPr="005F5A11">
        <w:rPr>
          <w:rFonts w:ascii="Tahoma" w:hAnsi="Tahoma" w:cs="Tahoma"/>
          <w:sz w:val="20"/>
          <w:szCs w:val="20"/>
        </w:rPr>
        <w:t xml:space="preserve">osobou oprávněnou za </w:t>
      </w:r>
      <w:r w:rsidR="00D3167B" w:rsidRPr="005F5A11">
        <w:rPr>
          <w:rFonts w:ascii="Tahoma" w:hAnsi="Tahoma" w:cs="Tahoma"/>
          <w:sz w:val="20"/>
          <w:szCs w:val="20"/>
        </w:rPr>
        <w:t>k</w:t>
      </w:r>
      <w:r w:rsidR="007533D0" w:rsidRPr="005F5A11">
        <w:rPr>
          <w:rFonts w:ascii="Tahoma" w:hAnsi="Tahoma" w:cs="Tahoma"/>
          <w:sz w:val="20"/>
          <w:szCs w:val="20"/>
        </w:rPr>
        <w:t>upujícího jednat.</w:t>
      </w:r>
    </w:p>
    <w:p w14:paraId="1D519568" w14:textId="77777777" w:rsidR="00C85823" w:rsidRPr="005F5A11" w:rsidRDefault="00C85823" w:rsidP="00BE67D5">
      <w:pPr>
        <w:tabs>
          <w:tab w:val="left" w:pos="284"/>
        </w:tabs>
        <w:jc w:val="both"/>
        <w:rPr>
          <w:rFonts w:ascii="Tahoma" w:hAnsi="Tahoma" w:cs="Tahoma"/>
          <w:sz w:val="20"/>
          <w:szCs w:val="20"/>
        </w:rPr>
      </w:pPr>
    </w:p>
    <w:p w14:paraId="5DDD8647" w14:textId="77777777" w:rsidR="006C71F4" w:rsidRPr="005F5A11" w:rsidRDefault="00816F25" w:rsidP="00BE67D5">
      <w:pPr>
        <w:pStyle w:val="Odstavecseseznamem"/>
        <w:numPr>
          <w:ilvl w:val="1"/>
          <w:numId w:val="14"/>
        </w:numPr>
        <w:tabs>
          <w:tab w:val="left" w:pos="709"/>
        </w:tabs>
        <w:ind w:left="709" w:hanging="709"/>
        <w:jc w:val="both"/>
        <w:rPr>
          <w:rFonts w:ascii="Tahoma" w:hAnsi="Tahoma" w:cs="Tahoma"/>
          <w:sz w:val="20"/>
          <w:szCs w:val="20"/>
        </w:rPr>
      </w:pPr>
      <w:r w:rsidRPr="005F5A11">
        <w:rPr>
          <w:rFonts w:ascii="Tahoma" w:hAnsi="Tahoma" w:cs="Tahoma"/>
          <w:sz w:val="20"/>
          <w:szCs w:val="20"/>
        </w:rPr>
        <w:t>Kupující</w:t>
      </w:r>
      <w:r w:rsidR="006C71F4" w:rsidRPr="005F5A11">
        <w:rPr>
          <w:rFonts w:ascii="Tahoma" w:hAnsi="Tahoma" w:cs="Tahoma"/>
          <w:sz w:val="20"/>
          <w:szCs w:val="20"/>
        </w:rPr>
        <w:t xml:space="preserve"> nabývá vlastnick</w:t>
      </w:r>
      <w:r w:rsidRPr="005F5A11">
        <w:rPr>
          <w:rFonts w:ascii="Tahoma" w:hAnsi="Tahoma" w:cs="Tahoma"/>
          <w:sz w:val="20"/>
          <w:szCs w:val="20"/>
        </w:rPr>
        <w:t>é</w:t>
      </w:r>
      <w:r w:rsidR="006C71F4" w:rsidRPr="005F5A11">
        <w:rPr>
          <w:rFonts w:ascii="Tahoma" w:hAnsi="Tahoma" w:cs="Tahoma"/>
          <w:sz w:val="20"/>
          <w:szCs w:val="20"/>
        </w:rPr>
        <w:t xml:space="preserve"> práv</w:t>
      </w:r>
      <w:r w:rsidRPr="005F5A11">
        <w:rPr>
          <w:rFonts w:ascii="Tahoma" w:hAnsi="Tahoma" w:cs="Tahoma"/>
          <w:sz w:val="20"/>
          <w:szCs w:val="20"/>
        </w:rPr>
        <w:t>o</w:t>
      </w:r>
      <w:r w:rsidR="006C71F4" w:rsidRPr="005F5A11">
        <w:rPr>
          <w:rFonts w:ascii="Tahoma" w:hAnsi="Tahoma" w:cs="Tahoma"/>
          <w:sz w:val="20"/>
          <w:szCs w:val="20"/>
        </w:rPr>
        <w:t xml:space="preserve"> k</w:t>
      </w:r>
      <w:r w:rsidRPr="005F5A11">
        <w:rPr>
          <w:rFonts w:ascii="Tahoma" w:hAnsi="Tahoma" w:cs="Tahoma"/>
          <w:sz w:val="20"/>
          <w:szCs w:val="20"/>
        </w:rPr>
        <w:t> předmětu koupě</w:t>
      </w:r>
      <w:r w:rsidR="006C71F4" w:rsidRPr="005F5A11">
        <w:rPr>
          <w:rFonts w:ascii="Tahoma" w:hAnsi="Tahoma" w:cs="Tahoma"/>
          <w:sz w:val="20"/>
          <w:szCs w:val="20"/>
        </w:rPr>
        <w:t xml:space="preserve"> okamžikem úplného zaplacení</w:t>
      </w:r>
      <w:r w:rsidRPr="005F5A11">
        <w:rPr>
          <w:rFonts w:ascii="Tahoma" w:hAnsi="Tahoma" w:cs="Tahoma"/>
          <w:sz w:val="20"/>
          <w:szCs w:val="20"/>
        </w:rPr>
        <w:t xml:space="preserve"> kupní</w:t>
      </w:r>
      <w:r w:rsidR="006C71F4" w:rsidRPr="005F5A11">
        <w:rPr>
          <w:rFonts w:ascii="Tahoma" w:hAnsi="Tahoma" w:cs="Tahoma"/>
          <w:sz w:val="20"/>
          <w:szCs w:val="20"/>
        </w:rPr>
        <w:t xml:space="preserve"> ceny</w:t>
      </w:r>
      <w:r w:rsidRPr="005F5A11">
        <w:rPr>
          <w:rFonts w:ascii="Tahoma" w:hAnsi="Tahoma" w:cs="Tahoma"/>
          <w:sz w:val="20"/>
          <w:szCs w:val="20"/>
        </w:rPr>
        <w:t xml:space="preserve"> </w:t>
      </w:r>
      <w:r w:rsidR="00D3167B" w:rsidRPr="005F5A11">
        <w:rPr>
          <w:rFonts w:ascii="Tahoma" w:hAnsi="Tahoma" w:cs="Tahoma"/>
          <w:sz w:val="20"/>
          <w:szCs w:val="20"/>
        </w:rPr>
        <w:t>p</w:t>
      </w:r>
      <w:r w:rsidRPr="005F5A11">
        <w:rPr>
          <w:rFonts w:ascii="Tahoma" w:hAnsi="Tahoma" w:cs="Tahoma"/>
          <w:sz w:val="20"/>
          <w:szCs w:val="20"/>
        </w:rPr>
        <w:t>rodávajícímu</w:t>
      </w:r>
      <w:r w:rsidR="006C71F4" w:rsidRPr="005F5A11">
        <w:rPr>
          <w:rFonts w:ascii="Tahoma" w:hAnsi="Tahoma" w:cs="Tahoma"/>
          <w:sz w:val="20"/>
          <w:szCs w:val="20"/>
        </w:rPr>
        <w:t>.</w:t>
      </w:r>
    </w:p>
    <w:p w14:paraId="16754749" w14:textId="77777777" w:rsidR="00C85823" w:rsidRPr="005F5A11" w:rsidRDefault="00C85823" w:rsidP="00BE67D5">
      <w:pPr>
        <w:tabs>
          <w:tab w:val="left" w:pos="709"/>
        </w:tabs>
        <w:jc w:val="both"/>
        <w:rPr>
          <w:rFonts w:ascii="Tahoma" w:hAnsi="Tahoma" w:cs="Tahoma"/>
          <w:sz w:val="20"/>
          <w:szCs w:val="20"/>
        </w:rPr>
      </w:pPr>
    </w:p>
    <w:p w14:paraId="2C3C67CE" w14:textId="77777777" w:rsidR="006C71F4" w:rsidRPr="005F5A11" w:rsidRDefault="006C71F4" w:rsidP="00BE67D5">
      <w:pPr>
        <w:pStyle w:val="Odstavecseseznamem"/>
        <w:numPr>
          <w:ilvl w:val="1"/>
          <w:numId w:val="14"/>
        </w:numPr>
        <w:tabs>
          <w:tab w:val="left" w:pos="709"/>
        </w:tabs>
        <w:ind w:left="709" w:hanging="709"/>
        <w:jc w:val="both"/>
        <w:rPr>
          <w:rFonts w:ascii="Tahoma" w:hAnsi="Tahoma" w:cs="Tahoma"/>
          <w:sz w:val="20"/>
          <w:szCs w:val="20"/>
        </w:rPr>
      </w:pPr>
      <w:r w:rsidRPr="005F5A11">
        <w:rPr>
          <w:rFonts w:ascii="Tahoma" w:hAnsi="Tahoma" w:cs="Tahoma"/>
          <w:sz w:val="20"/>
          <w:szCs w:val="20"/>
        </w:rPr>
        <w:t xml:space="preserve">Nebezpečí škody na </w:t>
      </w:r>
      <w:r w:rsidR="00816F25" w:rsidRPr="005F5A11">
        <w:rPr>
          <w:rFonts w:ascii="Tahoma" w:hAnsi="Tahoma" w:cs="Tahoma"/>
          <w:sz w:val="20"/>
          <w:szCs w:val="20"/>
        </w:rPr>
        <w:t>předmětu koupě</w:t>
      </w:r>
      <w:r w:rsidRPr="005F5A11">
        <w:rPr>
          <w:rFonts w:ascii="Tahoma" w:hAnsi="Tahoma" w:cs="Tahoma"/>
          <w:sz w:val="20"/>
          <w:szCs w:val="20"/>
        </w:rPr>
        <w:t xml:space="preserve"> přechází na </w:t>
      </w:r>
      <w:r w:rsidR="003127C5">
        <w:rPr>
          <w:rFonts w:ascii="Tahoma" w:hAnsi="Tahoma" w:cs="Tahoma"/>
          <w:sz w:val="20"/>
          <w:szCs w:val="20"/>
        </w:rPr>
        <w:t>k</w:t>
      </w:r>
      <w:r w:rsidR="00816F25" w:rsidRPr="005F5A11">
        <w:rPr>
          <w:rFonts w:ascii="Tahoma" w:hAnsi="Tahoma" w:cs="Tahoma"/>
          <w:sz w:val="20"/>
          <w:szCs w:val="20"/>
        </w:rPr>
        <w:t>upujícího</w:t>
      </w:r>
      <w:r w:rsidRPr="005F5A11">
        <w:rPr>
          <w:rFonts w:ascii="Tahoma" w:hAnsi="Tahoma" w:cs="Tahoma"/>
          <w:sz w:val="20"/>
          <w:szCs w:val="20"/>
        </w:rPr>
        <w:t xml:space="preserve"> v okamžiku </w:t>
      </w:r>
      <w:r w:rsidR="00D3167B" w:rsidRPr="005F5A11">
        <w:rPr>
          <w:rFonts w:ascii="Tahoma" w:hAnsi="Tahoma" w:cs="Tahoma"/>
          <w:sz w:val="20"/>
          <w:szCs w:val="20"/>
        </w:rPr>
        <w:t>odevzdání předmětu</w:t>
      </w:r>
      <w:r w:rsidR="00A75073" w:rsidRPr="005F5A11">
        <w:rPr>
          <w:rFonts w:ascii="Tahoma" w:hAnsi="Tahoma" w:cs="Tahoma"/>
          <w:sz w:val="20"/>
          <w:szCs w:val="20"/>
        </w:rPr>
        <w:t xml:space="preserve"> koupě </w:t>
      </w:r>
      <w:r w:rsidR="000A0C0A" w:rsidRPr="005F5A11">
        <w:rPr>
          <w:rFonts w:ascii="Tahoma" w:hAnsi="Tahoma" w:cs="Tahoma"/>
          <w:sz w:val="20"/>
          <w:szCs w:val="20"/>
        </w:rPr>
        <w:t>na míst</w:t>
      </w:r>
      <w:r w:rsidR="00D3167B" w:rsidRPr="005F5A11">
        <w:rPr>
          <w:rFonts w:ascii="Tahoma" w:hAnsi="Tahoma" w:cs="Tahoma"/>
          <w:sz w:val="20"/>
          <w:szCs w:val="20"/>
        </w:rPr>
        <w:t>ě</w:t>
      </w:r>
      <w:r w:rsidR="000A0C0A" w:rsidRPr="005F5A11">
        <w:rPr>
          <w:rFonts w:ascii="Tahoma" w:hAnsi="Tahoma" w:cs="Tahoma"/>
          <w:sz w:val="20"/>
          <w:szCs w:val="20"/>
        </w:rPr>
        <w:t xml:space="preserve"> plnění</w:t>
      </w:r>
      <w:r w:rsidR="00D26FD0" w:rsidRPr="005F5A11">
        <w:rPr>
          <w:rFonts w:ascii="Tahoma" w:hAnsi="Tahoma" w:cs="Tahoma"/>
          <w:sz w:val="20"/>
          <w:szCs w:val="20"/>
        </w:rPr>
        <w:t xml:space="preserve"> dle čl. 2</w:t>
      </w:r>
      <w:r w:rsidR="007A6B4D" w:rsidRPr="005F5A11">
        <w:rPr>
          <w:rFonts w:ascii="Tahoma" w:hAnsi="Tahoma" w:cs="Tahoma"/>
          <w:sz w:val="20"/>
          <w:szCs w:val="20"/>
        </w:rPr>
        <w:t>.</w:t>
      </w:r>
      <w:r w:rsidR="00CD0C10" w:rsidRPr="005F5A11">
        <w:rPr>
          <w:rFonts w:ascii="Tahoma" w:hAnsi="Tahoma" w:cs="Tahoma"/>
          <w:sz w:val="20"/>
          <w:szCs w:val="20"/>
        </w:rPr>
        <w:t xml:space="preserve"> odst. 2.1</w:t>
      </w:r>
      <w:r w:rsidR="00D26FD0" w:rsidRPr="005F5A11">
        <w:rPr>
          <w:rFonts w:ascii="Tahoma" w:hAnsi="Tahoma" w:cs="Tahoma"/>
          <w:sz w:val="20"/>
          <w:szCs w:val="20"/>
        </w:rPr>
        <w:t xml:space="preserve"> smlouvy.</w:t>
      </w:r>
    </w:p>
    <w:p w14:paraId="24670ABA" w14:textId="77777777" w:rsidR="00DE39BA" w:rsidRDefault="00DE39BA" w:rsidP="00BE67D5">
      <w:pPr>
        <w:rPr>
          <w:rFonts w:ascii="Tahoma" w:hAnsi="Tahoma" w:cs="Tahoma"/>
          <w:sz w:val="20"/>
          <w:szCs w:val="20"/>
        </w:rPr>
      </w:pPr>
    </w:p>
    <w:p w14:paraId="20134096" w14:textId="77777777" w:rsidR="0088748E" w:rsidRPr="005F5A11" w:rsidRDefault="0088748E" w:rsidP="00BE67D5">
      <w:pPr>
        <w:rPr>
          <w:rFonts w:ascii="Tahoma" w:hAnsi="Tahoma" w:cs="Tahoma"/>
          <w:sz w:val="20"/>
          <w:szCs w:val="20"/>
        </w:rPr>
      </w:pPr>
    </w:p>
    <w:p w14:paraId="1DA18B1E" w14:textId="77777777" w:rsidR="00471EF5" w:rsidRPr="005F5A11" w:rsidRDefault="00471EF5" w:rsidP="00BE67D5">
      <w:pPr>
        <w:pStyle w:val="Nadpis1"/>
        <w:numPr>
          <w:ilvl w:val="0"/>
          <w:numId w:val="14"/>
        </w:numPr>
        <w:tabs>
          <w:tab w:val="left" w:pos="0"/>
        </w:tabs>
        <w:ind w:left="357" w:hanging="357"/>
        <w:rPr>
          <w:rFonts w:ascii="Tahoma" w:hAnsi="Tahoma" w:cs="Tahoma"/>
          <w:sz w:val="20"/>
          <w:szCs w:val="20"/>
        </w:rPr>
      </w:pPr>
      <w:r w:rsidRPr="005F5A11">
        <w:rPr>
          <w:rFonts w:ascii="Tahoma" w:hAnsi="Tahoma" w:cs="Tahoma"/>
          <w:sz w:val="20"/>
          <w:szCs w:val="20"/>
        </w:rPr>
        <w:t>Odstoupení od smlouvy</w:t>
      </w:r>
    </w:p>
    <w:p w14:paraId="5962C275" w14:textId="77777777" w:rsidR="00C85823" w:rsidRPr="005F5A11" w:rsidRDefault="00C85823" w:rsidP="00BE67D5">
      <w:pPr>
        <w:rPr>
          <w:rFonts w:ascii="Tahoma" w:hAnsi="Tahoma" w:cs="Tahoma"/>
          <w:sz w:val="20"/>
          <w:szCs w:val="20"/>
        </w:rPr>
      </w:pPr>
    </w:p>
    <w:p w14:paraId="3CCAE410" w14:textId="77777777" w:rsidR="00471EF5" w:rsidRPr="005F5A11" w:rsidRDefault="00471EF5" w:rsidP="00BE67D5">
      <w:pPr>
        <w:pStyle w:val="Nadpis5"/>
        <w:keepLines w:val="0"/>
        <w:widowControl w:val="0"/>
        <w:numPr>
          <w:ilvl w:val="1"/>
          <w:numId w:val="14"/>
        </w:numPr>
        <w:spacing w:before="0"/>
        <w:ind w:left="709" w:hanging="709"/>
        <w:jc w:val="both"/>
        <w:rPr>
          <w:rFonts w:ascii="Tahoma" w:hAnsi="Tahoma" w:cs="Tahoma"/>
          <w:color w:val="auto"/>
          <w:sz w:val="20"/>
          <w:szCs w:val="20"/>
        </w:rPr>
      </w:pPr>
      <w:r w:rsidRPr="005F5A11">
        <w:rPr>
          <w:rFonts w:ascii="Tahoma" w:hAnsi="Tahoma" w:cs="Tahoma"/>
          <w:color w:val="auto"/>
          <w:sz w:val="20"/>
          <w:szCs w:val="20"/>
        </w:rPr>
        <w:t>Smluvní strany se dohodly, že mohou od této smlouvy odstoupit v případech, kdy to stanoví zákon, jinak v případě podstatného porušení této smlouvy. Odstoupení od smlouvy musí být provedeno písemnou formou a je účinné okamžikem jeho doručení druhé smluvní straně. Odstoupením od smlouvy se tato smlouva od okamžiku doručení projevu vůle směřujícího k odstoupení od smlouvy smluvní stranou</w:t>
      </w:r>
      <w:r w:rsidR="00D3167B" w:rsidRPr="005F5A11">
        <w:rPr>
          <w:rFonts w:ascii="Tahoma" w:hAnsi="Tahoma" w:cs="Tahoma"/>
          <w:color w:val="auto"/>
          <w:sz w:val="20"/>
          <w:szCs w:val="20"/>
        </w:rPr>
        <w:t>,</w:t>
      </w:r>
      <w:r w:rsidRPr="005F5A11">
        <w:rPr>
          <w:rFonts w:ascii="Tahoma" w:hAnsi="Tahoma" w:cs="Tahoma"/>
          <w:color w:val="auto"/>
          <w:sz w:val="20"/>
          <w:szCs w:val="20"/>
        </w:rPr>
        <w:t xml:space="preserve"> ruší.</w:t>
      </w:r>
    </w:p>
    <w:p w14:paraId="4E9C0052" w14:textId="77777777" w:rsidR="00C85823" w:rsidRPr="005F5A11" w:rsidRDefault="00C85823" w:rsidP="00BE67D5">
      <w:pPr>
        <w:rPr>
          <w:rFonts w:ascii="Tahoma" w:hAnsi="Tahoma" w:cs="Tahoma"/>
          <w:sz w:val="20"/>
          <w:szCs w:val="20"/>
        </w:rPr>
      </w:pPr>
    </w:p>
    <w:p w14:paraId="51C520B5" w14:textId="77777777" w:rsidR="00471EF5" w:rsidRPr="005F5A11" w:rsidRDefault="00471EF5" w:rsidP="00BE67D5">
      <w:pPr>
        <w:pStyle w:val="Odstavecseseznamem"/>
        <w:numPr>
          <w:ilvl w:val="1"/>
          <w:numId w:val="14"/>
        </w:numPr>
        <w:ind w:left="709" w:hanging="709"/>
        <w:jc w:val="both"/>
        <w:rPr>
          <w:rFonts w:ascii="Tahoma" w:hAnsi="Tahoma" w:cs="Tahoma"/>
          <w:sz w:val="20"/>
          <w:szCs w:val="20"/>
        </w:rPr>
      </w:pPr>
      <w:r w:rsidRPr="005F5A11">
        <w:rPr>
          <w:rFonts w:ascii="Tahoma" w:hAnsi="Tahoma" w:cs="Tahoma"/>
          <w:sz w:val="20"/>
          <w:szCs w:val="20"/>
        </w:rPr>
        <w:t xml:space="preserve">Smluvní strany </w:t>
      </w:r>
      <w:r w:rsidR="00D3167B" w:rsidRPr="005F5A11">
        <w:rPr>
          <w:rFonts w:ascii="Tahoma" w:hAnsi="Tahoma" w:cs="Tahoma"/>
          <w:sz w:val="20"/>
          <w:szCs w:val="20"/>
        </w:rPr>
        <w:t>s</w:t>
      </w:r>
      <w:r w:rsidRPr="005F5A11">
        <w:rPr>
          <w:rFonts w:ascii="Tahoma" w:hAnsi="Tahoma" w:cs="Tahoma"/>
          <w:sz w:val="20"/>
          <w:szCs w:val="20"/>
        </w:rPr>
        <w:t>e dohodly, že podstatným porušením smlouvy se rozumí zejména:</w:t>
      </w:r>
      <w:r w:rsidR="00EA262A" w:rsidRPr="005F5A11">
        <w:rPr>
          <w:rFonts w:ascii="Tahoma" w:hAnsi="Tahoma" w:cs="Tahoma"/>
          <w:sz w:val="20"/>
          <w:szCs w:val="20"/>
        </w:rPr>
        <w:t xml:space="preserve"> </w:t>
      </w:r>
      <w:r w:rsidRPr="005F5A11">
        <w:rPr>
          <w:rFonts w:ascii="Tahoma" w:hAnsi="Tahoma" w:cs="Tahoma"/>
          <w:sz w:val="20"/>
          <w:szCs w:val="20"/>
        </w:rPr>
        <w:t xml:space="preserve">jestliže se </w:t>
      </w:r>
      <w:r w:rsidR="00D3167B" w:rsidRPr="005F5A11">
        <w:rPr>
          <w:rFonts w:ascii="Tahoma" w:hAnsi="Tahoma" w:cs="Tahoma"/>
          <w:sz w:val="20"/>
          <w:szCs w:val="20"/>
        </w:rPr>
        <w:t>p</w:t>
      </w:r>
      <w:r w:rsidRPr="005F5A11">
        <w:rPr>
          <w:rFonts w:ascii="Tahoma" w:hAnsi="Tahoma" w:cs="Tahoma"/>
          <w:sz w:val="20"/>
          <w:szCs w:val="20"/>
        </w:rPr>
        <w:t>rodávající dostane do prodlení s dodáním předmětu koupě, ať již jako celku či jeho jednotlivých částí, ve vztahu k termínům dodání předmětu koupě dle této smlouvy, které bude delší než sedm kalendářních dnů</w:t>
      </w:r>
      <w:r w:rsidR="00D3167B" w:rsidRPr="005F5A11">
        <w:rPr>
          <w:rFonts w:ascii="Tahoma" w:hAnsi="Tahoma" w:cs="Tahoma"/>
          <w:sz w:val="20"/>
          <w:szCs w:val="20"/>
        </w:rPr>
        <w:t xml:space="preserve"> a dále zjištěním podstatných vad tak, jak jsou uvedeny v čl. 8</w:t>
      </w:r>
      <w:r w:rsidR="007A6B4D" w:rsidRPr="005F5A11">
        <w:rPr>
          <w:rFonts w:ascii="Tahoma" w:hAnsi="Tahoma" w:cs="Tahoma"/>
          <w:sz w:val="20"/>
          <w:szCs w:val="20"/>
        </w:rPr>
        <w:t>.</w:t>
      </w:r>
      <w:r w:rsidR="00CD0C10" w:rsidRPr="005F5A11">
        <w:rPr>
          <w:rFonts w:ascii="Tahoma" w:hAnsi="Tahoma" w:cs="Tahoma"/>
          <w:sz w:val="20"/>
          <w:szCs w:val="20"/>
        </w:rPr>
        <w:t xml:space="preserve"> odst. 8.5</w:t>
      </w:r>
      <w:r w:rsidR="00D3167B" w:rsidRPr="005F5A11">
        <w:rPr>
          <w:rFonts w:ascii="Tahoma" w:hAnsi="Tahoma" w:cs="Tahoma"/>
          <w:sz w:val="20"/>
          <w:szCs w:val="20"/>
        </w:rPr>
        <w:t xml:space="preserve"> smlouvy</w:t>
      </w:r>
      <w:r w:rsidRPr="005F5A11">
        <w:rPr>
          <w:rFonts w:ascii="Tahoma" w:hAnsi="Tahoma" w:cs="Tahoma"/>
          <w:sz w:val="20"/>
          <w:szCs w:val="20"/>
        </w:rPr>
        <w:t>.</w:t>
      </w:r>
    </w:p>
    <w:p w14:paraId="12848E35" w14:textId="77777777" w:rsidR="00C85823" w:rsidRPr="005F5A11" w:rsidRDefault="00C85823" w:rsidP="00BE67D5">
      <w:pPr>
        <w:pStyle w:val="Odstavecseseznamem"/>
        <w:rPr>
          <w:rFonts w:ascii="Tahoma" w:hAnsi="Tahoma" w:cs="Tahoma"/>
          <w:sz w:val="20"/>
          <w:szCs w:val="20"/>
        </w:rPr>
      </w:pPr>
    </w:p>
    <w:p w14:paraId="0250418D" w14:textId="77777777" w:rsidR="007F68E0" w:rsidRPr="005F5A11" w:rsidRDefault="007F68E0" w:rsidP="00BE67D5">
      <w:pPr>
        <w:pStyle w:val="Odstavecseseznamem"/>
        <w:numPr>
          <w:ilvl w:val="1"/>
          <w:numId w:val="14"/>
        </w:numPr>
        <w:ind w:left="709" w:hanging="709"/>
        <w:jc w:val="both"/>
        <w:rPr>
          <w:rFonts w:ascii="Tahoma" w:hAnsi="Tahoma" w:cs="Tahoma"/>
          <w:sz w:val="20"/>
          <w:szCs w:val="20"/>
        </w:rPr>
      </w:pPr>
      <w:r w:rsidRPr="005F5A11">
        <w:rPr>
          <w:rFonts w:ascii="Tahoma" w:hAnsi="Tahoma" w:cs="Tahoma"/>
          <w:sz w:val="20"/>
          <w:szCs w:val="20"/>
        </w:rPr>
        <w:t>Kupující je od této smlouvy rovněž oprávněn odstoupit v případě, že mu nebude poskytnuta dotace z Operačního programu na realizaci předmětného projektu.</w:t>
      </w:r>
    </w:p>
    <w:p w14:paraId="5BEF7DD6" w14:textId="77777777" w:rsidR="007F68E0" w:rsidRPr="005F5A11" w:rsidRDefault="007F68E0" w:rsidP="00BE67D5">
      <w:pPr>
        <w:pStyle w:val="Odstavecseseznamem"/>
        <w:ind w:left="709"/>
        <w:jc w:val="both"/>
        <w:rPr>
          <w:rFonts w:ascii="Tahoma" w:hAnsi="Tahoma" w:cs="Tahoma"/>
          <w:sz w:val="20"/>
          <w:szCs w:val="20"/>
        </w:rPr>
      </w:pPr>
    </w:p>
    <w:p w14:paraId="0DBB5CC1" w14:textId="77777777" w:rsidR="00471EF5" w:rsidRPr="005F5A11" w:rsidRDefault="00471EF5" w:rsidP="00BE67D5">
      <w:pPr>
        <w:pStyle w:val="Odstavecseseznamem"/>
        <w:numPr>
          <w:ilvl w:val="1"/>
          <w:numId w:val="14"/>
        </w:numPr>
        <w:ind w:left="709" w:hanging="709"/>
        <w:jc w:val="both"/>
        <w:rPr>
          <w:rFonts w:ascii="Tahoma" w:hAnsi="Tahoma" w:cs="Tahoma"/>
          <w:sz w:val="20"/>
          <w:szCs w:val="20"/>
        </w:rPr>
      </w:pPr>
      <w:r w:rsidRPr="005F5A11">
        <w:rPr>
          <w:rFonts w:ascii="Tahoma" w:hAnsi="Tahoma" w:cs="Tahoma"/>
          <w:sz w:val="20"/>
          <w:szCs w:val="20"/>
        </w:rPr>
        <w:lastRenderedPageBreak/>
        <w:t xml:space="preserve">V případě odstoupení od smlouvy ze strany </w:t>
      </w:r>
      <w:r w:rsidR="00D3167B" w:rsidRPr="005F5A11">
        <w:rPr>
          <w:rFonts w:ascii="Tahoma" w:hAnsi="Tahoma" w:cs="Tahoma"/>
          <w:sz w:val="20"/>
          <w:szCs w:val="20"/>
        </w:rPr>
        <w:t>k</w:t>
      </w:r>
      <w:r w:rsidRPr="005F5A11">
        <w:rPr>
          <w:rFonts w:ascii="Tahoma" w:hAnsi="Tahoma" w:cs="Tahoma"/>
          <w:sz w:val="20"/>
          <w:szCs w:val="20"/>
        </w:rPr>
        <w:t xml:space="preserve">upujícího vzniká </w:t>
      </w:r>
      <w:r w:rsidR="00D3167B" w:rsidRPr="005F5A11">
        <w:rPr>
          <w:rFonts w:ascii="Tahoma" w:hAnsi="Tahoma" w:cs="Tahoma"/>
          <w:sz w:val="20"/>
          <w:szCs w:val="20"/>
        </w:rPr>
        <w:t>k</w:t>
      </w:r>
      <w:r w:rsidRPr="005F5A11">
        <w:rPr>
          <w:rFonts w:ascii="Tahoma" w:hAnsi="Tahoma" w:cs="Tahoma"/>
          <w:sz w:val="20"/>
          <w:szCs w:val="20"/>
        </w:rPr>
        <w:t xml:space="preserve">upujícímu vůči </w:t>
      </w:r>
      <w:r w:rsidR="00D3167B" w:rsidRPr="005F5A11">
        <w:rPr>
          <w:rFonts w:ascii="Tahoma" w:hAnsi="Tahoma" w:cs="Tahoma"/>
          <w:sz w:val="20"/>
          <w:szCs w:val="20"/>
        </w:rPr>
        <w:t>p</w:t>
      </w:r>
      <w:r w:rsidRPr="005F5A11">
        <w:rPr>
          <w:rFonts w:ascii="Tahoma" w:hAnsi="Tahoma" w:cs="Tahoma"/>
          <w:sz w:val="20"/>
          <w:szCs w:val="20"/>
        </w:rPr>
        <w:t xml:space="preserve">rodávajícímu nárok na úhradu prokázaných vícenákladů (tj. nákladů vynaložených </w:t>
      </w:r>
      <w:r w:rsidR="00D3167B" w:rsidRPr="005F5A11">
        <w:rPr>
          <w:rFonts w:ascii="Tahoma" w:hAnsi="Tahoma" w:cs="Tahoma"/>
          <w:sz w:val="20"/>
          <w:szCs w:val="20"/>
        </w:rPr>
        <w:t>k</w:t>
      </w:r>
      <w:r w:rsidRPr="005F5A11">
        <w:rPr>
          <w:rFonts w:ascii="Tahoma" w:hAnsi="Tahoma" w:cs="Tahoma"/>
          <w:sz w:val="20"/>
          <w:szCs w:val="20"/>
        </w:rPr>
        <w:t xml:space="preserve">upujícím nad kupní cenu za dodání předmětu koupě) vynaložených na dodání předmětu koupě a na úhradu ztrát vzniklých prodloužením termínu dodání předmětu koupě. Nárok </w:t>
      </w:r>
      <w:r w:rsidR="00D3167B" w:rsidRPr="005F5A11">
        <w:rPr>
          <w:rFonts w:ascii="Tahoma" w:hAnsi="Tahoma" w:cs="Tahoma"/>
          <w:sz w:val="20"/>
          <w:szCs w:val="20"/>
        </w:rPr>
        <w:t>k</w:t>
      </w:r>
      <w:r w:rsidRPr="005F5A11">
        <w:rPr>
          <w:rFonts w:ascii="Tahoma" w:hAnsi="Tahoma" w:cs="Tahoma"/>
          <w:sz w:val="20"/>
          <w:szCs w:val="20"/>
        </w:rPr>
        <w:t xml:space="preserve">upujícího účtovat </w:t>
      </w:r>
      <w:r w:rsidR="00D3167B" w:rsidRPr="005F5A11">
        <w:rPr>
          <w:rFonts w:ascii="Tahoma" w:hAnsi="Tahoma" w:cs="Tahoma"/>
          <w:sz w:val="20"/>
          <w:szCs w:val="20"/>
        </w:rPr>
        <w:t>p</w:t>
      </w:r>
      <w:r w:rsidRPr="005F5A11">
        <w:rPr>
          <w:rFonts w:ascii="Tahoma" w:hAnsi="Tahoma" w:cs="Tahoma"/>
          <w:sz w:val="20"/>
          <w:szCs w:val="20"/>
        </w:rPr>
        <w:t>rodávajícímu smluvní pokutu tím nezaniká.</w:t>
      </w:r>
    </w:p>
    <w:p w14:paraId="67E212B5" w14:textId="77777777" w:rsidR="00B92211" w:rsidRDefault="00B92211" w:rsidP="00BE67D5">
      <w:pPr>
        <w:pStyle w:val="Odstavecseseznamem"/>
        <w:ind w:left="709"/>
        <w:jc w:val="both"/>
        <w:rPr>
          <w:rFonts w:ascii="Tahoma" w:hAnsi="Tahoma" w:cs="Tahoma"/>
          <w:sz w:val="20"/>
          <w:szCs w:val="20"/>
        </w:rPr>
      </w:pPr>
    </w:p>
    <w:p w14:paraId="66F4853D" w14:textId="77777777" w:rsidR="0088748E" w:rsidRPr="005F5A11" w:rsidRDefault="0088748E" w:rsidP="00BE67D5">
      <w:pPr>
        <w:pStyle w:val="Odstavecseseznamem"/>
        <w:ind w:left="709"/>
        <w:jc w:val="both"/>
        <w:rPr>
          <w:rFonts w:ascii="Tahoma" w:hAnsi="Tahoma" w:cs="Tahoma"/>
          <w:sz w:val="20"/>
          <w:szCs w:val="20"/>
        </w:rPr>
      </w:pPr>
    </w:p>
    <w:p w14:paraId="4DA86D0B" w14:textId="77777777" w:rsidR="00471EF5" w:rsidRPr="005F5A11" w:rsidRDefault="00EA262A" w:rsidP="00BE67D5">
      <w:pPr>
        <w:pStyle w:val="Odstavecseseznamem"/>
        <w:numPr>
          <w:ilvl w:val="0"/>
          <w:numId w:val="14"/>
        </w:numPr>
        <w:ind w:left="357" w:hanging="357"/>
        <w:jc w:val="both"/>
        <w:rPr>
          <w:rFonts w:ascii="Tahoma" w:hAnsi="Tahoma" w:cs="Tahoma"/>
          <w:b/>
          <w:sz w:val="20"/>
          <w:szCs w:val="20"/>
        </w:rPr>
      </w:pPr>
      <w:r w:rsidRPr="005F5A11">
        <w:rPr>
          <w:rFonts w:ascii="Tahoma" w:hAnsi="Tahoma" w:cs="Tahoma"/>
          <w:b/>
          <w:sz w:val="20"/>
          <w:szCs w:val="20"/>
        </w:rPr>
        <w:t xml:space="preserve">  </w:t>
      </w:r>
      <w:r w:rsidR="00471EF5" w:rsidRPr="005F5A11">
        <w:rPr>
          <w:rFonts w:ascii="Tahoma" w:hAnsi="Tahoma" w:cs="Tahoma"/>
          <w:b/>
          <w:sz w:val="20"/>
          <w:szCs w:val="20"/>
        </w:rPr>
        <w:t>Adresy pro doručování</w:t>
      </w:r>
    </w:p>
    <w:p w14:paraId="516C30D0" w14:textId="77777777" w:rsidR="00C85823" w:rsidRPr="005F5A11" w:rsidRDefault="00C85823" w:rsidP="00BE67D5">
      <w:pPr>
        <w:jc w:val="both"/>
        <w:rPr>
          <w:rFonts w:ascii="Tahoma" w:hAnsi="Tahoma" w:cs="Tahoma"/>
          <w:b/>
          <w:sz w:val="20"/>
          <w:szCs w:val="20"/>
        </w:rPr>
      </w:pPr>
    </w:p>
    <w:p w14:paraId="3E997208" w14:textId="77777777" w:rsidR="00471EF5" w:rsidRPr="005F5A11" w:rsidRDefault="00471EF5" w:rsidP="00BE67D5">
      <w:pPr>
        <w:pStyle w:val="Odstavecseseznamem"/>
        <w:numPr>
          <w:ilvl w:val="1"/>
          <w:numId w:val="14"/>
        </w:numPr>
        <w:ind w:left="709" w:hanging="709"/>
        <w:jc w:val="both"/>
        <w:rPr>
          <w:rFonts w:ascii="Tahoma" w:hAnsi="Tahoma" w:cs="Tahoma"/>
          <w:sz w:val="20"/>
          <w:szCs w:val="20"/>
        </w:rPr>
      </w:pPr>
      <w:r w:rsidRPr="005F5A11">
        <w:rPr>
          <w:rFonts w:ascii="Tahoma" w:hAnsi="Tahoma" w:cs="Tahoma"/>
          <w:sz w:val="20"/>
          <w:szCs w:val="20"/>
        </w:rPr>
        <w:t>Smluvní strany této smlouvy se dohodly následujícím způsobem na adrese pro doručování písemné korespondence:</w:t>
      </w:r>
    </w:p>
    <w:p w14:paraId="1FB867E9" w14:textId="77777777" w:rsidR="002E7586" w:rsidRPr="005F5A11" w:rsidRDefault="002E7586" w:rsidP="00BE67D5">
      <w:pPr>
        <w:pStyle w:val="Odstavecseseznamem"/>
        <w:ind w:left="709"/>
        <w:jc w:val="both"/>
        <w:rPr>
          <w:rFonts w:ascii="Tahoma" w:hAnsi="Tahoma" w:cs="Tahoma"/>
          <w:sz w:val="20"/>
          <w:szCs w:val="20"/>
        </w:rPr>
      </w:pPr>
    </w:p>
    <w:p w14:paraId="007728AB" w14:textId="77777777" w:rsidR="00D5530C" w:rsidRPr="005F5A11" w:rsidRDefault="00574DEA" w:rsidP="00BE67D5">
      <w:pPr>
        <w:pStyle w:val="Odstavecseseznamem"/>
        <w:numPr>
          <w:ilvl w:val="0"/>
          <w:numId w:val="42"/>
        </w:numPr>
        <w:tabs>
          <w:tab w:val="left" w:pos="0"/>
        </w:tabs>
        <w:jc w:val="both"/>
        <w:rPr>
          <w:rFonts w:ascii="Tahoma" w:hAnsi="Tahoma" w:cs="Tahoma"/>
          <w:b/>
          <w:sz w:val="20"/>
          <w:szCs w:val="20"/>
        </w:rPr>
      </w:pPr>
      <w:r w:rsidRPr="005F5A11">
        <w:rPr>
          <w:rFonts w:ascii="Tahoma" w:hAnsi="Tahoma" w:cs="Tahoma"/>
          <w:sz w:val="20"/>
          <w:szCs w:val="20"/>
        </w:rPr>
        <w:t>adresa pro doručování k</w:t>
      </w:r>
      <w:r w:rsidR="00471EF5" w:rsidRPr="005F5A11">
        <w:rPr>
          <w:rFonts w:ascii="Tahoma" w:hAnsi="Tahoma" w:cs="Tahoma"/>
          <w:sz w:val="20"/>
          <w:szCs w:val="20"/>
        </w:rPr>
        <w:t>upujícímu je:</w:t>
      </w:r>
      <w:r w:rsidR="00D5530C" w:rsidRPr="005F5A11">
        <w:rPr>
          <w:rFonts w:ascii="Tahoma" w:hAnsi="Tahoma" w:cs="Tahoma"/>
          <w:sz w:val="20"/>
          <w:szCs w:val="20"/>
        </w:rPr>
        <w:tab/>
      </w:r>
      <w:r w:rsidR="00471EF5" w:rsidRPr="005F5A11">
        <w:rPr>
          <w:rFonts w:ascii="Tahoma" w:hAnsi="Tahoma" w:cs="Tahoma"/>
          <w:b/>
          <w:sz w:val="20"/>
          <w:szCs w:val="20"/>
        </w:rPr>
        <w:t>Magistrát města Karlovy Var</w:t>
      </w:r>
      <w:r w:rsidR="00D5530C" w:rsidRPr="005F5A11">
        <w:rPr>
          <w:rFonts w:ascii="Tahoma" w:hAnsi="Tahoma" w:cs="Tahoma"/>
          <w:b/>
          <w:sz w:val="20"/>
          <w:szCs w:val="20"/>
        </w:rPr>
        <w:t>y</w:t>
      </w:r>
      <w:r w:rsidR="00D5530C" w:rsidRPr="005F5A11">
        <w:rPr>
          <w:rFonts w:ascii="Tahoma" w:hAnsi="Tahoma" w:cs="Tahoma"/>
          <w:sz w:val="20"/>
          <w:szCs w:val="20"/>
        </w:rPr>
        <w:tab/>
      </w:r>
      <w:r w:rsidR="00D5530C" w:rsidRPr="005F5A11">
        <w:rPr>
          <w:rFonts w:ascii="Tahoma" w:hAnsi="Tahoma" w:cs="Tahoma"/>
          <w:sz w:val="20"/>
          <w:szCs w:val="20"/>
        </w:rPr>
        <w:tab/>
      </w:r>
      <w:r w:rsidR="00D5530C" w:rsidRPr="005F5A11">
        <w:rPr>
          <w:rFonts w:ascii="Tahoma" w:hAnsi="Tahoma" w:cs="Tahoma"/>
          <w:sz w:val="20"/>
          <w:szCs w:val="20"/>
        </w:rPr>
        <w:tab/>
      </w:r>
      <w:r w:rsidR="00D5530C" w:rsidRPr="005F5A11">
        <w:rPr>
          <w:rFonts w:ascii="Tahoma" w:hAnsi="Tahoma" w:cs="Tahoma"/>
          <w:sz w:val="20"/>
          <w:szCs w:val="20"/>
        </w:rPr>
        <w:tab/>
      </w:r>
      <w:r w:rsidR="00D5530C" w:rsidRPr="005F5A11">
        <w:rPr>
          <w:rFonts w:ascii="Tahoma" w:hAnsi="Tahoma" w:cs="Tahoma"/>
          <w:sz w:val="20"/>
          <w:szCs w:val="20"/>
        </w:rPr>
        <w:tab/>
      </w:r>
      <w:r w:rsidR="00D5530C" w:rsidRPr="005F5A11">
        <w:rPr>
          <w:rFonts w:ascii="Tahoma" w:hAnsi="Tahoma" w:cs="Tahoma"/>
          <w:sz w:val="20"/>
          <w:szCs w:val="20"/>
        </w:rPr>
        <w:tab/>
      </w:r>
      <w:r w:rsidR="00D5530C" w:rsidRPr="005F5A11">
        <w:rPr>
          <w:rFonts w:ascii="Tahoma" w:hAnsi="Tahoma" w:cs="Tahoma"/>
          <w:sz w:val="20"/>
          <w:szCs w:val="20"/>
        </w:rPr>
        <w:tab/>
      </w:r>
      <w:r w:rsidR="00D5530C" w:rsidRPr="005F5A11">
        <w:rPr>
          <w:rFonts w:ascii="Tahoma" w:hAnsi="Tahoma" w:cs="Tahoma"/>
          <w:sz w:val="20"/>
          <w:szCs w:val="20"/>
        </w:rPr>
        <w:tab/>
        <w:t>odbor rozvoje a investic</w:t>
      </w:r>
    </w:p>
    <w:p w14:paraId="765FE57C" w14:textId="77777777" w:rsidR="00471EF5" w:rsidRPr="005F5A11" w:rsidRDefault="00D5530C" w:rsidP="00BE67D5">
      <w:pPr>
        <w:pStyle w:val="BodyText21"/>
        <w:widowControl/>
        <w:tabs>
          <w:tab w:val="left" w:pos="0"/>
        </w:tabs>
        <w:ind w:left="708"/>
        <w:jc w:val="left"/>
        <w:rPr>
          <w:rFonts w:ascii="Tahoma" w:hAnsi="Tahoma" w:cs="Tahoma"/>
          <w:sz w:val="20"/>
        </w:rPr>
      </w:pPr>
      <w:r w:rsidRPr="005F5A11">
        <w:rPr>
          <w:rFonts w:ascii="Tahoma" w:hAnsi="Tahoma" w:cs="Tahoma"/>
          <w:sz w:val="20"/>
        </w:rPr>
        <w:tab/>
      </w:r>
      <w:r w:rsidRPr="005F5A11">
        <w:rPr>
          <w:rFonts w:ascii="Tahoma" w:hAnsi="Tahoma" w:cs="Tahoma"/>
          <w:sz w:val="20"/>
        </w:rPr>
        <w:tab/>
      </w:r>
      <w:r w:rsidRPr="005F5A11">
        <w:rPr>
          <w:rFonts w:ascii="Tahoma" w:hAnsi="Tahoma" w:cs="Tahoma"/>
          <w:sz w:val="20"/>
        </w:rPr>
        <w:tab/>
      </w:r>
      <w:r w:rsidRPr="005F5A11">
        <w:rPr>
          <w:rFonts w:ascii="Tahoma" w:hAnsi="Tahoma" w:cs="Tahoma"/>
          <w:sz w:val="20"/>
        </w:rPr>
        <w:tab/>
      </w:r>
      <w:r w:rsidRPr="005F5A11">
        <w:rPr>
          <w:rFonts w:ascii="Tahoma" w:hAnsi="Tahoma" w:cs="Tahoma"/>
          <w:sz w:val="20"/>
        </w:rPr>
        <w:tab/>
      </w:r>
      <w:r w:rsidRPr="005F5A11">
        <w:rPr>
          <w:rFonts w:ascii="Tahoma" w:hAnsi="Tahoma" w:cs="Tahoma"/>
          <w:sz w:val="20"/>
        </w:rPr>
        <w:tab/>
      </w:r>
      <w:r w:rsidR="00CF1E50">
        <w:rPr>
          <w:rFonts w:ascii="Tahoma" w:hAnsi="Tahoma" w:cs="Tahoma"/>
          <w:sz w:val="20"/>
        </w:rPr>
        <w:tab/>
      </w:r>
      <w:r w:rsidR="00471EF5" w:rsidRPr="005F5A11">
        <w:rPr>
          <w:rFonts w:ascii="Tahoma" w:hAnsi="Tahoma" w:cs="Tahoma"/>
          <w:sz w:val="20"/>
        </w:rPr>
        <w:t xml:space="preserve">Moskevská </w:t>
      </w:r>
      <w:r w:rsidRPr="005F5A11">
        <w:rPr>
          <w:rFonts w:ascii="Tahoma" w:hAnsi="Tahoma" w:cs="Tahoma"/>
          <w:sz w:val="20"/>
        </w:rPr>
        <w:t>2035/</w:t>
      </w:r>
      <w:r w:rsidR="00471EF5" w:rsidRPr="005F5A11">
        <w:rPr>
          <w:rFonts w:ascii="Tahoma" w:hAnsi="Tahoma" w:cs="Tahoma"/>
          <w:sz w:val="20"/>
        </w:rPr>
        <w:t>21, 361 20 Karlovy Vary</w:t>
      </w:r>
    </w:p>
    <w:p w14:paraId="57F3BD2F" w14:textId="77777777" w:rsidR="00471EF5" w:rsidRPr="005F5A11" w:rsidRDefault="00471EF5" w:rsidP="00BE67D5">
      <w:pPr>
        <w:tabs>
          <w:tab w:val="left" w:pos="0"/>
        </w:tabs>
        <w:ind w:left="708"/>
        <w:jc w:val="both"/>
        <w:rPr>
          <w:rFonts w:ascii="Tahoma" w:hAnsi="Tahoma" w:cs="Tahoma"/>
          <w:sz w:val="20"/>
          <w:szCs w:val="20"/>
        </w:rPr>
      </w:pPr>
    </w:p>
    <w:p w14:paraId="3CAD921C" w14:textId="77777777" w:rsidR="00F45F97" w:rsidRPr="0088748E" w:rsidRDefault="00471EF5" w:rsidP="00BE67D5">
      <w:pPr>
        <w:pStyle w:val="Odstavecseseznamem"/>
        <w:numPr>
          <w:ilvl w:val="0"/>
          <w:numId w:val="42"/>
        </w:numPr>
        <w:tabs>
          <w:tab w:val="left" w:pos="0"/>
        </w:tabs>
        <w:rPr>
          <w:rFonts w:ascii="Tahoma" w:hAnsi="Tahoma" w:cs="Tahoma"/>
          <w:sz w:val="20"/>
          <w:szCs w:val="20"/>
        </w:rPr>
      </w:pPr>
      <w:r w:rsidRPr="005F5A11">
        <w:rPr>
          <w:rFonts w:ascii="Tahoma" w:hAnsi="Tahoma" w:cs="Tahoma"/>
          <w:sz w:val="20"/>
          <w:szCs w:val="20"/>
        </w:rPr>
        <w:t xml:space="preserve">adresa pro doručování </w:t>
      </w:r>
      <w:r w:rsidR="00574DEA" w:rsidRPr="005F5A11">
        <w:rPr>
          <w:rFonts w:ascii="Tahoma" w:hAnsi="Tahoma" w:cs="Tahoma"/>
          <w:sz w:val="20"/>
          <w:szCs w:val="20"/>
        </w:rPr>
        <w:t>p</w:t>
      </w:r>
      <w:r w:rsidRPr="005F5A11">
        <w:rPr>
          <w:rFonts w:ascii="Tahoma" w:hAnsi="Tahoma" w:cs="Tahoma"/>
          <w:sz w:val="20"/>
          <w:szCs w:val="20"/>
        </w:rPr>
        <w:t>rodávajícímu</w:t>
      </w:r>
      <w:r w:rsidR="00EA262A" w:rsidRPr="005F5A11">
        <w:rPr>
          <w:rFonts w:ascii="Tahoma" w:hAnsi="Tahoma" w:cs="Tahoma"/>
          <w:sz w:val="20"/>
          <w:szCs w:val="20"/>
        </w:rPr>
        <w:t xml:space="preserve"> je:</w:t>
      </w:r>
      <w:r w:rsidRPr="005F5A11">
        <w:rPr>
          <w:rFonts w:ascii="Tahoma" w:hAnsi="Tahoma" w:cs="Tahoma"/>
          <w:sz w:val="20"/>
          <w:szCs w:val="20"/>
        </w:rPr>
        <w:t xml:space="preserve"> </w:t>
      </w:r>
      <w:r w:rsidR="004025CE" w:rsidRPr="005F5A11">
        <w:rPr>
          <w:rFonts w:ascii="Tahoma" w:hAnsi="Tahoma" w:cs="Tahoma"/>
          <w:sz w:val="20"/>
          <w:szCs w:val="20"/>
        </w:rPr>
        <w:tab/>
      </w:r>
      <w:r w:rsidR="00765E60" w:rsidRPr="005F5A11">
        <w:rPr>
          <w:rFonts w:ascii="Tahoma" w:hAnsi="Tahoma" w:cs="Tahoma"/>
          <w:sz w:val="20"/>
          <w:szCs w:val="20"/>
        </w:rPr>
        <w:t>(</w:t>
      </w:r>
      <w:r w:rsidR="00765E60" w:rsidRPr="005F5A11">
        <w:rPr>
          <w:rFonts w:ascii="Tahoma" w:hAnsi="Tahoma" w:cs="Tahoma"/>
          <w:sz w:val="20"/>
          <w:szCs w:val="20"/>
          <w:highlight w:val="yellow"/>
        </w:rPr>
        <w:t>doplní</w:t>
      </w:r>
      <w:r w:rsidRPr="00CF1E50">
        <w:rPr>
          <w:rFonts w:ascii="Tahoma" w:hAnsi="Tahoma" w:cs="Tahoma"/>
          <w:sz w:val="20"/>
          <w:szCs w:val="20"/>
          <w:highlight w:val="yellow"/>
        </w:rPr>
        <w:t xml:space="preserve"> </w:t>
      </w:r>
      <w:r w:rsidR="00CF1E50" w:rsidRPr="00CF1E50">
        <w:rPr>
          <w:rFonts w:ascii="Tahoma" w:hAnsi="Tahoma" w:cs="Tahoma"/>
          <w:sz w:val="20"/>
          <w:szCs w:val="20"/>
          <w:highlight w:val="yellow"/>
        </w:rPr>
        <w:t>prodávající</w:t>
      </w:r>
      <w:r w:rsidR="00765E60" w:rsidRPr="005F5A11">
        <w:rPr>
          <w:rFonts w:ascii="Tahoma" w:hAnsi="Tahoma" w:cs="Tahoma"/>
          <w:sz w:val="20"/>
          <w:szCs w:val="20"/>
        </w:rPr>
        <w:t>)</w:t>
      </w:r>
      <w:r w:rsidRPr="005F5A11">
        <w:rPr>
          <w:rFonts w:ascii="Tahoma" w:hAnsi="Tahoma" w:cs="Tahoma"/>
          <w:sz w:val="20"/>
          <w:szCs w:val="20"/>
        </w:rPr>
        <w:t xml:space="preserve">    </w:t>
      </w:r>
    </w:p>
    <w:p w14:paraId="69CB146F" w14:textId="77777777" w:rsidR="00471EF5" w:rsidRDefault="00471EF5" w:rsidP="00BE67D5">
      <w:pPr>
        <w:tabs>
          <w:tab w:val="left" w:pos="0"/>
        </w:tabs>
        <w:rPr>
          <w:rFonts w:ascii="Tahoma" w:hAnsi="Tahoma" w:cs="Tahoma"/>
          <w:sz w:val="20"/>
          <w:szCs w:val="20"/>
        </w:rPr>
      </w:pPr>
      <w:r w:rsidRPr="005F5A11">
        <w:rPr>
          <w:rFonts w:ascii="Tahoma" w:hAnsi="Tahoma" w:cs="Tahoma"/>
          <w:sz w:val="20"/>
          <w:szCs w:val="20"/>
        </w:rPr>
        <w:t xml:space="preserve">                                                 </w:t>
      </w:r>
    </w:p>
    <w:p w14:paraId="2EDBE57B" w14:textId="77777777" w:rsidR="0068638A" w:rsidRDefault="0068638A" w:rsidP="00BE67D5">
      <w:pPr>
        <w:tabs>
          <w:tab w:val="left" w:pos="0"/>
        </w:tabs>
        <w:rPr>
          <w:rFonts w:ascii="Tahoma" w:hAnsi="Tahoma" w:cs="Tahoma"/>
          <w:sz w:val="20"/>
          <w:szCs w:val="20"/>
        </w:rPr>
      </w:pPr>
    </w:p>
    <w:p w14:paraId="44FF5C87" w14:textId="77777777" w:rsidR="0068638A" w:rsidRPr="005F5A11" w:rsidRDefault="0068638A" w:rsidP="00BE67D5">
      <w:pPr>
        <w:tabs>
          <w:tab w:val="left" w:pos="0"/>
        </w:tabs>
        <w:rPr>
          <w:rFonts w:ascii="Tahoma" w:hAnsi="Tahoma" w:cs="Tahoma"/>
          <w:sz w:val="20"/>
          <w:szCs w:val="20"/>
        </w:rPr>
      </w:pPr>
    </w:p>
    <w:p w14:paraId="138D6D67" w14:textId="77777777" w:rsidR="00471EF5" w:rsidRPr="005F5A11" w:rsidRDefault="00471EF5" w:rsidP="00BE67D5">
      <w:pPr>
        <w:pStyle w:val="Odstavecseseznamem"/>
        <w:numPr>
          <w:ilvl w:val="1"/>
          <w:numId w:val="14"/>
        </w:numPr>
        <w:ind w:left="709" w:hanging="709"/>
        <w:jc w:val="both"/>
        <w:rPr>
          <w:rFonts w:ascii="Tahoma" w:hAnsi="Tahoma" w:cs="Tahoma"/>
          <w:sz w:val="20"/>
          <w:szCs w:val="20"/>
        </w:rPr>
      </w:pPr>
      <w:r w:rsidRPr="005F5A11">
        <w:rPr>
          <w:rFonts w:ascii="Tahoma" w:hAnsi="Tahoma" w:cs="Tahoma"/>
          <w:sz w:val="20"/>
          <w:szCs w:val="20"/>
        </w:rPr>
        <w:t>Smluvní strany se dohodly, že v případě změny sídla, a tím i adresy pro doručování, budou písemně informovat o této skutečnosti bez zbytečného odkladu druhou smluvní stranu.</w:t>
      </w:r>
    </w:p>
    <w:p w14:paraId="33AAD166" w14:textId="77777777" w:rsidR="00D26FD0" w:rsidRDefault="00D26FD0" w:rsidP="00BE67D5">
      <w:pPr>
        <w:jc w:val="both"/>
        <w:rPr>
          <w:rFonts w:ascii="Tahoma" w:hAnsi="Tahoma" w:cs="Tahoma"/>
          <w:sz w:val="20"/>
          <w:szCs w:val="20"/>
        </w:rPr>
      </w:pPr>
    </w:p>
    <w:p w14:paraId="3B300CBF" w14:textId="77777777" w:rsidR="0043724D" w:rsidRPr="005F5A11" w:rsidRDefault="0043724D" w:rsidP="00BE67D5">
      <w:pPr>
        <w:jc w:val="both"/>
        <w:rPr>
          <w:rFonts w:ascii="Tahoma" w:hAnsi="Tahoma" w:cs="Tahoma"/>
          <w:sz w:val="20"/>
          <w:szCs w:val="20"/>
        </w:rPr>
      </w:pPr>
    </w:p>
    <w:p w14:paraId="3D65DB4C" w14:textId="77777777" w:rsidR="0059778B" w:rsidRPr="005F5A11" w:rsidRDefault="0059778B" w:rsidP="00BE67D5">
      <w:pPr>
        <w:pStyle w:val="Odstavecseseznamem"/>
        <w:keepNext/>
        <w:keepLines/>
        <w:numPr>
          <w:ilvl w:val="0"/>
          <w:numId w:val="14"/>
        </w:numPr>
        <w:ind w:left="357" w:hanging="357"/>
        <w:jc w:val="both"/>
        <w:rPr>
          <w:rFonts w:ascii="Tahoma" w:hAnsi="Tahoma" w:cs="Tahoma"/>
          <w:b/>
          <w:sz w:val="20"/>
          <w:szCs w:val="20"/>
        </w:rPr>
      </w:pPr>
      <w:r w:rsidRPr="005F5A11">
        <w:rPr>
          <w:rFonts w:ascii="Tahoma" w:hAnsi="Tahoma" w:cs="Tahoma"/>
          <w:b/>
          <w:sz w:val="20"/>
          <w:szCs w:val="20"/>
        </w:rPr>
        <w:t xml:space="preserve">  Doručování</w:t>
      </w:r>
    </w:p>
    <w:p w14:paraId="079AB945" w14:textId="77777777" w:rsidR="00C85823" w:rsidRPr="005F5A11" w:rsidRDefault="00C85823" w:rsidP="00BE67D5">
      <w:pPr>
        <w:keepNext/>
        <w:keepLines/>
        <w:jc w:val="both"/>
        <w:rPr>
          <w:rFonts w:ascii="Tahoma" w:hAnsi="Tahoma" w:cs="Tahoma"/>
          <w:b/>
          <w:sz w:val="20"/>
          <w:szCs w:val="20"/>
        </w:rPr>
      </w:pPr>
    </w:p>
    <w:p w14:paraId="55C24A8E" w14:textId="77777777" w:rsidR="0059778B" w:rsidRPr="005F5A11" w:rsidRDefault="00471EF5" w:rsidP="00BE67D5">
      <w:pPr>
        <w:pStyle w:val="Nadpis5"/>
        <w:numPr>
          <w:ilvl w:val="1"/>
          <w:numId w:val="14"/>
        </w:numPr>
        <w:spacing w:before="0"/>
        <w:ind w:left="709" w:hanging="709"/>
        <w:jc w:val="both"/>
        <w:rPr>
          <w:rFonts w:ascii="Tahoma" w:hAnsi="Tahoma" w:cs="Tahoma"/>
          <w:color w:val="auto"/>
          <w:sz w:val="20"/>
          <w:szCs w:val="20"/>
        </w:rPr>
      </w:pPr>
      <w:r w:rsidRPr="005F5A11">
        <w:rPr>
          <w:rFonts w:ascii="Tahoma" w:hAnsi="Tahoma" w:cs="Tahoma"/>
          <w:color w:val="auto"/>
          <w:sz w:val="20"/>
          <w:szCs w:val="20"/>
        </w:rPr>
        <w:t>Veškerá podání a jiná oznámení, která se doručují smluvním straná</w:t>
      </w:r>
      <w:r w:rsidR="009912D1">
        <w:rPr>
          <w:rFonts w:ascii="Tahoma" w:hAnsi="Tahoma" w:cs="Tahoma"/>
          <w:color w:val="auto"/>
          <w:sz w:val="20"/>
          <w:szCs w:val="20"/>
        </w:rPr>
        <w:t>m, je třeba doručit osobně,</w:t>
      </w:r>
      <w:r w:rsidRPr="005F5A11">
        <w:rPr>
          <w:rFonts w:ascii="Tahoma" w:hAnsi="Tahoma" w:cs="Tahoma"/>
          <w:color w:val="auto"/>
          <w:sz w:val="20"/>
          <w:szCs w:val="20"/>
        </w:rPr>
        <w:t xml:space="preserve"> doporučenou listovní zásilkou s</w:t>
      </w:r>
      <w:r w:rsidR="009912D1">
        <w:rPr>
          <w:rFonts w:ascii="Tahoma" w:hAnsi="Tahoma" w:cs="Tahoma"/>
          <w:color w:val="auto"/>
          <w:sz w:val="20"/>
          <w:szCs w:val="20"/>
        </w:rPr>
        <w:t> </w:t>
      </w:r>
      <w:r w:rsidRPr="005F5A11">
        <w:rPr>
          <w:rFonts w:ascii="Tahoma" w:hAnsi="Tahoma" w:cs="Tahoma"/>
          <w:color w:val="auto"/>
          <w:sz w:val="20"/>
          <w:szCs w:val="20"/>
        </w:rPr>
        <w:t>doručenkou</w:t>
      </w:r>
      <w:r w:rsidR="009912D1">
        <w:rPr>
          <w:rFonts w:ascii="Tahoma" w:hAnsi="Tahoma" w:cs="Tahoma"/>
          <w:color w:val="auto"/>
          <w:sz w:val="20"/>
          <w:szCs w:val="20"/>
        </w:rPr>
        <w:t xml:space="preserve"> nebo do datové schránky</w:t>
      </w:r>
      <w:r w:rsidRPr="005F5A11">
        <w:rPr>
          <w:rFonts w:ascii="Tahoma" w:hAnsi="Tahoma" w:cs="Tahoma"/>
          <w:color w:val="auto"/>
          <w:sz w:val="20"/>
          <w:szCs w:val="20"/>
        </w:rPr>
        <w:t>.</w:t>
      </w:r>
    </w:p>
    <w:p w14:paraId="19B31629" w14:textId="77777777" w:rsidR="00C85823" w:rsidRPr="005F5A11" w:rsidRDefault="00C85823" w:rsidP="00BE67D5">
      <w:pPr>
        <w:rPr>
          <w:rFonts w:ascii="Tahoma" w:hAnsi="Tahoma" w:cs="Tahoma"/>
          <w:sz w:val="20"/>
          <w:szCs w:val="20"/>
        </w:rPr>
      </w:pPr>
    </w:p>
    <w:p w14:paraId="0665DDF1" w14:textId="77777777" w:rsidR="00471EF5" w:rsidRPr="005F5A11" w:rsidRDefault="00471EF5" w:rsidP="00BE67D5">
      <w:pPr>
        <w:pStyle w:val="Odstavecseseznamem"/>
        <w:numPr>
          <w:ilvl w:val="1"/>
          <w:numId w:val="14"/>
        </w:numPr>
        <w:ind w:left="709" w:hanging="709"/>
        <w:jc w:val="both"/>
        <w:rPr>
          <w:rFonts w:ascii="Tahoma" w:hAnsi="Tahoma" w:cs="Tahoma"/>
          <w:sz w:val="20"/>
          <w:szCs w:val="20"/>
        </w:rPr>
      </w:pPr>
      <w:r w:rsidRPr="005F5A11">
        <w:rPr>
          <w:rFonts w:ascii="Tahoma" w:hAnsi="Tahoma" w:cs="Tahoma"/>
          <w:sz w:val="20"/>
          <w:szCs w:val="20"/>
        </w:rPr>
        <w:t>Aniž by tím byly dotčeny další prostředky, kterými lze prokázat doručení, má se za to, že oznámení bylo řádně doručené:</w:t>
      </w:r>
    </w:p>
    <w:p w14:paraId="0D001F20" w14:textId="77777777" w:rsidR="00C85823" w:rsidRPr="005F5A11" w:rsidRDefault="00C85823" w:rsidP="00BE67D5">
      <w:pPr>
        <w:pStyle w:val="Odstavecseseznamem"/>
        <w:rPr>
          <w:rFonts w:ascii="Tahoma" w:hAnsi="Tahoma" w:cs="Tahoma"/>
          <w:sz w:val="20"/>
          <w:szCs w:val="20"/>
        </w:rPr>
      </w:pPr>
    </w:p>
    <w:p w14:paraId="58B6C76B" w14:textId="77777777" w:rsidR="00471EF5" w:rsidRPr="005F5A11" w:rsidRDefault="0006069F" w:rsidP="00BE67D5">
      <w:pPr>
        <w:pStyle w:val="Nadpis4"/>
        <w:spacing w:before="0"/>
        <w:ind w:left="1276" w:hanging="426"/>
        <w:jc w:val="both"/>
        <w:rPr>
          <w:rFonts w:ascii="Tahoma" w:hAnsi="Tahoma" w:cs="Tahoma"/>
          <w:b w:val="0"/>
          <w:i w:val="0"/>
          <w:color w:val="auto"/>
          <w:sz w:val="20"/>
          <w:szCs w:val="20"/>
        </w:rPr>
      </w:pPr>
      <w:r w:rsidRPr="005F5A11">
        <w:rPr>
          <w:rFonts w:ascii="Tahoma" w:hAnsi="Tahoma" w:cs="Tahoma"/>
          <w:b w:val="0"/>
          <w:i w:val="0"/>
          <w:color w:val="auto"/>
          <w:sz w:val="20"/>
          <w:szCs w:val="20"/>
        </w:rPr>
        <w:t>a</w:t>
      </w:r>
      <w:r w:rsidR="00471EF5" w:rsidRPr="005F5A11">
        <w:rPr>
          <w:rFonts w:ascii="Tahoma" w:hAnsi="Tahoma" w:cs="Tahoma"/>
          <w:b w:val="0"/>
          <w:i w:val="0"/>
          <w:color w:val="auto"/>
          <w:sz w:val="20"/>
          <w:szCs w:val="20"/>
        </w:rPr>
        <w:t>) při doručování osobně:</w:t>
      </w:r>
    </w:p>
    <w:p w14:paraId="770D47EF" w14:textId="77777777" w:rsidR="002E7586" w:rsidRPr="005F5A11" w:rsidRDefault="002E7586" w:rsidP="00BE67D5">
      <w:pPr>
        <w:rPr>
          <w:rFonts w:ascii="Tahoma" w:hAnsi="Tahoma" w:cs="Tahoma"/>
          <w:sz w:val="20"/>
          <w:szCs w:val="20"/>
        </w:rPr>
      </w:pPr>
    </w:p>
    <w:p w14:paraId="538D8386" w14:textId="77777777" w:rsidR="00471EF5" w:rsidRPr="005F5A11" w:rsidRDefault="00471EF5" w:rsidP="00BE67D5">
      <w:pPr>
        <w:widowControl w:val="0"/>
        <w:numPr>
          <w:ilvl w:val="1"/>
          <w:numId w:val="32"/>
        </w:numPr>
        <w:tabs>
          <w:tab w:val="left" w:pos="426"/>
        </w:tabs>
        <w:ind w:left="1276" w:hanging="426"/>
        <w:jc w:val="both"/>
        <w:rPr>
          <w:rFonts w:ascii="Tahoma" w:hAnsi="Tahoma" w:cs="Tahoma"/>
          <w:snapToGrid w:val="0"/>
          <w:sz w:val="20"/>
          <w:szCs w:val="20"/>
        </w:rPr>
      </w:pPr>
      <w:r w:rsidRPr="005F5A11">
        <w:rPr>
          <w:rFonts w:ascii="Tahoma" w:hAnsi="Tahoma" w:cs="Tahoma"/>
          <w:snapToGrid w:val="0"/>
          <w:sz w:val="20"/>
          <w:szCs w:val="20"/>
        </w:rPr>
        <w:t>dnem faktického přijetí oznámení příjemcem; nebo</w:t>
      </w:r>
    </w:p>
    <w:p w14:paraId="76FB9480" w14:textId="77777777" w:rsidR="00471EF5" w:rsidRPr="005F5A11" w:rsidRDefault="00471EF5" w:rsidP="00BE67D5">
      <w:pPr>
        <w:widowControl w:val="0"/>
        <w:numPr>
          <w:ilvl w:val="1"/>
          <w:numId w:val="32"/>
        </w:numPr>
        <w:tabs>
          <w:tab w:val="left" w:pos="426"/>
        </w:tabs>
        <w:ind w:left="1276" w:hanging="426"/>
        <w:jc w:val="both"/>
        <w:rPr>
          <w:rFonts w:ascii="Tahoma" w:hAnsi="Tahoma" w:cs="Tahoma"/>
          <w:snapToGrid w:val="0"/>
          <w:sz w:val="20"/>
          <w:szCs w:val="20"/>
        </w:rPr>
      </w:pPr>
      <w:r w:rsidRPr="005F5A11">
        <w:rPr>
          <w:rFonts w:ascii="Tahoma" w:hAnsi="Tahoma" w:cs="Tahoma"/>
          <w:snapToGrid w:val="0"/>
          <w:sz w:val="20"/>
          <w:szCs w:val="20"/>
        </w:rPr>
        <w:t>dnem, v němž bylo doručeno osobě na příjemcově adrese určené k přebírání listovních zásilek; nebo</w:t>
      </w:r>
    </w:p>
    <w:p w14:paraId="2C7CF720" w14:textId="77777777" w:rsidR="00471EF5" w:rsidRPr="005F5A11" w:rsidRDefault="00471EF5" w:rsidP="00BE67D5">
      <w:pPr>
        <w:widowControl w:val="0"/>
        <w:numPr>
          <w:ilvl w:val="1"/>
          <w:numId w:val="32"/>
        </w:numPr>
        <w:tabs>
          <w:tab w:val="left" w:pos="426"/>
        </w:tabs>
        <w:ind w:left="1276" w:hanging="426"/>
        <w:jc w:val="both"/>
        <w:rPr>
          <w:rFonts w:ascii="Tahoma" w:hAnsi="Tahoma" w:cs="Tahoma"/>
          <w:snapToGrid w:val="0"/>
          <w:sz w:val="20"/>
          <w:szCs w:val="20"/>
        </w:rPr>
      </w:pPr>
      <w:r w:rsidRPr="005F5A11">
        <w:rPr>
          <w:rFonts w:ascii="Tahoma" w:hAnsi="Tahoma" w:cs="Tahoma"/>
          <w:snapToGrid w:val="0"/>
          <w:sz w:val="20"/>
          <w:szCs w:val="20"/>
        </w:rPr>
        <w:t>dnem, kdy bylo doručováno osobě na příjemcově adrese určené k přebírání listovních zásilek, a tato osoba odmítla listovní zásilku převzít; nebo</w:t>
      </w:r>
    </w:p>
    <w:p w14:paraId="51214D95" w14:textId="77777777" w:rsidR="00471EF5" w:rsidRPr="005F5A11" w:rsidRDefault="00471EF5" w:rsidP="00BE67D5">
      <w:pPr>
        <w:widowControl w:val="0"/>
        <w:numPr>
          <w:ilvl w:val="1"/>
          <w:numId w:val="32"/>
        </w:numPr>
        <w:tabs>
          <w:tab w:val="left" w:pos="426"/>
        </w:tabs>
        <w:ind w:left="1276" w:hanging="426"/>
        <w:jc w:val="both"/>
        <w:rPr>
          <w:rFonts w:ascii="Tahoma" w:hAnsi="Tahoma" w:cs="Tahoma"/>
          <w:snapToGrid w:val="0"/>
          <w:sz w:val="20"/>
          <w:szCs w:val="20"/>
        </w:rPr>
      </w:pPr>
      <w:r w:rsidRPr="005F5A11">
        <w:rPr>
          <w:rFonts w:ascii="Tahoma" w:hAnsi="Tahoma" w:cs="Tahoma"/>
          <w:snapToGrid w:val="0"/>
          <w:sz w:val="20"/>
          <w:szCs w:val="20"/>
        </w:rPr>
        <w:t>dnem, kdy příjemce při prvním pokusu o doručení zásilku z jakýchkoli důvodů nepřevzal či odmítl zásilku převzít, a to i přesto, že se v místě doručení nezdržuje, pokud byla na zásilce uvedena adresa pro doručování dle článku 1</w:t>
      </w:r>
      <w:r w:rsidR="00EA262A" w:rsidRPr="005F5A11">
        <w:rPr>
          <w:rFonts w:ascii="Tahoma" w:hAnsi="Tahoma" w:cs="Tahoma"/>
          <w:snapToGrid w:val="0"/>
          <w:sz w:val="20"/>
          <w:szCs w:val="20"/>
        </w:rPr>
        <w:t>0</w:t>
      </w:r>
      <w:r w:rsidRPr="005F5A11">
        <w:rPr>
          <w:rFonts w:ascii="Tahoma" w:hAnsi="Tahoma" w:cs="Tahoma"/>
          <w:snapToGrid w:val="0"/>
          <w:sz w:val="20"/>
          <w:szCs w:val="20"/>
        </w:rPr>
        <w:t xml:space="preserve">. odst. </w:t>
      </w:r>
      <w:r w:rsidR="00EA262A" w:rsidRPr="005F5A11">
        <w:rPr>
          <w:rFonts w:ascii="Tahoma" w:hAnsi="Tahoma" w:cs="Tahoma"/>
          <w:snapToGrid w:val="0"/>
          <w:sz w:val="20"/>
          <w:szCs w:val="20"/>
        </w:rPr>
        <w:t>10.</w:t>
      </w:r>
      <w:r w:rsidRPr="005F5A11">
        <w:rPr>
          <w:rFonts w:ascii="Tahoma" w:hAnsi="Tahoma" w:cs="Tahoma"/>
          <w:snapToGrid w:val="0"/>
          <w:sz w:val="20"/>
          <w:szCs w:val="20"/>
        </w:rPr>
        <w:t>1 písm. a), b) této smlouvy.</w:t>
      </w:r>
    </w:p>
    <w:p w14:paraId="05AA277F" w14:textId="77777777" w:rsidR="00C85823" w:rsidRPr="005F5A11" w:rsidRDefault="00C85823" w:rsidP="00BE67D5">
      <w:pPr>
        <w:widowControl w:val="0"/>
        <w:tabs>
          <w:tab w:val="left" w:pos="426"/>
        </w:tabs>
        <w:jc w:val="both"/>
        <w:rPr>
          <w:rFonts w:ascii="Tahoma" w:hAnsi="Tahoma" w:cs="Tahoma"/>
          <w:snapToGrid w:val="0"/>
          <w:sz w:val="20"/>
          <w:szCs w:val="20"/>
        </w:rPr>
      </w:pPr>
    </w:p>
    <w:p w14:paraId="6BB9E8DC" w14:textId="77777777" w:rsidR="00471EF5" w:rsidRPr="005F5A11" w:rsidRDefault="0006069F" w:rsidP="00BE67D5">
      <w:pPr>
        <w:widowControl w:val="0"/>
        <w:ind w:left="1276" w:hanging="426"/>
        <w:jc w:val="both"/>
        <w:rPr>
          <w:rFonts w:ascii="Tahoma" w:hAnsi="Tahoma" w:cs="Tahoma"/>
          <w:snapToGrid w:val="0"/>
          <w:sz w:val="20"/>
          <w:szCs w:val="20"/>
        </w:rPr>
      </w:pPr>
      <w:r w:rsidRPr="005F5A11">
        <w:rPr>
          <w:rFonts w:ascii="Tahoma" w:hAnsi="Tahoma" w:cs="Tahoma"/>
          <w:snapToGrid w:val="0"/>
          <w:sz w:val="20"/>
          <w:szCs w:val="20"/>
        </w:rPr>
        <w:t>b</w:t>
      </w:r>
      <w:r w:rsidR="00471EF5" w:rsidRPr="005F5A11">
        <w:rPr>
          <w:rFonts w:ascii="Tahoma" w:hAnsi="Tahoma" w:cs="Tahoma"/>
          <w:snapToGrid w:val="0"/>
          <w:sz w:val="20"/>
          <w:szCs w:val="20"/>
        </w:rPr>
        <w:t>) při doručování prostřednictvím držitele poštovní licence:</w:t>
      </w:r>
    </w:p>
    <w:p w14:paraId="562722D4" w14:textId="77777777" w:rsidR="002E7586" w:rsidRPr="005F5A11" w:rsidRDefault="002E7586" w:rsidP="00BE67D5">
      <w:pPr>
        <w:widowControl w:val="0"/>
        <w:ind w:left="1276" w:hanging="426"/>
        <w:jc w:val="both"/>
        <w:rPr>
          <w:rFonts w:ascii="Tahoma" w:hAnsi="Tahoma" w:cs="Tahoma"/>
          <w:snapToGrid w:val="0"/>
          <w:sz w:val="20"/>
          <w:szCs w:val="20"/>
        </w:rPr>
      </w:pPr>
    </w:p>
    <w:p w14:paraId="366FEFDD" w14:textId="77777777" w:rsidR="00471EF5" w:rsidRPr="005F5A11" w:rsidRDefault="00471EF5" w:rsidP="00BE67D5">
      <w:pPr>
        <w:widowControl w:val="0"/>
        <w:numPr>
          <w:ilvl w:val="0"/>
          <w:numId w:val="30"/>
        </w:numPr>
        <w:tabs>
          <w:tab w:val="left" w:pos="426"/>
        </w:tabs>
        <w:ind w:left="1276" w:hanging="426"/>
        <w:jc w:val="both"/>
        <w:rPr>
          <w:rFonts w:ascii="Tahoma" w:hAnsi="Tahoma" w:cs="Tahoma"/>
          <w:snapToGrid w:val="0"/>
          <w:sz w:val="20"/>
          <w:szCs w:val="20"/>
        </w:rPr>
      </w:pPr>
      <w:r w:rsidRPr="005F5A11">
        <w:rPr>
          <w:rFonts w:ascii="Tahoma" w:hAnsi="Tahoma" w:cs="Tahoma"/>
          <w:snapToGrid w:val="0"/>
          <w:sz w:val="20"/>
          <w:szCs w:val="20"/>
        </w:rPr>
        <w:t>dnem předání listovní zásilky příjemci; nebo</w:t>
      </w:r>
    </w:p>
    <w:p w14:paraId="7F51CABF" w14:textId="77777777" w:rsidR="00471EF5" w:rsidRPr="005F5A11" w:rsidRDefault="00471EF5" w:rsidP="00BE67D5">
      <w:pPr>
        <w:widowControl w:val="0"/>
        <w:numPr>
          <w:ilvl w:val="0"/>
          <w:numId w:val="30"/>
        </w:numPr>
        <w:tabs>
          <w:tab w:val="left" w:pos="426"/>
        </w:tabs>
        <w:ind w:left="1276" w:hanging="426"/>
        <w:jc w:val="both"/>
        <w:rPr>
          <w:rFonts w:ascii="Tahoma" w:hAnsi="Tahoma" w:cs="Tahoma"/>
          <w:snapToGrid w:val="0"/>
          <w:sz w:val="20"/>
          <w:szCs w:val="20"/>
        </w:rPr>
      </w:pPr>
      <w:r w:rsidRPr="005F5A11">
        <w:rPr>
          <w:rFonts w:ascii="Tahoma" w:hAnsi="Tahoma" w:cs="Tahoma"/>
          <w:snapToGrid w:val="0"/>
          <w:sz w:val="20"/>
          <w:szCs w:val="20"/>
        </w:rPr>
        <w:t>dnem, kdy příjemce při prvním pokusu o doručení zásilku z jakýchkoli důvodů nepřevzal či odmítl zásilku převzít, a to i přesto, že se v místě doručení nezdržuje, pokud byla na zásilce uvedena adresa pro doručování dle článku 1</w:t>
      </w:r>
      <w:r w:rsidR="00EA262A" w:rsidRPr="005F5A11">
        <w:rPr>
          <w:rFonts w:ascii="Tahoma" w:hAnsi="Tahoma" w:cs="Tahoma"/>
          <w:snapToGrid w:val="0"/>
          <w:sz w:val="20"/>
          <w:szCs w:val="20"/>
        </w:rPr>
        <w:t>0</w:t>
      </w:r>
      <w:r w:rsidRPr="005F5A11">
        <w:rPr>
          <w:rFonts w:ascii="Tahoma" w:hAnsi="Tahoma" w:cs="Tahoma"/>
          <w:snapToGrid w:val="0"/>
          <w:sz w:val="20"/>
          <w:szCs w:val="20"/>
        </w:rPr>
        <w:t xml:space="preserve">. odst. </w:t>
      </w:r>
      <w:r w:rsidR="00CD0C10" w:rsidRPr="005F5A11">
        <w:rPr>
          <w:rFonts w:ascii="Tahoma" w:hAnsi="Tahoma" w:cs="Tahoma"/>
          <w:snapToGrid w:val="0"/>
          <w:sz w:val="20"/>
          <w:szCs w:val="20"/>
        </w:rPr>
        <w:t>10.1</w:t>
      </w:r>
      <w:r w:rsidR="00EA262A" w:rsidRPr="005F5A11">
        <w:rPr>
          <w:rFonts w:ascii="Tahoma" w:hAnsi="Tahoma" w:cs="Tahoma"/>
          <w:snapToGrid w:val="0"/>
          <w:sz w:val="20"/>
          <w:szCs w:val="20"/>
        </w:rPr>
        <w:t xml:space="preserve"> </w:t>
      </w:r>
      <w:r w:rsidRPr="005F5A11">
        <w:rPr>
          <w:rFonts w:ascii="Tahoma" w:hAnsi="Tahoma" w:cs="Tahoma"/>
          <w:snapToGrid w:val="0"/>
          <w:sz w:val="20"/>
          <w:szCs w:val="20"/>
        </w:rPr>
        <w:t>písm. a), b) této smlouvy.</w:t>
      </w:r>
    </w:p>
    <w:p w14:paraId="7FDBFCF1" w14:textId="77777777" w:rsidR="00C85823" w:rsidRPr="005F5A11" w:rsidRDefault="00C85823" w:rsidP="00BE67D5">
      <w:pPr>
        <w:widowControl w:val="0"/>
        <w:tabs>
          <w:tab w:val="left" w:pos="426"/>
        </w:tabs>
        <w:jc w:val="both"/>
        <w:rPr>
          <w:rFonts w:ascii="Tahoma" w:hAnsi="Tahoma" w:cs="Tahoma"/>
          <w:snapToGrid w:val="0"/>
          <w:sz w:val="20"/>
          <w:szCs w:val="20"/>
        </w:rPr>
      </w:pPr>
    </w:p>
    <w:p w14:paraId="3583979F" w14:textId="77777777" w:rsidR="00471EF5" w:rsidRPr="005F5A11" w:rsidRDefault="0006069F" w:rsidP="00BE67D5">
      <w:pPr>
        <w:widowControl w:val="0"/>
        <w:ind w:left="1276" w:hanging="426"/>
        <w:jc w:val="both"/>
        <w:rPr>
          <w:rFonts w:ascii="Tahoma" w:hAnsi="Tahoma" w:cs="Tahoma"/>
          <w:snapToGrid w:val="0"/>
          <w:sz w:val="20"/>
          <w:szCs w:val="20"/>
        </w:rPr>
      </w:pPr>
      <w:r w:rsidRPr="005F5A11">
        <w:rPr>
          <w:rFonts w:ascii="Tahoma" w:hAnsi="Tahoma" w:cs="Tahoma"/>
          <w:snapToGrid w:val="0"/>
          <w:sz w:val="20"/>
          <w:szCs w:val="20"/>
        </w:rPr>
        <w:t>c</w:t>
      </w:r>
      <w:r w:rsidR="00471EF5" w:rsidRPr="005F5A11">
        <w:rPr>
          <w:rFonts w:ascii="Tahoma" w:hAnsi="Tahoma" w:cs="Tahoma"/>
          <w:snapToGrid w:val="0"/>
          <w:sz w:val="20"/>
          <w:szCs w:val="20"/>
        </w:rPr>
        <w:t>) při doručování do datové schránky</w:t>
      </w:r>
      <w:r w:rsidR="002E7586" w:rsidRPr="005F5A11">
        <w:rPr>
          <w:rFonts w:ascii="Tahoma" w:hAnsi="Tahoma" w:cs="Tahoma"/>
          <w:snapToGrid w:val="0"/>
          <w:sz w:val="20"/>
          <w:szCs w:val="20"/>
        </w:rPr>
        <w:t>:</w:t>
      </w:r>
    </w:p>
    <w:p w14:paraId="145C8229" w14:textId="77777777" w:rsidR="002E7586" w:rsidRPr="005F5A11" w:rsidRDefault="002E7586" w:rsidP="00BE67D5">
      <w:pPr>
        <w:widowControl w:val="0"/>
        <w:ind w:left="1276" w:hanging="426"/>
        <w:jc w:val="both"/>
        <w:rPr>
          <w:rFonts w:ascii="Tahoma" w:hAnsi="Tahoma" w:cs="Tahoma"/>
          <w:snapToGrid w:val="0"/>
          <w:sz w:val="20"/>
          <w:szCs w:val="20"/>
        </w:rPr>
      </w:pPr>
    </w:p>
    <w:p w14:paraId="3BFA18BD" w14:textId="77777777" w:rsidR="00471EF5" w:rsidRPr="005F5A11" w:rsidRDefault="00471EF5" w:rsidP="00BE67D5">
      <w:pPr>
        <w:pStyle w:val="Odstavecseseznamem"/>
        <w:widowControl w:val="0"/>
        <w:numPr>
          <w:ilvl w:val="0"/>
          <w:numId w:val="37"/>
        </w:numPr>
        <w:tabs>
          <w:tab w:val="left" w:pos="426"/>
        </w:tabs>
        <w:suppressAutoHyphens w:val="0"/>
        <w:ind w:left="1276" w:hanging="426"/>
        <w:jc w:val="both"/>
        <w:rPr>
          <w:rFonts w:ascii="Tahoma" w:hAnsi="Tahoma" w:cs="Tahoma"/>
          <w:snapToGrid w:val="0"/>
          <w:sz w:val="20"/>
          <w:szCs w:val="20"/>
        </w:rPr>
      </w:pPr>
      <w:r w:rsidRPr="005F5A11">
        <w:rPr>
          <w:rFonts w:ascii="Tahoma" w:hAnsi="Tahoma" w:cs="Tahoma"/>
          <w:snapToGrid w:val="0"/>
          <w:sz w:val="20"/>
          <w:szCs w:val="20"/>
        </w:rPr>
        <w:t>dle zákona č. 300/2008 Sb., o elektronických úkonech a autorizované konverzi dokumentů</w:t>
      </w:r>
      <w:r w:rsidR="00D5530C" w:rsidRPr="005F5A11">
        <w:rPr>
          <w:rFonts w:ascii="Tahoma" w:hAnsi="Tahoma" w:cs="Tahoma"/>
          <w:snapToGrid w:val="0"/>
          <w:sz w:val="20"/>
          <w:szCs w:val="20"/>
        </w:rPr>
        <w:t>, ve znění pozdějších předpisů</w:t>
      </w:r>
      <w:r w:rsidRPr="005F5A11">
        <w:rPr>
          <w:rFonts w:ascii="Tahoma" w:hAnsi="Tahoma" w:cs="Tahoma"/>
          <w:snapToGrid w:val="0"/>
          <w:sz w:val="20"/>
          <w:szCs w:val="20"/>
        </w:rPr>
        <w:t>.</w:t>
      </w:r>
    </w:p>
    <w:p w14:paraId="0493ED32" w14:textId="77777777" w:rsidR="0043724D" w:rsidRDefault="0043724D" w:rsidP="00BE67D5">
      <w:pPr>
        <w:rPr>
          <w:rFonts w:ascii="Tahoma" w:hAnsi="Tahoma" w:cs="Tahoma"/>
          <w:sz w:val="20"/>
          <w:szCs w:val="20"/>
        </w:rPr>
      </w:pPr>
    </w:p>
    <w:p w14:paraId="39FF452C" w14:textId="77777777" w:rsidR="0068638A" w:rsidRDefault="0068638A" w:rsidP="00BE67D5">
      <w:pPr>
        <w:rPr>
          <w:rFonts w:ascii="Tahoma" w:hAnsi="Tahoma" w:cs="Tahoma"/>
          <w:sz w:val="20"/>
          <w:szCs w:val="20"/>
        </w:rPr>
      </w:pPr>
    </w:p>
    <w:p w14:paraId="110D70B2" w14:textId="77777777" w:rsidR="009B75CF" w:rsidRPr="005F5A11" w:rsidRDefault="009B75CF" w:rsidP="00BE67D5">
      <w:pPr>
        <w:rPr>
          <w:rFonts w:ascii="Tahoma" w:hAnsi="Tahoma" w:cs="Tahoma"/>
          <w:sz w:val="20"/>
          <w:szCs w:val="20"/>
        </w:rPr>
      </w:pPr>
    </w:p>
    <w:p w14:paraId="4BA9099F" w14:textId="77777777" w:rsidR="00471EF5" w:rsidRPr="005F5A11" w:rsidRDefault="00471EF5" w:rsidP="00BE67D5">
      <w:pPr>
        <w:pStyle w:val="Nadpis1"/>
        <w:numPr>
          <w:ilvl w:val="0"/>
          <w:numId w:val="40"/>
        </w:numPr>
        <w:jc w:val="left"/>
        <w:rPr>
          <w:rFonts w:ascii="Tahoma" w:hAnsi="Tahoma" w:cs="Tahoma"/>
          <w:sz w:val="20"/>
          <w:szCs w:val="20"/>
        </w:rPr>
      </w:pPr>
      <w:r w:rsidRPr="005F5A11">
        <w:rPr>
          <w:rFonts w:ascii="Tahoma" w:hAnsi="Tahoma" w:cs="Tahoma"/>
          <w:sz w:val="20"/>
          <w:szCs w:val="20"/>
        </w:rPr>
        <w:lastRenderedPageBreak/>
        <w:t>Závěrečná ustanovení</w:t>
      </w:r>
    </w:p>
    <w:p w14:paraId="2EE2F201" w14:textId="77777777" w:rsidR="00C85823" w:rsidRPr="005F5A11" w:rsidRDefault="00C85823" w:rsidP="00BE67D5">
      <w:pPr>
        <w:rPr>
          <w:rFonts w:ascii="Tahoma" w:hAnsi="Tahoma" w:cs="Tahoma"/>
          <w:sz w:val="20"/>
          <w:szCs w:val="20"/>
        </w:rPr>
      </w:pPr>
    </w:p>
    <w:p w14:paraId="536AD0A7" w14:textId="77777777" w:rsidR="00471EF5" w:rsidRPr="005F5A11" w:rsidRDefault="00471EF5" w:rsidP="00BE67D5">
      <w:pPr>
        <w:pStyle w:val="Nadpis5"/>
        <w:keepLines w:val="0"/>
        <w:widowControl w:val="0"/>
        <w:numPr>
          <w:ilvl w:val="1"/>
          <w:numId w:val="40"/>
        </w:numPr>
        <w:spacing w:before="0"/>
        <w:ind w:left="709" w:hanging="709"/>
        <w:jc w:val="both"/>
        <w:rPr>
          <w:rFonts w:ascii="Tahoma" w:hAnsi="Tahoma" w:cs="Tahoma"/>
          <w:color w:val="auto"/>
          <w:sz w:val="20"/>
          <w:szCs w:val="20"/>
        </w:rPr>
      </w:pPr>
      <w:r w:rsidRPr="005F5A11">
        <w:rPr>
          <w:rFonts w:ascii="Tahoma" w:hAnsi="Tahoma" w:cs="Tahoma"/>
          <w:color w:val="auto"/>
          <w:sz w:val="20"/>
          <w:szCs w:val="20"/>
        </w:rPr>
        <w:t>Tato smlouva nabývá platnosti dnem jejího podpisu oprávněnými zástupci obou smluvních stran a</w:t>
      </w:r>
      <w:r w:rsidR="007A6B4D" w:rsidRPr="005F5A11">
        <w:rPr>
          <w:rFonts w:ascii="Tahoma" w:hAnsi="Tahoma" w:cs="Tahoma"/>
          <w:color w:val="auto"/>
          <w:sz w:val="20"/>
          <w:szCs w:val="20"/>
        </w:rPr>
        <w:t> </w:t>
      </w:r>
      <w:r w:rsidRPr="005F5A11">
        <w:rPr>
          <w:rFonts w:ascii="Tahoma" w:hAnsi="Tahoma" w:cs="Tahoma"/>
          <w:color w:val="auto"/>
          <w:sz w:val="20"/>
          <w:szCs w:val="20"/>
        </w:rPr>
        <w:t>účinnosti dnem uveřejnění v registru smluv.</w:t>
      </w:r>
    </w:p>
    <w:p w14:paraId="43D36AAA" w14:textId="77777777" w:rsidR="00C85823" w:rsidRPr="005F5A11" w:rsidRDefault="00C85823" w:rsidP="00BE67D5">
      <w:pPr>
        <w:rPr>
          <w:rFonts w:ascii="Tahoma" w:hAnsi="Tahoma" w:cs="Tahoma"/>
          <w:sz w:val="20"/>
          <w:szCs w:val="20"/>
        </w:rPr>
      </w:pPr>
    </w:p>
    <w:p w14:paraId="20AFC6FD" w14:textId="77777777" w:rsidR="00471EF5" w:rsidRPr="005F5A11" w:rsidRDefault="00471EF5" w:rsidP="00BE67D5">
      <w:pPr>
        <w:pStyle w:val="Odstavecseseznamem"/>
        <w:numPr>
          <w:ilvl w:val="1"/>
          <w:numId w:val="40"/>
        </w:numPr>
        <w:ind w:left="709" w:hanging="709"/>
        <w:jc w:val="both"/>
        <w:rPr>
          <w:rFonts w:ascii="Tahoma" w:hAnsi="Tahoma" w:cs="Tahoma"/>
          <w:sz w:val="20"/>
          <w:szCs w:val="20"/>
        </w:rPr>
      </w:pPr>
      <w:r w:rsidRPr="005F5A11">
        <w:rPr>
          <w:rFonts w:ascii="Tahoma" w:hAnsi="Tahoma" w:cs="Tahoma"/>
          <w:sz w:val="20"/>
          <w:szCs w:val="20"/>
        </w:rPr>
        <w:t xml:space="preserve">Zaslání smlouvy do registru smluv zajistí </w:t>
      </w:r>
      <w:r w:rsidR="00D26FD0" w:rsidRPr="005F5A11">
        <w:rPr>
          <w:rFonts w:ascii="Tahoma" w:hAnsi="Tahoma" w:cs="Tahoma"/>
          <w:sz w:val="20"/>
          <w:szCs w:val="20"/>
        </w:rPr>
        <w:t>k</w:t>
      </w:r>
      <w:r w:rsidRPr="005F5A11">
        <w:rPr>
          <w:rFonts w:ascii="Tahoma" w:hAnsi="Tahoma" w:cs="Tahoma"/>
          <w:sz w:val="20"/>
          <w:szCs w:val="20"/>
        </w:rPr>
        <w:t xml:space="preserve">upující neprodleně po podpisu smlouvy. Kupující se současně zavazuje informovat </w:t>
      </w:r>
      <w:r w:rsidR="00D26FD0" w:rsidRPr="005F5A11">
        <w:rPr>
          <w:rFonts w:ascii="Tahoma" w:hAnsi="Tahoma" w:cs="Tahoma"/>
          <w:sz w:val="20"/>
          <w:szCs w:val="20"/>
        </w:rPr>
        <w:t>p</w:t>
      </w:r>
      <w:r w:rsidRPr="005F5A11">
        <w:rPr>
          <w:rFonts w:ascii="Tahoma" w:hAnsi="Tahoma" w:cs="Tahoma"/>
          <w:sz w:val="20"/>
          <w:szCs w:val="20"/>
        </w:rPr>
        <w:t>rodávajíc</w:t>
      </w:r>
      <w:r w:rsidR="00CF6F14" w:rsidRPr="005F5A11">
        <w:rPr>
          <w:rFonts w:ascii="Tahoma" w:hAnsi="Tahoma" w:cs="Tahoma"/>
          <w:sz w:val="20"/>
          <w:szCs w:val="20"/>
        </w:rPr>
        <w:t>ího</w:t>
      </w:r>
      <w:r w:rsidRPr="005F5A11">
        <w:rPr>
          <w:rFonts w:ascii="Tahoma" w:hAnsi="Tahoma" w:cs="Tahoma"/>
          <w:sz w:val="20"/>
          <w:szCs w:val="20"/>
        </w:rPr>
        <w:t xml:space="preserve"> o provedení registrace tak, že zašle </w:t>
      </w:r>
      <w:r w:rsidR="00D26FD0" w:rsidRPr="005F5A11">
        <w:rPr>
          <w:rFonts w:ascii="Tahoma" w:hAnsi="Tahoma" w:cs="Tahoma"/>
          <w:sz w:val="20"/>
          <w:szCs w:val="20"/>
        </w:rPr>
        <w:t>p</w:t>
      </w:r>
      <w:r w:rsidRPr="005F5A11">
        <w:rPr>
          <w:rFonts w:ascii="Tahoma" w:hAnsi="Tahoma" w:cs="Tahoma"/>
          <w:sz w:val="20"/>
          <w:szCs w:val="20"/>
        </w:rPr>
        <w:t>rodávající</w:t>
      </w:r>
      <w:r w:rsidR="00CF6F14" w:rsidRPr="005F5A11">
        <w:rPr>
          <w:rFonts w:ascii="Tahoma" w:hAnsi="Tahoma" w:cs="Tahoma"/>
          <w:sz w:val="20"/>
          <w:szCs w:val="20"/>
        </w:rPr>
        <w:t xml:space="preserve">mu </w:t>
      </w:r>
      <w:r w:rsidRPr="005F5A11">
        <w:rPr>
          <w:rFonts w:ascii="Tahoma" w:hAnsi="Tahoma" w:cs="Tahoma"/>
          <w:sz w:val="20"/>
          <w:szCs w:val="20"/>
        </w:rPr>
        <w:t xml:space="preserve">kopii potvrzení správce registru smluv o uveřejnění smlouvy bez zbytečného odkladu poté, kdy sám potvrzení obdrží, popř. již v průvodním formuláři vyplní příslušnou kolonku s ID datové schránky </w:t>
      </w:r>
      <w:r w:rsidR="00881FD1" w:rsidRPr="005F5A11">
        <w:rPr>
          <w:rFonts w:ascii="Tahoma" w:hAnsi="Tahoma" w:cs="Tahoma"/>
          <w:sz w:val="20"/>
          <w:szCs w:val="20"/>
        </w:rPr>
        <w:t>prodávajícího</w:t>
      </w:r>
      <w:r w:rsidRPr="005F5A11">
        <w:rPr>
          <w:rFonts w:ascii="Tahoma" w:hAnsi="Tahoma" w:cs="Tahoma"/>
          <w:sz w:val="20"/>
          <w:szCs w:val="20"/>
        </w:rPr>
        <w:t xml:space="preserve"> (v takovém případě potvrzení od správce registru smluv o provedení registrace smlouvy obdrží obě smluvní strany zároveň).</w:t>
      </w:r>
    </w:p>
    <w:p w14:paraId="1271997A" w14:textId="77777777" w:rsidR="00C85823" w:rsidRPr="005F5A11" w:rsidRDefault="00C85823" w:rsidP="00BE67D5">
      <w:pPr>
        <w:pStyle w:val="Odstavecseseznamem"/>
        <w:rPr>
          <w:rFonts w:ascii="Tahoma" w:hAnsi="Tahoma" w:cs="Tahoma"/>
          <w:sz w:val="20"/>
          <w:szCs w:val="20"/>
        </w:rPr>
      </w:pPr>
    </w:p>
    <w:p w14:paraId="2B198E53" w14:textId="77777777" w:rsidR="00D918BC" w:rsidRPr="005F5A11" w:rsidRDefault="00471EF5" w:rsidP="00BE67D5">
      <w:pPr>
        <w:pStyle w:val="Odstavecseseznamem"/>
        <w:numPr>
          <w:ilvl w:val="1"/>
          <w:numId w:val="40"/>
        </w:numPr>
        <w:ind w:left="709" w:hanging="709"/>
        <w:jc w:val="both"/>
        <w:rPr>
          <w:rFonts w:ascii="Tahoma" w:hAnsi="Tahoma" w:cs="Tahoma"/>
          <w:sz w:val="20"/>
          <w:szCs w:val="20"/>
        </w:rPr>
      </w:pPr>
      <w:r w:rsidRPr="005F5A11">
        <w:rPr>
          <w:rFonts w:ascii="Tahoma" w:hAnsi="Tahoma" w:cs="Tahoma"/>
          <w:sz w:val="20"/>
          <w:szCs w:val="20"/>
        </w:rPr>
        <w:t>Případné spory vzniklé z této smlouvy budou řešeny dohodou smluvních stran a nebude-li dohody, pak podle platné právní úpravy věcně a místně příslušnými soudy České republiky.</w:t>
      </w:r>
    </w:p>
    <w:p w14:paraId="0E75D80D" w14:textId="77777777" w:rsidR="00C85823" w:rsidRPr="005F5A11" w:rsidRDefault="00C85823" w:rsidP="00BE67D5">
      <w:pPr>
        <w:pStyle w:val="Odstavecseseznamem"/>
        <w:rPr>
          <w:rFonts w:ascii="Tahoma" w:hAnsi="Tahoma" w:cs="Tahoma"/>
          <w:sz w:val="20"/>
          <w:szCs w:val="20"/>
        </w:rPr>
      </w:pPr>
    </w:p>
    <w:p w14:paraId="59EE32A7" w14:textId="77777777" w:rsidR="00D918BC" w:rsidRDefault="00D918BC" w:rsidP="00BE67D5">
      <w:pPr>
        <w:pStyle w:val="Odstavecseseznamem"/>
        <w:numPr>
          <w:ilvl w:val="1"/>
          <w:numId w:val="40"/>
        </w:numPr>
        <w:ind w:left="709" w:hanging="709"/>
        <w:jc w:val="both"/>
        <w:rPr>
          <w:rFonts w:ascii="Tahoma" w:hAnsi="Tahoma" w:cs="Tahoma"/>
          <w:sz w:val="20"/>
          <w:szCs w:val="20"/>
        </w:rPr>
      </w:pPr>
      <w:r w:rsidRPr="005F5A11">
        <w:rPr>
          <w:rFonts w:ascii="Tahoma" w:hAnsi="Tahoma" w:cs="Tahoma"/>
          <w:sz w:val="20"/>
          <w:szCs w:val="20"/>
        </w:rPr>
        <w:t xml:space="preserve">Smlouva je vyhotovena ve </w:t>
      </w:r>
      <w:r w:rsidR="002E7586" w:rsidRPr="005F5A11">
        <w:rPr>
          <w:rFonts w:ascii="Tahoma" w:hAnsi="Tahoma" w:cs="Tahoma"/>
          <w:sz w:val="20"/>
          <w:szCs w:val="20"/>
        </w:rPr>
        <w:t>třech</w:t>
      </w:r>
      <w:r w:rsidRPr="005F5A11">
        <w:rPr>
          <w:rFonts w:ascii="Tahoma" w:hAnsi="Tahoma" w:cs="Tahoma"/>
          <w:sz w:val="20"/>
          <w:szCs w:val="20"/>
        </w:rPr>
        <w:t xml:space="preserve"> stejnopisech, z nichž </w:t>
      </w:r>
      <w:r w:rsidR="002E7586" w:rsidRPr="005F5A11">
        <w:rPr>
          <w:rFonts w:ascii="Tahoma" w:hAnsi="Tahoma" w:cs="Tahoma"/>
          <w:sz w:val="20"/>
          <w:szCs w:val="20"/>
        </w:rPr>
        <w:t xml:space="preserve">kupující </w:t>
      </w:r>
      <w:r w:rsidRPr="005F5A11">
        <w:rPr>
          <w:rFonts w:ascii="Tahoma" w:hAnsi="Tahoma" w:cs="Tahoma"/>
          <w:sz w:val="20"/>
          <w:szCs w:val="20"/>
        </w:rPr>
        <w:t xml:space="preserve">obdrží </w:t>
      </w:r>
      <w:r w:rsidR="002E7586" w:rsidRPr="005F5A11">
        <w:rPr>
          <w:rFonts w:ascii="Tahoma" w:hAnsi="Tahoma" w:cs="Tahoma"/>
          <w:sz w:val="20"/>
          <w:szCs w:val="20"/>
        </w:rPr>
        <w:t>dva výtisky a prodávající jeden výtisk</w:t>
      </w:r>
      <w:r w:rsidRPr="005F5A11">
        <w:rPr>
          <w:rFonts w:ascii="Tahoma" w:hAnsi="Tahoma" w:cs="Tahoma"/>
          <w:sz w:val="20"/>
          <w:szCs w:val="20"/>
        </w:rPr>
        <w:t>. Každý stejnopis této sm</w:t>
      </w:r>
      <w:r w:rsidR="00716186">
        <w:rPr>
          <w:rFonts w:ascii="Tahoma" w:hAnsi="Tahoma" w:cs="Tahoma"/>
          <w:sz w:val="20"/>
          <w:szCs w:val="20"/>
        </w:rPr>
        <w:t>louvy má právní sílu originálu.</w:t>
      </w:r>
    </w:p>
    <w:p w14:paraId="221A18E5" w14:textId="77777777" w:rsidR="00716186" w:rsidRPr="00716186" w:rsidRDefault="00716186" w:rsidP="00BE67D5">
      <w:pPr>
        <w:jc w:val="both"/>
        <w:rPr>
          <w:rFonts w:ascii="Tahoma" w:hAnsi="Tahoma" w:cs="Tahoma"/>
          <w:sz w:val="20"/>
          <w:szCs w:val="20"/>
        </w:rPr>
      </w:pPr>
    </w:p>
    <w:p w14:paraId="5E39D611" w14:textId="77777777" w:rsidR="00D918BC" w:rsidRPr="005F5A11" w:rsidRDefault="00D918BC" w:rsidP="00BE67D5">
      <w:pPr>
        <w:pStyle w:val="Odstavecseseznamem"/>
        <w:numPr>
          <w:ilvl w:val="1"/>
          <w:numId w:val="40"/>
        </w:numPr>
        <w:ind w:left="709" w:hanging="709"/>
        <w:jc w:val="both"/>
        <w:rPr>
          <w:rFonts w:ascii="Tahoma" w:hAnsi="Tahoma" w:cs="Tahoma"/>
          <w:sz w:val="20"/>
          <w:szCs w:val="20"/>
        </w:rPr>
      </w:pPr>
      <w:r w:rsidRPr="005F5A11">
        <w:rPr>
          <w:rFonts w:ascii="Tahoma" w:hAnsi="Tahoma" w:cs="Tahoma"/>
          <w:sz w:val="20"/>
          <w:szCs w:val="20"/>
        </w:rPr>
        <w:t>V případě neplatnosti nebo neúčinnosti některého ustanovení této smlouvy nebudou dotčena ostatní ustanovení této smlouvy.</w:t>
      </w:r>
    </w:p>
    <w:p w14:paraId="6BD631F3" w14:textId="77777777" w:rsidR="00C85823" w:rsidRPr="005F5A11" w:rsidRDefault="00C85823" w:rsidP="00BE67D5">
      <w:pPr>
        <w:pStyle w:val="Odstavecseseznamem"/>
        <w:rPr>
          <w:rFonts w:ascii="Tahoma" w:hAnsi="Tahoma" w:cs="Tahoma"/>
          <w:sz w:val="20"/>
          <w:szCs w:val="20"/>
        </w:rPr>
      </w:pPr>
    </w:p>
    <w:p w14:paraId="13472713" w14:textId="77777777" w:rsidR="0006069F" w:rsidRPr="005F5A11" w:rsidRDefault="00471EF5" w:rsidP="00BE67D5">
      <w:pPr>
        <w:pStyle w:val="Odstavecseseznamem"/>
        <w:numPr>
          <w:ilvl w:val="1"/>
          <w:numId w:val="40"/>
        </w:numPr>
        <w:ind w:left="709" w:hanging="709"/>
        <w:jc w:val="both"/>
        <w:rPr>
          <w:rFonts w:ascii="Tahoma" w:hAnsi="Tahoma" w:cs="Tahoma"/>
          <w:sz w:val="20"/>
          <w:szCs w:val="20"/>
        </w:rPr>
      </w:pPr>
      <w:r w:rsidRPr="005F5A11">
        <w:rPr>
          <w:rFonts w:ascii="Tahoma" w:hAnsi="Tahoma" w:cs="Tahoma"/>
          <w:sz w:val="20"/>
          <w:szCs w:val="20"/>
        </w:rPr>
        <w:t xml:space="preserve">Smluvní strany této smlouvy se dohodly, že právní vztahy založené touto smlouvou se budou řídit právním řádem České republiky. Tato smlouva </w:t>
      </w:r>
      <w:r w:rsidR="0006069F" w:rsidRPr="005F5A11">
        <w:rPr>
          <w:rFonts w:ascii="Tahoma" w:hAnsi="Tahoma" w:cs="Tahoma"/>
          <w:sz w:val="20"/>
          <w:szCs w:val="20"/>
        </w:rPr>
        <w:t xml:space="preserve">jakož i právní vztahy touto smlouvou neupravené se řídí </w:t>
      </w:r>
      <w:r w:rsidRPr="005F5A11">
        <w:rPr>
          <w:rFonts w:ascii="Tahoma" w:hAnsi="Tahoma" w:cs="Tahoma"/>
          <w:sz w:val="20"/>
          <w:szCs w:val="20"/>
        </w:rPr>
        <w:t>úpravou</w:t>
      </w:r>
      <w:r w:rsidR="0006069F" w:rsidRPr="005F5A11">
        <w:rPr>
          <w:rFonts w:ascii="Tahoma" w:hAnsi="Tahoma" w:cs="Tahoma"/>
          <w:sz w:val="20"/>
          <w:szCs w:val="20"/>
        </w:rPr>
        <w:t xml:space="preserve"> zák</w:t>
      </w:r>
      <w:r w:rsidR="002B4288" w:rsidRPr="005F5A11">
        <w:rPr>
          <w:rFonts w:ascii="Tahoma" w:hAnsi="Tahoma" w:cs="Tahoma"/>
          <w:sz w:val="20"/>
          <w:szCs w:val="20"/>
        </w:rPr>
        <w:t>ona</w:t>
      </w:r>
      <w:r w:rsidRPr="005F5A11">
        <w:rPr>
          <w:rFonts w:ascii="Tahoma" w:hAnsi="Tahoma" w:cs="Tahoma"/>
          <w:sz w:val="20"/>
          <w:szCs w:val="20"/>
        </w:rPr>
        <w:t xml:space="preserve"> č. 89/2012 Sb.</w:t>
      </w:r>
      <w:r w:rsidR="002B4288" w:rsidRPr="005F5A11">
        <w:rPr>
          <w:rFonts w:ascii="Tahoma" w:hAnsi="Tahoma" w:cs="Tahoma"/>
          <w:sz w:val="20"/>
          <w:szCs w:val="20"/>
        </w:rPr>
        <w:t>, občanského zákoníku, ve znění pozdějších předpisů.</w:t>
      </w:r>
    </w:p>
    <w:p w14:paraId="2BB2B7AE" w14:textId="77777777" w:rsidR="00C85823" w:rsidRPr="005F5A11" w:rsidRDefault="00C85823" w:rsidP="00BE67D5">
      <w:pPr>
        <w:pStyle w:val="Odstavecseseznamem"/>
        <w:rPr>
          <w:rFonts w:ascii="Tahoma" w:hAnsi="Tahoma" w:cs="Tahoma"/>
          <w:sz w:val="20"/>
          <w:szCs w:val="20"/>
        </w:rPr>
      </w:pPr>
    </w:p>
    <w:p w14:paraId="023D5566" w14:textId="77777777" w:rsidR="0006069F" w:rsidRPr="00716186" w:rsidRDefault="0006069F" w:rsidP="00BE67D5">
      <w:pPr>
        <w:pStyle w:val="Odstavecseseznamem"/>
        <w:numPr>
          <w:ilvl w:val="1"/>
          <w:numId w:val="40"/>
        </w:numPr>
        <w:ind w:left="709" w:hanging="709"/>
        <w:jc w:val="both"/>
        <w:rPr>
          <w:rFonts w:ascii="Tahoma" w:hAnsi="Tahoma" w:cs="Tahoma"/>
          <w:sz w:val="20"/>
          <w:szCs w:val="20"/>
        </w:rPr>
      </w:pPr>
      <w:r w:rsidRPr="00716186">
        <w:rPr>
          <w:rFonts w:ascii="Tahoma" w:hAnsi="Tahoma" w:cs="Tahoma"/>
          <w:sz w:val="20"/>
          <w:szCs w:val="20"/>
        </w:rPr>
        <w:t>Smluvní strany prohlašují, že skutečnosti uvedené v této smlouvě nepovažují za obchodní tajemství ve smyslu ustanovení § 504 zákona č. 89/2012 Sb., občansk</w:t>
      </w:r>
      <w:r w:rsidR="004153D5">
        <w:rPr>
          <w:rFonts w:ascii="Tahoma" w:hAnsi="Tahoma" w:cs="Tahoma"/>
          <w:sz w:val="20"/>
          <w:szCs w:val="20"/>
        </w:rPr>
        <w:t>ého</w:t>
      </w:r>
      <w:r w:rsidRPr="00716186">
        <w:rPr>
          <w:rFonts w:ascii="Tahoma" w:hAnsi="Tahoma" w:cs="Tahoma"/>
          <w:sz w:val="20"/>
          <w:szCs w:val="20"/>
        </w:rPr>
        <w:t xml:space="preserve"> zákoník</w:t>
      </w:r>
      <w:r w:rsidR="004153D5">
        <w:rPr>
          <w:rFonts w:ascii="Tahoma" w:hAnsi="Tahoma" w:cs="Tahoma"/>
          <w:sz w:val="20"/>
          <w:szCs w:val="20"/>
        </w:rPr>
        <w:t>u</w:t>
      </w:r>
      <w:r w:rsidRPr="00716186">
        <w:rPr>
          <w:rFonts w:ascii="Tahoma" w:hAnsi="Tahoma" w:cs="Tahoma"/>
          <w:sz w:val="20"/>
          <w:szCs w:val="20"/>
        </w:rPr>
        <w:t xml:space="preserve">, </w:t>
      </w:r>
      <w:r w:rsidR="004153D5" w:rsidRPr="005F5A11">
        <w:rPr>
          <w:rFonts w:ascii="Tahoma" w:hAnsi="Tahoma" w:cs="Tahoma"/>
          <w:sz w:val="20"/>
          <w:szCs w:val="20"/>
        </w:rPr>
        <w:t>ve znění pozdějších předpisů</w:t>
      </w:r>
      <w:r w:rsidRPr="00716186">
        <w:rPr>
          <w:rFonts w:ascii="Tahoma" w:hAnsi="Tahoma" w:cs="Tahoma"/>
          <w:sz w:val="20"/>
          <w:szCs w:val="20"/>
        </w:rPr>
        <w:t>.</w:t>
      </w:r>
    </w:p>
    <w:p w14:paraId="0601CC9A" w14:textId="77777777" w:rsidR="00C85823" w:rsidRPr="005F5A11" w:rsidRDefault="00C85823" w:rsidP="00BE67D5">
      <w:pPr>
        <w:jc w:val="both"/>
        <w:rPr>
          <w:rFonts w:ascii="Tahoma" w:hAnsi="Tahoma" w:cs="Tahoma"/>
          <w:sz w:val="20"/>
          <w:szCs w:val="20"/>
        </w:rPr>
      </w:pPr>
    </w:p>
    <w:p w14:paraId="0E12D950" w14:textId="77777777" w:rsidR="0006069F" w:rsidRPr="005F5A11" w:rsidRDefault="0006069F" w:rsidP="00BE67D5">
      <w:pPr>
        <w:pStyle w:val="Odstavecseseznamem"/>
        <w:numPr>
          <w:ilvl w:val="1"/>
          <w:numId w:val="40"/>
        </w:numPr>
        <w:ind w:left="709" w:hanging="709"/>
        <w:jc w:val="both"/>
        <w:rPr>
          <w:rFonts w:ascii="Tahoma" w:hAnsi="Tahoma" w:cs="Tahoma"/>
          <w:sz w:val="20"/>
          <w:szCs w:val="20"/>
        </w:rPr>
      </w:pPr>
      <w:r w:rsidRPr="005F5A11">
        <w:rPr>
          <w:rFonts w:ascii="Tahoma" w:hAnsi="Tahoma" w:cs="Tahoma"/>
          <w:sz w:val="20"/>
          <w:szCs w:val="20"/>
        </w:rPr>
        <w:t>Prodávající bere na vědomí, že kupující je povinen uveřejnit tuto smlouvu ve smyslu zákona č.</w:t>
      </w:r>
      <w:r w:rsidR="00881FD1" w:rsidRPr="005F5A11">
        <w:rPr>
          <w:rFonts w:ascii="Tahoma" w:hAnsi="Tahoma" w:cs="Tahoma"/>
          <w:sz w:val="20"/>
          <w:szCs w:val="20"/>
        </w:rPr>
        <w:t> </w:t>
      </w:r>
      <w:r w:rsidRPr="005F5A11">
        <w:rPr>
          <w:rFonts w:ascii="Tahoma" w:hAnsi="Tahoma" w:cs="Tahoma"/>
          <w:sz w:val="20"/>
          <w:szCs w:val="20"/>
        </w:rPr>
        <w:t>340/2015 Sb., o zvláštních podmínkách účinnosti některých smluv, uveřejňování těchto smluv a</w:t>
      </w:r>
      <w:r w:rsidR="00881FD1" w:rsidRPr="005F5A11">
        <w:rPr>
          <w:rFonts w:ascii="Tahoma" w:hAnsi="Tahoma" w:cs="Tahoma"/>
          <w:sz w:val="20"/>
          <w:szCs w:val="20"/>
        </w:rPr>
        <w:t> </w:t>
      </w:r>
      <w:r w:rsidRPr="005F5A11">
        <w:rPr>
          <w:rFonts w:ascii="Tahoma" w:hAnsi="Tahoma" w:cs="Tahoma"/>
          <w:sz w:val="20"/>
          <w:szCs w:val="20"/>
        </w:rPr>
        <w:t xml:space="preserve">o registru smluv (zákon o registru smluv), </w:t>
      </w:r>
      <w:r w:rsidR="002B4288" w:rsidRPr="005F5A11">
        <w:rPr>
          <w:rFonts w:ascii="Tahoma" w:hAnsi="Tahoma" w:cs="Tahoma"/>
          <w:sz w:val="20"/>
          <w:szCs w:val="20"/>
        </w:rPr>
        <w:t xml:space="preserve">ve znění pozdějších předpisů, </w:t>
      </w:r>
      <w:r w:rsidRPr="005F5A11">
        <w:rPr>
          <w:rFonts w:ascii="Tahoma" w:hAnsi="Tahoma" w:cs="Tahoma"/>
          <w:sz w:val="20"/>
          <w:szCs w:val="20"/>
        </w:rPr>
        <w:t>dále dle zákona č.</w:t>
      </w:r>
      <w:r w:rsidR="002B4288" w:rsidRPr="005F5A11">
        <w:rPr>
          <w:rFonts w:ascii="Tahoma" w:hAnsi="Tahoma" w:cs="Tahoma"/>
          <w:sz w:val="20"/>
          <w:szCs w:val="20"/>
        </w:rPr>
        <w:t> </w:t>
      </w:r>
      <w:r w:rsidRPr="005F5A11">
        <w:rPr>
          <w:rFonts w:ascii="Tahoma" w:hAnsi="Tahoma" w:cs="Tahoma"/>
          <w:sz w:val="20"/>
          <w:szCs w:val="20"/>
        </w:rPr>
        <w:t xml:space="preserve">134/2016 Sb., o </w:t>
      </w:r>
      <w:r w:rsidR="004153D5">
        <w:rPr>
          <w:rFonts w:ascii="Tahoma" w:hAnsi="Tahoma" w:cs="Tahoma"/>
          <w:sz w:val="20"/>
          <w:szCs w:val="20"/>
        </w:rPr>
        <w:t xml:space="preserve">zadávání </w:t>
      </w:r>
      <w:r w:rsidRPr="005F5A11">
        <w:rPr>
          <w:rFonts w:ascii="Tahoma" w:hAnsi="Tahoma" w:cs="Tahoma"/>
          <w:sz w:val="20"/>
          <w:szCs w:val="20"/>
        </w:rPr>
        <w:t>veřejných zakáz</w:t>
      </w:r>
      <w:r w:rsidR="004153D5">
        <w:rPr>
          <w:rFonts w:ascii="Tahoma" w:hAnsi="Tahoma" w:cs="Tahoma"/>
          <w:sz w:val="20"/>
          <w:szCs w:val="20"/>
        </w:rPr>
        <w:t>e</w:t>
      </w:r>
      <w:r w:rsidRPr="005F5A11">
        <w:rPr>
          <w:rFonts w:ascii="Tahoma" w:hAnsi="Tahoma" w:cs="Tahoma"/>
          <w:sz w:val="20"/>
          <w:szCs w:val="20"/>
        </w:rPr>
        <w:t>k, ve znění pozdějších předpis</w:t>
      </w:r>
      <w:r w:rsidR="002B4288" w:rsidRPr="005F5A11">
        <w:rPr>
          <w:rFonts w:ascii="Tahoma" w:hAnsi="Tahoma" w:cs="Tahoma"/>
          <w:sz w:val="20"/>
          <w:szCs w:val="20"/>
        </w:rPr>
        <w:t>ů,</w:t>
      </w:r>
      <w:r w:rsidRPr="005F5A11">
        <w:rPr>
          <w:rFonts w:ascii="Tahoma" w:hAnsi="Tahoma" w:cs="Tahoma"/>
          <w:sz w:val="20"/>
          <w:szCs w:val="20"/>
        </w:rPr>
        <w:t xml:space="preserve"> a dále, že je povinen poskytnout informace podle zákona č. 106/1999 Sb., o svobodném přístupu k informacím, ve znění pozdějších předpisů.</w:t>
      </w:r>
    </w:p>
    <w:p w14:paraId="0427805D" w14:textId="77777777" w:rsidR="007C6797" w:rsidRPr="005F5A11" w:rsidRDefault="007C6797" w:rsidP="00BE67D5">
      <w:pPr>
        <w:pStyle w:val="Odstavecseseznamem"/>
        <w:ind w:left="709"/>
        <w:jc w:val="both"/>
        <w:rPr>
          <w:rFonts w:ascii="Tahoma" w:hAnsi="Tahoma" w:cs="Tahoma"/>
          <w:sz w:val="20"/>
          <w:szCs w:val="20"/>
        </w:rPr>
      </w:pPr>
    </w:p>
    <w:p w14:paraId="7A741DC0" w14:textId="77777777" w:rsidR="007C6797" w:rsidRDefault="007C6797" w:rsidP="00BE67D5">
      <w:pPr>
        <w:pStyle w:val="Odstavecseseznamem"/>
        <w:numPr>
          <w:ilvl w:val="1"/>
          <w:numId w:val="40"/>
        </w:numPr>
        <w:ind w:left="709" w:hanging="709"/>
        <w:jc w:val="both"/>
        <w:rPr>
          <w:rFonts w:ascii="Tahoma" w:hAnsi="Tahoma" w:cs="Tahoma"/>
          <w:sz w:val="20"/>
          <w:szCs w:val="20"/>
        </w:rPr>
      </w:pPr>
      <w:r w:rsidRPr="005F5A11">
        <w:rPr>
          <w:rFonts w:ascii="Tahoma" w:hAnsi="Tahoma" w:cs="Tahoma"/>
          <w:sz w:val="20"/>
          <w:szCs w:val="20"/>
        </w:rPr>
        <w:t>Prodávající je povinen spolupůsobit při výkonu finanční kontroly ve smyslu § 2 písm. e) a § 13 zákona č. 320/2001 Sb., o finanční kontrole ve veřejné správě a o změně některých zákonu (dále jen „zákon o finanční kontrole“)</w:t>
      </w:r>
      <w:r w:rsidR="00881FD1" w:rsidRPr="005F5A11">
        <w:rPr>
          <w:rFonts w:ascii="Tahoma" w:hAnsi="Tahoma" w:cs="Tahoma"/>
          <w:sz w:val="20"/>
          <w:szCs w:val="20"/>
        </w:rPr>
        <w:t>, ve znění pozdějších předpisů</w:t>
      </w:r>
      <w:r w:rsidRPr="005F5A11">
        <w:rPr>
          <w:rFonts w:ascii="Tahoma" w:hAnsi="Tahoma" w:cs="Tahoma"/>
          <w:sz w:val="20"/>
          <w:szCs w:val="20"/>
        </w:rPr>
        <w:t>, tj. poskytnout kontrolnímu orgánu doklady o dodávkách zboží a služeb hrazených z veřejných výdajů nebo z veřejné finanční podpory v rozsahu nezbytném pro ověření příslušné operace. Tutéž povinnost bude prodávající povinen požadovat po svých dodavatelích.</w:t>
      </w:r>
    </w:p>
    <w:p w14:paraId="53A64C84" w14:textId="77777777" w:rsidR="001C2BDE" w:rsidRPr="001C2BDE" w:rsidRDefault="001C2BDE" w:rsidP="001C2BDE">
      <w:pPr>
        <w:pStyle w:val="Odstavecseseznamem"/>
        <w:rPr>
          <w:rFonts w:ascii="Tahoma" w:hAnsi="Tahoma" w:cs="Tahoma"/>
          <w:sz w:val="20"/>
          <w:szCs w:val="20"/>
        </w:rPr>
      </w:pPr>
    </w:p>
    <w:p w14:paraId="2DD24CA1" w14:textId="77777777" w:rsidR="001C2BDE" w:rsidRPr="001C2BDE" w:rsidRDefault="00F3116C" w:rsidP="001C2BDE">
      <w:pPr>
        <w:pStyle w:val="Odstavecseseznamem"/>
        <w:numPr>
          <w:ilvl w:val="1"/>
          <w:numId w:val="40"/>
        </w:numPr>
        <w:ind w:left="709" w:hanging="709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Prodávající</w:t>
      </w:r>
      <w:r w:rsidR="001C2BDE" w:rsidRPr="001C2BDE">
        <w:rPr>
          <w:rFonts w:ascii="Tahoma" w:hAnsi="Tahoma" w:cs="Tahoma"/>
          <w:sz w:val="20"/>
          <w:szCs w:val="20"/>
        </w:rPr>
        <w:t xml:space="preserve"> je povinen uchovávat veškerou dokumentaci související s realizací projektu včetně účetních dokladů minimálně do konce roku 20</w:t>
      </w:r>
      <w:r w:rsidR="00827257">
        <w:rPr>
          <w:rFonts w:ascii="Tahoma" w:hAnsi="Tahoma" w:cs="Tahoma"/>
          <w:sz w:val="20"/>
          <w:szCs w:val="20"/>
        </w:rPr>
        <w:t>30</w:t>
      </w:r>
      <w:r w:rsidR="001C2BDE" w:rsidRPr="001C2BDE">
        <w:rPr>
          <w:rFonts w:ascii="Tahoma" w:hAnsi="Tahoma" w:cs="Tahoma"/>
          <w:sz w:val="20"/>
          <w:szCs w:val="20"/>
        </w:rPr>
        <w:t xml:space="preserve">. Pokud je v českých právních předpisech stanovena lhůta delší, </w:t>
      </w:r>
      <w:r>
        <w:rPr>
          <w:rFonts w:ascii="Tahoma" w:hAnsi="Tahoma" w:cs="Tahoma"/>
          <w:sz w:val="20"/>
          <w:szCs w:val="20"/>
        </w:rPr>
        <w:t>uplatní se tato</w:t>
      </w:r>
      <w:r w:rsidR="001C2BDE" w:rsidRPr="001C2BDE">
        <w:rPr>
          <w:rFonts w:ascii="Tahoma" w:hAnsi="Tahoma" w:cs="Tahoma"/>
          <w:sz w:val="20"/>
          <w:szCs w:val="20"/>
        </w:rPr>
        <w:t>.</w:t>
      </w:r>
    </w:p>
    <w:p w14:paraId="77D28CCF" w14:textId="77777777" w:rsidR="00F3116C" w:rsidRDefault="00F3116C" w:rsidP="001C2BDE">
      <w:pPr>
        <w:pStyle w:val="Odstavecseseznamem"/>
        <w:ind w:left="709"/>
        <w:jc w:val="both"/>
        <w:rPr>
          <w:rFonts w:ascii="Tahoma" w:hAnsi="Tahoma" w:cs="Tahoma"/>
          <w:sz w:val="20"/>
          <w:szCs w:val="20"/>
        </w:rPr>
      </w:pPr>
    </w:p>
    <w:p w14:paraId="6370D69C" w14:textId="77777777" w:rsidR="001C2BDE" w:rsidRPr="005F5A11" w:rsidRDefault="00F3116C" w:rsidP="001C2BDE">
      <w:pPr>
        <w:pStyle w:val="Odstavecseseznamem"/>
        <w:ind w:left="709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Prodávající</w:t>
      </w:r>
      <w:r w:rsidR="001C2BDE" w:rsidRPr="001C2BDE">
        <w:rPr>
          <w:rFonts w:ascii="Tahoma" w:hAnsi="Tahoma" w:cs="Tahoma"/>
          <w:sz w:val="20"/>
          <w:szCs w:val="20"/>
        </w:rPr>
        <w:t xml:space="preserve"> je povinen minimálně do konce roku 20</w:t>
      </w:r>
      <w:r w:rsidR="00827257">
        <w:rPr>
          <w:rFonts w:ascii="Tahoma" w:hAnsi="Tahoma" w:cs="Tahoma"/>
          <w:sz w:val="20"/>
          <w:szCs w:val="20"/>
        </w:rPr>
        <w:t>30</w:t>
      </w:r>
      <w:r w:rsidR="001C2BDE" w:rsidRPr="001C2BDE">
        <w:rPr>
          <w:rFonts w:ascii="Tahoma" w:hAnsi="Tahoma" w:cs="Tahoma"/>
          <w:sz w:val="20"/>
          <w:szCs w:val="20"/>
        </w:rPr>
        <w:t xml:space="preserve"> poskytovat požadované in</w:t>
      </w:r>
      <w:r>
        <w:rPr>
          <w:rFonts w:ascii="Tahoma" w:hAnsi="Tahoma" w:cs="Tahoma"/>
          <w:sz w:val="20"/>
          <w:szCs w:val="20"/>
        </w:rPr>
        <w:t>formace a </w:t>
      </w:r>
      <w:r w:rsidR="001C2BDE" w:rsidRPr="001C2BDE">
        <w:rPr>
          <w:rFonts w:ascii="Tahoma" w:hAnsi="Tahoma" w:cs="Tahoma"/>
          <w:sz w:val="20"/>
          <w:szCs w:val="20"/>
        </w:rPr>
        <w:t>dokumentaci související s realizací projektu zaměstnancům nebo zmocněncům pověřených orgánů (CRR, MMR ČR, MF ČR, Evropské komise, Evropského účetního dvora, Nejvyššího kontrolního úřadu, příslušného orgánu finanční správy a dalších oprávněných orgánů státní správy) a je povinen vytvořit výše uvedeným osobám podmínky k provedení kontroly vztahující</w:t>
      </w:r>
      <w:r w:rsidR="001C2BDE">
        <w:rPr>
          <w:rFonts w:ascii="Tahoma" w:hAnsi="Tahoma" w:cs="Tahoma"/>
          <w:sz w:val="20"/>
          <w:szCs w:val="20"/>
        </w:rPr>
        <w:t xml:space="preserve"> </w:t>
      </w:r>
      <w:r w:rsidR="001C2BDE" w:rsidRPr="001C2BDE">
        <w:rPr>
          <w:rFonts w:ascii="Tahoma" w:hAnsi="Tahoma" w:cs="Tahoma"/>
          <w:sz w:val="20"/>
          <w:szCs w:val="20"/>
        </w:rPr>
        <w:t>se k</w:t>
      </w:r>
      <w:r>
        <w:rPr>
          <w:rFonts w:ascii="Tahoma" w:hAnsi="Tahoma" w:cs="Tahoma"/>
          <w:sz w:val="20"/>
          <w:szCs w:val="20"/>
        </w:rPr>
        <w:t> </w:t>
      </w:r>
      <w:r w:rsidR="001C2BDE" w:rsidRPr="001C2BDE">
        <w:rPr>
          <w:rFonts w:ascii="Tahoma" w:hAnsi="Tahoma" w:cs="Tahoma"/>
          <w:sz w:val="20"/>
          <w:szCs w:val="20"/>
        </w:rPr>
        <w:t>realizaci projektu a poskytnout jim při provádění kontroly součinnost.</w:t>
      </w:r>
    </w:p>
    <w:p w14:paraId="7AE610C9" w14:textId="77777777" w:rsidR="008E1F67" w:rsidRDefault="008E1F67" w:rsidP="00BE67D5">
      <w:pPr>
        <w:jc w:val="both"/>
        <w:rPr>
          <w:rFonts w:ascii="Tahoma" w:hAnsi="Tahoma" w:cs="Tahoma"/>
          <w:sz w:val="20"/>
          <w:szCs w:val="20"/>
        </w:rPr>
      </w:pPr>
    </w:p>
    <w:p w14:paraId="671EE15C" w14:textId="77777777" w:rsidR="0068638A" w:rsidRDefault="0068638A" w:rsidP="00BE67D5">
      <w:pPr>
        <w:jc w:val="both"/>
        <w:rPr>
          <w:rFonts w:ascii="Tahoma" w:hAnsi="Tahoma" w:cs="Tahoma"/>
          <w:sz w:val="20"/>
          <w:szCs w:val="20"/>
        </w:rPr>
      </w:pPr>
    </w:p>
    <w:p w14:paraId="26B86775" w14:textId="77777777" w:rsidR="0068638A" w:rsidRDefault="0068638A" w:rsidP="00BE67D5">
      <w:pPr>
        <w:jc w:val="both"/>
        <w:rPr>
          <w:rFonts w:ascii="Tahoma" w:hAnsi="Tahoma" w:cs="Tahoma"/>
          <w:sz w:val="20"/>
          <w:szCs w:val="20"/>
        </w:rPr>
      </w:pPr>
    </w:p>
    <w:p w14:paraId="0B65AF9A" w14:textId="77777777" w:rsidR="0068638A" w:rsidRPr="005F5A11" w:rsidRDefault="0068638A" w:rsidP="00BE67D5">
      <w:pPr>
        <w:jc w:val="both"/>
        <w:rPr>
          <w:rFonts w:ascii="Tahoma" w:hAnsi="Tahoma" w:cs="Tahoma"/>
          <w:sz w:val="20"/>
          <w:szCs w:val="20"/>
        </w:rPr>
      </w:pPr>
    </w:p>
    <w:p w14:paraId="570E4DFB" w14:textId="77777777" w:rsidR="00881FD1" w:rsidRPr="005F5A11" w:rsidRDefault="00881FD1" w:rsidP="00BE67D5">
      <w:pPr>
        <w:pStyle w:val="Odstavecseseznamem"/>
        <w:numPr>
          <w:ilvl w:val="1"/>
          <w:numId w:val="40"/>
        </w:numPr>
        <w:ind w:left="709" w:hanging="709"/>
        <w:jc w:val="both"/>
        <w:rPr>
          <w:rFonts w:ascii="Tahoma" w:hAnsi="Tahoma" w:cs="Tahoma"/>
          <w:sz w:val="20"/>
          <w:szCs w:val="20"/>
        </w:rPr>
      </w:pPr>
      <w:r w:rsidRPr="005F5A11">
        <w:rPr>
          <w:rFonts w:ascii="Tahoma" w:hAnsi="Tahoma" w:cs="Tahoma"/>
          <w:bCs/>
          <w:iCs/>
          <w:sz w:val="20"/>
          <w:szCs w:val="20"/>
        </w:rPr>
        <w:lastRenderedPageBreak/>
        <w:t xml:space="preserve">Podpisem této smlouvy </w:t>
      </w:r>
      <w:r w:rsidR="002B4288" w:rsidRPr="005F5A11">
        <w:rPr>
          <w:rFonts w:ascii="Tahoma" w:hAnsi="Tahoma" w:cs="Tahoma"/>
          <w:bCs/>
          <w:iCs/>
          <w:sz w:val="20"/>
          <w:szCs w:val="20"/>
        </w:rPr>
        <w:t>p</w:t>
      </w:r>
      <w:r w:rsidRPr="005F5A11">
        <w:rPr>
          <w:rFonts w:ascii="Tahoma" w:hAnsi="Tahoma" w:cs="Tahoma"/>
          <w:bCs/>
          <w:iCs/>
          <w:sz w:val="20"/>
          <w:szCs w:val="20"/>
        </w:rPr>
        <w:t xml:space="preserve">rodávající jako subjekt údajů potvrzuje, že </w:t>
      </w:r>
      <w:r w:rsidR="002B4288" w:rsidRPr="005F5A11">
        <w:rPr>
          <w:rFonts w:ascii="Tahoma" w:hAnsi="Tahoma" w:cs="Tahoma"/>
          <w:bCs/>
          <w:iCs/>
          <w:sz w:val="20"/>
          <w:szCs w:val="20"/>
        </w:rPr>
        <w:t>k</w:t>
      </w:r>
      <w:r w:rsidRPr="005F5A11">
        <w:rPr>
          <w:rFonts w:ascii="Tahoma" w:hAnsi="Tahoma" w:cs="Tahoma"/>
          <w:bCs/>
          <w:iCs/>
          <w:sz w:val="20"/>
          <w:szCs w:val="20"/>
        </w:rPr>
        <w:t xml:space="preserve">upující jako správce údajů splnil vůči němu informační povinnost ve smyslu </w:t>
      </w:r>
      <w:r w:rsidR="00716186" w:rsidRPr="00716186">
        <w:rPr>
          <w:rFonts w:ascii="Tahoma" w:hAnsi="Tahoma" w:cs="Tahoma"/>
          <w:bCs/>
          <w:iCs/>
          <w:sz w:val="20"/>
          <w:szCs w:val="20"/>
        </w:rPr>
        <w:t xml:space="preserve">Nařízení Evropského parlamentu a Rady (EU) 2016/679 /GDPR/, </w:t>
      </w:r>
      <w:r w:rsidRPr="005F5A11">
        <w:rPr>
          <w:rFonts w:ascii="Tahoma" w:hAnsi="Tahoma" w:cs="Tahoma"/>
          <w:bCs/>
          <w:iCs/>
          <w:sz w:val="20"/>
          <w:szCs w:val="20"/>
        </w:rPr>
        <w:t xml:space="preserve">týkající se zejména rozsahu, účelu, způsobu, místa provádění zpracování osobních dat subjektu údajů a možnosti nakládání s nimi, jakož i osobě jejich zpracovatele. Prodávající podpisem této smlouvy souhlasí se zpracováním osobních údajů. Souhlas se zpracováním osobních údajů je dobrovolný a </w:t>
      </w:r>
      <w:r w:rsidR="002B4288" w:rsidRPr="005F5A11">
        <w:rPr>
          <w:rFonts w:ascii="Tahoma" w:hAnsi="Tahoma" w:cs="Tahoma"/>
          <w:bCs/>
          <w:iCs/>
          <w:sz w:val="20"/>
          <w:szCs w:val="20"/>
        </w:rPr>
        <w:t>p</w:t>
      </w:r>
      <w:r w:rsidRPr="005F5A11">
        <w:rPr>
          <w:rFonts w:ascii="Tahoma" w:hAnsi="Tahoma" w:cs="Tahoma"/>
          <w:bCs/>
          <w:iCs/>
          <w:sz w:val="20"/>
          <w:szCs w:val="20"/>
        </w:rPr>
        <w:t xml:space="preserve">rodávající jej může kdykoliv zcela nebo z části odvolat. V případě odvolání souhlasu </w:t>
      </w:r>
      <w:r w:rsidR="002B4288" w:rsidRPr="005F5A11">
        <w:rPr>
          <w:rFonts w:ascii="Tahoma" w:hAnsi="Tahoma" w:cs="Tahoma"/>
          <w:bCs/>
          <w:iCs/>
          <w:sz w:val="20"/>
          <w:szCs w:val="20"/>
        </w:rPr>
        <w:t>p</w:t>
      </w:r>
      <w:r w:rsidRPr="005F5A11">
        <w:rPr>
          <w:rFonts w:ascii="Tahoma" w:hAnsi="Tahoma" w:cs="Tahoma"/>
          <w:bCs/>
          <w:iCs/>
          <w:sz w:val="20"/>
          <w:szCs w:val="20"/>
        </w:rPr>
        <w:t xml:space="preserve">rodávajícím, </w:t>
      </w:r>
      <w:r w:rsidR="002B4288" w:rsidRPr="005F5A11">
        <w:rPr>
          <w:rFonts w:ascii="Tahoma" w:hAnsi="Tahoma" w:cs="Tahoma"/>
          <w:bCs/>
          <w:iCs/>
          <w:sz w:val="20"/>
          <w:szCs w:val="20"/>
        </w:rPr>
        <w:t>k</w:t>
      </w:r>
      <w:r w:rsidRPr="005F5A11">
        <w:rPr>
          <w:rFonts w:ascii="Tahoma" w:hAnsi="Tahoma" w:cs="Tahoma"/>
          <w:bCs/>
          <w:iCs/>
          <w:sz w:val="20"/>
          <w:szCs w:val="20"/>
        </w:rPr>
        <w:t>upující nebude nadále osobní údaje zpracovávat. Kupující tak bude zpracov</w:t>
      </w:r>
      <w:r w:rsidR="00716186">
        <w:rPr>
          <w:rFonts w:ascii="Tahoma" w:hAnsi="Tahoma" w:cs="Tahoma"/>
          <w:bCs/>
          <w:iCs/>
          <w:sz w:val="20"/>
          <w:szCs w:val="20"/>
        </w:rPr>
        <w:t>áv</w:t>
      </w:r>
      <w:r w:rsidRPr="005F5A11">
        <w:rPr>
          <w:rFonts w:ascii="Tahoma" w:hAnsi="Tahoma" w:cs="Tahoma"/>
          <w:bCs/>
          <w:iCs/>
          <w:sz w:val="20"/>
          <w:szCs w:val="20"/>
        </w:rPr>
        <w:t xml:space="preserve">at pouze osobní údaje </w:t>
      </w:r>
      <w:r w:rsidR="002B4288" w:rsidRPr="005F5A11">
        <w:rPr>
          <w:rFonts w:ascii="Tahoma" w:hAnsi="Tahoma" w:cs="Tahoma"/>
          <w:bCs/>
          <w:iCs/>
          <w:sz w:val="20"/>
          <w:szCs w:val="20"/>
        </w:rPr>
        <w:t>p</w:t>
      </w:r>
      <w:r w:rsidRPr="005F5A11">
        <w:rPr>
          <w:rFonts w:ascii="Tahoma" w:hAnsi="Tahoma" w:cs="Tahoma"/>
          <w:bCs/>
          <w:iCs/>
          <w:sz w:val="20"/>
          <w:szCs w:val="20"/>
        </w:rPr>
        <w:t xml:space="preserve">rodávajícího pro účely, ke kterým podle zákona nepotřebuje souhlas </w:t>
      </w:r>
      <w:r w:rsidR="002B4288" w:rsidRPr="005F5A11">
        <w:rPr>
          <w:rFonts w:ascii="Tahoma" w:hAnsi="Tahoma" w:cs="Tahoma"/>
          <w:bCs/>
          <w:iCs/>
          <w:sz w:val="20"/>
          <w:szCs w:val="20"/>
        </w:rPr>
        <w:t>p</w:t>
      </w:r>
      <w:r w:rsidRPr="005F5A11">
        <w:rPr>
          <w:rFonts w:ascii="Tahoma" w:hAnsi="Tahoma" w:cs="Tahoma"/>
          <w:bCs/>
          <w:iCs/>
          <w:sz w:val="20"/>
          <w:szCs w:val="20"/>
        </w:rPr>
        <w:t>rodávajícího.</w:t>
      </w:r>
    </w:p>
    <w:p w14:paraId="5AD2885F" w14:textId="77777777" w:rsidR="007C6797" w:rsidRPr="005F5A11" w:rsidRDefault="007C6797" w:rsidP="00BE67D5">
      <w:pPr>
        <w:pStyle w:val="Odstavecseseznamem"/>
        <w:ind w:left="709"/>
        <w:jc w:val="both"/>
        <w:rPr>
          <w:rFonts w:ascii="Tahoma" w:hAnsi="Tahoma" w:cs="Tahoma"/>
          <w:sz w:val="20"/>
          <w:szCs w:val="20"/>
        </w:rPr>
      </w:pPr>
    </w:p>
    <w:p w14:paraId="59C69DD2" w14:textId="77777777" w:rsidR="00471EF5" w:rsidRPr="005F5A11" w:rsidRDefault="00306B31" w:rsidP="00BE67D5">
      <w:pPr>
        <w:pStyle w:val="Odstavecseseznamem"/>
        <w:numPr>
          <w:ilvl w:val="1"/>
          <w:numId w:val="40"/>
        </w:numPr>
        <w:ind w:left="709" w:hanging="709"/>
        <w:jc w:val="both"/>
        <w:rPr>
          <w:rFonts w:ascii="Tahoma" w:hAnsi="Tahoma" w:cs="Tahoma"/>
          <w:sz w:val="20"/>
          <w:szCs w:val="20"/>
        </w:rPr>
      </w:pPr>
      <w:r w:rsidRPr="005F5A11">
        <w:rPr>
          <w:rFonts w:ascii="Tahoma" w:hAnsi="Tahoma" w:cs="Tahoma"/>
          <w:sz w:val="20"/>
          <w:szCs w:val="20"/>
        </w:rPr>
        <w:t>Tuto smlouvu lze měnit, doplňovat a upřesňovat pouze oboustranně odsouhlasenými, písemnými a</w:t>
      </w:r>
      <w:r w:rsidR="00716186">
        <w:rPr>
          <w:rFonts w:ascii="Tahoma" w:hAnsi="Tahoma" w:cs="Tahoma"/>
          <w:sz w:val="20"/>
          <w:szCs w:val="20"/>
        </w:rPr>
        <w:t> </w:t>
      </w:r>
      <w:r w:rsidRPr="005F5A11">
        <w:rPr>
          <w:rFonts w:ascii="Tahoma" w:hAnsi="Tahoma" w:cs="Tahoma"/>
          <w:sz w:val="20"/>
          <w:szCs w:val="20"/>
        </w:rPr>
        <w:t>průběžně číslovanými dodatky, podepsanými oprávněnými zástupci obou smluvních stran, které musí být obsaženy na jedné listině.</w:t>
      </w:r>
    </w:p>
    <w:p w14:paraId="33A15E0D" w14:textId="77777777" w:rsidR="00C85823" w:rsidRPr="005F5A11" w:rsidRDefault="00C85823" w:rsidP="00BE67D5">
      <w:pPr>
        <w:pStyle w:val="Odstavecseseznamem"/>
        <w:rPr>
          <w:rFonts w:ascii="Tahoma" w:hAnsi="Tahoma" w:cs="Tahoma"/>
          <w:sz w:val="20"/>
          <w:szCs w:val="20"/>
        </w:rPr>
      </w:pPr>
    </w:p>
    <w:p w14:paraId="50A1ED9E" w14:textId="77777777" w:rsidR="00471EF5" w:rsidRDefault="00306B31" w:rsidP="00BE67D5">
      <w:pPr>
        <w:pStyle w:val="Odstavecseseznamem"/>
        <w:numPr>
          <w:ilvl w:val="1"/>
          <w:numId w:val="40"/>
        </w:numPr>
        <w:ind w:left="709" w:hanging="709"/>
        <w:jc w:val="both"/>
        <w:rPr>
          <w:rFonts w:ascii="Tahoma" w:hAnsi="Tahoma" w:cs="Tahoma"/>
          <w:sz w:val="20"/>
          <w:szCs w:val="20"/>
        </w:rPr>
      </w:pPr>
      <w:r w:rsidRPr="005F5A11">
        <w:rPr>
          <w:rFonts w:ascii="Tahoma" w:hAnsi="Tahoma" w:cs="Tahoma"/>
          <w:sz w:val="20"/>
          <w:szCs w:val="20"/>
        </w:rPr>
        <w:t>Statutární město Karlovy Vary ve smyslu ustanovení § 41 zákona č. 128/2000 Sb</w:t>
      </w:r>
      <w:r w:rsidR="00881FD1" w:rsidRPr="005F5A11">
        <w:rPr>
          <w:rFonts w:ascii="Tahoma" w:hAnsi="Tahoma" w:cs="Tahoma"/>
          <w:sz w:val="20"/>
          <w:szCs w:val="20"/>
        </w:rPr>
        <w:t>.,</w:t>
      </w:r>
      <w:r w:rsidRPr="005F5A11">
        <w:rPr>
          <w:rFonts w:ascii="Tahoma" w:hAnsi="Tahoma" w:cs="Tahoma"/>
          <w:sz w:val="20"/>
          <w:szCs w:val="20"/>
        </w:rPr>
        <w:t xml:space="preserve"> o</w:t>
      </w:r>
      <w:r w:rsidR="00881FD1" w:rsidRPr="005F5A11">
        <w:rPr>
          <w:rFonts w:ascii="Tahoma" w:hAnsi="Tahoma" w:cs="Tahoma"/>
          <w:sz w:val="20"/>
          <w:szCs w:val="20"/>
        </w:rPr>
        <w:t> </w:t>
      </w:r>
      <w:r w:rsidRPr="005F5A11">
        <w:rPr>
          <w:rFonts w:ascii="Tahoma" w:hAnsi="Tahoma" w:cs="Tahoma"/>
          <w:sz w:val="20"/>
          <w:szCs w:val="20"/>
        </w:rPr>
        <w:t xml:space="preserve">obcích, ve znění pozdějších předpisů, potvrzuje, že u právních jednání obsažených v této smlouvě byly splněny ze strany </w:t>
      </w:r>
      <w:r w:rsidR="00881FD1" w:rsidRPr="005F5A11">
        <w:rPr>
          <w:rFonts w:ascii="Tahoma" w:hAnsi="Tahoma" w:cs="Tahoma"/>
          <w:sz w:val="20"/>
          <w:szCs w:val="20"/>
        </w:rPr>
        <w:t>s</w:t>
      </w:r>
      <w:r w:rsidRPr="005F5A11">
        <w:rPr>
          <w:rFonts w:ascii="Tahoma" w:hAnsi="Tahoma" w:cs="Tahoma"/>
          <w:sz w:val="20"/>
          <w:szCs w:val="20"/>
        </w:rPr>
        <w:t>tatutárního města Karlovy Vary v</w:t>
      </w:r>
      <w:r w:rsidR="00881FD1" w:rsidRPr="005F5A11">
        <w:rPr>
          <w:rFonts w:ascii="Tahoma" w:hAnsi="Tahoma" w:cs="Tahoma"/>
          <w:sz w:val="20"/>
          <w:szCs w:val="20"/>
        </w:rPr>
        <w:t>eškeré zákonem č. 128/2000 Sb.,</w:t>
      </w:r>
      <w:r w:rsidRPr="005F5A11">
        <w:rPr>
          <w:rFonts w:ascii="Tahoma" w:hAnsi="Tahoma" w:cs="Tahoma"/>
          <w:sz w:val="20"/>
          <w:szCs w:val="20"/>
        </w:rPr>
        <w:t xml:space="preserve"> o</w:t>
      </w:r>
      <w:r w:rsidR="00881FD1" w:rsidRPr="005F5A11">
        <w:rPr>
          <w:rFonts w:ascii="Tahoma" w:hAnsi="Tahoma" w:cs="Tahoma"/>
          <w:sz w:val="20"/>
          <w:szCs w:val="20"/>
        </w:rPr>
        <w:t> </w:t>
      </w:r>
      <w:r w:rsidRPr="005F5A11">
        <w:rPr>
          <w:rFonts w:ascii="Tahoma" w:hAnsi="Tahoma" w:cs="Tahoma"/>
          <w:sz w:val="20"/>
          <w:szCs w:val="20"/>
        </w:rPr>
        <w:t>obcích, ve znění pozdějších předpisů, či jinými obecně závaznými právními předpisy stanovené podmínky ve formě předchozího zveřejnění, schválení či odsouhlasení, které jsou obligatorní pro platnost tohoto právního jednání.</w:t>
      </w:r>
    </w:p>
    <w:p w14:paraId="6F259884" w14:textId="77777777" w:rsidR="007739CC" w:rsidRPr="007739CC" w:rsidRDefault="007739CC" w:rsidP="007739CC">
      <w:pPr>
        <w:pStyle w:val="Odstavecseseznamem"/>
        <w:rPr>
          <w:rFonts w:ascii="Tahoma" w:hAnsi="Tahoma" w:cs="Tahoma"/>
          <w:sz w:val="20"/>
          <w:szCs w:val="20"/>
        </w:rPr>
      </w:pPr>
    </w:p>
    <w:p w14:paraId="10590328" w14:textId="77777777" w:rsidR="007739CC" w:rsidRPr="007739CC" w:rsidRDefault="007739CC" w:rsidP="007739CC">
      <w:pPr>
        <w:pStyle w:val="Odstavecseseznamem"/>
        <w:numPr>
          <w:ilvl w:val="1"/>
          <w:numId w:val="40"/>
        </w:numPr>
        <w:ind w:left="709" w:hanging="709"/>
        <w:jc w:val="both"/>
        <w:rPr>
          <w:rFonts w:ascii="Tahoma" w:hAnsi="Tahoma" w:cs="Tahoma"/>
          <w:sz w:val="20"/>
          <w:szCs w:val="20"/>
        </w:rPr>
      </w:pPr>
      <w:r w:rsidRPr="007739CC">
        <w:rPr>
          <w:rFonts w:ascii="Arial" w:hAnsi="Arial" w:cs="Arial"/>
          <w:sz w:val="20"/>
        </w:rPr>
        <w:t xml:space="preserve">Dle § 1765 občanského zákoníku na sebe prodávající převzal nebezpečí změny okolností. Před uzavřením této smlouvy smluvní strany zvážily hospodářskou, ekonomickou i faktickou situaci a jsou si plně vědomy okolností této smlouvy. </w:t>
      </w:r>
      <w:r w:rsidR="00E00530">
        <w:rPr>
          <w:rFonts w:ascii="Arial" w:hAnsi="Arial" w:cs="Arial"/>
          <w:sz w:val="20"/>
        </w:rPr>
        <w:t xml:space="preserve">V tomto smyslu </w:t>
      </w:r>
      <w:r w:rsidRPr="007739CC">
        <w:rPr>
          <w:rFonts w:ascii="Arial" w:hAnsi="Arial" w:cs="Arial"/>
          <w:sz w:val="20"/>
        </w:rPr>
        <w:t xml:space="preserve">není </w:t>
      </w:r>
      <w:r w:rsidR="002F180F">
        <w:rPr>
          <w:rFonts w:ascii="Arial" w:hAnsi="Arial" w:cs="Arial"/>
          <w:sz w:val="20"/>
        </w:rPr>
        <w:t xml:space="preserve">prodávající </w:t>
      </w:r>
      <w:r w:rsidRPr="007739CC">
        <w:rPr>
          <w:rFonts w:ascii="Arial" w:hAnsi="Arial" w:cs="Arial"/>
          <w:sz w:val="20"/>
        </w:rPr>
        <w:t>oprávněn domáhat se</w:t>
      </w:r>
      <w:r w:rsidR="008A3125">
        <w:rPr>
          <w:rFonts w:ascii="Arial" w:hAnsi="Arial" w:cs="Arial"/>
          <w:sz w:val="20"/>
        </w:rPr>
        <w:t xml:space="preserve"> </w:t>
      </w:r>
      <w:r w:rsidRPr="007739CC">
        <w:rPr>
          <w:rFonts w:ascii="Arial" w:hAnsi="Arial" w:cs="Arial"/>
          <w:sz w:val="20"/>
        </w:rPr>
        <w:t xml:space="preserve"> </w:t>
      </w:r>
      <w:r w:rsidR="00200B8C">
        <w:rPr>
          <w:rFonts w:ascii="Arial" w:hAnsi="Arial" w:cs="Arial"/>
          <w:sz w:val="20"/>
        </w:rPr>
        <w:t xml:space="preserve">u kupujícího </w:t>
      </w:r>
      <w:r w:rsidRPr="007739CC">
        <w:rPr>
          <w:rFonts w:ascii="Arial" w:hAnsi="Arial" w:cs="Arial"/>
          <w:sz w:val="20"/>
        </w:rPr>
        <w:t>změny této smlouvy</w:t>
      </w:r>
      <w:r w:rsidR="002F180F">
        <w:rPr>
          <w:rFonts w:ascii="Arial" w:hAnsi="Arial" w:cs="Arial"/>
          <w:sz w:val="20"/>
        </w:rPr>
        <w:t>.</w:t>
      </w:r>
    </w:p>
    <w:p w14:paraId="41DACB1B" w14:textId="77777777" w:rsidR="00C319B0" w:rsidRPr="005F5A11" w:rsidRDefault="00C319B0" w:rsidP="00BE67D5">
      <w:pPr>
        <w:pStyle w:val="Odstavecseseznamem"/>
        <w:rPr>
          <w:rFonts w:ascii="Tahoma" w:hAnsi="Tahoma" w:cs="Tahoma"/>
          <w:sz w:val="20"/>
          <w:szCs w:val="20"/>
        </w:rPr>
      </w:pPr>
    </w:p>
    <w:p w14:paraId="01AE9FC8" w14:textId="77777777" w:rsidR="0006069F" w:rsidRPr="005F5A11" w:rsidRDefault="00306B31" w:rsidP="00BE67D5">
      <w:pPr>
        <w:pStyle w:val="Odstavecseseznamem"/>
        <w:numPr>
          <w:ilvl w:val="1"/>
          <w:numId w:val="40"/>
        </w:numPr>
        <w:ind w:left="709" w:hanging="709"/>
        <w:jc w:val="both"/>
        <w:rPr>
          <w:rFonts w:ascii="Tahoma" w:hAnsi="Tahoma" w:cs="Tahoma"/>
          <w:bCs/>
          <w:sz w:val="20"/>
          <w:szCs w:val="20"/>
        </w:rPr>
      </w:pPr>
      <w:r w:rsidRPr="005F5A11">
        <w:rPr>
          <w:rFonts w:ascii="Tahoma" w:hAnsi="Tahoma" w:cs="Tahoma"/>
          <w:bCs/>
          <w:sz w:val="20"/>
          <w:szCs w:val="20"/>
        </w:rPr>
        <w:t>Nedílnou součástí smlouvy jsou tyto přílohy:</w:t>
      </w:r>
    </w:p>
    <w:p w14:paraId="23346E63" w14:textId="77777777" w:rsidR="002E7586" w:rsidRPr="005F5A11" w:rsidRDefault="002E7586" w:rsidP="00BE67D5">
      <w:pPr>
        <w:pStyle w:val="Odstavecseseznamem"/>
        <w:ind w:left="480"/>
        <w:jc w:val="both"/>
        <w:rPr>
          <w:rFonts w:ascii="Tahoma" w:hAnsi="Tahoma" w:cs="Tahoma"/>
          <w:bCs/>
          <w:sz w:val="20"/>
          <w:szCs w:val="20"/>
        </w:rPr>
      </w:pPr>
    </w:p>
    <w:p w14:paraId="2D7B7E52" w14:textId="77777777" w:rsidR="0006069F" w:rsidRPr="005F5A11" w:rsidRDefault="00306B31" w:rsidP="00BE67D5">
      <w:pPr>
        <w:ind w:left="708" w:firstLine="1"/>
        <w:jc w:val="both"/>
        <w:rPr>
          <w:rFonts w:ascii="Tahoma" w:hAnsi="Tahoma" w:cs="Tahoma"/>
          <w:bCs/>
          <w:sz w:val="20"/>
          <w:szCs w:val="20"/>
        </w:rPr>
      </w:pPr>
      <w:r w:rsidRPr="005F5A11">
        <w:rPr>
          <w:rFonts w:ascii="Tahoma" w:hAnsi="Tahoma" w:cs="Tahoma"/>
          <w:bCs/>
          <w:sz w:val="20"/>
          <w:szCs w:val="20"/>
        </w:rPr>
        <w:t xml:space="preserve">Příloha č. 1 : </w:t>
      </w:r>
      <w:r w:rsidRPr="005F5A11">
        <w:rPr>
          <w:rFonts w:ascii="Tahoma" w:hAnsi="Tahoma" w:cs="Tahoma"/>
          <w:bCs/>
          <w:sz w:val="20"/>
          <w:szCs w:val="20"/>
        </w:rPr>
        <w:tab/>
        <w:t xml:space="preserve">Výpis z živnostenského rejstříku – prostá kopie </w:t>
      </w:r>
    </w:p>
    <w:p w14:paraId="75A9DCAA" w14:textId="77777777" w:rsidR="0006069F" w:rsidRPr="005F5A11" w:rsidRDefault="00306B31" w:rsidP="00BE67D5">
      <w:pPr>
        <w:ind w:left="708" w:firstLine="1"/>
        <w:jc w:val="both"/>
        <w:rPr>
          <w:rFonts w:ascii="Tahoma" w:hAnsi="Tahoma" w:cs="Tahoma"/>
          <w:sz w:val="20"/>
          <w:szCs w:val="20"/>
        </w:rPr>
      </w:pPr>
      <w:r w:rsidRPr="005F5A11">
        <w:rPr>
          <w:rFonts w:ascii="Tahoma" w:hAnsi="Tahoma" w:cs="Tahoma"/>
          <w:bCs/>
          <w:sz w:val="20"/>
          <w:szCs w:val="20"/>
        </w:rPr>
        <w:t xml:space="preserve">Příloha č. 2 : </w:t>
      </w:r>
      <w:r w:rsidRPr="005F5A11">
        <w:rPr>
          <w:rFonts w:ascii="Tahoma" w:hAnsi="Tahoma" w:cs="Tahoma"/>
          <w:bCs/>
          <w:sz w:val="20"/>
          <w:szCs w:val="20"/>
        </w:rPr>
        <w:tab/>
        <w:t xml:space="preserve">Výpis z </w:t>
      </w:r>
      <w:r w:rsidRPr="005F5A11">
        <w:rPr>
          <w:rFonts w:ascii="Tahoma" w:hAnsi="Tahoma" w:cs="Tahoma"/>
          <w:sz w:val="20"/>
          <w:szCs w:val="20"/>
        </w:rPr>
        <w:t xml:space="preserve">obchodního rejstříku – prostá kopie </w:t>
      </w:r>
    </w:p>
    <w:p w14:paraId="10834D89" w14:textId="74E8BEF7" w:rsidR="0006069F" w:rsidRPr="005F5A11" w:rsidRDefault="00306B31" w:rsidP="00BE67D5">
      <w:pPr>
        <w:ind w:left="708" w:firstLine="1"/>
        <w:jc w:val="both"/>
        <w:rPr>
          <w:rFonts w:ascii="Tahoma" w:hAnsi="Tahoma" w:cs="Tahoma"/>
          <w:sz w:val="20"/>
          <w:szCs w:val="20"/>
        </w:rPr>
      </w:pPr>
      <w:r w:rsidRPr="005F5A11">
        <w:rPr>
          <w:rFonts w:ascii="Tahoma" w:hAnsi="Tahoma" w:cs="Tahoma"/>
          <w:bCs/>
          <w:sz w:val="20"/>
          <w:szCs w:val="20"/>
        </w:rPr>
        <w:t>Příloha č. 3 :</w:t>
      </w:r>
      <w:r w:rsidRPr="005F5A11">
        <w:rPr>
          <w:rFonts w:ascii="Tahoma" w:hAnsi="Tahoma" w:cs="Tahoma"/>
          <w:bCs/>
          <w:sz w:val="20"/>
          <w:szCs w:val="20"/>
        </w:rPr>
        <w:tab/>
      </w:r>
      <w:r w:rsidR="0006241D" w:rsidRPr="00AF6A7F">
        <w:rPr>
          <w:rFonts w:ascii="Tahoma" w:hAnsi="Tahoma" w:cs="Tahoma"/>
          <w:sz w:val="20"/>
          <w:szCs w:val="20"/>
        </w:rPr>
        <w:t>Cenová nabídka</w:t>
      </w:r>
      <w:r w:rsidR="00C06639">
        <w:rPr>
          <w:rFonts w:ascii="Tahoma" w:hAnsi="Tahoma" w:cs="Tahoma"/>
          <w:sz w:val="20"/>
          <w:szCs w:val="20"/>
        </w:rPr>
        <w:t xml:space="preserve"> </w:t>
      </w:r>
    </w:p>
    <w:p w14:paraId="18424A47" w14:textId="77777777" w:rsidR="0006069F" w:rsidRPr="005F5A11" w:rsidRDefault="00306B31" w:rsidP="00BE67D5">
      <w:pPr>
        <w:ind w:left="708" w:firstLine="1"/>
        <w:jc w:val="both"/>
        <w:rPr>
          <w:rFonts w:ascii="Tahoma" w:hAnsi="Tahoma" w:cs="Tahoma"/>
          <w:sz w:val="20"/>
          <w:szCs w:val="20"/>
        </w:rPr>
      </w:pPr>
      <w:r w:rsidRPr="005F5A11">
        <w:rPr>
          <w:rFonts w:ascii="Tahoma" w:hAnsi="Tahoma" w:cs="Tahoma"/>
          <w:sz w:val="20"/>
          <w:szCs w:val="20"/>
        </w:rPr>
        <w:t>Příloha č. 4 :</w:t>
      </w:r>
      <w:r w:rsidRPr="005F5A11">
        <w:rPr>
          <w:rFonts w:ascii="Tahoma" w:hAnsi="Tahoma" w:cs="Tahoma"/>
          <w:sz w:val="20"/>
          <w:szCs w:val="20"/>
        </w:rPr>
        <w:tab/>
        <w:t xml:space="preserve">Usnesení rady města ze dne </w:t>
      </w:r>
      <w:r w:rsidR="00E27258" w:rsidRPr="005F5A11">
        <w:rPr>
          <w:rFonts w:ascii="Tahoma" w:hAnsi="Tahoma" w:cs="Tahoma"/>
          <w:sz w:val="20"/>
          <w:szCs w:val="20"/>
          <w:highlight w:val="green"/>
        </w:rPr>
        <w:t>(doplní kupující)</w:t>
      </w:r>
    </w:p>
    <w:p w14:paraId="42284089" w14:textId="77777777" w:rsidR="0006069F" w:rsidRDefault="00306B31" w:rsidP="00BE67D5">
      <w:pPr>
        <w:ind w:left="708" w:firstLine="1"/>
        <w:jc w:val="both"/>
        <w:rPr>
          <w:rFonts w:ascii="Tahoma" w:hAnsi="Tahoma" w:cs="Tahoma"/>
          <w:sz w:val="20"/>
          <w:szCs w:val="20"/>
        </w:rPr>
      </w:pPr>
      <w:r w:rsidRPr="005F5A11">
        <w:rPr>
          <w:rFonts w:ascii="Tahoma" w:hAnsi="Tahoma" w:cs="Tahoma"/>
          <w:sz w:val="20"/>
          <w:szCs w:val="20"/>
        </w:rPr>
        <w:t>Příl</w:t>
      </w:r>
      <w:r w:rsidR="0043724D">
        <w:rPr>
          <w:rFonts w:ascii="Tahoma" w:hAnsi="Tahoma" w:cs="Tahoma"/>
          <w:sz w:val="20"/>
          <w:szCs w:val="20"/>
        </w:rPr>
        <w:t>oha č. 5 :</w:t>
      </w:r>
      <w:r w:rsidR="0043724D">
        <w:rPr>
          <w:rFonts w:ascii="Tahoma" w:hAnsi="Tahoma" w:cs="Tahoma"/>
          <w:sz w:val="20"/>
          <w:szCs w:val="20"/>
        </w:rPr>
        <w:tab/>
        <w:t>Zadávací dokumentace</w:t>
      </w:r>
    </w:p>
    <w:p w14:paraId="1D40B132" w14:textId="77777777" w:rsidR="0043724D" w:rsidRPr="005F5A11" w:rsidRDefault="0043724D" w:rsidP="00BE67D5">
      <w:pPr>
        <w:ind w:left="708" w:firstLine="1"/>
        <w:jc w:val="both"/>
        <w:rPr>
          <w:rFonts w:ascii="Tahoma" w:hAnsi="Tahoma" w:cs="Tahoma"/>
          <w:sz w:val="20"/>
          <w:szCs w:val="20"/>
        </w:rPr>
      </w:pPr>
    </w:p>
    <w:p w14:paraId="55DA9471" w14:textId="77777777" w:rsidR="00471EF5" w:rsidRPr="005F5A11" w:rsidRDefault="00306B31" w:rsidP="00BE67D5">
      <w:pPr>
        <w:pStyle w:val="Odstavecseseznamem"/>
        <w:numPr>
          <w:ilvl w:val="1"/>
          <w:numId w:val="40"/>
        </w:numPr>
        <w:ind w:left="709" w:hanging="709"/>
        <w:jc w:val="both"/>
        <w:rPr>
          <w:rFonts w:ascii="Tahoma" w:hAnsi="Tahoma" w:cs="Tahoma"/>
          <w:sz w:val="20"/>
          <w:szCs w:val="20"/>
        </w:rPr>
      </w:pPr>
      <w:r w:rsidRPr="005F5A11">
        <w:rPr>
          <w:rFonts w:ascii="Tahoma" w:hAnsi="Tahoma" w:cs="Tahoma"/>
          <w:sz w:val="20"/>
          <w:szCs w:val="20"/>
        </w:rPr>
        <w:t>Obě smluvní strany potvrzují autentičnost této smlouvy a prohlašují, že si smlouvu včetně příloh přečetly, s jejím obsahem (včetně příloh) souhlasí, že smlouva byla sepsána na základě pravdivých údajů, z jejich pravé a svobodné vůle a nebyla uzavřena v tísni ani za jinak jednostranně nevýhodných podmínek, což stvrzují svým podpisem, resp. podpisem svého oprávněného zástupce.</w:t>
      </w:r>
    </w:p>
    <w:p w14:paraId="3D7DA59E" w14:textId="77777777" w:rsidR="005059C1" w:rsidRPr="005F5A11" w:rsidRDefault="005059C1" w:rsidP="00BE67D5">
      <w:pPr>
        <w:pStyle w:val="Odstavecseseznamem"/>
        <w:tabs>
          <w:tab w:val="left" w:pos="284"/>
        </w:tabs>
        <w:spacing w:line="276" w:lineRule="auto"/>
        <w:ind w:left="284" w:hanging="284"/>
        <w:jc w:val="both"/>
        <w:rPr>
          <w:rFonts w:ascii="Tahoma" w:hAnsi="Tahoma" w:cs="Tahoma"/>
          <w:sz w:val="20"/>
          <w:szCs w:val="20"/>
        </w:rPr>
      </w:pPr>
    </w:p>
    <w:p w14:paraId="18476DD3" w14:textId="77777777" w:rsidR="006C71F4" w:rsidRPr="005F5A11" w:rsidRDefault="006C71F4" w:rsidP="00BE67D5">
      <w:pPr>
        <w:tabs>
          <w:tab w:val="left" w:pos="284"/>
        </w:tabs>
        <w:spacing w:line="276" w:lineRule="auto"/>
        <w:ind w:left="284" w:hanging="284"/>
        <w:rPr>
          <w:rFonts w:ascii="Tahoma" w:hAnsi="Tahoma" w:cs="Tahoma"/>
          <w:sz w:val="20"/>
          <w:szCs w:val="20"/>
        </w:rPr>
      </w:pPr>
    </w:p>
    <w:tbl>
      <w:tblPr>
        <w:tblW w:w="9350" w:type="dxa"/>
        <w:jc w:val="center"/>
        <w:tblLayout w:type="fixed"/>
        <w:tblLook w:val="0000" w:firstRow="0" w:lastRow="0" w:firstColumn="0" w:lastColumn="0" w:noHBand="0" w:noVBand="0"/>
      </w:tblPr>
      <w:tblGrid>
        <w:gridCol w:w="5092"/>
        <w:gridCol w:w="4258"/>
      </w:tblGrid>
      <w:tr w:rsidR="006C71F4" w:rsidRPr="005F5A11" w14:paraId="2AF988E1" w14:textId="77777777" w:rsidTr="001E54EE">
        <w:trPr>
          <w:trHeight w:val="490"/>
          <w:jc w:val="center"/>
        </w:trPr>
        <w:tc>
          <w:tcPr>
            <w:tcW w:w="5092" w:type="dxa"/>
          </w:tcPr>
          <w:p w14:paraId="074CFFD0" w14:textId="77777777" w:rsidR="006C71F4" w:rsidRPr="005F5A11" w:rsidRDefault="00306B31" w:rsidP="00BE67D5">
            <w:pPr>
              <w:tabs>
                <w:tab w:val="left" w:pos="284"/>
              </w:tabs>
              <w:snapToGrid w:val="0"/>
              <w:spacing w:line="276" w:lineRule="auto"/>
              <w:ind w:left="284" w:hanging="284"/>
              <w:rPr>
                <w:rFonts w:ascii="Tahoma" w:hAnsi="Tahoma" w:cs="Tahoma"/>
                <w:sz w:val="20"/>
                <w:szCs w:val="20"/>
              </w:rPr>
            </w:pPr>
            <w:r w:rsidRPr="005F5A11">
              <w:rPr>
                <w:rFonts w:ascii="Tahoma" w:hAnsi="Tahoma" w:cs="Tahoma"/>
                <w:sz w:val="20"/>
                <w:szCs w:val="20"/>
              </w:rPr>
              <w:t>V _____________dne_____________</w:t>
            </w:r>
          </w:p>
          <w:p w14:paraId="2FFE7EF8" w14:textId="77777777" w:rsidR="00275E88" w:rsidRPr="005F5A11" w:rsidRDefault="00275E88" w:rsidP="00BE67D5">
            <w:pPr>
              <w:tabs>
                <w:tab w:val="left" w:pos="284"/>
              </w:tabs>
              <w:spacing w:line="276" w:lineRule="auto"/>
              <w:ind w:left="284" w:hanging="284"/>
              <w:rPr>
                <w:rFonts w:ascii="Tahoma" w:hAnsi="Tahoma" w:cs="Tahoma"/>
                <w:b/>
                <w:sz w:val="20"/>
                <w:szCs w:val="20"/>
              </w:rPr>
            </w:pPr>
          </w:p>
          <w:p w14:paraId="5159B09B" w14:textId="77777777" w:rsidR="001D0C80" w:rsidRPr="005F5A11" w:rsidRDefault="001D0C80" w:rsidP="00BE67D5">
            <w:pPr>
              <w:tabs>
                <w:tab w:val="left" w:pos="284"/>
              </w:tabs>
              <w:spacing w:line="276" w:lineRule="auto"/>
              <w:ind w:left="284" w:hanging="284"/>
              <w:rPr>
                <w:rFonts w:ascii="Tahoma" w:hAnsi="Tahoma" w:cs="Tahoma"/>
                <w:b/>
                <w:sz w:val="20"/>
                <w:szCs w:val="20"/>
              </w:rPr>
            </w:pPr>
          </w:p>
          <w:p w14:paraId="78D91334" w14:textId="77777777" w:rsidR="006C71F4" w:rsidRPr="005F5A11" w:rsidRDefault="00306B31" w:rsidP="00BE67D5">
            <w:pPr>
              <w:tabs>
                <w:tab w:val="left" w:pos="284"/>
              </w:tabs>
              <w:spacing w:line="276" w:lineRule="auto"/>
              <w:ind w:left="284" w:hanging="284"/>
              <w:rPr>
                <w:rFonts w:ascii="Tahoma" w:hAnsi="Tahoma" w:cs="Tahoma"/>
                <w:b/>
                <w:sz w:val="20"/>
                <w:szCs w:val="20"/>
              </w:rPr>
            </w:pPr>
            <w:r w:rsidRPr="005F5A11">
              <w:rPr>
                <w:rFonts w:ascii="Tahoma" w:hAnsi="Tahoma" w:cs="Tahoma"/>
                <w:b/>
                <w:sz w:val="20"/>
                <w:szCs w:val="20"/>
              </w:rPr>
              <w:t xml:space="preserve">Za Kupujícího </w:t>
            </w:r>
          </w:p>
          <w:p w14:paraId="3AC2BD7C" w14:textId="77777777" w:rsidR="00CF6F14" w:rsidRPr="005F5A11" w:rsidRDefault="00CF6F14" w:rsidP="00BE67D5">
            <w:pPr>
              <w:tabs>
                <w:tab w:val="left" w:pos="284"/>
              </w:tabs>
              <w:spacing w:line="276" w:lineRule="auto"/>
              <w:ind w:left="284" w:hanging="284"/>
              <w:rPr>
                <w:rFonts w:ascii="Tahoma" w:hAnsi="Tahoma" w:cs="Tahoma"/>
                <w:sz w:val="20"/>
                <w:szCs w:val="20"/>
              </w:rPr>
            </w:pPr>
          </w:p>
          <w:p w14:paraId="5BEC00CE" w14:textId="77777777" w:rsidR="00D9067D" w:rsidRPr="005F5A11" w:rsidRDefault="00D9067D" w:rsidP="00BE67D5">
            <w:pPr>
              <w:tabs>
                <w:tab w:val="left" w:pos="284"/>
              </w:tabs>
              <w:spacing w:line="276" w:lineRule="auto"/>
              <w:ind w:left="284" w:hanging="284"/>
              <w:rPr>
                <w:rFonts w:ascii="Tahoma" w:hAnsi="Tahoma" w:cs="Tahoma"/>
                <w:sz w:val="20"/>
                <w:szCs w:val="20"/>
              </w:rPr>
            </w:pPr>
          </w:p>
          <w:p w14:paraId="07E7D8F9" w14:textId="77777777" w:rsidR="006C71F4" w:rsidRPr="005F5A11" w:rsidRDefault="006C71F4" w:rsidP="00BE67D5">
            <w:pPr>
              <w:tabs>
                <w:tab w:val="left" w:pos="284"/>
              </w:tabs>
              <w:spacing w:line="276" w:lineRule="auto"/>
              <w:ind w:left="284" w:hanging="284"/>
              <w:rPr>
                <w:rFonts w:ascii="Tahoma" w:hAnsi="Tahoma" w:cs="Tahoma"/>
                <w:sz w:val="20"/>
                <w:szCs w:val="20"/>
              </w:rPr>
            </w:pPr>
          </w:p>
          <w:p w14:paraId="647B7EC7" w14:textId="77777777" w:rsidR="006C71F4" w:rsidRPr="005F5A11" w:rsidRDefault="00306B31" w:rsidP="00BE67D5">
            <w:pPr>
              <w:tabs>
                <w:tab w:val="left" w:pos="284"/>
              </w:tabs>
              <w:spacing w:line="276" w:lineRule="auto"/>
              <w:ind w:left="284" w:hanging="284"/>
              <w:rPr>
                <w:rFonts w:ascii="Tahoma" w:hAnsi="Tahoma" w:cs="Tahoma"/>
                <w:sz w:val="20"/>
                <w:szCs w:val="20"/>
              </w:rPr>
            </w:pPr>
            <w:r w:rsidRPr="005F5A11">
              <w:rPr>
                <w:rFonts w:ascii="Tahoma" w:hAnsi="Tahoma" w:cs="Tahoma"/>
                <w:sz w:val="20"/>
                <w:szCs w:val="20"/>
              </w:rPr>
              <w:t>________________________________</w:t>
            </w:r>
          </w:p>
          <w:p w14:paraId="70BB8C94" w14:textId="77777777" w:rsidR="00CD1F77" w:rsidRDefault="00CD1F77" w:rsidP="00BE67D5">
            <w:pPr>
              <w:tabs>
                <w:tab w:val="left" w:pos="284"/>
              </w:tabs>
              <w:spacing w:line="276" w:lineRule="auto"/>
              <w:ind w:left="284" w:hanging="284"/>
              <w:rPr>
                <w:rFonts w:ascii="Tahoma" w:hAnsi="Tahoma" w:cs="Tahoma"/>
                <w:b/>
                <w:sz w:val="20"/>
                <w:szCs w:val="20"/>
              </w:rPr>
            </w:pPr>
            <w:r w:rsidRPr="00CD1F77">
              <w:rPr>
                <w:rFonts w:ascii="Tahoma" w:hAnsi="Tahoma" w:cs="Tahoma"/>
                <w:b/>
                <w:sz w:val="20"/>
                <w:szCs w:val="20"/>
              </w:rPr>
              <w:t>Ing. Andre</w:t>
            </w:r>
            <w:r>
              <w:rPr>
                <w:rFonts w:ascii="Tahoma" w:hAnsi="Tahoma" w:cs="Tahoma"/>
                <w:b/>
                <w:sz w:val="20"/>
                <w:szCs w:val="20"/>
              </w:rPr>
              <w:t>a</w:t>
            </w:r>
            <w:r w:rsidRPr="00CD1F77">
              <w:rPr>
                <w:rFonts w:ascii="Tahoma" w:hAnsi="Tahoma" w:cs="Tahoma"/>
                <w:b/>
                <w:sz w:val="20"/>
                <w:szCs w:val="20"/>
              </w:rPr>
              <w:t xml:space="preserve"> Pfeffer Ferklov</w:t>
            </w:r>
            <w:r>
              <w:rPr>
                <w:rFonts w:ascii="Tahoma" w:hAnsi="Tahoma" w:cs="Tahoma"/>
                <w:b/>
                <w:sz w:val="20"/>
                <w:szCs w:val="20"/>
              </w:rPr>
              <w:t>á</w:t>
            </w:r>
            <w:r w:rsidRPr="00CD1F77">
              <w:rPr>
                <w:rFonts w:ascii="Tahoma" w:hAnsi="Tahoma" w:cs="Tahoma"/>
                <w:b/>
                <w:sz w:val="20"/>
                <w:szCs w:val="20"/>
              </w:rPr>
              <w:t>, MBA</w:t>
            </w:r>
          </w:p>
          <w:p w14:paraId="660D065F" w14:textId="77777777" w:rsidR="006C71F4" w:rsidRPr="005F5A11" w:rsidRDefault="00D5530C" w:rsidP="00BE67D5">
            <w:pPr>
              <w:tabs>
                <w:tab w:val="left" w:pos="284"/>
              </w:tabs>
              <w:spacing w:line="276" w:lineRule="auto"/>
              <w:ind w:left="284" w:hanging="284"/>
              <w:rPr>
                <w:rFonts w:ascii="Tahoma" w:hAnsi="Tahoma" w:cs="Tahoma"/>
                <w:sz w:val="20"/>
                <w:szCs w:val="20"/>
              </w:rPr>
            </w:pPr>
            <w:r w:rsidRPr="005F5A11">
              <w:rPr>
                <w:rFonts w:ascii="Tahoma" w:hAnsi="Tahoma" w:cs="Tahoma"/>
                <w:sz w:val="20"/>
                <w:szCs w:val="20"/>
              </w:rPr>
              <w:t>p</w:t>
            </w:r>
            <w:r w:rsidR="00306B31" w:rsidRPr="005F5A11">
              <w:rPr>
                <w:rFonts w:ascii="Tahoma" w:hAnsi="Tahoma" w:cs="Tahoma"/>
                <w:sz w:val="20"/>
                <w:szCs w:val="20"/>
              </w:rPr>
              <w:t>rimátor</w:t>
            </w:r>
            <w:r w:rsidR="009B75CF">
              <w:rPr>
                <w:rFonts w:ascii="Tahoma" w:hAnsi="Tahoma" w:cs="Tahoma"/>
                <w:sz w:val="20"/>
                <w:szCs w:val="20"/>
              </w:rPr>
              <w:t>ka</w:t>
            </w:r>
            <w:r w:rsidR="00306B31" w:rsidRPr="005F5A11">
              <w:rPr>
                <w:rFonts w:ascii="Tahoma" w:hAnsi="Tahoma" w:cs="Tahoma"/>
                <w:sz w:val="20"/>
                <w:szCs w:val="20"/>
              </w:rPr>
              <w:t xml:space="preserve"> města</w:t>
            </w:r>
          </w:p>
        </w:tc>
        <w:tc>
          <w:tcPr>
            <w:tcW w:w="4258" w:type="dxa"/>
          </w:tcPr>
          <w:p w14:paraId="1CBA470D" w14:textId="77777777" w:rsidR="00A914D1" w:rsidRPr="005F5A11" w:rsidRDefault="00765E60" w:rsidP="00BE67D5">
            <w:pPr>
              <w:tabs>
                <w:tab w:val="left" w:pos="284"/>
              </w:tabs>
              <w:snapToGrid w:val="0"/>
              <w:spacing w:line="276" w:lineRule="auto"/>
              <w:ind w:left="284" w:hanging="284"/>
              <w:rPr>
                <w:rFonts w:ascii="Tahoma" w:hAnsi="Tahoma" w:cs="Tahoma"/>
                <w:sz w:val="20"/>
                <w:szCs w:val="20"/>
              </w:rPr>
            </w:pPr>
            <w:r w:rsidRPr="005F5A11">
              <w:rPr>
                <w:rFonts w:ascii="Tahoma" w:hAnsi="Tahoma" w:cs="Tahoma"/>
                <w:sz w:val="20"/>
                <w:szCs w:val="20"/>
              </w:rPr>
              <w:t>V (</w:t>
            </w:r>
            <w:r w:rsidRPr="005F5A11">
              <w:rPr>
                <w:rFonts w:ascii="Tahoma" w:hAnsi="Tahoma" w:cs="Tahoma"/>
                <w:sz w:val="20"/>
                <w:szCs w:val="20"/>
                <w:highlight w:val="yellow"/>
              </w:rPr>
              <w:t>doplní</w:t>
            </w:r>
            <w:r w:rsidR="00306B31" w:rsidRPr="005F5A11">
              <w:rPr>
                <w:rFonts w:ascii="Tahoma" w:hAnsi="Tahoma" w:cs="Tahoma"/>
                <w:sz w:val="20"/>
                <w:szCs w:val="20"/>
                <w:highlight w:val="yellow"/>
              </w:rPr>
              <w:t xml:space="preserve"> </w:t>
            </w:r>
            <w:r w:rsidR="009B75CF" w:rsidRPr="009B75CF">
              <w:rPr>
                <w:rFonts w:ascii="Tahoma" w:hAnsi="Tahoma" w:cs="Tahoma"/>
                <w:sz w:val="20"/>
                <w:szCs w:val="20"/>
                <w:highlight w:val="yellow"/>
              </w:rPr>
              <w:t>prodávající</w:t>
            </w:r>
            <w:r w:rsidRPr="005F5A11">
              <w:rPr>
                <w:rFonts w:ascii="Tahoma" w:hAnsi="Tahoma" w:cs="Tahoma"/>
                <w:sz w:val="20"/>
                <w:szCs w:val="20"/>
              </w:rPr>
              <w:t xml:space="preserve">) </w:t>
            </w:r>
            <w:r w:rsidR="00306B31" w:rsidRPr="005F5A11">
              <w:rPr>
                <w:rFonts w:ascii="Tahoma" w:hAnsi="Tahoma" w:cs="Tahoma"/>
                <w:sz w:val="20"/>
                <w:szCs w:val="20"/>
              </w:rPr>
              <w:t>dne</w:t>
            </w:r>
            <w:r w:rsidRPr="005F5A11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5F5A11">
              <w:rPr>
                <w:rFonts w:ascii="Tahoma" w:hAnsi="Tahoma" w:cs="Tahoma"/>
                <w:sz w:val="20"/>
                <w:szCs w:val="20"/>
                <w:highlight w:val="yellow"/>
              </w:rPr>
              <w:t>(doplní</w:t>
            </w:r>
            <w:r w:rsidR="00306B31" w:rsidRPr="009B75CF">
              <w:rPr>
                <w:rFonts w:ascii="Tahoma" w:hAnsi="Tahoma" w:cs="Tahoma"/>
                <w:sz w:val="20"/>
                <w:szCs w:val="20"/>
                <w:highlight w:val="yellow"/>
              </w:rPr>
              <w:t xml:space="preserve"> </w:t>
            </w:r>
            <w:r w:rsidR="009B75CF" w:rsidRPr="009B75CF">
              <w:rPr>
                <w:rFonts w:ascii="Tahoma" w:hAnsi="Tahoma" w:cs="Tahoma"/>
                <w:sz w:val="20"/>
                <w:szCs w:val="20"/>
                <w:highlight w:val="yellow"/>
              </w:rPr>
              <w:t>prodávající</w:t>
            </w:r>
            <w:r w:rsidRPr="005F5A11">
              <w:rPr>
                <w:rFonts w:ascii="Tahoma" w:hAnsi="Tahoma" w:cs="Tahoma"/>
                <w:sz w:val="20"/>
                <w:szCs w:val="20"/>
              </w:rPr>
              <w:t>)</w:t>
            </w:r>
          </w:p>
          <w:p w14:paraId="31447DB6" w14:textId="77777777" w:rsidR="00275E88" w:rsidRPr="005F5A11" w:rsidRDefault="00275E88" w:rsidP="00BE67D5">
            <w:pPr>
              <w:tabs>
                <w:tab w:val="left" w:pos="284"/>
              </w:tabs>
              <w:spacing w:line="276" w:lineRule="auto"/>
              <w:ind w:left="284" w:hanging="284"/>
              <w:rPr>
                <w:rFonts w:ascii="Tahoma" w:hAnsi="Tahoma" w:cs="Tahoma"/>
                <w:b/>
                <w:sz w:val="20"/>
                <w:szCs w:val="20"/>
              </w:rPr>
            </w:pPr>
          </w:p>
          <w:p w14:paraId="2B978D9A" w14:textId="77777777" w:rsidR="005F5A11" w:rsidRPr="005F5A11" w:rsidRDefault="005F5A11" w:rsidP="00BE67D5">
            <w:pPr>
              <w:tabs>
                <w:tab w:val="left" w:pos="284"/>
              </w:tabs>
              <w:spacing w:line="276" w:lineRule="auto"/>
              <w:ind w:left="284" w:hanging="284"/>
              <w:rPr>
                <w:rFonts w:ascii="Tahoma" w:hAnsi="Tahoma" w:cs="Tahoma"/>
                <w:b/>
                <w:sz w:val="20"/>
                <w:szCs w:val="20"/>
              </w:rPr>
            </w:pPr>
          </w:p>
          <w:p w14:paraId="702028A8" w14:textId="77777777" w:rsidR="006C71F4" w:rsidRPr="005F5A11" w:rsidRDefault="00306B31" w:rsidP="00BE67D5">
            <w:pPr>
              <w:tabs>
                <w:tab w:val="left" w:pos="284"/>
              </w:tabs>
              <w:spacing w:line="276" w:lineRule="auto"/>
              <w:ind w:left="284" w:hanging="284"/>
              <w:rPr>
                <w:rFonts w:ascii="Tahoma" w:hAnsi="Tahoma" w:cs="Tahoma"/>
                <w:b/>
                <w:sz w:val="20"/>
                <w:szCs w:val="20"/>
              </w:rPr>
            </w:pPr>
            <w:r w:rsidRPr="005F5A11">
              <w:rPr>
                <w:rFonts w:ascii="Tahoma" w:hAnsi="Tahoma" w:cs="Tahoma"/>
                <w:b/>
                <w:sz w:val="20"/>
                <w:szCs w:val="20"/>
              </w:rPr>
              <w:t xml:space="preserve">Za Prodávajícího </w:t>
            </w:r>
          </w:p>
          <w:p w14:paraId="1CC49B76" w14:textId="77777777" w:rsidR="006C71F4" w:rsidRPr="005F5A11" w:rsidRDefault="006C71F4" w:rsidP="00BE67D5">
            <w:pPr>
              <w:tabs>
                <w:tab w:val="left" w:pos="284"/>
              </w:tabs>
              <w:spacing w:line="276" w:lineRule="auto"/>
              <w:ind w:left="284" w:hanging="284"/>
              <w:rPr>
                <w:rFonts w:ascii="Tahoma" w:hAnsi="Tahoma" w:cs="Tahoma"/>
                <w:sz w:val="20"/>
                <w:szCs w:val="20"/>
              </w:rPr>
            </w:pPr>
          </w:p>
          <w:p w14:paraId="3D8CBD08" w14:textId="77777777" w:rsidR="005F5A11" w:rsidRPr="005F5A11" w:rsidRDefault="005F5A11" w:rsidP="00BE67D5">
            <w:pPr>
              <w:tabs>
                <w:tab w:val="left" w:pos="284"/>
              </w:tabs>
              <w:spacing w:line="276" w:lineRule="auto"/>
              <w:ind w:left="284" w:hanging="284"/>
              <w:rPr>
                <w:rFonts w:ascii="Tahoma" w:hAnsi="Tahoma" w:cs="Tahoma"/>
                <w:sz w:val="20"/>
                <w:szCs w:val="20"/>
              </w:rPr>
            </w:pPr>
          </w:p>
          <w:p w14:paraId="5B3CBA77" w14:textId="77777777" w:rsidR="00D5530C" w:rsidRPr="005F5A11" w:rsidRDefault="00D5530C" w:rsidP="00BE67D5">
            <w:pPr>
              <w:tabs>
                <w:tab w:val="left" w:pos="284"/>
              </w:tabs>
              <w:spacing w:line="276" w:lineRule="auto"/>
              <w:ind w:left="284" w:hanging="284"/>
              <w:rPr>
                <w:rFonts w:ascii="Tahoma" w:hAnsi="Tahoma" w:cs="Tahoma"/>
                <w:sz w:val="20"/>
                <w:szCs w:val="20"/>
              </w:rPr>
            </w:pPr>
          </w:p>
          <w:p w14:paraId="43CA49E9" w14:textId="77777777" w:rsidR="006C71F4" w:rsidRPr="005F5A11" w:rsidRDefault="00306B31" w:rsidP="00BE67D5">
            <w:pPr>
              <w:tabs>
                <w:tab w:val="left" w:pos="284"/>
              </w:tabs>
              <w:spacing w:line="276" w:lineRule="auto"/>
              <w:ind w:left="284" w:hanging="284"/>
              <w:rPr>
                <w:rFonts w:ascii="Tahoma" w:hAnsi="Tahoma" w:cs="Tahoma"/>
                <w:sz w:val="20"/>
                <w:szCs w:val="20"/>
              </w:rPr>
            </w:pPr>
            <w:r w:rsidRPr="005F5A11">
              <w:rPr>
                <w:rFonts w:ascii="Tahoma" w:hAnsi="Tahoma" w:cs="Tahoma"/>
                <w:sz w:val="20"/>
                <w:szCs w:val="20"/>
              </w:rPr>
              <w:t>________________________________</w:t>
            </w:r>
          </w:p>
          <w:p w14:paraId="428251F3" w14:textId="77777777" w:rsidR="006C71F4" w:rsidRPr="005F5A11" w:rsidRDefault="00765E60" w:rsidP="00BE67D5">
            <w:pPr>
              <w:tabs>
                <w:tab w:val="left" w:pos="284"/>
              </w:tabs>
              <w:spacing w:line="276" w:lineRule="auto"/>
              <w:ind w:left="284" w:hanging="284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F5A11">
              <w:rPr>
                <w:rFonts w:ascii="Tahoma" w:hAnsi="Tahoma" w:cs="Tahoma"/>
                <w:b/>
                <w:sz w:val="20"/>
                <w:szCs w:val="20"/>
              </w:rPr>
              <w:t>(</w:t>
            </w:r>
            <w:r w:rsidR="00306B31" w:rsidRPr="005F5A11">
              <w:rPr>
                <w:rFonts w:ascii="Tahoma" w:hAnsi="Tahoma" w:cs="Tahoma"/>
                <w:b/>
                <w:sz w:val="20"/>
                <w:szCs w:val="20"/>
                <w:highlight w:val="yellow"/>
              </w:rPr>
              <w:t>dopln</w:t>
            </w:r>
            <w:r w:rsidRPr="005F5A11">
              <w:rPr>
                <w:rFonts w:ascii="Tahoma" w:hAnsi="Tahoma" w:cs="Tahoma"/>
                <w:b/>
                <w:sz w:val="20"/>
                <w:szCs w:val="20"/>
                <w:highlight w:val="yellow"/>
              </w:rPr>
              <w:t>í</w:t>
            </w:r>
            <w:r w:rsidR="00306B31" w:rsidRPr="000932DB">
              <w:rPr>
                <w:rFonts w:ascii="Tahoma" w:hAnsi="Tahoma" w:cs="Tahoma"/>
                <w:b/>
                <w:sz w:val="20"/>
                <w:szCs w:val="20"/>
                <w:highlight w:val="yellow"/>
              </w:rPr>
              <w:t xml:space="preserve"> </w:t>
            </w:r>
            <w:r w:rsidR="000932DB" w:rsidRPr="000932DB">
              <w:rPr>
                <w:rFonts w:ascii="Tahoma" w:hAnsi="Tahoma" w:cs="Tahoma"/>
                <w:b/>
                <w:sz w:val="20"/>
                <w:szCs w:val="20"/>
                <w:highlight w:val="yellow"/>
              </w:rPr>
              <w:t>prodávající</w:t>
            </w:r>
            <w:r w:rsidRPr="005F5A11">
              <w:rPr>
                <w:rFonts w:ascii="Tahoma" w:hAnsi="Tahoma" w:cs="Tahoma"/>
                <w:b/>
                <w:sz w:val="20"/>
                <w:szCs w:val="20"/>
              </w:rPr>
              <w:t>)</w:t>
            </w:r>
          </w:p>
          <w:p w14:paraId="1C8EBD1B" w14:textId="77777777" w:rsidR="006C71F4" w:rsidRPr="005F5A11" w:rsidRDefault="00765E60" w:rsidP="000932DB">
            <w:pPr>
              <w:tabs>
                <w:tab w:val="left" w:pos="284"/>
              </w:tabs>
              <w:spacing w:line="276" w:lineRule="auto"/>
              <w:ind w:left="284" w:hanging="284"/>
              <w:rPr>
                <w:rFonts w:ascii="Tahoma" w:hAnsi="Tahoma" w:cs="Tahoma"/>
                <w:sz w:val="20"/>
                <w:szCs w:val="20"/>
              </w:rPr>
            </w:pPr>
            <w:r w:rsidRPr="005F5A11">
              <w:rPr>
                <w:rFonts w:ascii="Tahoma" w:hAnsi="Tahoma" w:cs="Tahoma"/>
                <w:sz w:val="20"/>
                <w:szCs w:val="20"/>
                <w:highlight w:val="yellow"/>
              </w:rPr>
              <w:t>(</w:t>
            </w:r>
            <w:r w:rsidR="00306B31" w:rsidRPr="005F5A11">
              <w:rPr>
                <w:rFonts w:ascii="Tahoma" w:hAnsi="Tahoma" w:cs="Tahoma"/>
                <w:sz w:val="20"/>
                <w:szCs w:val="20"/>
                <w:highlight w:val="yellow"/>
              </w:rPr>
              <w:t>dopln</w:t>
            </w:r>
            <w:r w:rsidRPr="005F5A11">
              <w:rPr>
                <w:rFonts w:ascii="Tahoma" w:hAnsi="Tahoma" w:cs="Tahoma"/>
                <w:sz w:val="20"/>
                <w:szCs w:val="20"/>
                <w:highlight w:val="yellow"/>
              </w:rPr>
              <w:t>í</w:t>
            </w:r>
            <w:r w:rsidR="00306B31" w:rsidRPr="000932DB">
              <w:rPr>
                <w:rFonts w:ascii="Tahoma" w:hAnsi="Tahoma" w:cs="Tahoma"/>
                <w:sz w:val="20"/>
                <w:szCs w:val="20"/>
                <w:highlight w:val="yellow"/>
              </w:rPr>
              <w:t xml:space="preserve"> </w:t>
            </w:r>
            <w:r w:rsidR="000932DB" w:rsidRPr="000932DB">
              <w:rPr>
                <w:rFonts w:ascii="Tahoma" w:hAnsi="Tahoma" w:cs="Tahoma"/>
                <w:sz w:val="20"/>
                <w:szCs w:val="20"/>
                <w:highlight w:val="yellow"/>
              </w:rPr>
              <w:t>prodávající</w:t>
            </w:r>
            <w:r w:rsidRPr="005F5A11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</w:tr>
    </w:tbl>
    <w:p w14:paraId="4204F1EF" w14:textId="77777777" w:rsidR="006C71F4" w:rsidRPr="00CD0C10" w:rsidRDefault="006C71F4" w:rsidP="00C85823">
      <w:pPr>
        <w:tabs>
          <w:tab w:val="left" w:pos="284"/>
        </w:tabs>
        <w:spacing w:line="276" w:lineRule="auto"/>
        <w:ind w:left="284" w:hanging="284"/>
        <w:rPr>
          <w:rFonts w:ascii="Tahoma" w:hAnsi="Tahoma" w:cs="Tahoma"/>
          <w:sz w:val="20"/>
          <w:szCs w:val="20"/>
        </w:rPr>
      </w:pPr>
    </w:p>
    <w:p w14:paraId="52C241A1" w14:textId="77777777" w:rsidR="00D77C7F" w:rsidRPr="00CD0C10" w:rsidRDefault="00D77C7F" w:rsidP="00C85823">
      <w:pPr>
        <w:tabs>
          <w:tab w:val="left" w:pos="284"/>
        </w:tabs>
        <w:spacing w:line="276" w:lineRule="auto"/>
        <w:ind w:left="284" w:hanging="284"/>
        <w:rPr>
          <w:rFonts w:ascii="Tahoma" w:hAnsi="Tahoma" w:cs="Tahoma"/>
          <w:b/>
          <w:sz w:val="20"/>
          <w:szCs w:val="20"/>
        </w:rPr>
      </w:pPr>
    </w:p>
    <w:p w14:paraId="015C953C" w14:textId="77777777" w:rsidR="003F5FD9" w:rsidRPr="00CD0C10" w:rsidRDefault="003F5FD9" w:rsidP="00C85823">
      <w:pPr>
        <w:tabs>
          <w:tab w:val="left" w:pos="284"/>
        </w:tabs>
        <w:spacing w:line="360" w:lineRule="auto"/>
        <w:ind w:left="284" w:hanging="284"/>
        <w:rPr>
          <w:rFonts w:ascii="Tahoma" w:hAnsi="Tahoma" w:cs="Tahoma"/>
          <w:b/>
          <w:sz w:val="20"/>
          <w:szCs w:val="20"/>
        </w:rPr>
      </w:pPr>
    </w:p>
    <w:p w14:paraId="57D5C6CF" w14:textId="77777777" w:rsidR="00543DE3" w:rsidRPr="00CD0C10" w:rsidRDefault="00543DE3" w:rsidP="00F8683D">
      <w:pPr>
        <w:tabs>
          <w:tab w:val="left" w:pos="284"/>
        </w:tabs>
        <w:autoSpaceDE w:val="0"/>
        <w:ind w:left="284" w:hanging="284"/>
        <w:rPr>
          <w:rFonts w:ascii="Tahoma" w:hAnsi="Tahoma" w:cs="Tahoma"/>
          <w:sz w:val="20"/>
          <w:szCs w:val="20"/>
        </w:rPr>
      </w:pPr>
    </w:p>
    <w:sectPr w:rsidR="00543DE3" w:rsidRPr="00CD0C10" w:rsidSect="00E63E1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247" w:right="992" w:bottom="1418" w:left="1418" w:header="709" w:footer="709" w:gutter="0"/>
      <w:pgNumType w:start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41D1A341" w16cid:durableId="229A453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A14CA7" w14:textId="77777777" w:rsidR="001C5D73" w:rsidRDefault="001C5D73">
      <w:r>
        <w:separator/>
      </w:r>
    </w:p>
  </w:endnote>
  <w:endnote w:type="continuationSeparator" w:id="0">
    <w:p w14:paraId="787F1471" w14:textId="77777777" w:rsidR="001C5D73" w:rsidRDefault="001C5D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A51115" w14:textId="77777777" w:rsidR="00E63E1B" w:rsidRDefault="00A83849" w:rsidP="009632BD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E63E1B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438D4BB7" w14:textId="77777777" w:rsidR="00E63E1B" w:rsidRDefault="00E63E1B" w:rsidP="009632BD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BB8B80" w14:textId="77777777" w:rsidR="00E63E1B" w:rsidRDefault="00E63E1B" w:rsidP="0055563D">
    <w:pPr>
      <w:pStyle w:val="Zpat"/>
      <w:pBdr>
        <w:top w:val="single" w:sz="4" w:space="1" w:color="auto"/>
      </w:pBdr>
      <w:jc w:val="both"/>
      <w:rPr>
        <w:rFonts w:ascii="Tahoma" w:hAnsi="Tahoma" w:cs="Tahoma"/>
        <w:sz w:val="16"/>
        <w:szCs w:val="18"/>
      </w:rPr>
    </w:pPr>
  </w:p>
  <w:p w14:paraId="18E37E80" w14:textId="77777777" w:rsidR="00E63E1B" w:rsidRPr="0055563D" w:rsidRDefault="00E63E1B" w:rsidP="0055563D">
    <w:pPr>
      <w:pStyle w:val="Zpat"/>
      <w:pBdr>
        <w:top w:val="single" w:sz="4" w:space="1" w:color="auto"/>
      </w:pBdr>
      <w:jc w:val="both"/>
      <w:rPr>
        <w:rFonts w:ascii="Tahoma" w:hAnsi="Tahoma" w:cs="Tahoma"/>
        <w:sz w:val="16"/>
        <w:szCs w:val="18"/>
      </w:rPr>
    </w:pPr>
    <w:r w:rsidRPr="0055563D">
      <w:rPr>
        <w:rFonts w:ascii="Tahoma" w:hAnsi="Tahoma" w:cs="Tahoma"/>
        <w:sz w:val="16"/>
        <w:szCs w:val="18"/>
      </w:rPr>
      <w:t>Č</w:t>
    </w:r>
    <w:r>
      <w:rPr>
        <w:rFonts w:ascii="Tahoma" w:hAnsi="Tahoma" w:cs="Tahoma"/>
        <w:sz w:val="16"/>
        <w:szCs w:val="18"/>
      </w:rPr>
      <w:t xml:space="preserve">íslo smlouvy kupujícího: </w:t>
    </w:r>
    <w:r w:rsidR="007F08C2">
      <w:rPr>
        <w:rFonts w:ascii="Tahoma" w:hAnsi="Tahoma" w:cs="Tahoma"/>
        <w:sz w:val="16"/>
        <w:szCs w:val="18"/>
      </w:rPr>
      <w:t>……………..</w:t>
    </w:r>
    <w:r>
      <w:rPr>
        <w:rFonts w:ascii="Tahoma" w:hAnsi="Tahoma" w:cs="Tahoma"/>
        <w:sz w:val="16"/>
        <w:szCs w:val="18"/>
      </w:rPr>
      <w:t>, číslo smlouvy prodávajícího:………………………….</w:t>
    </w:r>
  </w:p>
  <w:p w14:paraId="6A78B589" w14:textId="44EEDFB8" w:rsidR="00E63E1B" w:rsidRPr="0055563D" w:rsidRDefault="00E63E1B" w:rsidP="0055563D">
    <w:r w:rsidRPr="0055563D">
      <w:rPr>
        <w:rFonts w:ascii="Tahoma" w:hAnsi="Tahoma" w:cs="Tahoma"/>
        <w:sz w:val="16"/>
        <w:szCs w:val="16"/>
      </w:rPr>
      <w:t>„</w:t>
    </w:r>
    <w:r w:rsidR="00827257" w:rsidRPr="00827257">
      <w:rPr>
        <w:rFonts w:ascii="Tahoma" w:hAnsi="Tahoma" w:cs="Tahoma"/>
        <w:sz w:val="16"/>
        <w:szCs w:val="16"/>
      </w:rPr>
      <w:t>Karlovy Vary, ZŠ jazyků – odborná učebna 3. NP</w:t>
    </w:r>
    <w:r w:rsidR="00827257">
      <w:rPr>
        <w:rFonts w:ascii="Tahoma" w:hAnsi="Tahoma" w:cs="Tahoma"/>
        <w:sz w:val="16"/>
        <w:szCs w:val="16"/>
      </w:rPr>
      <w:t xml:space="preserve"> část č. 2 – nábytek</w:t>
    </w:r>
    <w:r w:rsidR="00827257">
      <w:rPr>
        <w:rFonts w:ascii="Tahoma" w:hAnsi="Tahoma" w:cs="Tahoma"/>
        <w:sz w:val="16"/>
        <w:szCs w:val="16"/>
      </w:rPr>
      <w:tab/>
    </w:r>
    <w:r w:rsidR="00827257">
      <w:rPr>
        <w:rFonts w:ascii="Tahoma" w:hAnsi="Tahoma" w:cs="Tahoma"/>
        <w:sz w:val="16"/>
        <w:szCs w:val="16"/>
      </w:rPr>
      <w:tab/>
    </w:r>
    <w:r w:rsidR="00827257">
      <w:rPr>
        <w:rFonts w:ascii="Tahoma" w:hAnsi="Tahoma" w:cs="Tahoma"/>
        <w:sz w:val="16"/>
        <w:szCs w:val="16"/>
      </w:rPr>
      <w:tab/>
    </w:r>
    <w:r w:rsidR="00827257">
      <w:rPr>
        <w:rFonts w:ascii="Tahoma" w:hAnsi="Tahoma" w:cs="Tahoma"/>
        <w:sz w:val="16"/>
        <w:szCs w:val="16"/>
      </w:rPr>
      <w:tab/>
      <w:t xml:space="preserve">              </w:t>
    </w:r>
    <w:r w:rsidRPr="0055563D">
      <w:rPr>
        <w:rFonts w:ascii="Tahoma" w:hAnsi="Tahoma" w:cs="Tahoma"/>
        <w:sz w:val="16"/>
        <w:szCs w:val="16"/>
      </w:rPr>
      <w:tab/>
    </w:r>
    <w:sdt>
      <w:sdtPr>
        <w:id w:val="250395305"/>
        <w:docPartObj>
          <w:docPartGallery w:val="Page Numbers (Top of Page)"/>
          <w:docPartUnique/>
        </w:docPartObj>
      </w:sdtPr>
      <w:sdtEndPr/>
      <w:sdtContent>
        <w:r w:rsidRPr="0055563D">
          <w:rPr>
            <w:sz w:val="22"/>
          </w:rPr>
          <w:t xml:space="preserve">Stránka </w:t>
        </w:r>
        <w:r w:rsidR="00A83849" w:rsidRPr="0055563D">
          <w:rPr>
            <w:sz w:val="22"/>
          </w:rPr>
          <w:fldChar w:fldCharType="begin"/>
        </w:r>
        <w:r w:rsidRPr="0055563D">
          <w:rPr>
            <w:sz w:val="22"/>
          </w:rPr>
          <w:instrText xml:space="preserve"> PAGE </w:instrText>
        </w:r>
        <w:r w:rsidR="00A83849" w:rsidRPr="0055563D">
          <w:rPr>
            <w:sz w:val="22"/>
          </w:rPr>
          <w:fldChar w:fldCharType="separate"/>
        </w:r>
        <w:r w:rsidR="00511AF5">
          <w:rPr>
            <w:noProof/>
            <w:sz w:val="22"/>
          </w:rPr>
          <w:t>1</w:t>
        </w:r>
        <w:r w:rsidR="00A83849" w:rsidRPr="0055563D">
          <w:rPr>
            <w:sz w:val="22"/>
          </w:rPr>
          <w:fldChar w:fldCharType="end"/>
        </w:r>
        <w:r w:rsidRPr="0055563D">
          <w:rPr>
            <w:sz w:val="22"/>
          </w:rPr>
          <w:t xml:space="preserve"> z </w:t>
        </w:r>
        <w:r w:rsidR="00305386">
          <w:rPr>
            <w:sz w:val="22"/>
          </w:rPr>
          <w:t>8</w:t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94542748"/>
      <w:docPartObj>
        <w:docPartGallery w:val="Page Numbers (Bottom of Page)"/>
        <w:docPartUnique/>
      </w:docPartObj>
    </w:sdtPr>
    <w:sdtEndPr/>
    <w:sdtContent>
      <w:p w14:paraId="34634D97" w14:textId="77777777" w:rsidR="00E63E1B" w:rsidRDefault="00E63E1B" w:rsidP="00AD5D78">
        <w:pPr>
          <w:pStyle w:val="Zpat"/>
          <w:tabs>
            <w:tab w:val="left" w:pos="4425"/>
            <w:tab w:val="center" w:pos="4749"/>
          </w:tabs>
        </w:pPr>
        <w:r>
          <w:tab/>
        </w:r>
        <w:r>
          <w:tab/>
        </w:r>
      </w:p>
    </w:sdtContent>
  </w:sdt>
  <w:p w14:paraId="60A45D84" w14:textId="77777777" w:rsidR="00E63E1B" w:rsidRDefault="00E63E1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E4A143" w14:textId="77777777" w:rsidR="001C5D73" w:rsidRDefault="001C5D73">
      <w:r>
        <w:separator/>
      </w:r>
    </w:p>
  </w:footnote>
  <w:footnote w:type="continuationSeparator" w:id="0">
    <w:p w14:paraId="7C3A0C44" w14:textId="77777777" w:rsidR="001C5D73" w:rsidRDefault="001C5D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5EFC55" w14:textId="77777777" w:rsidR="007F08C2" w:rsidRDefault="007F08C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177C4C" w14:textId="77777777" w:rsidR="007F08C2" w:rsidRDefault="007F08C2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E2E060" w14:textId="77777777" w:rsidR="00E63E1B" w:rsidRDefault="00E63E1B">
    <w:pPr>
      <w:pStyle w:val="Zhlav"/>
    </w:pPr>
    <w:r>
      <w:rPr>
        <w:noProof/>
      </w:rPr>
      <w:drawing>
        <wp:inline distT="0" distB="0" distL="0" distR="0" wp14:anchorId="173FD210" wp14:editId="066A5BCD">
          <wp:extent cx="5760720" cy="949960"/>
          <wp:effectExtent l="0" t="0" r="0" b="2540"/>
          <wp:docPr id="8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ROP_CZ_RO_C_C RG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9499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b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b w:val="0"/>
        <w:i w:val="0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b/>
      </w:rPr>
    </w:lvl>
    <w:lvl w:ilvl="4">
      <w:start w:val="1"/>
      <w:numFmt w:val="none"/>
      <w:suff w:val="nothing"/>
      <w:lvlText w:val=""/>
      <w:lvlJc w:val="left"/>
      <w:pPr>
        <w:tabs>
          <w:tab w:val="num" w:pos="1800"/>
        </w:tabs>
        <w:ind w:left="1800" w:hanging="360"/>
      </w:p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1" w15:restartNumberingAfterBreak="0">
    <w:nsid w:val="0000001A"/>
    <w:multiLevelType w:val="singleLevel"/>
    <w:tmpl w:val="0000001A"/>
    <w:name w:val="WW8Num102"/>
    <w:lvl w:ilvl="0">
      <w:start w:val="1"/>
      <w:numFmt w:val="lowerLetter"/>
      <w:lvlText w:val="%1)"/>
      <w:lvlJc w:val="left"/>
      <w:pPr>
        <w:tabs>
          <w:tab w:val="num" w:pos="0"/>
        </w:tabs>
        <w:ind w:left="700" w:hanging="360"/>
      </w:pPr>
    </w:lvl>
  </w:abstractNum>
  <w:abstractNum w:abstractNumId="2" w15:restartNumberingAfterBreak="0">
    <w:nsid w:val="00000020"/>
    <w:multiLevelType w:val="multilevel"/>
    <w:tmpl w:val="BA84F1AE"/>
    <w:lvl w:ilvl="0">
      <w:start w:val="23"/>
      <w:numFmt w:val="decimal"/>
      <w:lvlText w:val="%1."/>
      <w:lvlJc w:val="left"/>
      <w:pPr>
        <w:tabs>
          <w:tab w:val="num" w:pos="0"/>
        </w:tabs>
        <w:ind w:left="435" w:hanging="435"/>
      </w:pPr>
      <w:rPr>
        <w:rFonts w:hint="default"/>
        <w:color w:val="auto"/>
      </w:rPr>
    </w:lvl>
    <w:lvl w:ilvl="1">
      <w:start w:val="1"/>
      <w:numFmt w:val="decimal"/>
      <w:lvlText w:val="22.%2."/>
      <w:lvlJc w:val="left"/>
      <w:pPr>
        <w:tabs>
          <w:tab w:val="num" w:pos="0"/>
        </w:tabs>
        <w:ind w:left="435" w:hanging="435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hint="default"/>
        <w:color w:val="auto"/>
      </w:rPr>
    </w:lvl>
  </w:abstractNum>
  <w:abstractNum w:abstractNumId="3" w15:restartNumberingAfterBreak="0">
    <w:nsid w:val="00000023"/>
    <w:multiLevelType w:val="multilevel"/>
    <w:tmpl w:val="E4841D76"/>
    <w:name w:val="WW8Num28"/>
    <w:lvl w:ilvl="0">
      <w:start w:val="14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sz w:val="20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sz w:val="2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sz w:val="20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  <w:sz w:val="2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sz w:val="20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  <w:sz w:val="20"/>
      </w:rPr>
    </w:lvl>
  </w:abstractNum>
  <w:abstractNum w:abstractNumId="4" w15:restartNumberingAfterBreak="0">
    <w:nsid w:val="0180403D"/>
    <w:multiLevelType w:val="hybridMultilevel"/>
    <w:tmpl w:val="416665E0"/>
    <w:lvl w:ilvl="0" w:tplc="66506B2A">
      <w:start w:val="7"/>
      <w:numFmt w:val="bullet"/>
      <w:lvlText w:val=""/>
      <w:lvlJc w:val="left"/>
      <w:pPr>
        <w:ind w:left="180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1BE7A3B"/>
    <w:multiLevelType w:val="multilevel"/>
    <w:tmpl w:val="00000001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b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b w:val="0"/>
        <w:i w:val="0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b/>
      </w:rPr>
    </w:lvl>
    <w:lvl w:ilvl="4">
      <w:start w:val="1"/>
      <w:numFmt w:val="none"/>
      <w:suff w:val="nothing"/>
      <w:lvlText w:val=""/>
      <w:lvlJc w:val="left"/>
      <w:pPr>
        <w:tabs>
          <w:tab w:val="num" w:pos="1800"/>
        </w:tabs>
        <w:ind w:left="1800" w:hanging="360"/>
      </w:p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6" w15:restartNumberingAfterBreak="0">
    <w:nsid w:val="02A23A30"/>
    <w:multiLevelType w:val="hybridMultilevel"/>
    <w:tmpl w:val="EBD04506"/>
    <w:lvl w:ilvl="0" w:tplc="040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2574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04002D9A"/>
    <w:multiLevelType w:val="hybridMultilevel"/>
    <w:tmpl w:val="7CF43434"/>
    <w:lvl w:ilvl="0" w:tplc="757A267A">
      <w:numFmt w:val="bullet"/>
      <w:lvlText w:val="-"/>
      <w:lvlJc w:val="left"/>
      <w:pPr>
        <w:ind w:left="108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8210F42"/>
    <w:multiLevelType w:val="multilevel"/>
    <w:tmpl w:val="73B4542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9385C0B"/>
    <w:multiLevelType w:val="hybridMultilevel"/>
    <w:tmpl w:val="5A608188"/>
    <w:lvl w:ilvl="0" w:tplc="ABB6D46C">
      <w:start w:val="1"/>
      <w:numFmt w:val="decimal"/>
      <w:lvlText w:val="%1."/>
      <w:lvlJc w:val="left"/>
      <w:pPr>
        <w:ind w:left="2192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 w:tplc="04050019" w:tentative="1">
      <w:start w:val="1"/>
      <w:numFmt w:val="lowerLetter"/>
      <w:lvlText w:val="%2."/>
      <w:lvlJc w:val="left"/>
      <w:pPr>
        <w:ind w:left="2988" w:hanging="360"/>
      </w:pPr>
    </w:lvl>
    <w:lvl w:ilvl="2" w:tplc="0405001B" w:tentative="1">
      <w:start w:val="1"/>
      <w:numFmt w:val="lowerRoman"/>
      <w:lvlText w:val="%3."/>
      <w:lvlJc w:val="right"/>
      <w:pPr>
        <w:ind w:left="3708" w:hanging="180"/>
      </w:pPr>
    </w:lvl>
    <w:lvl w:ilvl="3" w:tplc="0405000F" w:tentative="1">
      <w:start w:val="1"/>
      <w:numFmt w:val="decimal"/>
      <w:lvlText w:val="%4."/>
      <w:lvlJc w:val="left"/>
      <w:pPr>
        <w:ind w:left="4428" w:hanging="360"/>
      </w:pPr>
    </w:lvl>
    <w:lvl w:ilvl="4" w:tplc="04050019" w:tentative="1">
      <w:start w:val="1"/>
      <w:numFmt w:val="lowerLetter"/>
      <w:lvlText w:val="%5."/>
      <w:lvlJc w:val="left"/>
      <w:pPr>
        <w:ind w:left="5148" w:hanging="360"/>
      </w:pPr>
    </w:lvl>
    <w:lvl w:ilvl="5" w:tplc="0405001B" w:tentative="1">
      <w:start w:val="1"/>
      <w:numFmt w:val="lowerRoman"/>
      <w:lvlText w:val="%6."/>
      <w:lvlJc w:val="right"/>
      <w:pPr>
        <w:ind w:left="5868" w:hanging="180"/>
      </w:pPr>
    </w:lvl>
    <w:lvl w:ilvl="6" w:tplc="0405000F" w:tentative="1">
      <w:start w:val="1"/>
      <w:numFmt w:val="decimal"/>
      <w:lvlText w:val="%7."/>
      <w:lvlJc w:val="left"/>
      <w:pPr>
        <w:ind w:left="6588" w:hanging="360"/>
      </w:pPr>
    </w:lvl>
    <w:lvl w:ilvl="7" w:tplc="04050019" w:tentative="1">
      <w:start w:val="1"/>
      <w:numFmt w:val="lowerLetter"/>
      <w:lvlText w:val="%8."/>
      <w:lvlJc w:val="left"/>
      <w:pPr>
        <w:ind w:left="7308" w:hanging="360"/>
      </w:pPr>
    </w:lvl>
    <w:lvl w:ilvl="8" w:tplc="0405001B" w:tentative="1">
      <w:start w:val="1"/>
      <w:numFmt w:val="lowerRoman"/>
      <w:lvlText w:val="%9."/>
      <w:lvlJc w:val="right"/>
      <w:pPr>
        <w:ind w:left="8028" w:hanging="180"/>
      </w:pPr>
    </w:lvl>
  </w:abstractNum>
  <w:abstractNum w:abstractNumId="10" w15:restartNumberingAfterBreak="0">
    <w:nsid w:val="0AB162DB"/>
    <w:multiLevelType w:val="hybridMultilevel"/>
    <w:tmpl w:val="52E482A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0B126668"/>
    <w:multiLevelType w:val="hybridMultilevel"/>
    <w:tmpl w:val="2A64C6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0C317492"/>
    <w:multiLevelType w:val="hybridMultilevel"/>
    <w:tmpl w:val="40960DCA"/>
    <w:lvl w:ilvl="0" w:tplc="04050017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 w15:restartNumberingAfterBreak="0">
    <w:nsid w:val="0E6C6809"/>
    <w:multiLevelType w:val="hybridMultilevel"/>
    <w:tmpl w:val="E3688CA2"/>
    <w:lvl w:ilvl="0" w:tplc="0405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45A01E9"/>
    <w:multiLevelType w:val="hybridMultilevel"/>
    <w:tmpl w:val="FA22B634"/>
    <w:lvl w:ilvl="0" w:tplc="0405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5" w15:restartNumberingAfterBreak="0">
    <w:nsid w:val="16156063"/>
    <w:multiLevelType w:val="hybridMultilevel"/>
    <w:tmpl w:val="E5F0E702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163477E9"/>
    <w:multiLevelType w:val="multilevel"/>
    <w:tmpl w:val="6B7A9F2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17833B7D"/>
    <w:multiLevelType w:val="hybridMultilevel"/>
    <w:tmpl w:val="EEE672A8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196C0AA5"/>
    <w:multiLevelType w:val="hybridMultilevel"/>
    <w:tmpl w:val="DBFCFA28"/>
    <w:lvl w:ilvl="0" w:tplc="8EF24E36">
      <w:start w:val="1"/>
      <w:numFmt w:val="decimal"/>
      <w:lvlText w:val="%1."/>
      <w:lvlJc w:val="left"/>
      <w:pPr>
        <w:ind w:left="1429" w:hanging="360"/>
      </w:pPr>
      <w:rPr>
        <w:rFonts w:hint="default"/>
        <w:b w:val="0"/>
        <w:i w:val="0"/>
      </w:rPr>
    </w:lvl>
    <w:lvl w:ilvl="1" w:tplc="04050019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1EFA1805"/>
    <w:multiLevelType w:val="hybridMultilevel"/>
    <w:tmpl w:val="B4F2590A"/>
    <w:lvl w:ilvl="0" w:tplc="5212134A">
      <w:start w:val="1"/>
      <w:numFmt w:val="decimal"/>
      <w:lvlText w:val="%1."/>
      <w:lvlJc w:val="left"/>
      <w:pPr>
        <w:ind w:left="364" w:hanging="36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 w:tplc="22A21D58">
      <w:start w:val="1"/>
      <w:numFmt w:val="bullet"/>
      <w:lvlText w:val="-"/>
      <w:lvlJc w:val="left"/>
      <w:pPr>
        <w:ind w:left="1084" w:hanging="360"/>
      </w:pPr>
      <w:rPr>
        <w:rFonts w:ascii="Arial" w:eastAsia="Calibri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ind w:left="1804" w:hanging="180"/>
      </w:pPr>
    </w:lvl>
    <w:lvl w:ilvl="3" w:tplc="0405000F" w:tentative="1">
      <w:start w:val="1"/>
      <w:numFmt w:val="decimal"/>
      <w:lvlText w:val="%4."/>
      <w:lvlJc w:val="left"/>
      <w:pPr>
        <w:ind w:left="2524" w:hanging="360"/>
      </w:pPr>
    </w:lvl>
    <w:lvl w:ilvl="4" w:tplc="04050019" w:tentative="1">
      <w:start w:val="1"/>
      <w:numFmt w:val="lowerLetter"/>
      <w:lvlText w:val="%5."/>
      <w:lvlJc w:val="left"/>
      <w:pPr>
        <w:ind w:left="3244" w:hanging="360"/>
      </w:pPr>
    </w:lvl>
    <w:lvl w:ilvl="5" w:tplc="0405001B" w:tentative="1">
      <w:start w:val="1"/>
      <w:numFmt w:val="lowerRoman"/>
      <w:lvlText w:val="%6."/>
      <w:lvlJc w:val="right"/>
      <w:pPr>
        <w:ind w:left="3964" w:hanging="180"/>
      </w:pPr>
    </w:lvl>
    <w:lvl w:ilvl="6" w:tplc="0405000F" w:tentative="1">
      <w:start w:val="1"/>
      <w:numFmt w:val="decimal"/>
      <w:lvlText w:val="%7."/>
      <w:lvlJc w:val="left"/>
      <w:pPr>
        <w:ind w:left="4684" w:hanging="360"/>
      </w:pPr>
    </w:lvl>
    <w:lvl w:ilvl="7" w:tplc="04050019" w:tentative="1">
      <w:start w:val="1"/>
      <w:numFmt w:val="lowerLetter"/>
      <w:lvlText w:val="%8."/>
      <w:lvlJc w:val="left"/>
      <w:pPr>
        <w:ind w:left="5404" w:hanging="360"/>
      </w:pPr>
    </w:lvl>
    <w:lvl w:ilvl="8" w:tplc="0405001B" w:tentative="1">
      <w:start w:val="1"/>
      <w:numFmt w:val="lowerRoman"/>
      <w:lvlText w:val="%9."/>
      <w:lvlJc w:val="right"/>
      <w:pPr>
        <w:ind w:left="6124" w:hanging="180"/>
      </w:pPr>
    </w:lvl>
  </w:abstractNum>
  <w:abstractNum w:abstractNumId="20" w15:restartNumberingAfterBreak="0">
    <w:nsid w:val="2B11594D"/>
    <w:multiLevelType w:val="hybridMultilevel"/>
    <w:tmpl w:val="391EB46A"/>
    <w:lvl w:ilvl="0" w:tplc="C9F206A0">
      <w:start w:val="1"/>
      <w:numFmt w:val="decimal"/>
      <w:pStyle w:val="StylZM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C060BE4"/>
    <w:multiLevelType w:val="hybridMultilevel"/>
    <w:tmpl w:val="4358F9B2"/>
    <w:lvl w:ilvl="0" w:tplc="E0C43B7A">
      <w:start w:val="1"/>
      <w:numFmt w:val="lowerLetter"/>
      <w:lvlText w:val="%1)"/>
      <w:lvlJc w:val="left"/>
      <w:pPr>
        <w:ind w:left="720" w:hanging="360"/>
      </w:pPr>
      <w:rPr>
        <w:rFonts w:hint="default"/>
        <w:sz w:val="23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EE41F2B"/>
    <w:multiLevelType w:val="hybridMultilevel"/>
    <w:tmpl w:val="E8A2472C"/>
    <w:lvl w:ilvl="0" w:tplc="040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3" w15:restartNumberingAfterBreak="0">
    <w:nsid w:val="2F7843C7"/>
    <w:multiLevelType w:val="hybridMultilevel"/>
    <w:tmpl w:val="C86A4870"/>
    <w:lvl w:ilvl="0" w:tplc="CB9467C4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22E40BF"/>
    <w:multiLevelType w:val="hybridMultilevel"/>
    <w:tmpl w:val="36688734"/>
    <w:lvl w:ilvl="0" w:tplc="66506B2A">
      <w:start w:val="7"/>
      <w:numFmt w:val="bullet"/>
      <w:lvlText w:val=""/>
      <w:lvlJc w:val="left"/>
      <w:pPr>
        <w:ind w:left="5076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507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579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51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23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95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67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39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10116" w:hanging="360"/>
      </w:pPr>
      <w:rPr>
        <w:rFonts w:ascii="Wingdings" w:hAnsi="Wingdings" w:hint="default"/>
      </w:rPr>
    </w:lvl>
  </w:abstractNum>
  <w:abstractNum w:abstractNumId="25" w15:restartNumberingAfterBreak="0">
    <w:nsid w:val="371D223E"/>
    <w:multiLevelType w:val="hybridMultilevel"/>
    <w:tmpl w:val="7AB26918"/>
    <w:lvl w:ilvl="0" w:tplc="5EB2680A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B3E688A"/>
    <w:multiLevelType w:val="hybridMultilevel"/>
    <w:tmpl w:val="07A0E5F6"/>
    <w:lvl w:ilvl="0" w:tplc="8CF2AF3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3D6C0DC4"/>
    <w:multiLevelType w:val="hybridMultilevel"/>
    <w:tmpl w:val="B0A669F6"/>
    <w:lvl w:ilvl="0" w:tplc="66506B2A">
      <w:start w:val="7"/>
      <w:numFmt w:val="bullet"/>
      <w:lvlText w:val=""/>
      <w:lvlJc w:val="left"/>
      <w:pPr>
        <w:ind w:left="1353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53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3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3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3" w:hanging="360"/>
      </w:pPr>
      <w:rPr>
        <w:rFonts w:ascii="Wingdings" w:hAnsi="Wingdings" w:hint="default"/>
      </w:rPr>
    </w:lvl>
  </w:abstractNum>
  <w:abstractNum w:abstractNumId="28" w15:restartNumberingAfterBreak="0">
    <w:nsid w:val="41355E71"/>
    <w:multiLevelType w:val="multilevel"/>
    <w:tmpl w:val="00000001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b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b w:val="0"/>
        <w:i w:val="0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b/>
      </w:rPr>
    </w:lvl>
    <w:lvl w:ilvl="4">
      <w:start w:val="1"/>
      <w:numFmt w:val="none"/>
      <w:suff w:val="nothing"/>
      <w:lvlText w:val=""/>
      <w:lvlJc w:val="left"/>
      <w:pPr>
        <w:tabs>
          <w:tab w:val="num" w:pos="1800"/>
        </w:tabs>
        <w:ind w:left="1800" w:hanging="360"/>
      </w:p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29" w15:restartNumberingAfterBreak="0">
    <w:nsid w:val="4304295B"/>
    <w:multiLevelType w:val="multilevel"/>
    <w:tmpl w:val="27BA7FBC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i w:val="0"/>
      </w:rPr>
    </w:lvl>
  </w:abstractNum>
  <w:abstractNum w:abstractNumId="30" w15:restartNumberingAfterBreak="0">
    <w:nsid w:val="479B508F"/>
    <w:multiLevelType w:val="hybridMultilevel"/>
    <w:tmpl w:val="894A5274"/>
    <w:lvl w:ilvl="0" w:tplc="065EC4E2">
      <w:start w:val="1"/>
      <w:numFmt w:val="bullet"/>
      <w:lvlText w:val="-"/>
      <w:lvlJc w:val="left"/>
      <w:pPr>
        <w:ind w:left="1065" w:hanging="360"/>
      </w:pPr>
      <w:rPr>
        <w:rFonts w:ascii="Tahoma" w:eastAsia="Times New Roman" w:hAnsi="Tahoma" w:cs="Tahoma" w:hint="default"/>
      </w:rPr>
    </w:lvl>
    <w:lvl w:ilvl="1" w:tplc="0405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4C3250AE"/>
    <w:multiLevelType w:val="singleLevel"/>
    <w:tmpl w:val="04050001"/>
    <w:lvl w:ilvl="0">
      <w:start w:val="1"/>
      <w:numFmt w:val="bullet"/>
      <w:lvlText w:val=""/>
      <w:lvlJc w:val="left"/>
      <w:pPr>
        <w:ind w:left="2574" w:hanging="360"/>
      </w:pPr>
      <w:rPr>
        <w:rFonts w:ascii="Symbol" w:hAnsi="Symbol" w:hint="default"/>
        <w:b/>
      </w:rPr>
    </w:lvl>
  </w:abstractNum>
  <w:abstractNum w:abstractNumId="32" w15:restartNumberingAfterBreak="0">
    <w:nsid w:val="515D2943"/>
    <w:multiLevelType w:val="hybridMultilevel"/>
    <w:tmpl w:val="38AC90F0"/>
    <w:lvl w:ilvl="0" w:tplc="65C81CA8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7F1985"/>
    <w:multiLevelType w:val="hybridMultilevel"/>
    <w:tmpl w:val="98381732"/>
    <w:lvl w:ilvl="0" w:tplc="66506B2A">
      <w:start w:val="7"/>
      <w:numFmt w:val="bullet"/>
      <w:lvlText w:val=""/>
      <w:lvlJc w:val="left"/>
      <w:pPr>
        <w:ind w:left="180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59A97D86"/>
    <w:multiLevelType w:val="hybridMultilevel"/>
    <w:tmpl w:val="33BACD56"/>
    <w:lvl w:ilvl="0" w:tplc="04050001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59D51AB2"/>
    <w:multiLevelType w:val="multilevel"/>
    <w:tmpl w:val="9E24789C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59DE70EC"/>
    <w:multiLevelType w:val="hybridMultilevel"/>
    <w:tmpl w:val="5CF0CEE0"/>
    <w:lvl w:ilvl="0" w:tplc="66506B2A">
      <w:start w:val="7"/>
      <w:numFmt w:val="bullet"/>
      <w:lvlText w:val=""/>
      <w:lvlJc w:val="left"/>
      <w:pPr>
        <w:ind w:left="180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5CB00F60"/>
    <w:multiLevelType w:val="hybridMultilevel"/>
    <w:tmpl w:val="FDA8C2CA"/>
    <w:lvl w:ilvl="0" w:tplc="18143122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E20330B"/>
    <w:multiLevelType w:val="hybridMultilevel"/>
    <w:tmpl w:val="70B2D9EC"/>
    <w:lvl w:ilvl="0" w:tplc="C8667A6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5F727045"/>
    <w:multiLevelType w:val="hybridMultilevel"/>
    <w:tmpl w:val="AFD408D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37F4B27"/>
    <w:multiLevelType w:val="hybridMultilevel"/>
    <w:tmpl w:val="415844B8"/>
    <w:lvl w:ilvl="0" w:tplc="3DD477B8">
      <w:start w:val="1"/>
      <w:numFmt w:val="lowerLetter"/>
      <w:lvlText w:val="%1)"/>
      <w:lvlJc w:val="left"/>
      <w:pPr>
        <w:ind w:left="1068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1" w15:restartNumberingAfterBreak="0">
    <w:nsid w:val="6E7B2595"/>
    <w:multiLevelType w:val="hybridMultilevel"/>
    <w:tmpl w:val="BB46DE82"/>
    <w:lvl w:ilvl="0" w:tplc="C2B407F4">
      <w:start w:val="2"/>
      <w:numFmt w:val="decimal"/>
      <w:lvlText w:val="%1."/>
      <w:lvlJc w:val="left"/>
      <w:pPr>
        <w:ind w:left="644" w:hanging="36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06403A0"/>
    <w:multiLevelType w:val="singleLevel"/>
    <w:tmpl w:val="A1D02660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</w:lvl>
  </w:abstractNum>
  <w:abstractNum w:abstractNumId="43" w15:restartNumberingAfterBreak="0">
    <w:nsid w:val="70B35DE0"/>
    <w:multiLevelType w:val="hybridMultilevel"/>
    <w:tmpl w:val="68CEFF6A"/>
    <w:lvl w:ilvl="0" w:tplc="04050005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44" w15:restartNumberingAfterBreak="0">
    <w:nsid w:val="77EE3858"/>
    <w:multiLevelType w:val="multilevel"/>
    <w:tmpl w:val="FD84650A"/>
    <w:lvl w:ilvl="0">
      <w:start w:val="12"/>
      <w:numFmt w:val="decimal"/>
      <w:lvlText w:val="%1."/>
      <w:lvlJc w:val="left"/>
      <w:pPr>
        <w:ind w:left="435" w:hanging="435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1504" w:hanging="435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  <w:b w:val="0"/>
        <w:i w:val="0"/>
      </w:rPr>
    </w:lvl>
  </w:abstractNum>
  <w:abstractNum w:abstractNumId="45" w15:restartNumberingAfterBreak="0">
    <w:nsid w:val="79352A28"/>
    <w:multiLevelType w:val="multilevel"/>
    <w:tmpl w:val="00000001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b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b w:val="0"/>
        <w:i w:val="0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b/>
      </w:rPr>
    </w:lvl>
    <w:lvl w:ilvl="4">
      <w:start w:val="1"/>
      <w:numFmt w:val="none"/>
      <w:suff w:val="nothing"/>
      <w:lvlText w:val=""/>
      <w:lvlJc w:val="left"/>
      <w:pPr>
        <w:tabs>
          <w:tab w:val="num" w:pos="1800"/>
        </w:tabs>
        <w:ind w:left="1800" w:hanging="360"/>
      </w:p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46" w15:restartNumberingAfterBreak="0">
    <w:nsid w:val="7AD76B71"/>
    <w:multiLevelType w:val="hybridMultilevel"/>
    <w:tmpl w:val="14B0EFCE"/>
    <w:lvl w:ilvl="0" w:tplc="C8667A62">
      <w:numFmt w:val="bullet"/>
      <w:lvlText w:val="-"/>
      <w:lvlJc w:val="left"/>
      <w:pPr>
        <w:ind w:left="1429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7" w15:restartNumberingAfterBreak="0">
    <w:nsid w:val="7AF27C26"/>
    <w:multiLevelType w:val="hybridMultilevel"/>
    <w:tmpl w:val="3A0EAECE"/>
    <w:lvl w:ilvl="0" w:tplc="04050005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7"/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6"/>
  </w:num>
  <w:num w:numId="4">
    <w:abstractNumId w:val="34"/>
  </w:num>
  <w:num w:numId="5">
    <w:abstractNumId w:val="8"/>
  </w:num>
  <w:num w:numId="6">
    <w:abstractNumId w:val="11"/>
  </w:num>
  <w:num w:numId="7">
    <w:abstractNumId w:val="13"/>
  </w:num>
  <w:num w:numId="8">
    <w:abstractNumId w:val="32"/>
  </w:num>
  <w:num w:numId="9">
    <w:abstractNumId w:val="0"/>
  </w:num>
  <w:num w:numId="10">
    <w:abstractNumId w:val="45"/>
  </w:num>
  <w:num w:numId="11">
    <w:abstractNumId w:val="5"/>
  </w:num>
  <w:num w:numId="12">
    <w:abstractNumId w:val="28"/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6"/>
  </w:num>
  <w:num w:numId="15">
    <w:abstractNumId w:val="24"/>
  </w:num>
  <w:num w:numId="16">
    <w:abstractNumId w:val="27"/>
  </w:num>
  <w:num w:numId="17">
    <w:abstractNumId w:val="36"/>
  </w:num>
  <w:num w:numId="18">
    <w:abstractNumId w:val="33"/>
  </w:num>
  <w:num w:numId="19">
    <w:abstractNumId w:val="4"/>
  </w:num>
  <w:num w:numId="20">
    <w:abstractNumId w:val="22"/>
  </w:num>
  <w:num w:numId="21">
    <w:abstractNumId w:val="17"/>
  </w:num>
  <w:num w:numId="22">
    <w:abstractNumId w:val="10"/>
  </w:num>
  <w:num w:numId="23">
    <w:abstractNumId w:val="43"/>
  </w:num>
  <w:num w:numId="24">
    <w:abstractNumId w:val="23"/>
  </w:num>
  <w:num w:numId="25">
    <w:abstractNumId w:val="12"/>
  </w:num>
  <w:num w:numId="26">
    <w:abstractNumId w:val="20"/>
  </w:num>
  <w:num w:numId="27">
    <w:abstractNumId w:val="37"/>
  </w:num>
  <w:num w:numId="28">
    <w:abstractNumId w:val="21"/>
  </w:num>
  <w:num w:numId="29">
    <w:abstractNumId w:val="19"/>
  </w:num>
  <w:num w:numId="30">
    <w:abstractNumId w:val="31"/>
  </w:num>
  <w:num w:numId="31">
    <w:abstractNumId w:val="19"/>
    <w:lvlOverride w:ilvl="0">
      <w:startOverride w:val="1"/>
    </w:lvlOverride>
  </w:num>
  <w:num w:numId="32">
    <w:abstractNumId w:val="6"/>
  </w:num>
  <w:num w:numId="33">
    <w:abstractNumId w:val="25"/>
  </w:num>
  <w:num w:numId="34">
    <w:abstractNumId w:val="41"/>
  </w:num>
  <w:num w:numId="35">
    <w:abstractNumId w:val="18"/>
  </w:num>
  <w:num w:numId="36">
    <w:abstractNumId w:val="9"/>
  </w:num>
  <w:num w:numId="37">
    <w:abstractNumId w:val="14"/>
  </w:num>
  <w:num w:numId="38">
    <w:abstractNumId w:val="1"/>
  </w:num>
  <w:num w:numId="39">
    <w:abstractNumId w:val="29"/>
  </w:num>
  <w:num w:numId="40">
    <w:abstractNumId w:val="44"/>
  </w:num>
  <w:num w:numId="41">
    <w:abstractNumId w:val="39"/>
  </w:num>
  <w:num w:numId="42">
    <w:abstractNumId w:val="40"/>
  </w:num>
  <w:num w:numId="43">
    <w:abstractNumId w:val="35"/>
  </w:num>
  <w:num w:numId="44">
    <w:abstractNumId w:val="15"/>
  </w:num>
  <w:num w:numId="45">
    <w:abstractNumId w:val="42"/>
    <w:lvlOverride w:ilvl="0">
      <w:startOverride w:val="1"/>
    </w:lvlOverride>
  </w:num>
  <w:num w:numId="46">
    <w:abstractNumId w:val="3"/>
  </w:num>
  <w:num w:numId="47">
    <w:abstractNumId w:val="3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3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38"/>
  </w:num>
  <w:num w:numId="50">
    <w:abstractNumId w:val="46"/>
  </w:num>
  <w:num w:numId="5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2BD"/>
    <w:rsid w:val="00004A10"/>
    <w:rsid w:val="00004E11"/>
    <w:rsid w:val="00004E3C"/>
    <w:rsid w:val="00005226"/>
    <w:rsid w:val="000054D7"/>
    <w:rsid w:val="00005919"/>
    <w:rsid w:val="00014213"/>
    <w:rsid w:val="000151C5"/>
    <w:rsid w:val="000175C6"/>
    <w:rsid w:val="00026D32"/>
    <w:rsid w:val="00040144"/>
    <w:rsid w:val="00042346"/>
    <w:rsid w:val="0004604D"/>
    <w:rsid w:val="0005007D"/>
    <w:rsid w:val="000517ED"/>
    <w:rsid w:val="00053956"/>
    <w:rsid w:val="000556C7"/>
    <w:rsid w:val="0006069F"/>
    <w:rsid w:val="0006241D"/>
    <w:rsid w:val="00062519"/>
    <w:rsid w:val="000816D5"/>
    <w:rsid w:val="0008338B"/>
    <w:rsid w:val="00083BCA"/>
    <w:rsid w:val="00091A22"/>
    <w:rsid w:val="000932DB"/>
    <w:rsid w:val="00093BD9"/>
    <w:rsid w:val="00093E9F"/>
    <w:rsid w:val="0009508B"/>
    <w:rsid w:val="000969D1"/>
    <w:rsid w:val="00096D75"/>
    <w:rsid w:val="000A0C0A"/>
    <w:rsid w:val="000A21B3"/>
    <w:rsid w:val="000A36A6"/>
    <w:rsid w:val="000B0C8B"/>
    <w:rsid w:val="000B5FE8"/>
    <w:rsid w:val="000B693E"/>
    <w:rsid w:val="000D3BB0"/>
    <w:rsid w:val="000D6CA2"/>
    <w:rsid w:val="000E0AE2"/>
    <w:rsid w:val="000E0BD3"/>
    <w:rsid w:val="000E5856"/>
    <w:rsid w:val="000E7342"/>
    <w:rsid w:val="00104853"/>
    <w:rsid w:val="00105651"/>
    <w:rsid w:val="00105D48"/>
    <w:rsid w:val="00114692"/>
    <w:rsid w:val="001262A1"/>
    <w:rsid w:val="001313B0"/>
    <w:rsid w:val="00132867"/>
    <w:rsid w:val="00143383"/>
    <w:rsid w:val="00144116"/>
    <w:rsid w:val="00150AD7"/>
    <w:rsid w:val="00156571"/>
    <w:rsid w:val="001576E9"/>
    <w:rsid w:val="001635D4"/>
    <w:rsid w:val="00163B5F"/>
    <w:rsid w:val="00174682"/>
    <w:rsid w:val="00176012"/>
    <w:rsid w:val="00177E51"/>
    <w:rsid w:val="00180931"/>
    <w:rsid w:val="00184429"/>
    <w:rsid w:val="001857A9"/>
    <w:rsid w:val="001862CD"/>
    <w:rsid w:val="00194D85"/>
    <w:rsid w:val="00194FD7"/>
    <w:rsid w:val="001958F5"/>
    <w:rsid w:val="00196C56"/>
    <w:rsid w:val="001A5AC8"/>
    <w:rsid w:val="001A73B4"/>
    <w:rsid w:val="001B2D27"/>
    <w:rsid w:val="001B378C"/>
    <w:rsid w:val="001B570B"/>
    <w:rsid w:val="001C203B"/>
    <w:rsid w:val="001C2BDE"/>
    <w:rsid w:val="001C5D73"/>
    <w:rsid w:val="001C600D"/>
    <w:rsid w:val="001C6BB9"/>
    <w:rsid w:val="001C7787"/>
    <w:rsid w:val="001D0C80"/>
    <w:rsid w:val="001D3A40"/>
    <w:rsid w:val="001D56DF"/>
    <w:rsid w:val="001D64C6"/>
    <w:rsid w:val="001E1C79"/>
    <w:rsid w:val="001E54EE"/>
    <w:rsid w:val="001E7D80"/>
    <w:rsid w:val="001F218A"/>
    <w:rsid w:val="001F4DBA"/>
    <w:rsid w:val="001F6D4D"/>
    <w:rsid w:val="001F7945"/>
    <w:rsid w:val="00200B8C"/>
    <w:rsid w:val="00202AA0"/>
    <w:rsid w:val="0020432F"/>
    <w:rsid w:val="00217C08"/>
    <w:rsid w:val="00220C0A"/>
    <w:rsid w:val="0022497E"/>
    <w:rsid w:val="00225CBD"/>
    <w:rsid w:val="00225FE0"/>
    <w:rsid w:val="002263BE"/>
    <w:rsid w:val="00231E88"/>
    <w:rsid w:val="00233BC6"/>
    <w:rsid w:val="00235608"/>
    <w:rsid w:val="0023680E"/>
    <w:rsid w:val="00237C98"/>
    <w:rsid w:val="00247876"/>
    <w:rsid w:val="00250B77"/>
    <w:rsid w:val="00255366"/>
    <w:rsid w:val="00261D4A"/>
    <w:rsid w:val="00264534"/>
    <w:rsid w:val="0026472F"/>
    <w:rsid w:val="002679B4"/>
    <w:rsid w:val="00273436"/>
    <w:rsid w:val="002739F1"/>
    <w:rsid w:val="0027492D"/>
    <w:rsid w:val="00275E88"/>
    <w:rsid w:val="0027706E"/>
    <w:rsid w:val="002775F5"/>
    <w:rsid w:val="002807B6"/>
    <w:rsid w:val="0028503F"/>
    <w:rsid w:val="002906A1"/>
    <w:rsid w:val="00290908"/>
    <w:rsid w:val="0029152B"/>
    <w:rsid w:val="00291A71"/>
    <w:rsid w:val="00292A27"/>
    <w:rsid w:val="00293EF2"/>
    <w:rsid w:val="002A0179"/>
    <w:rsid w:val="002A1345"/>
    <w:rsid w:val="002A43EE"/>
    <w:rsid w:val="002A78E3"/>
    <w:rsid w:val="002B2602"/>
    <w:rsid w:val="002B4288"/>
    <w:rsid w:val="002C1065"/>
    <w:rsid w:val="002C67ED"/>
    <w:rsid w:val="002D4C12"/>
    <w:rsid w:val="002D7421"/>
    <w:rsid w:val="002E2440"/>
    <w:rsid w:val="002E7586"/>
    <w:rsid w:val="002F180F"/>
    <w:rsid w:val="00300470"/>
    <w:rsid w:val="0030521F"/>
    <w:rsid w:val="00305386"/>
    <w:rsid w:val="00305BD0"/>
    <w:rsid w:val="00306B31"/>
    <w:rsid w:val="00307645"/>
    <w:rsid w:val="003127C5"/>
    <w:rsid w:val="00312A2A"/>
    <w:rsid w:val="00312DC9"/>
    <w:rsid w:val="003146C5"/>
    <w:rsid w:val="003211C3"/>
    <w:rsid w:val="00321D93"/>
    <w:rsid w:val="00322C38"/>
    <w:rsid w:val="00325368"/>
    <w:rsid w:val="00330315"/>
    <w:rsid w:val="00330F88"/>
    <w:rsid w:val="00333F69"/>
    <w:rsid w:val="0034433B"/>
    <w:rsid w:val="00350946"/>
    <w:rsid w:val="00361011"/>
    <w:rsid w:val="00362A5A"/>
    <w:rsid w:val="00364D52"/>
    <w:rsid w:val="0036748E"/>
    <w:rsid w:val="00374464"/>
    <w:rsid w:val="0038305F"/>
    <w:rsid w:val="0038384D"/>
    <w:rsid w:val="00386C56"/>
    <w:rsid w:val="00392BCB"/>
    <w:rsid w:val="00394337"/>
    <w:rsid w:val="00394CF3"/>
    <w:rsid w:val="003A256C"/>
    <w:rsid w:val="003A32AB"/>
    <w:rsid w:val="003A44D3"/>
    <w:rsid w:val="003A5A01"/>
    <w:rsid w:val="003A67E9"/>
    <w:rsid w:val="003A7A91"/>
    <w:rsid w:val="003B07BF"/>
    <w:rsid w:val="003B5AC8"/>
    <w:rsid w:val="003C1843"/>
    <w:rsid w:val="003C2012"/>
    <w:rsid w:val="003C4299"/>
    <w:rsid w:val="003C4F5F"/>
    <w:rsid w:val="003C7678"/>
    <w:rsid w:val="003D2E3A"/>
    <w:rsid w:val="003D36E6"/>
    <w:rsid w:val="003D790E"/>
    <w:rsid w:val="003E2B3C"/>
    <w:rsid w:val="003E5442"/>
    <w:rsid w:val="003E5599"/>
    <w:rsid w:val="003F5FD9"/>
    <w:rsid w:val="0040110B"/>
    <w:rsid w:val="004025CE"/>
    <w:rsid w:val="00404391"/>
    <w:rsid w:val="0040584E"/>
    <w:rsid w:val="00410417"/>
    <w:rsid w:val="004108B5"/>
    <w:rsid w:val="00410F87"/>
    <w:rsid w:val="0041235F"/>
    <w:rsid w:val="00412500"/>
    <w:rsid w:val="004153D5"/>
    <w:rsid w:val="00420FE2"/>
    <w:rsid w:val="004238BF"/>
    <w:rsid w:val="0043724D"/>
    <w:rsid w:val="00461246"/>
    <w:rsid w:val="00463E81"/>
    <w:rsid w:val="004644C1"/>
    <w:rsid w:val="004658CC"/>
    <w:rsid w:val="00467996"/>
    <w:rsid w:val="00467C7C"/>
    <w:rsid w:val="00471EF5"/>
    <w:rsid w:val="004732C9"/>
    <w:rsid w:val="00474A71"/>
    <w:rsid w:val="00476389"/>
    <w:rsid w:val="00483E6C"/>
    <w:rsid w:val="004849EB"/>
    <w:rsid w:val="00490032"/>
    <w:rsid w:val="0049536F"/>
    <w:rsid w:val="004A1792"/>
    <w:rsid w:val="004A4830"/>
    <w:rsid w:val="004A6268"/>
    <w:rsid w:val="004A7B6D"/>
    <w:rsid w:val="004B1D4A"/>
    <w:rsid w:val="004B4315"/>
    <w:rsid w:val="004C012A"/>
    <w:rsid w:val="004C324A"/>
    <w:rsid w:val="004C3868"/>
    <w:rsid w:val="004C45F8"/>
    <w:rsid w:val="004C64D1"/>
    <w:rsid w:val="004C7EB0"/>
    <w:rsid w:val="004D4C5C"/>
    <w:rsid w:val="004D5D31"/>
    <w:rsid w:val="004D77FE"/>
    <w:rsid w:val="004E3784"/>
    <w:rsid w:val="004E3889"/>
    <w:rsid w:val="004E4492"/>
    <w:rsid w:val="004F00F8"/>
    <w:rsid w:val="004F5ACC"/>
    <w:rsid w:val="0050055E"/>
    <w:rsid w:val="00501198"/>
    <w:rsid w:val="00502882"/>
    <w:rsid w:val="005059C1"/>
    <w:rsid w:val="00511AF5"/>
    <w:rsid w:val="005147DB"/>
    <w:rsid w:val="00515EAD"/>
    <w:rsid w:val="00521C81"/>
    <w:rsid w:val="00523A30"/>
    <w:rsid w:val="005244E5"/>
    <w:rsid w:val="0053254E"/>
    <w:rsid w:val="005339D9"/>
    <w:rsid w:val="00534027"/>
    <w:rsid w:val="0054178F"/>
    <w:rsid w:val="00542AC3"/>
    <w:rsid w:val="00543DE3"/>
    <w:rsid w:val="0055563D"/>
    <w:rsid w:val="00555B5B"/>
    <w:rsid w:val="00557805"/>
    <w:rsid w:val="00557F99"/>
    <w:rsid w:val="005636AF"/>
    <w:rsid w:val="00564CCE"/>
    <w:rsid w:val="005709A4"/>
    <w:rsid w:val="00570D17"/>
    <w:rsid w:val="00574DEA"/>
    <w:rsid w:val="00587A0E"/>
    <w:rsid w:val="00590B1A"/>
    <w:rsid w:val="005945DC"/>
    <w:rsid w:val="0059778B"/>
    <w:rsid w:val="005A16CC"/>
    <w:rsid w:val="005A4B43"/>
    <w:rsid w:val="005B13E1"/>
    <w:rsid w:val="005B4CE0"/>
    <w:rsid w:val="005C237A"/>
    <w:rsid w:val="005C6912"/>
    <w:rsid w:val="005C7EC8"/>
    <w:rsid w:val="005D4A56"/>
    <w:rsid w:val="005D5172"/>
    <w:rsid w:val="005E071C"/>
    <w:rsid w:val="005F0C09"/>
    <w:rsid w:val="005F4896"/>
    <w:rsid w:val="005F5A11"/>
    <w:rsid w:val="005F6A28"/>
    <w:rsid w:val="00606F56"/>
    <w:rsid w:val="0061210A"/>
    <w:rsid w:val="00615E6E"/>
    <w:rsid w:val="0061708C"/>
    <w:rsid w:val="006205F0"/>
    <w:rsid w:val="00630B76"/>
    <w:rsid w:val="00632C93"/>
    <w:rsid w:val="00633D35"/>
    <w:rsid w:val="006342C6"/>
    <w:rsid w:val="00637643"/>
    <w:rsid w:val="0065721C"/>
    <w:rsid w:val="006601B7"/>
    <w:rsid w:val="0066247A"/>
    <w:rsid w:val="006625E1"/>
    <w:rsid w:val="00663764"/>
    <w:rsid w:val="00664C25"/>
    <w:rsid w:val="00677C08"/>
    <w:rsid w:val="00681802"/>
    <w:rsid w:val="00681F30"/>
    <w:rsid w:val="0068430C"/>
    <w:rsid w:val="0068638A"/>
    <w:rsid w:val="00686AF2"/>
    <w:rsid w:val="0069095C"/>
    <w:rsid w:val="00690C63"/>
    <w:rsid w:val="00691EE0"/>
    <w:rsid w:val="00695DFE"/>
    <w:rsid w:val="0069650A"/>
    <w:rsid w:val="006A3377"/>
    <w:rsid w:val="006A5289"/>
    <w:rsid w:val="006A6769"/>
    <w:rsid w:val="006A7CE8"/>
    <w:rsid w:val="006B14F4"/>
    <w:rsid w:val="006C71F4"/>
    <w:rsid w:val="006D037C"/>
    <w:rsid w:val="006D53B6"/>
    <w:rsid w:val="006D7ABD"/>
    <w:rsid w:val="006E1115"/>
    <w:rsid w:val="006E1B8A"/>
    <w:rsid w:val="006E5D47"/>
    <w:rsid w:val="006E5E33"/>
    <w:rsid w:val="006F7056"/>
    <w:rsid w:val="006F790B"/>
    <w:rsid w:val="0070121C"/>
    <w:rsid w:val="00702974"/>
    <w:rsid w:val="0070330D"/>
    <w:rsid w:val="00711A94"/>
    <w:rsid w:val="007141E5"/>
    <w:rsid w:val="00715CF8"/>
    <w:rsid w:val="00716186"/>
    <w:rsid w:val="00717C3D"/>
    <w:rsid w:val="00723801"/>
    <w:rsid w:val="00727D65"/>
    <w:rsid w:val="0073118A"/>
    <w:rsid w:val="007340D8"/>
    <w:rsid w:val="00734AD7"/>
    <w:rsid w:val="00734E42"/>
    <w:rsid w:val="00735E53"/>
    <w:rsid w:val="00737095"/>
    <w:rsid w:val="00745B1A"/>
    <w:rsid w:val="00752404"/>
    <w:rsid w:val="007533D0"/>
    <w:rsid w:val="00760B8B"/>
    <w:rsid w:val="00765E60"/>
    <w:rsid w:val="00766733"/>
    <w:rsid w:val="00767C35"/>
    <w:rsid w:val="007739CC"/>
    <w:rsid w:val="00774595"/>
    <w:rsid w:val="007756B9"/>
    <w:rsid w:val="007802F1"/>
    <w:rsid w:val="00782B5A"/>
    <w:rsid w:val="00790BE8"/>
    <w:rsid w:val="00797D5D"/>
    <w:rsid w:val="007A128F"/>
    <w:rsid w:val="007A1D4D"/>
    <w:rsid w:val="007A2453"/>
    <w:rsid w:val="007A3BDA"/>
    <w:rsid w:val="007A4125"/>
    <w:rsid w:val="007A68CD"/>
    <w:rsid w:val="007A6B4D"/>
    <w:rsid w:val="007B2AD1"/>
    <w:rsid w:val="007B3D64"/>
    <w:rsid w:val="007B5765"/>
    <w:rsid w:val="007B5F3B"/>
    <w:rsid w:val="007B6531"/>
    <w:rsid w:val="007C3E30"/>
    <w:rsid w:val="007C44C8"/>
    <w:rsid w:val="007C6797"/>
    <w:rsid w:val="007D3EED"/>
    <w:rsid w:val="007D4A27"/>
    <w:rsid w:val="007D6C61"/>
    <w:rsid w:val="007D7653"/>
    <w:rsid w:val="007D7909"/>
    <w:rsid w:val="007E265D"/>
    <w:rsid w:val="007F08C2"/>
    <w:rsid w:val="007F18E4"/>
    <w:rsid w:val="007F2D1B"/>
    <w:rsid w:val="007F3371"/>
    <w:rsid w:val="007F4EAF"/>
    <w:rsid w:val="007F68E0"/>
    <w:rsid w:val="00803284"/>
    <w:rsid w:val="00803814"/>
    <w:rsid w:val="00803BDE"/>
    <w:rsid w:val="00804E0D"/>
    <w:rsid w:val="0080628B"/>
    <w:rsid w:val="008161F8"/>
    <w:rsid w:val="00816F25"/>
    <w:rsid w:val="008232DD"/>
    <w:rsid w:val="0082341E"/>
    <w:rsid w:val="00827257"/>
    <w:rsid w:val="00827DCC"/>
    <w:rsid w:val="00831A65"/>
    <w:rsid w:val="00835262"/>
    <w:rsid w:val="00842090"/>
    <w:rsid w:val="00843089"/>
    <w:rsid w:val="008459DC"/>
    <w:rsid w:val="00855A5E"/>
    <w:rsid w:val="00857A9B"/>
    <w:rsid w:val="00860F5B"/>
    <w:rsid w:val="00865407"/>
    <w:rsid w:val="00870235"/>
    <w:rsid w:val="00875768"/>
    <w:rsid w:val="00875973"/>
    <w:rsid w:val="00877212"/>
    <w:rsid w:val="00877496"/>
    <w:rsid w:val="008803FB"/>
    <w:rsid w:val="00881FD1"/>
    <w:rsid w:val="00886B7C"/>
    <w:rsid w:val="00886C2F"/>
    <w:rsid w:val="0088748E"/>
    <w:rsid w:val="008941CA"/>
    <w:rsid w:val="0089458E"/>
    <w:rsid w:val="008972BE"/>
    <w:rsid w:val="008A3125"/>
    <w:rsid w:val="008A5734"/>
    <w:rsid w:val="008A7DB5"/>
    <w:rsid w:val="008B17D9"/>
    <w:rsid w:val="008B2834"/>
    <w:rsid w:val="008B3D5B"/>
    <w:rsid w:val="008B6D76"/>
    <w:rsid w:val="008C0A45"/>
    <w:rsid w:val="008C5A09"/>
    <w:rsid w:val="008D1964"/>
    <w:rsid w:val="008E0C45"/>
    <w:rsid w:val="008E1F67"/>
    <w:rsid w:val="008E3D03"/>
    <w:rsid w:val="008E4BA8"/>
    <w:rsid w:val="008F19B1"/>
    <w:rsid w:val="008F1CA6"/>
    <w:rsid w:val="008F5A9D"/>
    <w:rsid w:val="008F5C00"/>
    <w:rsid w:val="009051E7"/>
    <w:rsid w:val="009169B0"/>
    <w:rsid w:val="00921626"/>
    <w:rsid w:val="00926B76"/>
    <w:rsid w:val="009311BA"/>
    <w:rsid w:val="009316C5"/>
    <w:rsid w:val="009422C9"/>
    <w:rsid w:val="0094376D"/>
    <w:rsid w:val="00947892"/>
    <w:rsid w:val="009563D3"/>
    <w:rsid w:val="00956A02"/>
    <w:rsid w:val="00956FC0"/>
    <w:rsid w:val="00960AA2"/>
    <w:rsid w:val="00961194"/>
    <w:rsid w:val="009632BD"/>
    <w:rsid w:val="00963AD8"/>
    <w:rsid w:val="00965058"/>
    <w:rsid w:val="00966D25"/>
    <w:rsid w:val="00966F14"/>
    <w:rsid w:val="0097378E"/>
    <w:rsid w:val="0097382B"/>
    <w:rsid w:val="009755B4"/>
    <w:rsid w:val="00980440"/>
    <w:rsid w:val="00982863"/>
    <w:rsid w:val="009829CD"/>
    <w:rsid w:val="009910A6"/>
    <w:rsid w:val="009912D1"/>
    <w:rsid w:val="009948F0"/>
    <w:rsid w:val="009A1AA6"/>
    <w:rsid w:val="009A1E0C"/>
    <w:rsid w:val="009A49C8"/>
    <w:rsid w:val="009B01B9"/>
    <w:rsid w:val="009B2181"/>
    <w:rsid w:val="009B21F0"/>
    <w:rsid w:val="009B296A"/>
    <w:rsid w:val="009B2F75"/>
    <w:rsid w:val="009B3671"/>
    <w:rsid w:val="009B66FB"/>
    <w:rsid w:val="009B75CF"/>
    <w:rsid w:val="009C0666"/>
    <w:rsid w:val="009C3C54"/>
    <w:rsid w:val="009C534D"/>
    <w:rsid w:val="009D35BD"/>
    <w:rsid w:val="009D7FDC"/>
    <w:rsid w:val="009E17A2"/>
    <w:rsid w:val="00A01F5F"/>
    <w:rsid w:val="00A042EE"/>
    <w:rsid w:val="00A115CE"/>
    <w:rsid w:val="00A126C7"/>
    <w:rsid w:val="00A201EA"/>
    <w:rsid w:val="00A223DB"/>
    <w:rsid w:val="00A25CAD"/>
    <w:rsid w:val="00A340C0"/>
    <w:rsid w:val="00A34F72"/>
    <w:rsid w:val="00A37A88"/>
    <w:rsid w:val="00A40EC3"/>
    <w:rsid w:val="00A40FEB"/>
    <w:rsid w:val="00A41B8B"/>
    <w:rsid w:val="00A51516"/>
    <w:rsid w:val="00A564E7"/>
    <w:rsid w:val="00A572BB"/>
    <w:rsid w:val="00A63ACE"/>
    <w:rsid w:val="00A65712"/>
    <w:rsid w:val="00A65E9B"/>
    <w:rsid w:val="00A7218D"/>
    <w:rsid w:val="00A75073"/>
    <w:rsid w:val="00A77BA3"/>
    <w:rsid w:val="00A83849"/>
    <w:rsid w:val="00A844BB"/>
    <w:rsid w:val="00A85D44"/>
    <w:rsid w:val="00A909A6"/>
    <w:rsid w:val="00A914D1"/>
    <w:rsid w:val="00A9501C"/>
    <w:rsid w:val="00AA1988"/>
    <w:rsid w:val="00AA20AD"/>
    <w:rsid w:val="00AB67B1"/>
    <w:rsid w:val="00AC22AE"/>
    <w:rsid w:val="00AC7A11"/>
    <w:rsid w:val="00AD5D78"/>
    <w:rsid w:val="00AD62D0"/>
    <w:rsid w:val="00AE0996"/>
    <w:rsid w:val="00AE4767"/>
    <w:rsid w:val="00AF0542"/>
    <w:rsid w:val="00AF0E91"/>
    <w:rsid w:val="00AF1FA3"/>
    <w:rsid w:val="00AF6A7F"/>
    <w:rsid w:val="00AF6F29"/>
    <w:rsid w:val="00B0486F"/>
    <w:rsid w:val="00B070ED"/>
    <w:rsid w:val="00B111CF"/>
    <w:rsid w:val="00B17B45"/>
    <w:rsid w:val="00B17B60"/>
    <w:rsid w:val="00B20FB6"/>
    <w:rsid w:val="00B21ACF"/>
    <w:rsid w:val="00B22C9C"/>
    <w:rsid w:val="00B24C36"/>
    <w:rsid w:val="00B250BE"/>
    <w:rsid w:val="00B2535B"/>
    <w:rsid w:val="00B26C06"/>
    <w:rsid w:val="00B3297F"/>
    <w:rsid w:val="00B42C50"/>
    <w:rsid w:val="00B46D37"/>
    <w:rsid w:val="00B4787C"/>
    <w:rsid w:val="00B60019"/>
    <w:rsid w:val="00B6252B"/>
    <w:rsid w:val="00B62BA5"/>
    <w:rsid w:val="00B65493"/>
    <w:rsid w:val="00B65FE5"/>
    <w:rsid w:val="00B664D8"/>
    <w:rsid w:val="00B750F4"/>
    <w:rsid w:val="00B820F5"/>
    <w:rsid w:val="00B85405"/>
    <w:rsid w:val="00B87D73"/>
    <w:rsid w:val="00B91D2E"/>
    <w:rsid w:val="00B92211"/>
    <w:rsid w:val="00B92321"/>
    <w:rsid w:val="00B92605"/>
    <w:rsid w:val="00B94AE7"/>
    <w:rsid w:val="00BA48D2"/>
    <w:rsid w:val="00BA54F7"/>
    <w:rsid w:val="00BB208C"/>
    <w:rsid w:val="00BC0F2B"/>
    <w:rsid w:val="00BC2158"/>
    <w:rsid w:val="00BC4DC7"/>
    <w:rsid w:val="00BD3F3B"/>
    <w:rsid w:val="00BD40E0"/>
    <w:rsid w:val="00BD78ED"/>
    <w:rsid w:val="00BD7A2B"/>
    <w:rsid w:val="00BE0E94"/>
    <w:rsid w:val="00BE1B8F"/>
    <w:rsid w:val="00BE271C"/>
    <w:rsid w:val="00BE4CEE"/>
    <w:rsid w:val="00BE67D5"/>
    <w:rsid w:val="00BF02BF"/>
    <w:rsid w:val="00BF46B9"/>
    <w:rsid w:val="00BF49CF"/>
    <w:rsid w:val="00BF5BE9"/>
    <w:rsid w:val="00BF61DB"/>
    <w:rsid w:val="00BF6F22"/>
    <w:rsid w:val="00BF76D9"/>
    <w:rsid w:val="00C02655"/>
    <w:rsid w:val="00C047B8"/>
    <w:rsid w:val="00C06639"/>
    <w:rsid w:val="00C10E91"/>
    <w:rsid w:val="00C12509"/>
    <w:rsid w:val="00C13CD2"/>
    <w:rsid w:val="00C157B4"/>
    <w:rsid w:val="00C16A73"/>
    <w:rsid w:val="00C20D8B"/>
    <w:rsid w:val="00C25C5A"/>
    <w:rsid w:val="00C27BBD"/>
    <w:rsid w:val="00C30323"/>
    <w:rsid w:val="00C30EE4"/>
    <w:rsid w:val="00C319B0"/>
    <w:rsid w:val="00C32007"/>
    <w:rsid w:val="00C33C80"/>
    <w:rsid w:val="00C36167"/>
    <w:rsid w:val="00C42B3B"/>
    <w:rsid w:val="00C44CCB"/>
    <w:rsid w:val="00C46909"/>
    <w:rsid w:val="00C47B4F"/>
    <w:rsid w:val="00C503DF"/>
    <w:rsid w:val="00C52248"/>
    <w:rsid w:val="00C56186"/>
    <w:rsid w:val="00C56805"/>
    <w:rsid w:val="00C62EE8"/>
    <w:rsid w:val="00C64E4E"/>
    <w:rsid w:val="00C679FC"/>
    <w:rsid w:val="00C742A4"/>
    <w:rsid w:val="00C75FCD"/>
    <w:rsid w:val="00C85823"/>
    <w:rsid w:val="00C912B1"/>
    <w:rsid w:val="00C97D49"/>
    <w:rsid w:val="00CA0EEF"/>
    <w:rsid w:val="00CA1A61"/>
    <w:rsid w:val="00CA73DC"/>
    <w:rsid w:val="00CA7B1B"/>
    <w:rsid w:val="00CB0C60"/>
    <w:rsid w:val="00CB70C0"/>
    <w:rsid w:val="00CC1034"/>
    <w:rsid w:val="00CC31F2"/>
    <w:rsid w:val="00CC3335"/>
    <w:rsid w:val="00CC3AB7"/>
    <w:rsid w:val="00CC48AC"/>
    <w:rsid w:val="00CC48DC"/>
    <w:rsid w:val="00CD0C10"/>
    <w:rsid w:val="00CD1F77"/>
    <w:rsid w:val="00CD2831"/>
    <w:rsid w:val="00CE0918"/>
    <w:rsid w:val="00CE105C"/>
    <w:rsid w:val="00CE2308"/>
    <w:rsid w:val="00CE2AC2"/>
    <w:rsid w:val="00CE4225"/>
    <w:rsid w:val="00CE46D7"/>
    <w:rsid w:val="00CF0F22"/>
    <w:rsid w:val="00CF1E50"/>
    <w:rsid w:val="00CF3DDC"/>
    <w:rsid w:val="00CF6F14"/>
    <w:rsid w:val="00D00CD4"/>
    <w:rsid w:val="00D01E2D"/>
    <w:rsid w:val="00D03872"/>
    <w:rsid w:val="00D043A2"/>
    <w:rsid w:val="00D049B2"/>
    <w:rsid w:val="00D06463"/>
    <w:rsid w:val="00D12A6C"/>
    <w:rsid w:val="00D14804"/>
    <w:rsid w:val="00D2137E"/>
    <w:rsid w:val="00D24AF8"/>
    <w:rsid w:val="00D24F35"/>
    <w:rsid w:val="00D257C8"/>
    <w:rsid w:val="00D26FD0"/>
    <w:rsid w:val="00D279CA"/>
    <w:rsid w:val="00D27F38"/>
    <w:rsid w:val="00D3167B"/>
    <w:rsid w:val="00D348E4"/>
    <w:rsid w:val="00D362AB"/>
    <w:rsid w:val="00D3762E"/>
    <w:rsid w:val="00D4008F"/>
    <w:rsid w:val="00D43377"/>
    <w:rsid w:val="00D538D0"/>
    <w:rsid w:val="00D5530C"/>
    <w:rsid w:val="00D57A21"/>
    <w:rsid w:val="00D63A07"/>
    <w:rsid w:val="00D72394"/>
    <w:rsid w:val="00D7559E"/>
    <w:rsid w:val="00D76D58"/>
    <w:rsid w:val="00D77C7F"/>
    <w:rsid w:val="00D8245E"/>
    <w:rsid w:val="00D83D9D"/>
    <w:rsid w:val="00D84DD9"/>
    <w:rsid w:val="00D9044C"/>
    <w:rsid w:val="00D9067D"/>
    <w:rsid w:val="00D91692"/>
    <w:rsid w:val="00D918BC"/>
    <w:rsid w:val="00D922DB"/>
    <w:rsid w:val="00D96D87"/>
    <w:rsid w:val="00DA3C93"/>
    <w:rsid w:val="00DB1BD4"/>
    <w:rsid w:val="00DC2CE8"/>
    <w:rsid w:val="00DD00B7"/>
    <w:rsid w:val="00DD0C39"/>
    <w:rsid w:val="00DD2673"/>
    <w:rsid w:val="00DE1E94"/>
    <w:rsid w:val="00DE39BA"/>
    <w:rsid w:val="00DE5D76"/>
    <w:rsid w:val="00DF38E7"/>
    <w:rsid w:val="00DF74BE"/>
    <w:rsid w:val="00DF7F40"/>
    <w:rsid w:val="00E00530"/>
    <w:rsid w:val="00E02384"/>
    <w:rsid w:val="00E101AC"/>
    <w:rsid w:val="00E11F50"/>
    <w:rsid w:val="00E127F0"/>
    <w:rsid w:val="00E13E2E"/>
    <w:rsid w:val="00E163E6"/>
    <w:rsid w:val="00E27258"/>
    <w:rsid w:val="00E32BAD"/>
    <w:rsid w:val="00E3702D"/>
    <w:rsid w:val="00E447E1"/>
    <w:rsid w:val="00E452F6"/>
    <w:rsid w:val="00E53ACD"/>
    <w:rsid w:val="00E548E0"/>
    <w:rsid w:val="00E562D5"/>
    <w:rsid w:val="00E57149"/>
    <w:rsid w:val="00E62592"/>
    <w:rsid w:val="00E63E1B"/>
    <w:rsid w:val="00E660D5"/>
    <w:rsid w:val="00E672E3"/>
    <w:rsid w:val="00E70D68"/>
    <w:rsid w:val="00E73C27"/>
    <w:rsid w:val="00E77699"/>
    <w:rsid w:val="00E80810"/>
    <w:rsid w:val="00E83F70"/>
    <w:rsid w:val="00E920B7"/>
    <w:rsid w:val="00E92489"/>
    <w:rsid w:val="00E929EB"/>
    <w:rsid w:val="00E934A7"/>
    <w:rsid w:val="00E95A3E"/>
    <w:rsid w:val="00EA0879"/>
    <w:rsid w:val="00EA1B91"/>
    <w:rsid w:val="00EA262A"/>
    <w:rsid w:val="00EA3BE8"/>
    <w:rsid w:val="00EB2E8E"/>
    <w:rsid w:val="00EB6018"/>
    <w:rsid w:val="00EB6AE8"/>
    <w:rsid w:val="00EC14AF"/>
    <w:rsid w:val="00EC4687"/>
    <w:rsid w:val="00EC72C1"/>
    <w:rsid w:val="00ED26C3"/>
    <w:rsid w:val="00ED5614"/>
    <w:rsid w:val="00ED71F7"/>
    <w:rsid w:val="00EE7500"/>
    <w:rsid w:val="00EF0D09"/>
    <w:rsid w:val="00EF163C"/>
    <w:rsid w:val="00EF2D16"/>
    <w:rsid w:val="00F00626"/>
    <w:rsid w:val="00F0091E"/>
    <w:rsid w:val="00F0587B"/>
    <w:rsid w:val="00F07139"/>
    <w:rsid w:val="00F074B5"/>
    <w:rsid w:val="00F2312D"/>
    <w:rsid w:val="00F23D29"/>
    <w:rsid w:val="00F25455"/>
    <w:rsid w:val="00F3116C"/>
    <w:rsid w:val="00F42A39"/>
    <w:rsid w:val="00F456AE"/>
    <w:rsid w:val="00F45D38"/>
    <w:rsid w:val="00F45F97"/>
    <w:rsid w:val="00F472E8"/>
    <w:rsid w:val="00F6269F"/>
    <w:rsid w:val="00F657C1"/>
    <w:rsid w:val="00F66E44"/>
    <w:rsid w:val="00F707A4"/>
    <w:rsid w:val="00F83DBA"/>
    <w:rsid w:val="00F845A3"/>
    <w:rsid w:val="00F85AF3"/>
    <w:rsid w:val="00F8683D"/>
    <w:rsid w:val="00F9257F"/>
    <w:rsid w:val="00F94B0B"/>
    <w:rsid w:val="00F960FD"/>
    <w:rsid w:val="00FA147E"/>
    <w:rsid w:val="00FA193F"/>
    <w:rsid w:val="00FA2057"/>
    <w:rsid w:val="00FA3F5C"/>
    <w:rsid w:val="00FA7907"/>
    <w:rsid w:val="00FB1B7E"/>
    <w:rsid w:val="00FB5140"/>
    <w:rsid w:val="00FB5F0F"/>
    <w:rsid w:val="00FB77C8"/>
    <w:rsid w:val="00FC159E"/>
    <w:rsid w:val="00FC2528"/>
    <w:rsid w:val="00FC2AB9"/>
    <w:rsid w:val="00FE67A8"/>
    <w:rsid w:val="00FF07B4"/>
    <w:rsid w:val="00FF34B5"/>
    <w:rsid w:val="00FF4C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D5EC6E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632BD"/>
    <w:rPr>
      <w:sz w:val="24"/>
      <w:szCs w:val="24"/>
    </w:rPr>
  </w:style>
  <w:style w:type="paragraph" w:styleId="Nadpis1">
    <w:name w:val="heading 1"/>
    <w:basedOn w:val="Normln"/>
    <w:next w:val="Normln"/>
    <w:qFormat/>
    <w:rsid w:val="009632BD"/>
    <w:pPr>
      <w:keepNext/>
      <w:jc w:val="both"/>
      <w:outlineLvl w:val="0"/>
    </w:pPr>
    <w:rPr>
      <w:b/>
      <w:bCs/>
      <w:sz w:val="28"/>
    </w:rPr>
  </w:style>
  <w:style w:type="paragraph" w:styleId="Nadpis2">
    <w:name w:val="heading 2"/>
    <w:basedOn w:val="Normln"/>
    <w:next w:val="Normln"/>
    <w:link w:val="Nadpis2Char"/>
    <w:semiHidden/>
    <w:unhideWhenUsed/>
    <w:qFormat/>
    <w:rsid w:val="00CC3AB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471EF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nhideWhenUsed/>
    <w:qFormat/>
    <w:rsid w:val="007756B9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471EF5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9632BD"/>
    <w:rPr>
      <w:color w:val="0000FF"/>
    </w:rPr>
  </w:style>
  <w:style w:type="paragraph" w:styleId="Zkladntext3">
    <w:name w:val="Body Text 3"/>
    <w:basedOn w:val="Normln"/>
    <w:rsid w:val="009632BD"/>
    <w:pPr>
      <w:jc w:val="both"/>
    </w:pPr>
    <w:rPr>
      <w:szCs w:val="20"/>
    </w:rPr>
  </w:style>
  <w:style w:type="paragraph" w:styleId="Zpat">
    <w:name w:val="footer"/>
    <w:basedOn w:val="Normln"/>
    <w:link w:val="ZpatChar"/>
    <w:uiPriority w:val="99"/>
    <w:rsid w:val="009632BD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9632BD"/>
  </w:style>
  <w:style w:type="paragraph" w:styleId="Zkladntextodsazen">
    <w:name w:val="Body Text Indent"/>
    <w:basedOn w:val="Normln"/>
    <w:rsid w:val="009632BD"/>
    <w:pPr>
      <w:spacing w:after="120"/>
      <w:ind w:left="283"/>
    </w:pPr>
  </w:style>
  <w:style w:type="table" w:styleId="Mkatabulky">
    <w:name w:val="Table Grid"/>
    <w:basedOn w:val="Normlntabulka"/>
    <w:rsid w:val="009632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rsid w:val="009632BD"/>
    <w:pPr>
      <w:tabs>
        <w:tab w:val="center" w:pos="4536"/>
        <w:tab w:val="right" w:pos="9072"/>
      </w:tabs>
    </w:pPr>
  </w:style>
  <w:style w:type="paragraph" w:styleId="Osloven">
    <w:name w:val="Salutation"/>
    <w:basedOn w:val="Normln"/>
    <w:rsid w:val="009632BD"/>
    <w:rPr>
      <w:sz w:val="20"/>
      <w:szCs w:val="20"/>
      <w:lang w:eastAsia="es-ES"/>
    </w:rPr>
  </w:style>
  <w:style w:type="character" w:styleId="Odkaznakoment">
    <w:name w:val="annotation reference"/>
    <w:basedOn w:val="Standardnpsmoodstavce"/>
    <w:rsid w:val="00A25CA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A25CAD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A25CAD"/>
    <w:rPr>
      <w:b/>
      <w:bCs/>
    </w:rPr>
  </w:style>
  <w:style w:type="paragraph" w:styleId="Textbubliny">
    <w:name w:val="Balloon Text"/>
    <w:basedOn w:val="Normln"/>
    <w:semiHidden/>
    <w:rsid w:val="00A25CAD"/>
    <w:rPr>
      <w:rFonts w:ascii="Tahoma" w:hAnsi="Tahoma" w:cs="Tahoma"/>
      <w:sz w:val="16"/>
      <w:szCs w:val="16"/>
    </w:rPr>
  </w:style>
  <w:style w:type="character" w:customStyle="1" w:styleId="platne">
    <w:name w:val="platne"/>
    <w:basedOn w:val="Standardnpsmoodstavce"/>
    <w:rsid w:val="00711A94"/>
  </w:style>
  <w:style w:type="paragraph" w:styleId="FormtovanvHTML">
    <w:name w:val="HTML Preformatted"/>
    <w:basedOn w:val="Normln"/>
    <w:uiPriority w:val="99"/>
    <w:rsid w:val="003B5AC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styleId="Hypertextovodkaz">
    <w:name w:val="Hyperlink"/>
    <w:basedOn w:val="Standardnpsmoodstavce"/>
    <w:rsid w:val="00144116"/>
    <w:rPr>
      <w:color w:val="0000FF"/>
      <w:u w:val="single"/>
    </w:rPr>
  </w:style>
  <w:style w:type="paragraph" w:customStyle="1" w:styleId="Zkladntext21">
    <w:name w:val="Základní text 21"/>
    <w:basedOn w:val="Normln"/>
    <w:rsid w:val="00144116"/>
    <w:pPr>
      <w:suppressAutoHyphens/>
      <w:spacing w:after="120" w:line="480" w:lineRule="auto"/>
    </w:pPr>
    <w:rPr>
      <w:lang w:eastAsia="ar-SA"/>
    </w:rPr>
  </w:style>
  <w:style w:type="character" w:customStyle="1" w:styleId="ZpatChar">
    <w:name w:val="Zápatí Char"/>
    <w:basedOn w:val="Standardnpsmoodstavce"/>
    <w:link w:val="Zpat"/>
    <w:uiPriority w:val="99"/>
    <w:rsid w:val="00E73C27"/>
    <w:rPr>
      <w:sz w:val="24"/>
      <w:szCs w:val="24"/>
    </w:rPr>
  </w:style>
  <w:style w:type="character" w:customStyle="1" w:styleId="platne1">
    <w:name w:val="platne1"/>
    <w:basedOn w:val="Standardnpsmoodstavce"/>
    <w:rsid w:val="00CA0EEF"/>
  </w:style>
  <w:style w:type="paragraph" w:customStyle="1" w:styleId="Zkladntext31">
    <w:name w:val="Základní text 31"/>
    <w:basedOn w:val="Normln"/>
    <w:rsid w:val="00C64E4E"/>
    <w:pPr>
      <w:suppressAutoHyphens/>
      <w:jc w:val="both"/>
    </w:pPr>
    <w:rPr>
      <w:szCs w:val="20"/>
      <w:lang w:eastAsia="ar-SA"/>
    </w:rPr>
  </w:style>
  <w:style w:type="character" w:customStyle="1" w:styleId="TextkomenteChar">
    <w:name w:val="Text komentáře Char"/>
    <w:link w:val="Textkomente"/>
    <w:uiPriority w:val="99"/>
    <w:rsid w:val="006C71F4"/>
  </w:style>
  <w:style w:type="paragraph" w:styleId="Odstavecseseznamem">
    <w:name w:val="List Paragraph"/>
    <w:aliases w:val="Bullet Number"/>
    <w:basedOn w:val="Normln"/>
    <w:link w:val="OdstavecseseznamemChar"/>
    <w:uiPriority w:val="34"/>
    <w:qFormat/>
    <w:rsid w:val="006C71F4"/>
    <w:pPr>
      <w:suppressAutoHyphens/>
      <w:ind w:left="708"/>
    </w:pPr>
    <w:rPr>
      <w:lang w:eastAsia="ar-SA"/>
    </w:rPr>
  </w:style>
  <w:style w:type="paragraph" w:customStyle="1" w:styleId="titre4">
    <w:name w:val="titre4"/>
    <w:basedOn w:val="Normln"/>
    <w:autoRedefine/>
    <w:semiHidden/>
    <w:rsid w:val="006C71F4"/>
    <w:pPr>
      <w:spacing w:after="120" w:line="360" w:lineRule="auto"/>
      <w:ind w:left="709"/>
      <w:jc w:val="both"/>
    </w:pPr>
    <w:rPr>
      <w:snapToGrid w:val="0"/>
      <w:sz w:val="22"/>
      <w:szCs w:val="22"/>
      <w:lang w:eastAsia="en-US"/>
    </w:rPr>
  </w:style>
  <w:style w:type="character" w:customStyle="1" w:styleId="preformatted">
    <w:name w:val="preformatted"/>
    <w:basedOn w:val="Standardnpsmoodstavce"/>
    <w:rsid w:val="00394CF3"/>
  </w:style>
  <w:style w:type="character" w:customStyle="1" w:styleId="nowrap">
    <w:name w:val="nowrap"/>
    <w:basedOn w:val="Standardnpsmoodstavce"/>
    <w:rsid w:val="00BC4DC7"/>
  </w:style>
  <w:style w:type="character" w:customStyle="1" w:styleId="Nadpis2Char">
    <w:name w:val="Nadpis 2 Char"/>
    <w:basedOn w:val="Standardnpsmoodstavce"/>
    <w:link w:val="Nadpis2"/>
    <w:semiHidden/>
    <w:rsid w:val="00CC3AB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Zkladntextodsazen31">
    <w:name w:val="Základní text odsazený 31"/>
    <w:basedOn w:val="Normln"/>
    <w:rsid w:val="00BE1B8F"/>
    <w:pPr>
      <w:suppressAutoHyphens/>
      <w:ind w:left="709" w:hanging="709"/>
      <w:jc w:val="both"/>
    </w:pPr>
    <w:rPr>
      <w:sz w:val="22"/>
      <w:szCs w:val="20"/>
      <w:lang w:eastAsia="ar-SA"/>
    </w:rPr>
  </w:style>
  <w:style w:type="character" w:customStyle="1" w:styleId="Nadpis5Char">
    <w:name w:val="Nadpis 5 Char"/>
    <w:basedOn w:val="Standardnpsmoodstavce"/>
    <w:link w:val="Nadpis5"/>
    <w:rsid w:val="007756B9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StylZM">
    <w:name w:val="Styl ZM"/>
    <w:basedOn w:val="Normln"/>
    <w:link w:val="StylZMChar"/>
    <w:qFormat/>
    <w:rsid w:val="007756B9"/>
    <w:pPr>
      <w:numPr>
        <w:numId w:val="26"/>
      </w:numPr>
      <w:ind w:left="567" w:hanging="567"/>
      <w:jc w:val="both"/>
    </w:pPr>
    <w:rPr>
      <w:rFonts w:eastAsia="Calibri"/>
      <w:sz w:val="20"/>
      <w:szCs w:val="20"/>
    </w:rPr>
  </w:style>
  <w:style w:type="character" w:customStyle="1" w:styleId="StylZMChar">
    <w:name w:val="Styl ZM Char"/>
    <w:link w:val="StylZM"/>
    <w:rsid w:val="007756B9"/>
    <w:rPr>
      <w:rFonts w:eastAsia="Calibri"/>
    </w:rPr>
  </w:style>
  <w:style w:type="character" w:customStyle="1" w:styleId="Nadpis4Char">
    <w:name w:val="Nadpis 4 Char"/>
    <w:basedOn w:val="Standardnpsmoodstavce"/>
    <w:link w:val="Nadpis4"/>
    <w:semiHidden/>
    <w:rsid w:val="00471EF5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Nadpis6Char">
    <w:name w:val="Nadpis 6 Char"/>
    <w:basedOn w:val="Standardnpsmoodstavce"/>
    <w:link w:val="Nadpis6"/>
    <w:semiHidden/>
    <w:rsid w:val="00471EF5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customStyle="1" w:styleId="BodyText21">
    <w:name w:val="Body Text 21"/>
    <w:basedOn w:val="Normln"/>
    <w:rsid w:val="00471EF5"/>
    <w:pPr>
      <w:widowControl w:val="0"/>
      <w:suppressAutoHyphens/>
      <w:jc w:val="both"/>
    </w:pPr>
    <w:rPr>
      <w:sz w:val="22"/>
      <w:szCs w:val="20"/>
      <w:lang w:eastAsia="ar-SA"/>
    </w:rPr>
  </w:style>
  <w:style w:type="paragraph" w:customStyle="1" w:styleId="Textvbloku1">
    <w:name w:val="Text v bloku1"/>
    <w:basedOn w:val="Normln"/>
    <w:rsid w:val="00471EF5"/>
    <w:pPr>
      <w:widowControl w:val="0"/>
      <w:suppressAutoHyphens/>
      <w:ind w:left="720" w:right="-48" w:hanging="720"/>
      <w:jc w:val="both"/>
    </w:pPr>
    <w:rPr>
      <w:rFonts w:cs="Calibri"/>
      <w:sz w:val="22"/>
      <w:szCs w:val="20"/>
      <w:lang w:eastAsia="ar-SA"/>
    </w:rPr>
  </w:style>
  <w:style w:type="character" w:customStyle="1" w:styleId="ZhlavChar">
    <w:name w:val="Záhlaví Char"/>
    <w:basedOn w:val="Standardnpsmoodstavce"/>
    <w:link w:val="Zhlav"/>
    <w:uiPriority w:val="99"/>
    <w:rsid w:val="00EC14AF"/>
    <w:rPr>
      <w:sz w:val="24"/>
      <w:szCs w:val="24"/>
    </w:rPr>
  </w:style>
  <w:style w:type="character" w:customStyle="1" w:styleId="OdstavecseseznamemChar">
    <w:name w:val="Odstavec se seznamem Char"/>
    <w:aliases w:val="Bullet Number Char"/>
    <w:link w:val="Odstavecseseznamem"/>
    <w:uiPriority w:val="34"/>
    <w:locked/>
    <w:rsid w:val="00AA20AD"/>
    <w:rPr>
      <w:sz w:val="24"/>
      <w:szCs w:val="24"/>
      <w:lang w:eastAsia="ar-SA"/>
    </w:rPr>
  </w:style>
  <w:style w:type="paragraph" w:styleId="Revize">
    <w:name w:val="Revision"/>
    <w:hidden/>
    <w:uiPriority w:val="99"/>
    <w:semiHidden/>
    <w:rsid w:val="003A32AB"/>
    <w:rPr>
      <w:sz w:val="24"/>
      <w:szCs w:val="24"/>
    </w:rPr>
  </w:style>
  <w:style w:type="paragraph" w:customStyle="1" w:styleId="PODKAPITOLA">
    <w:name w:val="PODKAPITOLA"/>
    <w:basedOn w:val="Normln"/>
    <w:link w:val="PODKAPITOLAChar"/>
    <w:qFormat/>
    <w:rsid w:val="00410417"/>
    <w:pPr>
      <w:shd w:val="clear" w:color="auto" w:fill="FFFFFF"/>
      <w:spacing w:before="300" w:after="150"/>
      <w:outlineLvl w:val="1"/>
    </w:pPr>
    <w:rPr>
      <w:rFonts w:ascii="Verdana" w:hAnsi="Verdana" w:cs="Arial"/>
      <w:b/>
      <w:bCs/>
      <w:color w:val="333333"/>
      <w:sz w:val="20"/>
      <w:szCs w:val="20"/>
      <w:shd w:val="clear" w:color="auto" w:fill="FFFFFF"/>
    </w:rPr>
  </w:style>
  <w:style w:type="character" w:customStyle="1" w:styleId="PODKAPITOLAChar">
    <w:name w:val="PODKAPITOLA Char"/>
    <w:basedOn w:val="Standardnpsmoodstavce"/>
    <w:link w:val="PODKAPITOLA"/>
    <w:rsid w:val="00410417"/>
    <w:rPr>
      <w:rFonts w:ascii="Verdana" w:hAnsi="Verdana" w:cs="Arial"/>
      <w:b/>
      <w:bCs/>
      <w:color w:val="333333"/>
      <w:shd w:val="clear" w:color="auto" w:fill="FFFFFF"/>
    </w:rPr>
  </w:style>
  <w:style w:type="paragraph" w:customStyle="1" w:styleId="Normlnodsazen1">
    <w:name w:val="Normální odsazený1"/>
    <w:basedOn w:val="Normln"/>
    <w:rsid w:val="007739CC"/>
    <w:pPr>
      <w:suppressAutoHyphens/>
      <w:spacing w:after="240"/>
      <w:ind w:left="1134"/>
    </w:pPr>
    <w:rPr>
      <w:sz w:val="22"/>
      <w:szCs w:val="20"/>
      <w:lang w:eastAsia="ar-SA"/>
    </w:rPr>
  </w:style>
  <w:style w:type="character" w:customStyle="1" w:styleId="datalabel">
    <w:name w:val="datalabel"/>
    <w:basedOn w:val="Standardnpsmoodstavce"/>
    <w:rsid w:val="006863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46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7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90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4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9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1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784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0596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7143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9916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2994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8234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26150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559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8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36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3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B62A1E-01E4-436E-8FC8-C51324D763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3336</Words>
  <Characters>19686</Characters>
  <Application>Microsoft Office Word</Application>
  <DocSecurity>0</DocSecurity>
  <Lines>164</Lines>
  <Paragraphs>45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Oslovení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22977</CharactersWithSpaces>
  <SharedDoc>false</SharedDoc>
  <HLinks>
    <vt:vector size="6" baseType="variant">
      <vt:variant>
        <vt:i4>393260</vt:i4>
      </vt:variant>
      <vt:variant>
        <vt:i4>0</vt:i4>
      </vt:variant>
      <vt:variant>
        <vt:i4>0</vt:i4>
      </vt:variant>
      <vt:variant>
        <vt:i4>5</vt:i4>
      </vt:variant>
      <vt:variant>
        <vt:lpwstr>mailto:balabanova@raven.cz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2020-06-23T05:53:00Z</dcterms:created>
  <dcterms:modified xsi:type="dcterms:W3CDTF">2020-06-23T05:53:00Z</dcterms:modified>
</cp:coreProperties>
</file>