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F9FC4" w14:textId="57546045" w:rsidR="008832DB" w:rsidRPr="00483571" w:rsidRDefault="008832DB" w:rsidP="008832DB">
      <w:pPr>
        <w:jc w:val="right"/>
        <w:rPr>
          <w:rFonts w:ascii="Arial" w:hAnsi="Arial" w:cs="Arial"/>
          <w:i/>
          <w:sz w:val="20"/>
          <w:szCs w:val="20"/>
        </w:rPr>
      </w:pPr>
      <w:r w:rsidRPr="00483571">
        <w:rPr>
          <w:rFonts w:ascii="Arial" w:hAnsi="Arial" w:cs="Arial"/>
          <w:i/>
          <w:sz w:val="20"/>
          <w:szCs w:val="20"/>
        </w:rPr>
        <w:t xml:space="preserve">Příloha č. </w:t>
      </w:r>
      <w:r>
        <w:rPr>
          <w:rFonts w:ascii="Arial" w:hAnsi="Arial" w:cs="Arial"/>
          <w:i/>
          <w:sz w:val="20"/>
          <w:szCs w:val="20"/>
        </w:rPr>
        <w:t>9</w:t>
      </w:r>
      <w:r w:rsidRPr="00483571">
        <w:rPr>
          <w:rFonts w:ascii="Arial" w:hAnsi="Arial" w:cs="Arial"/>
          <w:i/>
          <w:sz w:val="20"/>
          <w:szCs w:val="20"/>
        </w:rPr>
        <w:t xml:space="preserve"> </w:t>
      </w:r>
      <w:bookmarkStart w:id="0" w:name="_Hlk129947212"/>
      <w:r>
        <w:rPr>
          <w:rFonts w:ascii="Arial" w:hAnsi="Arial" w:cs="Arial"/>
          <w:i/>
          <w:sz w:val="20"/>
          <w:szCs w:val="20"/>
        </w:rPr>
        <w:t>Smlouvy o dílo</w:t>
      </w:r>
      <w:bookmarkEnd w:id="0"/>
    </w:p>
    <w:p w14:paraId="2FC4ABA4" w14:textId="77777777" w:rsidR="008832DB" w:rsidRDefault="008832DB" w:rsidP="00D72C57">
      <w:pPr>
        <w:pStyle w:val="Podnadpis"/>
        <w:spacing w:line="240" w:lineRule="auto"/>
        <w:ind w:right="-2"/>
        <w:rPr>
          <w:rFonts w:eastAsia="Arial" w:cs="Arial"/>
          <w:sz w:val="28"/>
          <w:szCs w:val="28"/>
        </w:rPr>
      </w:pPr>
    </w:p>
    <w:p w14:paraId="4B0BDEE4" w14:textId="77777777" w:rsidR="008832DB" w:rsidRDefault="008832DB" w:rsidP="00D72C57">
      <w:pPr>
        <w:pStyle w:val="Podnadpis"/>
        <w:spacing w:line="240" w:lineRule="auto"/>
        <w:ind w:right="-2"/>
        <w:rPr>
          <w:rFonts w:eastAsia="Arial" w:cs="Arial"/>
          <w:sz w:val="28"/>
          <w:szCs w:val="28"/>
        </w:rPr>
      </w:pPr>
    </w:p>
    <w:p w14:paraId="319AE902" w14:textId="26F9750B" w:rsidR="00DD0B71" w:rsidRPr="00D72C57" w:rsidRDefault="00DD0B71" w:rsidP="00D72C57">
      <w:pPr>
        <w:pStyle w:val="Podnadpis"/>
        <w:spacing w:line="240" w:lineRule="auto"/>
        <w:ind w:right="-2"/>
        <w:rPr>
          <w:rFonts w:eastAsia="Arial" w:cs="Arial"/>
          <w:sz w:val="28"/>
          <w:szCs w:val="28"/>
        </w:rPr>
      </w:pPr>
      <w:r w:rsidRPr="00D72C57">
        <w:rPr>
          <w:rFonts w:eastAsia="Arial" w:cs="Arial"/>
          <w:sz w:val="28"/>
          <w:szCs w:val="28"/>
        </w:rPr>
        <w:t xml:space="preserve">ČESTNÉ PROHLÁŠENÍ </w:t>
      </w:r>
    </w:p>
    <w:p w14:paraId="4718896B" w14:textId="77777777" w:rsidR="00DD0B71" w:rsidRPr="00D72C57" w:rsidRDefault="00DD0B71" w:rsidP="00D72C5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2FB263C7" w14:textId="4B748B4B" w:rsidR="05CECEBE" w:rsidRPr="00D72C57" w:rsidRDefault="05CECEBE" w:rsidP="00D72C57">
      <w:pPr>
        <w:tabs>
          <w:tab w:val="left" w:pos="0"/>
          <w:tab w:val="left" w:pos="360"/>
        </w:tabs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D72C57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45B576A8" w14:textId="258C86E0" w:rsidR="31FCB275" w:rsidRDefault="31FCB275" w:rsidP="00D72C57">
      <w:pPr>
        <w:ind w:right="-2"/>
        <w:jc w:val="both"/>
        <w:rPr>
          <w:rFonts w:ascii="Arial" w:eastAsia="Arial" w:hAnsi="Arial" w:cs="Arial"/>
          <w:sz w:val="20"/>
          <w:szCs w:val="20"/>
        </w:rPr>
      </w:pPr>
    </w:p>
    <w:p w14:paraId="1B1F0CDA" w14:textId="77777777" w:rsidR="00D72C57" w:rsidRPr="00D72C57" w:rsidRDefault="00D72C57" w:rsidP="00D72C57">
      <w:pPr>
        <w:ind w:right="-2"/>
        <w:jc w:val="both"/>
        <w:rPr>
          <w:rFonts w:ascii="Arial" w:eastAsia="Arial" w:hAnsi="Arial" w:cs="Arial"/>
          <w:sz w:val="20"/>
          <w:szCs w:val="20"/>
        </w:rPr>
      </w:pPr>
    </w:p>
    <w:p w14:paraId="25DDF2F8" w14:textId="77777777" w:rsidR="00D72C57" w:rsidRPr="00D72C57" w:rsidRDefault="00D72C57" w:rsidP="00D72C57">
      <w:pPr>
        <w:widowControl w:val="0"/>
        <w:rPr>
          <w:rFonts w:ascii="Arial" w:hAnsi="Arial" w:cs="Arial"/>
          <w:b/>
          <w:bCs/>
          <w:sz w:val="20"/>
          <w:szCs w:val="20"/>
        </w:rPr>
      </w:pPr>
      <w:r w:rsidRPr="00D72C57">
        <w:rPr>
          <w:rFonts w:ascii="Arial" w:hAnsi="Arial" w:cs="Arial"/>
          <w:b/>
          <w:bCs/>
          <w:sz w:val="20"/>
          <w:szCs w:val="20"/>
        </w:rPr>
        <w:t xml:space="preserve">Identifikace zadávacího řízení </w:t>
      </w:r>
    </w:p>
    <w:p w14:paraId="4EBEE34B" w14:textId="70E7B2ED" w:rsidR="00D72C57" w:rsidRPr="008832DB" w:rsidRDefault="00D72C57" w:rsidP="00D72C57">
      <w:pPr>
        <w:rPr>
          <w:rFonts w:ascii="Arial" w:hAnsi="Arial" w:cs="Arial"/>
          <w:bCs/>
          <w:sz w:val="20"/>
          <w:szCs w:val="20"/>
        </w:rPr>
      </w:pPr>
      <w:r w:rsidRPr="00D72C57">
        <w:rPr>
          <w:rFonts w:ascii="Arial" w:hAnsi="Arial" w:cs="Arial"/>
          <w:bCs/>
          <w:sz w:val="20"/>
          <w:szCs w:val="20"/>
        </w:rPr>
        <w:t xml:space="preserve">Název veřejné zakázky: </w:t>
      </w:r>
      <w:r>
        <w:rPr>
          <w:rFonts w:ascii="Arial" w:hAnsi="Arial" w:cs="Arial"/>
          <w:bCs/>
          <w:sz w:val="20"/>
          <w:szCs w:val="20"/>
        </w:rPr>
        <w:tab/>
      </w:r>
      <w:r w:rsidR="00463906" w:rsidRPr="00463906">
        <w:rPr>
          <w:rFonts w:ascii="Arial" w:hAnsi="Arial" w:cs="Arial"/>
          <w:b/>
          <w:sz w:val="20"/>
          <w:szCs w:val="20"/>
        </w:rPr>
        <w:t>Víceúčelové hřiště u tréninkové haly KV Arény</w:t>
      </w:r>
    </w:p>
    <w:p w14:paraId="0C228DDD" w14:textId="1BF931DF" w:rsidR="00D72C57" w:rsidRPr="00D72C57" w:rsidRDefault="00D72C57" w:rsidP="00D72C57">
      <w:pPr>
        <w:rPr>
          <w:rFonts w:ascii="Arial" w:hAnsi="Arial" w:cs="Arial"/>
          <w:bCs/>
          <w:sz w:val="20"/>
          <w:szCs w:val="20"/>
        </w:rPr>
      </w:pPr>
      <w:r w:rsidRPr="00AC0D6F">
        <w:rPr>
          <w:rFonts w:ascii="Arial" w:hAnsi="Arial" w:cs="Arial"/>
          <w:bCs/>
          <w:sz w:val="20"/>
          <w:szCs w:val="20"/>
        </w:rPr>
        <w:t xml:space="preserve">Část </w:t>
      </w:r>
      <w:r w:rsidR="008832DB">
        <w:rPr>
          <w:rFonts w:ascii="Arial" w:hAnsi="Arial" w:cs="Arial"/>
          <w:bCs/>
          <w:sz w:val="20"/>
          <w:szCs w:val="20"/>
        </w:rPr>
        <w:t>1</w:t>
      </w:r>
      <w:r w:rsidRPr="00AC0D6F">
        <w:rPr>
          <w:rFonts w:ascii="Arial" w:hAnsi="Arial" w:cs="Arial"/>
          <w:bCs/>
          <w:sz w:val="20"/>
          <w:szCs w:val="20"/>
        </w:rPr>
        <w:t xml:space="preserve"> veřejné zakázky</w:t>
      </w:r>
      <w:r w:rsidR="00AC0D6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8832DB">
        <w:rPr>
          <w:rFonts w:ascii="Arial" w:hAnsi="Arial" w:cs="Arial"/>
          <w:b/>
          <w:sz w:val="20"/>
          <w:szCs w:val="20"/>
        </w:rPr>
        <w:t>Stavební práce</w:t>
      </w:r>
    </w:p>
    <w:p w14:paraId="3992A28D" w14:textId="77777777" w:rsidR="00D72C57" w:rsidRPr="00D72C57" w:rsidRDefault="00D72C57" w:rsidP="00D72C57">
      <w:pPr>
        <w:rPr>
          <w:rFonts w:ascii="Arial" w:hAnsi="Arial" w:cs="Arial"/>
          <w:bCs/>
          <w:sz w:val="20"/>
          <w:szCs w:val="20"/>
        </w:rPr>
      </w:pPr>
    </w:p>
    <w:p w14:paraId="4972DEA7" w14:textId="62D61D69" w:rsidR="00D72C57" w:rsidRPr="00D72C57" w:rsidRDefault="00D72C57" w:rsidP="00D72C57">
      <w:pPr>
        <w:rPr>
          <w:rFonts w:ascii="Arial" w:hAnsi="Arial" w:cs="Arial"/>
          <w:b/>
          <w:bCs/>
          <w:sz w:val="20"/>
          <w:szCs w:val="20"/>
        </w:rPr>
      </w:pPr>
      <w:r w:rsidRPr="00D72C57">
        <w:rPr>
          <w:rFonts w:ascii="Arial" w:hAnsi="Arial" w:cs="Arial"/>
          <w:b/>
          <w:bCs/>
          <w:sz w:val="20"/>
          <w:szCs w:val="20"/>
        </w:rPr>
        <w:t xml:space="preserve">Identifikační údaje </w:t>
      </w:r>
      <w:r w:rsidR="00AC0D6F">
        <w:rPr>
          <w:rFonts w:ascii="Arial" w:hAnsi="Arial" w:cs="Arial"/>
          <w:b/>
          <w:bCs/>
          <w:sz w:val="20"/>
          <w:szCs w:val="20"/>
        </w:rPr>
        <w:t>kupujícího/</w:t>
      </w:r>
      <w:r w:rsidRPr="00D72C57">
        <w:rPr>
          <w:rFonts w:ascii="Arial" w:hAnsi="Arial" w:cs="Arial"/>
          <w:b/>
          <w:bCs/>
          <w:sz w:val="20"/>
          <w:szCs w:val="20"/>
        </w:rPr>
        <w:t>zadavatele</w:t>
      </w:r>
    </w:p>
    <w:p w14:paraId="56D487EE" w14:textId="77777777" w:rsidR="00D72C57" w:rsidRPr="00D72C57" w:rsidRDefault="00D72C57" w:rsidP="00D72C57">
      <w:pPr>
        <w:rPr>
          <w:rFonts w:ascii="Arial" w:hAnsi="Arial" w:cs="Arial"/>
          <w:bCs/>
          <w:sz w:val="20"/>
          <w:szCs w:val="20"/>
        </w:rPr>
      </w:pPr>
      <w:r w:rsidRPr="00D72C57">
        <w:rPr>
          <w:rFonts w:ascii="Arial" w:hAnsi="Arial" w:cs="Arial"/>
          <w:bCs/>
          <w:sz w:val="20"/>
          <w:szCs w:val="20"/>
        </w:rPr>
        <w:t>název:</w:t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/>
          <w:bCs/>
          <w:sz w:val="20"/>
          <w:szCs w:val="20"/>
        </w:rPr>
        <w:t>Statutární město Karlovy Vary</w:t>
      </w:r>
    </w:p>
    <w:p w14:paraId="326F9871" w14:textId="77777777" w:rsidR="00D72C57" w:rsidRPr="00D72C57" w:rsidRDefault="00D72C57" w:rsidP="00D72C57">
      <w:pPr>
        <w:rPr>
          <w:rFonts w:ascii="Arial" w:hAnsi="Arial" w:cs="Arial"/>
          <w:bCs/>
          <w:sz w:val="20"/>
          <w:szCs w:val="20"/>
        </w:rPr>
      </w:pPr>
      <w:r w:rsidRPr="00D72C57">
        <w:rPr>
          <w:rFonts w:ascii="Arial" w:hAnsi="Arial" w:cs="Arial"/>
          <w:bCs/>
          <w:sz w:val="20"/>
          <w:szCs w:val="20"/>
        </w:rPr>
        <w:t>sídlo:</w:t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  <w:t>Moskevská 2035/21, 360 01 Karlovy Vary</w:t>
      </w:r>
    </w:p>
    <w:p w14:paraId="7E37FEDD" w14:textId="7EF9DA1E" w:rsidR="00D72C57" w:rsidRPr="00D72C57" w:rsidRDefault="00D72C57" w:rsidP="00D72C57">
      <w:pPr>
        <w:rPr>
          <w:rFonts w:ascii="Arial" w:hAnsi="Arial" w:cs="Arial"/>
          <w:bCs/>
          <w:sz w:val="20"/>
          <w:szCs w:val="20"/>
        </w:rPr>
      </w:pPr>
      <w:r w:rsidRPr="00D72C57">
        <w:rPr>
          <w:rFonts w:ascii="Arial" w:hAnsi="Arial" w:cs="Arial"/>
          <w:bCs/>
          <w:sz w:val="20"/>
          <w:szCs w:val="20"/>
        </w:rPr>
        <w:t>IČ</w:t>
      </w:r>
      <w:r>
        <w:rPr>
          <w:rFonts w:ascii="Arial" w:hAnsi="Arial" w:cs="Arial"/>
          <w:bCs/>
          <w:sz w:val="20"/>
          <w:szCs w:val="20"/>
        </w:rPr>
        <w:t>O</w:t>
      </w:r>
      <w:r w:rsidRPr="00D72C57">
        <w:rPr>
          <w:rFonts w:ascii="Arial" w:hAnsi="Arial" w:cs="Arial"/>
          <w:bCs/>
          <w:sz w:val="20"/>
          <w:szCs w:val="20"/>
        </w:rPr>
        <w:t>:</w:t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sz w:val="20"/>
          <w:szCs w:val="20"/>
        </w:rPr>
        <w:t>00254657</w:t>
      </w:r>
      <w:r w:rsidRPr="00D72C57">
        <w:rPr>
          <w:rFonts w:ascii="Arial" w:hAnsi="Arial" w:cs="Arial"/>
          <w:bCs/>
          <w:sz w:val="20"/>
          <w:szCs w:val="20"/>
        </w:rPr>
        <w:tab/>
      </w:r>
    </w:p>
    <w:p w14:paraId="2693A7D2" w14:textId="77777777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sz w:val="20"/>
        </w:rPr>
      </w:pPr>
    </w:p>
    <w:p w14:paraId="0999EC59" w14:textId="2EF26E09" w:rsidR="00DD0B71" w:rsidRPr="00D72C57" w:rsidRDefault="00D72C57" w:rsidP="00D72C57">
      <w:pPr>
        <w:rPr>
          <w:rFonts w:ascii="Arial" w:hAnsi="Arial" w:cs="Arial"/>
          <w:b/>
          <w:bCs/>
          <w:sz w:val="20"/>
          <w:szCs w:val="20"/>
        </w:rPr>
      </w:pPr>
      <w:r w:rsidRPr="00D72C57">
        <w:rPr>
          <w:rFonts w:ascii="Arial" w:hAnsi="Arial" w:cs="Arial"/>
          <w:b/>
          <w:bCs/>
          <w:sz w:val="20"/>
          <w:szCs w:val="20"/>
        </w:rPr>
        <w:t xml:space="preserve">Identifikační údaje </w:t>
      </w:r>
      <w:r w:rsidR="00AC0D6F">
        <w:rPr>
          <w:rFonts w:ascii="Arial" w:hAnsi="Arial" w:cs="Arial"/>
          <w:b/>
          <w:bCs/>
          <w:sz w:val="20"/>
          <w:szCs w:val="20"/>
        </w:rPr>
        <w:t>prodávajícího/</w:t>
      </w:r>
      <w:r w:rsidRPr="00D72C57">
        <w:rPr>
          <w:rFonts w:ascii="Arial" w:hAnsi="Arial" w:cs="Arial"/>
          <w:b/>
          <w:bCs/>
          <w:sz w:val="20"/>
          <w:szCs w:val="20"/>
        </w:rPr>
        <w:t>d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>odavatel</w:t>
      </w:r>
      <w:r w:rsidRPr="00D72C57">
        <w:rPr>
          <w:rFonts w:ascii="Arial" w:eastAsia="Arial" w:hAnsi="Arial" w:cs="Arial"/>
          <w:b/>
          <w:bCs/>
          <w:sz w:val="20"/>
          <w:szCs w:val="20"/>
        </w:rPr>
        <w:t>e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 xml:space="preserve">:   </w:t>
      </w:r>
    </w:p>
    <w:p w14:paraId="710CC9A0" w14:textId="1B8B4A24" w:rsidR="00DD0B71" w:rsidRPr="00D72C57" w:rsidRDefault="00D72C57" w:rsidP="00D72C57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obchodní firma/</w:t>
      </w:r>
      <w:r w:rsidR="00DD0B71" w:rsidRPr="00D72C57">
        <w:rPr>
          <w:rFonts w:ascii="Arial" w:eastAsia="Arial" w:hAnsi="Arial" w:cs="Arial"/>
          <w:sz w:val="20"/>
          <w:szCs w:val="20"/>
        </w:rPr>
        <w:t xml:space="preserve">název: </w:t>
      </w:r>
      <w:bookmarkStart w:id="1" w:name="_Hlk95488528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31DEB">
        <w:rPr>
          <w:rFonts w:ascii="Arial" w:hAnsi="Arial" w:cs="Arial"/>
          <w:b/>
          <w:sz w:val="20"/>
          <w:szCs w:val="20"/>
          <w:highlight w:val="cyan"/>
        </w:rPr>
        <w:t>……………………………</w:t>
      </w:r>
    </w:p>
    <w:bookmarkEnd w:id="1"/>
    <w:p w14:paraId="1F5DC7E7" w14:textId="4EE83207" w:rsidR="00DD0B71" w:rsidRPr="00D72C57" w:rsidRDefault="00DD0B71" w:rsidP="00D72C57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>sídlo:</w:t>
      </w:r>
      <w:r w:rsidRPr="00D72C57">
        <w:rPr>
          <w:sz w:val="20"/>
          <w:szCs w:val="20"/>
        </w:rPr>
        <w:tab/>
      </w:r>
      <w:r w:rsidR="00D72C57">
        <w:rPr>
          <w:sz w:val="20"/>
          <w:szCs w:val="20"/>
        </w:rPr>
        <w:tab/>
      </w:r>
      <w:r w:rsidR="00D72C57">
        <w:rPr>
          <w:sz w:val="20"/>
          <w:szCs w:val="20"/>
        </w:rPr>
        <w:tab/>
      </w:r>
      <w:r w:rsidRPr="00D72C57">
        <w:rPr>
          <w:sz w:val="20"/>
          <w:szCs w:val="20"/>
        </w:rPr>
        <w:tab/>
      </w:r>
      <w:bookmarkStart w:id="2" w:name="_Hlk129173686"/>
      <w:r w:rsidR="00D72C57" w:rsidRPr="00D31DEB">
        <w:rPr>
          <w:rFonts w:ascii="Arial" w:hAnsi="Arial" w:cs="Arial"/>
          <w:sz w:val="20"/>
          <w:szCs w:val="20"/>
          <w:highlight w:val="cyan"/>
        </w:rPr>
        <w:t>……………………………</w:t>
      </w:r>
      <w:bookmarkEnd w:id="2"/>
      <w:r w:rsidRPr="00D72C57">
        <w:rPr>
          <w:sz w:val="20"/>
          <w:szCs w:val="20"/>
        </w:rPr>
        <w:tab/>
      </w:r>
    </w:p>
    <w:p w14:paraId="6BCAAADA" w14:textId="3CD4219E" w:rsidR="00DD0B71" w:rsidRPr="00D72C57" w:rsidRDefault="00DD0B71" w:rsidP="00D72C57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 xml:space="preserve">IČO: </w:t>
      </w:r>
      <w:r w:rsidRPr="00D72C57">
        <w:rPr>
          <w:sz w:val="20"/>
          <w:szCs w:val="20"/>
        </w:rPr>
        <w:tab/>
      </w:r>
      <w:r w:rsidR="00D72C57">
        <w:rPr>
          <w:sz w:val="20"/>
          <w:szCs w:val="20"/>
        </w:rPr>
        <w:tab/>
      </w:r>
      <w:r w:rsidR="00D72C57">
        <w:rPr>
          <w:sz w:val="20"/>
          <w:szCs w:val="20"/>
        </w:rPr>
        <w:tab/>
      </w:r>
      <w:r w:rsidRPr="00D72C57">
        <w:rPr>
          <w:rFonts w:ascii="Arial" w:eastAsia="Arial" w:hAnsi="Arial" w:cs="Arial"/>
          <w:sz w:val="20"/>
          <w:szCs w:val="20"/>
        </w:rPr>
        <w:t xml:space="preserve"> </w:t>
      </w:r>
      <w:r w:rsidRPr="00D72C57">
        <w:rPr>
          <w:sz w:val="20"/>
          <w:szCs w:val="20"/>
        </w:rPr>
        <w:tab/>
      </w:r>
      <w:r w:rsidR="00D72C57" w:rsidRPr="00D31DEB">
        <w:rPr>
          <w:rFonts w:ascii="Arial" w:hAnsi="Arial" w:cs="Arial"/>
          <w:sz w:val="20"/>
          <w:szCs w:val="20"/>
          <w:highlight w:val="cyan"/>
        </w:rPr>
        <w:t>……………………………</w:t>
      </w:r>
    </w:p>
    <w:p w14:paraId="58D0BE25" w14:textId="77777777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D72C57" w:rsidRDefault="00DD0B71" w:rsidP="00D72C5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76C919BC" w:rsidR="00DD0B71" w:rsidRPr="00D72C57" w:rsidRDefault="00D72C57" w:rsidP="00D72C57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Čestně p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>rohlašuji, že</w:t>
      </w:r>
      <w:r w:rsidR="001D2D1A" w:rsidRPr="00D72C57">
        <w:rPr>
          <w:rFonts w:ascii="Arial" w:eastAsia="Arial" w:hAnsi="Arial" w:cs="Arial"/>
          <w:b/>
          <w:bCs/>
          <w:sz w:val="20"/>
          <w:szCs w:val="20"/>
        </w:rPr>
        <w:t>,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 xml:space="preserve"> nejsm</w:t>
      </w:r>
      <w:r w:rsidR="00AC0D6F">
        <w:rPr>
          <w:rFonts w:ascii="Arial" w:eastAsia="Arial" w:hAnsi="Arial" w:cs="Arial"/>
          <w:b/>
          <w:bCs/>
          <w:sz w:val="20"/>
          <w:szCs w:val="20"/>
        </w:rPr>
        <w:t>e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 xml:space="preserve"> dodavatelem ve smyslu nařízení Rady EU č. 2022/576, tj. nejsm</w:t>
      </w:r>
      <w:r w:rsidR="00AC0D6F">
        <w:rPr>
          <w:rFonts w:ascii="Arial" w:eastAsia="Arial" w:hAnsi="Arial" w:cs="Arial"/>
          <w:b/>
          <w:bCs/>
          <w:sz w:val="20"/>
          <w:szCs w:val="20"/>
        </w:rPr>
        <w:t>e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D72C57" w:rsidRDefault="00DD0B71" w:rsidP="00D72C5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0DAD29F6" w:rsidR="00DD0B71" w:rsidRPr="00D72C57" w:rsidRDefault="00DD0B71" w:rsidP="00D72C5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>ruským státním příslušníkem, fyzickou či právnickou osobou, subjektem či orgánem se sídlem v Rusku,</w:t>
      </w:r>
    </w:p>
    <w:p w14:paraId="5F6D1349" w14:textId="1BED39C9" w:rsidR="00DD0B71" w:rsidRPr="00D72C57" w:rsidRDefault="00DD0B71" w:rsidP="00D72C5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>právnickou osobou, subjektem nebo orgánem, který je z více než 50 % přímo či nepřímo vlastněný některým ze subjektů uvedených v písmeni a) nebo</w:t>
      </w:r>
    </w:p>
    <w:p w14:paraId="7689CDD4" w14:textId="253BC97D" w:rsidR="00DD0B71" w:rsidRPr="00D72C57" w:rsidRDefault="00DD0B71" w:rsidP="00D72C5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1FAA36F4" w14:textId="77777777" w:rsidR="00DD0B71" w:rsidRPr="00D72C57" w:rsidRDefault="00DD0B71" w:rsidP="00D72C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64E5C747" w:rsidR="00DD0B71" w:rsidRPr="00D72C57" w:rsidRDefault="00072B20" w:rsidP="00D72C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>Dále</w:t>
      </w:r>
      <w:r w:rsidR="00DD0B71" w:rsidRPr="00D72C57">
        <w:rPr>
          <w:rFonts w:ascii="Arial" w:eastAsia="Arial" w:hAnsi="Arial" w:cs="Arial"/>
          <w:sz w:val="20"/>
          <w:szCs w:val="20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C140705" w:rsidR="00DD0B71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275E39A3" w14:textId="77777777" w:rsidR="00D72C57" w:rsidRPr="00D72C57" w:rsidRDefault="00D72C57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13B2FE53" w14:textId="7D00A946" w:rsidR="00DD0B71" w:rsidRPr="00D72C57" w:rsidRDefault="00D72C57" w:rsidP="00D72C57">
      <w:pPr>
        <w:pStyle w:val="Podnadpis"/>
        <w:spacing w:line="240" w:lineRule="auto"/>
        <w:ind w:right="-2"/>
        <w:jc w:val="both"/>
        <w:rPr>
          <w:rFonts w:eastAsia="Arial" w:cs="Arial"/>
          <w:bCs/>
          <w:sz w:val="20"/>
        </w:rPr>
      </w:pPr>
      <w:r>
        <w:rPr>
          <w:rFonts w:eastAsia="Arial" w:cs="Arial"/>
          <w:bCs/>
          <w:sz w:val="20"/>
        </w:rPr>
        <w:t>Č</w:t>
      </w:r>
      <w:r w:rsidR="01338067" w:rsidRPr="00D72C57">
        <w:rPr>
          <w:rFonts w:eastAsia="Arial" w:cs="Arial"/>
          <w:bCs/>
          <w:sz w:val="20"/>
        </w:rPr>
        <w:t>estně prohlašuj</w:t>
      </w:r>
      <w:r>
        <w:rPr>
          <w:rFonts w:eastAsia="Arial" w:cs="Arial"/>
          <w:bCs/>
          <w:sz w:val="20"/>
        </w:rPr>
        <w:t>i</w:t>
      </w:r>
      <w:r w:rsidR="01338067" w:rsidRPr="00D72C57">
        <w:rPr>
          <w:rFonts w:eastAsia="Arial" w:cs="Arial"/>
          <w:bCs/>
          <w:sz w:val="20"/>
        </w:rPr>
        <w:t xml:space="preserve">, že </w:t>
      </w:r>
      <w:r>
        <w:rPr>
          <w:rFonts w:eastAsia="Arial" w:cs="Arial"/>
          <w:bCs/>
          <w:sz w:val="20"/>
        </w:rPr>
        <w:t xml:space="preserve">dodavatel </w:t>
      </w:r>
      <w:r w:rsidR="01338067" w:rsidRPr="00D72C57">
        <w:rPr>
          <w:rFonts w:eastAsia="Arial" w:cs="Arial"/>
          <w:bCs/>
          <w:sz w:val="20"/>
        </w:rPr>
        <w:t>neobchoduje se sankcionovaných zbožím, které se nachází v Rusku nebo Bělorusku či z Ruska nebo Běloruska pochází a nenabízí takové zboží v rámci plnění veřejn</w:t>
      </w:r>
      <w:r>
        <w:rPr>
          <w:rFonts w:eastAsia="Arial" w:cs="Arial"/>
          <w:bCs/>
          <w:sz w:val="20"/>
        </w:rPr>
        <w:t>é</w:t>
      </w:r>
      <w:r w:rsidR="01338067" w:rsidRPr="00D72C57">
        <w:rPr>
          <w:rFonts w:eastAsia="Arial" w:cs="Arial"/>
          <w:bCs/>
          <w:sz w:val="20"/>
        </w:rPr>
        <w:t xml:space="preserve"> zakázk</w:t>
      </w:r>
      <w:r>
        <w:rPr>
          <w:rFonts w:eastAsia="Arial" w:cs="Arial"/>
          <w:bCs/>
          <w:sz w:val="20"/>
        </w:rPr>
        <w:t>y</w:t>
      </w:r>
      <w:r w:rsidR="01338067" w:rsidRPr="00D72C57">
        <w:rPr>
          <w:rFonts w:eastAsia="Arial" w:cs="Arial"/>
          <w:bCs/>
          <w:sz w:val="20"/>
        </w:rPr>
        <w:t>.</w:t>
      </w:r>
    </w:p>
    <w:p w14:paraId="72C4AC37" w14:textId="1D6AE99A" w:rsidR="00DD0B71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2990867F" w14:textId="77777777" w:rsidR="00D72C57" w:rsidRPr="00D72C57" w:rsidRDefault="00D72C57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782EB478" w14:textId="35C0910C" w:rsidR="00072B20" w:rsidRPr="00D72C57" w:rsidRDefault="00D72C57" w:rsidP="00D72C57">
      <w:pPr>
        <w:shd w:val="clear" w:color="auto" w:fill="FFFFFF" w:themeFill="background1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D72C57">
        <w:rPr>
          <w:rFonts w:ascii="Arial" w:eastAsia="Arial" w:hAnsi="Arial" w:cs="Arial"/>
          <w:b/>
          <w:bCs/>
          <w:sz w:val="20"/>
          <w:szCs w:val="20"/>
        </w:rPr>
        <w:t>Čestně prohlašuji</w:t>
      </w:r>
      <w:r w:rsidR="00072B20" w:rsidRPr="00D72C57">
        <w:rPr>
          <w:rFonts w:ascii="Arial" w:eastAsia="Arial" w:hAnsi="Arial" w:cs="Arial"/>
          <w:b/>
          <w:bCs/>
          <w:sz w:val="20"/>
          <w:szCs w:val="20"/>
        </w:rPr>
        <w:t xml:space="preserve">, že žádné finanční prostředky, které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dodavatel </w:t>
      </w:r>
      <w:r w:rsidR="00072B20" w:rsidRPr="00D72C57">
        <w:rPr>
          <w:rFonts w:ascii="Arial" w:eastAsia="Arial" w:hAnsi="Arial" w:cs="Arial"/>
          <w:b/>
          <w:bCs/>
          <w:sz w:val="20"/>
          <w:szCs w:val="20"/>
        </w:rPr>
        <w:t>obdrží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="00072B20" w:rsidRPr="00D72C57">
        <w:rPr>
          <w:rFonts w:ascii="Arial" w:eastAsia="Arial" w:hAnsi="Arial" w:cs="Arial"/>
          <w:b/>
          <w:bCs/>
          <w:sz w:val="20"/>
          <w:szCs w:val="20"/>
          <w:vertAlign w:val="superscript"/>
        </w:rPr>
        <w:footnoteReference w:id="1"/>
      </w:r>
      <w:r w:rsidR="00072B20" w:rsidRPr="00D72C57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38D457F3" w14:textId="77777777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142B3FCD" w14:textId="77777777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79E6A2CE" w14:textId="439B1CEC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  <w:r w:rsidRPr="00D72C57">
        <w:rPr>
          <w:rFonts w:eastAsia="Arial" w:cs="Arial"/>
          <w:b w:val="0"/>
          <w:sz w:val="20"/>
        </w:rPr>
        <w:t xml:space="preserve">Datum: </w:t>
      </w:r>
      <w:r w:rsidR="00D72C57" w:rsidRPr="00D72C57">
        <w:rPr>
          <w:rFonts w:cs="Arial"/>
          <w:b w:val="0"/>
          <w:bCs/>
          <w:sz w:val="20"/>
          <w:highlight w:val="cyan"/>
        </w:rPr>
        <w:t>……………………………</w:t>
      </w:r>
    </w:p>
    <w:p w14:paraId="2000A808" w14:textId="2167F73D" w:rsidR="00DD0B71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20E7678D" w14:textId="0D486776" w:rsidR="00D72C57" w:rsidRDefault="00D72C57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  <w:r w:rsidRPr="00D72C57">
        <w:rPr>
          <w:rFonts w:eastAsia="Arial" w:cs="Arial"/>
          <w:b w:val="0"/>
          <w:sz w:val="20"/>
        </w:rPr>
        <w:t>Osoba oprávněná jednat jménem nebo za</w:t>
      </w:r>
      <w:r>
        <w:rPr>
          <w:rFonts w:eastAsia="Arial" w:cs="Arial"/>
          <w:b w:val="0"/>
          <w:sz w:val="20"/>
        </w:rPr>
        <w:t xml:space="preserve"> dodavatele</w:t>
      </w:r>
    </w:p>
    <w:p w14:paraId="543B03A9" w14:textId="77777777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00D6E944" w14:textId="77777777" w:rsidR="00D72C57" w:rsidRDefault="00D72C57" w:rsidP="00D72C57">
      <w:pPr>
        <w:pStyle w:val="Odstavecseseznamem"/>
        <w:ind w:left="0" w:right="-991"/>
        <w:rPr>
          <w:rFonts w:ascii="Arial" w:hAnsi="Arial" w:cs="Arial"/>
          <w:sz w:val="20"/>
          <w:szCs w:val="20"/>
          <w:highlight w:val="cyan"/>
        </w:rPr>
      </w:pPr>
      <w:r w:rsidRPr="00D31DEB">
        <w:rPr>
          <w:rFonts w:ascii="Arial" w:hAnsi="Arial" w:cs="Arial"/>
          <w:sz w:val="20"/>
          <w:szCs w:val="20"/>
          <w:highlight w:val="cyan"/>
        </w:rPr>
        <w:t>…………………………………………………………</w:t>
      </w:r>
    </w:p>
    <w:p w14:paraId="220A30CC" w14:textId="110DD1C6" w:rsidR="00072B20" w:rsidRPr="00D72C57" w:rsidRDefault="00072B20" w:rsidP="00D72C57">
      <w:pPr>
        <w:pStyle w:val="Odstavecseseznamem"/>
        <w:ind w:left="0" w:right="-991"/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00D72C57">
        <w:rPr>
          <w:rFonts w:ascii="Arial" w:eastAsia="Arial" w:hAnsi="Arial" w:cs="Arial"/>
          <w:i/>
          <w:iCs/>
          <w:sz w:val="20"/>
          <w:szCs w:val="20"/>
        </w:rPr>
        <w:t>(jméno a příjmení, funkce)</w:t>
      </w:r>
    </w:p>
    <w:p w14:paraId="1446D136" w14:textId="32EF512E" w:rsidR="00767923" w:rsidRPr="00D72C57" w:rsidRDefault="00767923" w:rsidP="00D72C57">
      <w:pPr>
        <w:pStyle w:val="Podnadpis"/>
        <w:spacing w:line="240" w:lineRule="auto"/>
        <w:ind w:right="-2"/>
        <w:jc w:val="both"/>
        <w:rPr>
          <w:rFonts w:eastAsia="Arial" w:cs="Arial"/>
          <w:sz w:val="20"/>
        </w:rPr>
      </w:pPr>
    </w:p>
    <w:sectPr w:rsidR="00767923" w:rsidRPr="00D72C57" w:rsidSect="008832DB">
      <w:pgSz w:w="11906" w:h="16838"/>
      <w:pgMar w:top="1276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C3CC1" w14:textId="77777777" w:rsidR="009579EC" w:rsidRDefault="009579EC" w:rsidP="00072B20">
      <w:r>
        <w:separator/>
      </w:r>
    </w:p>
  </w:endnote>
  <w:endnote w:type="continuationSeparator" w:id="0">
    <w:p w14:paraId="003C887B" w14:textId="77777777" w:rsidR="009579EC" w:rsidRDefault="009579E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ED46D" w14:textId="77777777" w:rsidR="009579EC" w:rsidRDefault="009579EC" w:rsidP="00072B20">
      <w:r>
        <w:separator/>
      </w:r>
    </w:p>
  </w:footnote>
  <w:footnote w:type="continuationSeparator" w:id="0">
    <w:p w14:paraId="6A63F5CA" w14:textId="77777777" w:rsidR="009579EC" w:rsidRDefault="009579EC" w:rsidP="00072B20">
      <w:r>
        <w:continuationSeparator/>
      </w:r>
    </w:p>
  </w:footnote>
  <w:footnote w:id="1">
    <w:p w14:paraId="5815EF4D" w14:textId="46EEBE72" w:rsidR="00072B20" w:rsidRPr="00D72C57" w:rsidRDefault="00072B20">
      <w:pPr>
        <w:pStyle w:val="Textpoznpodarou"/>
        <w:rPr>
          <w:sz w:val="18"/>
          <w:szCs w:val="18"/>
        </w:rPr>
      </w:pPr>
      <w:r w:rsidRPr="00D72C57">
        <w:rPr>
          <w:rStyle w:val="Znakapoznpodarou"/>
          <w:sz w:val="18"/>
          <w:szCs w:val="18"/>
        </w:rPr>
        <w:footnoteRef/>
      </w:r>
      <w:r w:rsidRPr="00D72C57">
        <w:rPr>
          <w:sz w:val="18"/>
          <w:szCs w:val="18"/>
        </w:rPr>
        <w:t xml:space="preserve"> aktuální seznam sankcionovaných osob je uveden na https://www.financnianalytickyurad.cz/files/20220412-ukr-blr.xlsx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F494F"/>
    <w:multiLevelType w:val="hybridMultilevel"/>
    <w:tmpl w:val="370C27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E025A"/>
    <w:multiLevelType w:val="hybridMultilevel"/>
    <w:tmpl w:val="D69001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162250">
    <w:abstractNumId w:val="1"/>
  </w:num>
  <w:num w:numId="2" w16cid:durableId="894774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195A97"/>
    <w:rsid w:val="001D2D1A"/>
    <w:rsid w:val="00463906"/>
    <w:rsid w:val="006A06DD"/>
    <w:rsid w:val="00714C46"/>
    <w:rsid w:val="00767923"/>
    <w:rsid w:val="007A35AD"/>
    <w:rsid w:val="008832DB"/>
    <w:rsid w:val="009526EB"/>
    <w:rsid w:val="009579EC"/>
    <w:rsid w:val="00AC0D6F"/>
    <w:rsid w:val="00D72C57"/>
    <w:rsid w:val="00DA638B"/>
    <w:rsid w:val="00DD0B71"/>
    <w:rsid w:val="00FD287E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27B747-017E-4D9F-9E8C-17B9D898D9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F4A3CF90-C922-4A31-9BEA-41289F8950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Kateřina Koláčková</cp:lastModifiedBy>
  <cp:revision>3</cp:revision>
  <dcterms:created xsi:type="dcterms:W3CDTF">2023-03-21T08:17:00Z</dcterms:created>
  <dcterms:modified xsi:type="dcterms:W3CDTF">2024-01-16T07:03:00Z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MediaServiceImageTags">
    <vt:lpwstr/>
  </property>
</Properties>
</file>