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4E9E0" w14:textId="77777777" w:rsidR="003866DC" w:rsidRDefault="003866DC" w:rsidP="003866D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proofErr w:type="spellStart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</w:t>
      </w:r>
      <w:proofErr w:type="spellEnd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>
        <w:rPr>
          <w:rFonts w:ascii="Calibri" w:hAnsi="Calibri" w:cs="Arial"/>
          <w:b/>
          <w:sz w:val="22"/>
          <w:szCs w:val="22"/>
          <w:lang w:eastAsia="x-none"/>
        </w:rPr>
        <w:t>5 Zadávací dokumentace</w:t>
      </w:r>
    </w:p>
    <w:p w14:paraId="22DCF372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p w14:paraId="11741151" w14:textId="77777777" w:rsidR="003866DC" w:rsidRDefault="003866DC" w:rsidP="003866DC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3866DC" w:rsidRPr="008743D0" w14:paraId="61719EE7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C90D0B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0636D0" w14:textId="77777777" w:rsidR="003866DC" w:rsidRPr="008743D0" w:rsidRDefault="003866DC" w:rsidP="00C23DC7">
            <w:pPr>
              <w:rPr>
                <w:rFonts w:ascii="Calibri" w:hAnsi="Calibri"/>
              </w:rPr>
            </w:pPr>
          </w:p>
        </w:tc>
      </w:tr>
      <w:tr w:rsidR="003866DC" w:rsidRPr="008743D0" w14:paraId="41101872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9FFD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09124E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  <w:tr w:rsidR="003866DC" w:rsidRPr="008743D0" w14:paraId="2455A40A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86ACA6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9A30F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</w:tbl>
    <w:p w14:paraId="0482D679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2A6A9455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5C95971" w14:textId="77777777" w:rsidR="003866DC" w:rsidRPr="00345BC7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287938B7" w14:textId="437C7EA7" w:rsidR="003866DC" w:rsidRPr="00345BC7" w:rsidRDefault="003866DC" w:rsidP="003866DC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poddodavatelů,</w:t>
      </w:r>
    </w:p>
    <w:p w14:paraId="4D819733" w14:textId="77777777" w:rsidR="003866DC" w:rsidRDefault="003866DC" w:rsidP="003866DC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866DC" w:rsidRPr="008743D0" w:rsidDel="00F510C3" w14:paraId="2F8919A5" w14:textId="77777777" w:rsidTr="00C23DC7">
        <w:tc>
          <w:tcPr>
            <w:tcW w:w="10915" w:type="dxa"/>
          </w:tcPr>
          <w:p w14:paraId="7F926DBE" w14:textId="77777777" w:rsidR="003866DC" w:rsidRPr="008743D0" w:rsidDel="00F510C3" w:rsidRDefault="003866DC" w:rsidP="00C23DC7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866DC" w:rsidRPr="008743D0" w:rsidDel="00F510C3" w14:paraId="3AF5BE97" w14:textId="77777777" w:rsidTr="00C23DC7">
        <w:tc>
          <w:tcPr>
            <w:tcW w:w="10915" w:type="dxa"/>
          </w:tcPr>
          <w:p w14:paraId="39A9A017" w14:textId="77777777" w:rsidR="003866DC" w:rsidRPr="008743D0" w:rsidRDefault="003866DC" w:rsidP="00C23DC7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B6F6155" w14:textId="77777777" w:rsidR="003866DC" w:rsidRPr="008743D0" w:rsidDel="00F510C3" w:rsidRDefault="003866DC" w:rsidP="00C23DC7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12ED87D7" w14:textId="77777777" w:rsidR="00964881" w:rsidRDefault="00964881"/>
    <w:sectPr w:rsidR="00964881" w:rsidSect="00CC5601"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85AC0E" w14:textId="77777777" w:rsidR="002157F9" w:rsidRDefault="002157F9" w:rsidP="004E06A5">
      <w:r>
        <w:separator/>
      </w:r>
    </w:p>
  </w:endnote>
  <w:endnote w:type="continuationSeparator" w:id="0">
    <w:p w14:paraId="67036C03" w14:textId="77777777" w:rsidR="002157F9" w:rsidRDefault="002157F9" w:rsidP="004E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50DEF" w14:textId="77777777" w:rsidR="002157F9" w:rsidRDefault="002157F9" w:rsidP="004E06A5">
      <w:r>
        <w:separator/>
      </w:r>
    </w:p>
  </w:footnote>
  <w:footnote w:type="continuationSeparator" w:id="0">
    <w:p w14:paraId="5C203807" w14:textId="77777777" w:rsidR="002157F9" w:rsidRDefault="002157F9" w:rsidP="004E0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5"/>
    <w:rsid w:val="001D19B7"/>
    <w:rsid w:val="002157F9"/>
    <w:rsid w:val="003866DC"/>
    <w:rsid w:val="003F75BE"/>
    <w:rsid w:val="004E06A5"/>
    <w:rsid w:val="006210B0"/>
    <w:rsid w:val="008E52CE"/>
    <w:rsid w:val="00964881"/>
    <w:rsid w:val="009C7BE5"/>
    <w:rsid w:val="00B036E6"/>
    <w:rsid w:val="00CC5601"/>
    <w:rsid w:val="00ED1364"/>
    <w:rsid w:val="00ED393D"/>
    <w:rsid w:val="00F0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3933"/>
  <w15:docId w15:val="{FDD910E5-C610-D249-98DD-810F32C6A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6D74F0-FAE0-4D7C-AD7E-6541DC49D4F3}"/>
</file>

<file path=customXml/itemProps2.xml><?xml version="1.0" encoding="utf-8"?>
<ds:datastoreItem xmlns:ds="http://schemas.openxmlformats.org/officeDocument/2006/customXml" ds:itemID="{13969F92-49F7-4324-850F-C26BDE9C6913}"/>
</file>

<file path=customXml/itemProps3.xml><?xml version="1.0" encoding="utf-8"?>
<ds:datastoreItem xmlns:ds="http://schemas.openxmlformats.org/officeDocument/2006/customXml" ds:itemID="{D8F28CB4-E82A-440B-B9A9-F489B1F3A9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Švandovo divadlo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Kateřina Koláčková</cp:lastModifiedBy>
  <cp:revision>2</cp:revision>
  <dcterms:created xsi:type="dcterms:W3CDTF">2023-05-24T05:24:00Z</dcterms:created>
  <dcterms:modified xsi:type="dcterms:W3CDTF">2023-05-24T05:24:00Z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