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04D" w:rsidRDefault="003A304D" w:rsidP="005F7296">
      <w:pPr>
        <w:widowControl w:val="0"/>
        <w:tabs>
          <w:tab w:val="left" w:pos="-1440"/>
          <w:tab w:val="left" w:pos="-720"/>
        </w:tabs>
        <w:ind w:left="720"/>
        <w:jc w:val="both"/>
        <w:rPr>
          <w:b/>
          <w:bCs/>
          <w:caps/>
        </w:rPr>
      </w:pPr>
    </w:p>
    <w:p w:rsidR="003A304D" w:rsidRDefault="003A304D" w:rsidP="000A04D8">
      <w:pPr>
        <w:widowControl w:val="0"/>
        <w:jc w:val="both"/>
      </w:pPr>
    </w:p>
    <w:p w:rsidR="003A304D" w:rsidRDefault="003A304D" w:rsidP="000A04D8">
      <w:pPr>
        <w:widowControl w:val="0"/>
        <w:jc w:val="both"/>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rPr>
      </w:pPr>
    </w:p>
    <w:p w:rsidR="003A304D" w:rsidRPr="00F574BD" w:rsidRDefault="003A304D" w:rsidP="000A04D8">
      <w:pPr>
        <w:pStyle w:val="Nadpis1"/>
        <w:numPr>
          <w:ilvl w:val="0"/>
          <w:numId w:val="0"/>
        </w:numPr>
        <w:rPr>
          <w:rFonts w:ascii="Times New Roman" w:hAnsi="Times New Roman"/>
          <w:u w:val="none"/>
        </w:rPr>
      </w:pPr>
      <w:r>
        <w:rPr>
          <w:rFonts w:ascii="Times New Roman" w:hAnsi="Times New Roman"/>
          <w:u w:val="none"/>
        </w:rPr>
        <w:t>Správa lázeňských parků, příspěvková organizace</w:t>
      </w: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sz w:val="28"/>
        </w:rPr>
      </w:pPr>
    </w:p>
    <w:p w:rsidR="003A304D" w:rsidRPr="00F574BD" w:rsidRDefault="003A304D" w:rsidP="000A04D8">
      <w:pPr>
        <w:widowControl w:val="0"/>
        <w:tabs>
          <w:tab w:val="decimal" w:pos="7878"/>
          <w:tab w:val="left" w:pos="8443"/>
          <w:tab w:val="left" w:pos="9012"/>
          <w:tab w:val="left" w:pos="10490"/>
          <w:tab w:val="left" w:pos="10632"/>
        </w:tabs>
        <w:jc w:val="center"/>
        <w:rPr>
          <w:rFonts w:ascii="Times New Roman" w:hAnsi="Times New Roman"/>
          <w:b/>
          <w:snapToGrid w:val="0"/>
          <w:sz w:val="28"/>
        </w:rPr>
      </w:pPr>
      <w:r w:rsidRPr="00F574BD">
        <w:rPr>
          <w:rFonts w:ascii="Times New Roman" w:hAnsi="Times New Roman"/>
          <w:b/>
          <w:snapToGrid w:val="0"/>
          <w:sz w:val="28"/>
        </w:rPr>
        <w:t>a</w:t>
      </w: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28"/>
        </w:rPr>
      </w:pPr>
    </w:p>
    <w:p w:rsidR="003A304D" w:rsidRPr="005361A1" w:rsidRDefault="003A304D" w:rsidP="005F7296">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ascii="Times New Roman" w:hAnsi="Times New Roman"/>
          <w:b/>
          <w:snapToGrid w:val="0"/>
          <w:sz w:val="28"/>
        </w:rPr>
      </w:pPr>
      <w:r>
        <w:rPr>
          <w:rFonts w:ascii="Times New Roman" w:hAnsi="Times New Roman"/>
          <w:b/>
          <w:snapToGrid w:val="0"/>
          <w:sz w:val="28"/>
        </w:rPr>
        <w:t>…………………..</w:t>
      </w:r>
    </w:p>
    <w:p w:rsidR="003A304D" w:rsidRPr="005361A1"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snapToGrid w:val="0"/>
        </w:rPr>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ascii="Times New Roman" w:hAnsi="Times New Roman"/>
          <w:b/>
          <w:snapToGrid w:val="0"/>
          <w:sz w:val="32"/>
        </w:rPr>
      </w:pP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ascii="Times New Roman" w:hAnsi="Times New Roman"/>
          <w:b/>
          <w:sz w:val="32"/>
        </w:rPr>
      </w:pPr>
      <w:r w:rsidRPr="00F574BD">
        <w:rPr>
          <w:rFonts w:ascii="Times New Roman" w:hAnsi="Times New Roman"/>
          <w:b/>
          <w:snapToGrid w:val="0"/>
          <w:sz w:val="32"/>
        </w:rPr>
        <w:t>___________</w:t>
      </w:r>
      <w:r w:rsidRPr="00F574BD">
        <w:rPr>
          <w:rFonts w:ascii="Times New Roman" w:hAnsi="Times New Roman"/>
          <w:b/>
          <w:sz w:val="32"/>
        </w:rPr>
        <w:t>_____________________________________________</w:t>
      </w:r>
    </w:p>
    <w:p w:rsidR="003A304D" w:rsidRPr="00F574BD" w:rsidRDefault="003A304D" w:rsidP="000A04D8">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ascii="Times New Roman" w:hAnsi="Times New Roman"/>
          <w:b/>
          <w:sz w:val="32"/>
        </w:rPr>
      </w:pPr>
    </w:p>
    <w:p w:rsidR="003A304D" w:rsidRPr="00F574BD" w:rsidRDefault="003A304D" w:rsidP="000A04D8">
      <w:pPr>
        <w:jc w:val="center"/>
        <w:rPr>
          <w:rFonts w:ascii="Times New Roman" w:hAnsi="Times New Roman"/>
          <w:b/>
          <w:bCs/>
          <w:sz w:val="32"/>
          <w:szCs w:val="32"/>
        </w:rPr>
      </w:pPr>
      <w:r w:rsidRPr="00F574BD">
        <w:rPr>
          <w:rFonts w:ascii="Times New Roman" w:hAnsi="Times New Roman"/>
          <w:b/>
          <w:bCs/>
          <w:sz w:val="32"/>
          <w:szCs w:val="32"/>
        </w:rPr>
        <w:t>SMLOUVA O DÍLO</w:t>
      </w:r>
    </w:p>
    <w:p w:rsidR="003A304D" w:rsidRDefault="003A304D" w:rsidP="00D92EF4">
      <w:pPr>
        <w:rPr>
          <w:rFonts w:ascii="Calibri" w:hAnsi="Calibri"/>
          <w:szCs w:val="22"/>
        </w:rPr>
      </w:pPr>
    </w:p>
    <w:p w:rsidR="003A304D" w:rsidRDefault="003A304D" w:rsidP="00D92EF4">
      <w:pPr>
        <w:rPr>
          <w:rFonts w:ascii="Calibri" w:hAnsi="Calibri"/>
          <w:szCs w:val="22"/>
        </w:rPr>
      </w:pPr>
    </w:p>
    <w:p w:rsidR="003A304D" w:rsidRDefault="003A304D" w:rsidP="00D92EF4">
      <w:pPr>
        <w:rPr>
          <w:rFonts w:ascii="Calibri" w:hAnsi="Calibri"/>
          <w:szCs w:val="22"/>
        </w:rPr>
      </w:pPr>
    </w:p>
    <w:p w:rsidR="003A304D" w:rsidRDefault="003A304D" w:rsidP="00D92EF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3A304D" w:rsidRDefault="003A304D" w:rsidP="00D92EF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3A304D" w:rsidRDefault="003A304D" w:rsidP="00D92EF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3A304D" w:rsidRDefault="003A304D" w:rsidP="00D92EF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3A304D" w:rsidRPr="00D92EF4" w:rsidRDefault="003A304D" w:rsidP="00D92EF4">
      <w:pPr>
        <w:pStyle w:val="Nadpis2"/>
        <w:numPr>
          <w:ilvl w:val="0"/>
          <w:numId w:val="0"/>
        </w:numPr>
        <w:jc w:val="center"/>
        <w:rPr>
          <w:rFonts w:ascii="Times New Roman" w:hAnsi="Times New Roman"/>
          <w:sz w:val="24"/>
          <w:u w:val="none"/>
        </w:rPr>
      </w:pPr>
      <w:proofErr w:type="gramStart"/>
      <w:r w:rsidRPr="00D92EF4">
        <w:rPr>
          <w:rFonts w:ascii="Times New Roman" w:hAnsi="Times New Roman"/>
          <w:sz w:val="24"/>
          <w:u w:val="none"/>
        </w:rPr>
        <w:t>K A R L O V Y   V A R Y   2 0 1 4</w:t>
      </w:r>
      <w:proofErr w:type="gramEnd"/>
    </w:p>
    <w:p w:rsidR="003A304D" w:rsidRPr="00D92EF4" w:rsidRDefault="003A304D" w:rsidP="00D92EF4"/>
    <w:p w:rsidR="003A304D" w:rsidRDefault="003A304D" w:rsidP="000A04D8">
      <w:pPr>
        <w:pStyle w:val="Nadpis1"/>
        <w:widowControl w:val="0"/>
        <w:numPr>
          <w:ilvl w:val="0"/>
          <w:numId w:val="0"/>
        </w:numPr>
        <w:suppressAutoHyphens/>
        <w:jc w:val="left"/>
        <w:rPr>
          <w:rFonts w:ascii="Times New Roman" w:hAnsi="Times New Roman"/>
          <w:b w:val="0"/>
          <w:caps/>
          <w:sz w:val="22"/>
          <w:szCs w:val="22"/>
          <w:u w:val="none"/>
        </w:rPr>
      </w:pPr>
    </w:p>
    <w:p w:rsidR="003A304D" w:rsidRDefault="003A304D" w:rsidP="000A04D8">
      <w:pPr>
        <w:pStyle w:val="Nadpis1"/>
        <w:widowControl w:val="0"/>
        <w:numPr>
          <w:ilvl w:val="0"/>
          <w:numId w:val="0"/>
        </w:numPr>
        <w:suppressAutoHyphens/>
        <w:jc w:val="left"/>
        <w:rPr>
          <w:rFonts w:ascii="Times New Roman" w:hAnsi="Times New Roman"/>
          <w:b w:val="0"/>
          <w:caps/>
          <w:sz w:val="22"/>
          <w:szCs w:val="22"/>
          <w:u w:val="none"/>
        </w:rPr>
      </w:pPr>
    </w:p>
    <w:p w:rsidR="003A304D" w:rsidRPr="00D92EF4" w:rsidRDefault="003A304D" w:rsidP="00D92EF4"/>
    <w:p w:rsidR="003A304D" w:rsidRPr="00D92EF4" w:rsidRDefault="003A304D" w:rsidP="00D92EF4"/>
    <w:p w:rsidR="003A304D" w:rsidRDefault="003A304D" w:rsidP="000A04D8">
      <w:pPr>
        <w:pStyle w:val="Nadpis1"/>
        <w:widowControl w:val="0"/>
        <w:numPr>
          <w:ilvl w:val="0"/>
          <w:numId w:val="0"/>
        </w:numPr>
        <w:suppressAutoHyphens/>
        <w:jc w:val="left"/>
        <w:rPr>
          <w:rFonts w:ascii="Times New Roman" w:hAnsi="Times New Roman"/>
          <w:b w:val="0"/>
          <w:caps/>
          <w:sz w:val="22"/>
          <w:szCs w:val="22"/>
          <w:u w:val="none"/>
        </w:rPr>
      </w:pPr>
      <w:r w:rsidRPr="0074235F">
        <w:rPr>
          <w:rFonts w:ascii="Times New Roman" w:hAnsi="Times New Roman"/>
          <w:b w:val="0"/>
          <w:caps/>
          <w:sz w:val="22"/>
          <w:szCs w:val="22"/>
          <w:u w:val="none"/>
        </w:rPr>
        <w:t>Dnešního dne, měsíce a roku:</w:t>
      </w:r>
    </w:p>
    <w:p w:rsidR="003A304D" w:rsidRPr="0074235F" w:rsidRDefault="003A304D" w:rsidP="000A04D8">
      <w:pPr>
        <w:rPr>
          <w:rFonts w:ascii="Times New Roman" w:hAnsi="Times New Roman"/>
          <w:szCs w:val="22"/>
        </w:rPr>
      </w:pPr>
    </w:p>
    <w:p w:rsidR="003A304D" w:rsidRPr="0074235F" w:rsidRDefault="003A304D" w:rsidP="000A04D8">
      <w:pPr>
        <w:pStyle w:val="Nadpis1"/>
        <w:numPr>
          <w:ilvl w:val="0"/>
          <w:numId w:val="0"/>
        </w:numPr>
        <w:jc w:val="left"/>
        <w:rPr>
          <w:rFonts w:ascii="Times New Roman" w:hAnsi="Times New Roman"/>
          <w:sz w:val="22"/>
          <w:szCs w:val="22"/>
          <w:u w:val="none"/>
        </w:rPr>
      </w:pPr>
      <w:r>
        <w:rPr>
          <w:rFonts w:ascii="Times New Roman" w:hAnsi="Times New Roman"/>
          <w:sz w:val="22"/>
          <w:szCs w:val="22"/>
          <w:u w:val="none"/>
        </w:rPr>
        <w:t>Správa lázeňských parků, p.o.</w:t>
      </w:r>
    </w:p>
    <w:p w:rsidR="003A304D" w:rsidRPr="0074235F" w:rsidRDefault="003A304D" w:rsidP="000A04D8">
      <w:pPr>
        <w:rPr>
          <w:rFonts w:ascii="Times New Roman" w:hAnsi="Times New Roman"/>
          <w:szCs w:val="22"/>
        </w:rPr>
      </w:pPr>
      <w:r>
        <w:rPr>
          <w:rFonts w:ascii="Times New Roman" w:hAnsi="Times New Roman"/>
          <w:szCs w:val="22"/>
        </w:rPr>
        <w:t xml:space="preserve">U </w:t>
      </w:r>
      <w:proofErr w:type="spellStart"/>
      <w:r>
        <w:rPr>
          <w:rFonts w:ascii="Times New Roman" w:hAnsi="Times New Roman"/>
          <w:szCs w:val="22"/>
        </w:rPr>
        <w:t>Solivárny</w:t>
      </w:r>
      <w:proofErr w:type="spellEnd"/>
      <w:r>
        <w:rPr>
          <w:rFonts w:ascii="Times New Roman" w:hAnsi="Times New Roman"/>
          <w:szCs w:val="22"/>
        </w:rPr>
        <w:t xml:space="preserve"> 2004/2</w:t>
      </w:r>
      <w:r w:rsidRPr="0074235F">
        <w:rPr>
          <w:rFonts w:ascii="Times New Roman" w:hAnsi="Times New Roman"/>
          <w:szCs w:val="22"/>
        </w:rPr>
        <w:t xml:space="preserve">, Karlovy Vary, PSČ: </w:t>
      </w:r>
      <w:r>
        <w:rPr>
          <w:rFonts w:ascii="Times New Roman" w:hAnsi="Times New Roman"/>
          <w:szCs w:val="22"/>
        </w:rPr>
        <w:t>360 01</w:t>
      </w:r>
    </w:p>
    <w:p w:rsidR="003A304D" w:rsidRDefault="003A304D" w:rsidP="000A04D8">
      <w:pPr>
        <w:rPr>
          <w:rFonts w:ascii="Times New Roman" w:hAnsi="Times New Roman"/>
          <w:szCs w:val="22"/>
        </w:rPr>
      </w:pPr>
      <w:r w:rsidRPr="0074235F">
        <w:rPr>
          <w:rFonts w:ascii="Times New Roman" w:hAnsi="Times New Roman"/>
          <w:szCs w:val="22"/>
        </w:rPr>
        <w:t>IČ</w:t>
      </w:r>
      <w:r>
        <w:rPr>
          <w:rFonts w:ascii="Times New Roman" w:hAnsi="Times New Roman"/>
          <w:szCs w:val="22"/>
        </w:rPr>
        <w:t>O</w:t>
      </w:r>
      <w:r w:rsidRPr="0074235F">
        <w:rPr>
          <w:rFonts w:ascii="Times New Roman" w:hAnsi="Times New Roman"/>
          <w:szCs w:val="22"/>
        </w:rPr>
        <w:t xml:space="preserve">: </w:t>
      </w:r>
      <w:r>
        <w:rPr>
          <w:rFonts w:ascii="Times New Roman" w:hAnsi="Times New Roman"/>
          <w:szCs w:val="22"/>
        </w:rPr>
        <w:t>00 87 19 82</w:t>
      </w:r>
    </w:p>
    <w:p w:rsidR="003A304D" w:rsidRPr="00702008" w:rsidRDefault="003A304D" w:rsidP="000A04D8">
      <w:pPr>
        <w:rPr>
          <w:rFonts w:ascii="Times New Roman" w:hAnsi="Times New Roman"/>
          <w:szCs w:val="22"/>
        </w:rPr>
      </w:pPr>
      <w:r w:rsidRPr="00702008">
        <w:rPr>
          <w:rFonts w:ascii="Times New Roman" w:hAnsi="Times New Roman"/>
          <w:szCs w:val="22"/>
        </w:rPr>
        <w:t>DIČ: CZ 00 87 19 82</w:t>
      </w:r>
    </w:p>
    <w:p w:rsidR="003A304D" w:rsidRPr="00702008" w:rsidRDefault="003A304D" w:rsidP="000A04D8">
      <w:pPr>
        <w:ind w:left="1701" w:hanging="1701"/>
        <w:jc w:val="both"/>
        <w:rPr>
          <w:rFonts w:ascii="Times New Roman" w:hAnsi="Times New Roman"/>
          <w:szCs w:val="22"/>
        </w:rPr>
      </w:pPr>
      <w:r w:rsidRPr="00702008">
        <w:rPr>
          <w:rFonts w:ascii="Times New Roman" w:hAnsi="Times New Roman"/>
          <w:szCs w:val="22"/>
        </w:rPr>
        <w:t xml:space="preserve">bankovní spojení: </w:t>
      </w:r>
      <w:proofErr w:type="spellStart"/>
      <w:proofErr w:type="gramStart"/>
      <w:r w:rsidRPr="00702008">
        <w:rPr>
          <w:rFonts w:ascii="Times New Roman" w:hAnsi="Times New Roman"/>
          <w:szCs w:val="22"/>
        </w:rPr>
        <w:t>č.ú</w:t>
      </w:r>
      <w:proofErr w:type="spellEnd"/>
      <w:r w:rsidRPr="00702008">
        <w:rPr>
          <w:rFonts w:ascii="Times New Roman" w:hAnsi="Times New Roman"/>
          <w:szCs w:val="22"/>
        </w:rPr>
        <w:t>.: 800468349/0800</w:t>
      </w:r>
      <w:proofErr w:type="gramEnd"/>
      <w:r w:rsidRPr="00702008">
        <w:rPr>
          <w:rFonts w:ascii="Times New Roman" w:hAnsi="Times New Roman"/>
          <w:szCs w:val="22"/>
        </w:rPr>
        <w:t>, vedený u České spořitelny a.s., pobočka Karlovy Vary</w:t>
      </w:r>
    </w:p>
    <w:p w:rsidR="003A304D" w:rsidRPr="00702008" w:rsidRDefault="003A304D" w:rsidP="00102F18">
      <w:pPr>
        <w:jc w:val="both"/>
        <w:rPr>
          <w:rFonts w:ascii="Times New Roman" w:hAnsi="Times New Roman"/>
          <w:szCs w:val="22"/>
        </w:rPr>
      </w:pPr>
      <w:r w:rsidRPr="00702008">
        <w:rPr>
          <w:rFonts w:ascii="Times New Roman" w:hAnsi="Times New Roman"/>
          <w:szCs w:val="22"/>
        </w:rPr>
        <w:t xml:space="preserve">zastoupené ve věcech smluvních: Ing. Miroslavem Kučerou, ředitelem příspěvkové organizace </w:t>
      </w:r>
    </w:p>
    <w:p w:rsidR="003A304D" w:rsidRPr="0074235F" w:rsidRDefault="003A304D" w:rsidP="000A04D8">
      <w:pPr>
        <w:jc w:val="both"/>
        <w:rPr>
          <w:rFonts w:ascii="Times New Roman" w:hAnsi="Times New Roman"/>
          <w:szCs w:val="22"/>
        </w:rPr>
      </w:pPr>
      <w:r w:rsidRPr="00702008">
        <w:rPr>
          <w:rFonts w:ascii="Times New Roman" w:hAnsi="Times New Roman"/>
          <w:szCs w:val="22"/>
        </w:rPr>
        <w:t>zastoupené ve věcech technických: Ing. Miroslavem Kučerou</w:t>
      </w:r>
    </w:p>
    <w:p w:rsidR="003A304D" w:rsidRDefault="003A304D" w:rsidP="00D92EF4">
      <w:pPr>
        <w:jc w:val="both"/>
        <w:rPr>
          <w:rFonts w:ascii="Times New Roman" w:hAnsi="Times New Roman"/>
          <w:szCs w:val="22"/>
        </w:rPr>
      </w:pP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p>
    <w:p w:rsidR="003A304D" w:rsidRPr="00D92EF4" w:rsidRDefault="003A304D" w:rsidP="00D92EF4">
      <w:pPr>
        <w:jc w:val="both"/>
        <w:rPr>
          <w:rFonts w:ascii="Times New Roman" w:hAnsi="Times New Roman"/>
          <w:szCs w:val="22"/>
        </w:rPr>
      </w:pPr>
      <w:r w:rsidRPr="0074235F">
        <w:rPr>
          <w:rFonts w:ascii="Times New Roman" w:hAnsi="Times New Roman"/>
          <w:i/>
          <w:szCs w:val="22"/>
        </w:rPr>
        <w:t>na straně jedné jako objednatel (dále jen „objednatel“)</w:t>
      </w:r>
    </w:p>
    <w:p w:rsidR="003A304D" w:rsidRPr="0074235F" w:rsidRDefault="003A304D" w:rsidP="000A04D8">
      <w:pPr>
        <w:rPr>
          <w:rFonts w:ascii="Times New Roman" w:hAnsi="Times New Roman"/>
          <w:szCs w:val="22"/>
        </w:rPr>
      </w:pPr>
    </w:p>
    <w:p w:rsidR="003A304D" w:rsidRPr="0074235F" w:rsidRDefault="003A304D" w:rsidP="000A04D8">
      <w:pPr>
        <w:rPr>
          <w:rFonts w:ascii="Times New Roman" w:hAnsi="Times New Roman"/>
          <w:b/>
          <w:bCs/>
          <w:szCs w:val="22"/>
        </w:rPr>
      </w:pPr>
      <w:r w:rsidRPr="0074235F">
        <w:rPr>
          <w:rFonts w:ascii="Times New Roman" w:hAnsi="Times New Roman"/>
          <w:b/>
          <w:bCs/>
          <w:szCs w:val="22"/>
        </w:rPr>
        <w:t>a</w:t>
      </w:r>
    </w:p>
    <w:p w:rsidR="003A304D" w:rsidRPr="0074235F" w:rsidRDefault="003A304D" w:rsidP="000A04D8">
      <w:pPr>
        <w:rPr>
          <w:rFonts w:ascii="Times New Roman" w:hAnsi="Times New Roman"/>
          <w:b/>
          <w:szCs w:val="22"/>
        </w:rPr>
      </w:pPr>
    </w:p>
    <w:p w:rsidR="003A304D" w:rsidRPr="00256CA2" w:rsidRDefault="003A304D" w:rsidP="000A04D8">
      <w:pPr>
        <w:rPr>
          <w:rFonts w:ascii="Times New Roman" w:hAnsi="Times New Roman"/>
          <w:szCs w:val="22"/>
        </w:rPr>
      </w:pPr>
      <w:r w:rsidRPr="00256CA2">
        <w:rPr>
          <w:rFonts w:ascii="Times New Roman" w:hAnsi="Times New Roman"/>
          <w:szCs w:val="22"/>
        </w:rPr>
        <w:t>n</w:t>
      </w:r>
      <w:r>
        <w:rPr>
          <w:rFonts w:ascii="Times New Roman" w:hAnsi="Times New Roman"/>
          <w:szCs w:val="22"/>
        </w:rPr>
        <w:t xml:space="preserve">ázev entity: </w:t>
      </w:r>
    </w:p>
    <w:p w:rsidR="003A304D" w:rsidRPr="000227B7" w:rsidRDefault="003A304D" w:rsidP="000A04D8">
      <w:pPr>
        <w:rPr>
          <w:rFonts w:ascii="Times New Roman" w:hAnsi="Times New Roman"/>
          <w:szCs w:val="22"/>
        </w:rPr>
      </w:pPr>
      <w:r w:rsidRPr="000227B7">
        <w:rPr>
          <w:rFonts w:ascii="Times New Roman" w:hAnsi="Times New Roman"/>
          <w:szCs w:val="22"/>
        </w:rPr>
        <w:t xml:space="preserve">se sídlem: </w:t>
      </w:r>
    </w:p>
    <w:p w:rsidR="003A304D" w:rsidRDefault="003A304D" w:rsidP="000A04D8">
      <w:pPr>
        <w:jc w:val="both"/>
        <w:rPr>
          <w:rFonts w:ascii="Times New Roman" w:hAnsi="Times New Roman"/>
          <w:szCs w:val="22"/>
        </w:rPr>
      </w:pPr>
      <w:r w:rsidRPr="000227B7">
        <w:rPr>
          <w:rFonts w:ascii="Times New Roman" w:hAnsi="Times New Roman"/>
          <w:szCs w:val="22"/>
        </w:rPr>
        <w:t>IČ</w:t>
      </w:r>
      <w:r>
        <w:rPr>
          <w:rFonts w:ascii="Times New Roman" w:hAnsi="Times New Roman"/>
          <w:szCs w:val="22"/>
        </w:rPr>
        <w:t>O</w:t>
      </w:r>
      <w:r w:rsidRPr="000227B7">
        <w:rPr>
          <w:rFonts w:ascii="Times New Roman" w:hAnsi="Times New Roman"/>
          <w:szCs w:val="22"/>
        </w:rPr>
        <w:t xml:space="preserve">: </w:t>
      </w:r>
    </w:p>
    <w:p w:rsidR="003A304D" w:rsidRPr="00050C2D" w:rsidRDefault="003A304D" w:rsidP="000A04D8">
      <w:pPr>
        <w:jc w:val="both"/>
        <w:rPr>
          <w:rFonts w:ascii="Times New Roman" w:hAnsi="Times New Roman"/>
          <w:szCs w:val="22"/>
        </w:rPr>
      </w:pPr>
      <w:r w:rsidRPr="00050C2D">
        <w:rPr>
          <w:rFonts w:ascii="Times New Roman" w:hAnsi="Times New Roman"/>
          <w:szCs w:val="22"/>
        </w:rPr>
        <w:t xml:space="preserve">DIČ: </w:t>
      </w:r>
    </w:p>
    <w:p w:rsidR="003A304D" w:rsidRPr="00050C2D" w:rsidRDefault="003A304D" w:rsidP="000A04D8">
      <w:pPr>
        <w:jc w:val="both"/>
        <w:rPr>
          <w:rFonts w:ascii="Times New Roman" w:hAnsi="Times New Roman"/>
          <w:szCs w:val="22"/>
        </w:rPr>
      </w:pPr>
      <w:r w:rsidRPr="00050C2D">
        <w:rPr>
          <w:rFonts w:ascii="Times New Roman" w:hAnsi="Times New Roman"/>
          <w:szCs w:val="22"/>
        </w:rPr>
        <w:t xml:space="preserve">bankovní spojení </w:t>
      </w:r>
      <w:proofErr w:type="spellStart"/>
      <w:proofErr w:type="gramStart"/>
      <w:r w:rsidRPr="00050C2D">
        <w:rPr>
          <w:rFonts w:ascii="Times New Roman" w:hAnsi="Times New Roman"/>
          <w:szCs w:val="22"/>
        </w:rPr>
        <w:t>č.ú</w:t>
      </w:r>
      <w:proofErr w:type="spellEnd"/>
      <w:r w:rsidRPr="00050C2D">
        <w:rPr>
          <w:rFonts w:ascii="Times New Roman" w:hAnsi="Times New Roman"/>
          <w:szCs w:val="22"/>
        </w:rPr>
        <w:t xml:space="preserve">.: </w:t>
      </w:r>
      <w:r>
        <w:rPr>
          <w:rFonts w:ascii="Times New Roman" w:hAnsi="Times New Roman"/>
          <w:szCs w:val="22"/>
        </w:rPr>
        <w:t xml:space="preserve">                                </w:t>
      </w:r>
      <w:r w:rsidRPr="00050C2D">
        <w:rPr>
          <w:rFonts w:ascii="Times New Roman" w:hAnsi="Times New Roman"/>
          <w:szCs w:val="22"/>
        </w:rPr>
        <w:t>vedený</w:t>
      </w:r>
      <w:proofErr w:type="gramEnd"/>
      <w:r w:rsidRPr="00050C2D">
        <w:rPr>
          <w:rFonts w:ascii="Times New Roman" w:hAnsi="Times New Roman"/>
          <w:szCs w:val="22"/>
        </w:rPr>
        <w:t xml:space="preserve"> </w:t>
      </w:r>
    </w:p>
    <w:p w:rsidR="003A304D" w:rsidRPr="00050C2D" w:rsidRDefault="003A304D" w:rsidP="000A04D8">
      <w:pPr>
        <w:jc w:val="both"/>
        <w:rPr>
          <w:rFonts w:ascii="Times New Roman" w:hAnsi="Times New Roman"/>
          <w:szCs w:val="22"/>
        </w:rPr>
      </w:pPr>
      <w:r>
        <w:rPr>
          <w:rFonts w:ascii="Times New Roman" w:hAnsi="Times New Roman"/>
          <w:szCs w:val="22"/>
        </w:rPr>
        <w:t>zastoupená</w:t>
      </w:r>
      <w:r w:rsidRPr="00050C2D">
        <w:rPr>
          <w:rFonts w:ascii="Times New Roman" w:hAnsi="Times New Roman"/>
          <w:szCs w:val="22"/>
        </w:rPr>
        <w:t xml:space="preserve"> ve věcech smluvních:    </w:t>
      </w:r>
    </w:p>
    <w:p w:rsidR="003A304D" w:rsidRPr="0074235F" w:rsidRDefault="003A304D" w:rsidP="00D92EF4">
      <w:pPr>
        <w:jc w:val="both"/>
        <w:rPr>
          <w:rFonts w:ascii="Times New Roman" w:hAnsi="Times New Roman"/>
          <w:szCs w:val="22"/>
        </w:rPr>
      </w:pPr>
      <w:r w:rsidRPr="00050C2D">
        <w:rPr>
          <w:rFonts w:ascii="Times New Roman" w:hAnsi="Times New Roman"/>
          <w:szCs w:val="22"/>
        </w:rPr>
        <w:t>zastoupen</w:t>
      </w:r>
      <w:r>
        <w:rPr>
          <w:rFonts w:ascii="Times New Roman" w:hAnsi="Times New Roman"/>
          <w:szCs w:val="22"/>
        </w:rPr>
        <w:t>á</w:t>
      </w:r>
      <w:r w:rsidRPr="00050C2D">
        <w:rPr>
          <w:rFonts w:ascii="Times New Roman" w:hAnsi="Times New Roman"/>
          <w:szCs w:val="22"/>
        </w:rPr>
        <w:t xml:space="preserve"> ve věcech technických: </w:t>
      </w:r>
    </w:p>
    <w:p w:rsidR="003A304D" w:rsidRPr="0074235F" w:rsidRDefault="003A304D" w:rsidP="000A04D8">
      <w:pPr>
        <w:jc w:val="both"/>
        <w:rPr>
          <w:rFonts w:ascii="Times New Roman" w:hAnsi="Times New Roman"/>
          <w:i/>
          <w:szCs w:val="22"/>
        </w:rPr>
      </w:pPr>
      <w:r w:rsidRPr="0074235F">
        <w:rPr>
          <w:rFonts w:ascii="Times New Roman" w:hAnsi="Times New Roman"/>
          <w:i/>
          <w:szCs w:val="22"/>
        </w:rPr>
        <w:t>na straně druhé jako zhotovitel (dále jen „zhotovitel“)</w:t>
      </w:r>
    </w:p>
    <w:p w:rsidR="003A304D" w:rsidRPr="0074235F" w:rsidRDefault="003A304D" w:rsidP="000A04D8">
      <w:pPr>
        <w:jc w:val="both"/>
        <w:rPr>
          <w:rFonts w:ascii="Times New Roman" w:hAnsi="Times New Roman"/>
          <w:szCs w:val="22"/>
        </w:rPr>
      </w:pPr>
    </w:p>
    <w:p w:rsidR="003A304D" w:rsidRPr="0074235F" w:rsidRDefault="003A304D" w:rsidP="000A04D8">
      <w:pPr>
        <w:jc w:val="both"/>
        <w:rPr>
          <w:rFonts w:ascii="Times New Roman" w:hAnsi="Times New Roman"/>
          <w:szCs w:val="22"/>
        </w:rPr>
      </w:pPr>
    </w:p>
    <w:p w:rsidR="003A304D" w:rsidRPr="00C278A5" w:rsidRDefault="003A304D" w:rsidP="000A04D8">
      <w:pPr>
        <w:jc w:val="center"/>
        <w:rPr>
          <w:rFonts w:ascii="Times New Roman" w:hAnsi="Times New Roman"/>
          <w:b/>
          <w:szCs w:val="22"/>
        </w:rPr>
      </w:pPr>
      <w:r w:rsidRPr="00C278A5">
        <w:rPr>
          <w:rFonts w:ascii="Times New Roman" w:hAnsi="Times New Roman"/>
          <w:b/>
          <w:szCs w:val="22"/>
        </w:rPr>
        <w:t>PREAMBULE</w:t>
      </w:r>
    </w:p>
    <w:p w:rsidR="003A304D" w:rsidRPr="00C278A5" w:rsidRDefault="003A304D" w:rsidP="000A04D8">
      <w:pPr>
        <w:jc w:val="center"/>
        <w:rPr>
          <w:rFonts w:ascii="Times New Roman" w:hAnsi="Times New Roman"/>
          <w:b/>
          <w:szCs w:val="22"/>
        </w:rPr>
      </w:pPr>
    </w:p>
    <w:p w:rsidR="003A304D" w:rsidRPr="00C278A5" w:rsidRDefault="003A304D" w:rsidP="000A04D8">
      <w:pPr>
        <w:rPr>
          <w:rFonts w:ascii="Times New Roman" w:hAnsi="Times New Roman"/>
          <w:szCs w:val="22"/>
        </w:rPr>
      </w:pPr>
      <w:r w:rsidRPr="00C278A5">
        <w:rPr>
          <w:rFonts w:ascii="Times New Roman" w:hAnsi="Times New Roman"/>
          <w:szCs w:val="22"/>
        </w:rPr>
        <w:t xml:space="preserve">Vzhledem k tomu, že: </w:t>
      </w:r>
    </w:p>
    <w:p w:rsidR="003A304D" w:rsidRPr="00C278A5" w:rsidRDefault="003A304D" w:rsidP="000A04D8">
      <w:pPr>
        <w:jc w:val="both"/>
        <w:rPr>
          <w:rFonts w:ascii="Times New Roman" w:hAnsi="Times New Roman"/>
          <w:szCs w:val="22"/>
        </w:rPr>
      </w:pPr>
    </w:p>
    <w:p w:rsidR="003A304D" w:rsidRPr="000B7D52" w:rsidRDefault="003A304D" w:rsidP="00BE77B4">
      <w:pPr>
        <w:numPr>
          <w:ilvl w:val="0"/>
          <w:numId w:val="6"/>
        </w:numPr>
        <w:tabs>
          <w:tab w:val="clear" w:pos="705"/>
        </w:tabs>
        <w:suppressAutoHyphens/>
        <w:ind w:left="567" w:hanging="567"/>
        <w:jc w:val="both"/>
        <w:rPr>
          <w:rFonts w:ascii="Times New Roman" w:hAnsi="Times New Roman"/>
          <w:szCs w:val="22"/>
        </w:rPr>
      </w:pPr>
      <w:r w:rsidRPr="00C278A5">
        <w:rPr>
          <w:rFonts w:ascii="Times New Roman" w:hAnsi="Times New Roman"/>
          <w:szCs w:val="22"/>
        </w:rPr>
        <w:t>Zhotovitel</w:t>
      </w:r>
      <w:r w:rsidR="003561CB" w:rsidRPr="00C278A5">
        <w:rPr>
          <w:rFonts w:ascii="Times New Roman" w:hAnsi="Times New Roman"/>
          <w:szCs w:val="22"/>
        </w:rPr>
        <w:t>, popř. jeho subdodavatel</w:t>
      </w:r>
      <w:r w:rsidRPr="00C278A5">
        <w:rPr>
          <w:rFonts w:ascii="Times New Roman" w:hAnsi="Times New Roman"/>
          <w:szCs w:val="22"/>
        </w:rPr>
        <w:t xml:space="preserve"> je držitelem živnostenského oprávnění k </w:t>
      </w:r>
      <w:r w:rsidRPr="00C278A5">
        <w:rPr>
          <w:rFonts w:ascii="Times New Roman" w:hAnsi="Times New Roman"/>
          <w:b/>
          <w:szCs w:val="22"/>
        </w:rPr>
        <w:t>„Provádění staveb, jejich změn a odstraňování</w:t>
      </w:r>
      <w:r w:rsidRPr="00C278A5">
        <w:rPr>
          <w:rFonts w:ascii="Times New Roman" w:hAnsi="Times New Roman"/>
          <w:szCs w:val="22"/>
        </w:rPr>
        <w:t>“ nebo „</w:t>
      </w:r>
      <w:r w:rsidRPr="00C278A5">
        <w:rPr>
          <w:rFonts w:ascii="Times New Roman" w:hAnsi="Times New Roman"/>
          <w:b/>
          <w:szCs w:val="22"/>
        </w:rPr>
        <w:t xml:space="preserve">Přípravné a dokončovací stavební práce, specializované stavební </w:t>
      </w:r>
      <w:proofErr w:type="gramStart"/>
      <w:r w:rsidRPr="00C278A5">
        <w:rPr>
          <w:rFonts w:ascii="Times New Roman" w:hAnsi="Times New Roman"/>
          <w:b/>
          <w:szCs w:val="22"/>
        </w:rPr>
        <w:t xml:space="preserve">činnosti“ </w:t>
      </w:r>
      <w:r w:rsidRPr="00C278A5">
        <w:rPr>
          <w:rFonts w:ascii="Times New Roman" w:hAnsi="Times New Roman"/>
          <w:b/>
          <w:i/>
          <w:szCs w:val="22"/>
        </w:rPr>
        <w:t xml:space="preserve"> </w:t>
      </w:r>
      <w:r w:rsidRPr="00C278A5">
        <w:rPr>
          <w:rFonts w:ascii="Times New Roman" w:hAnsi="Times New Roman"/>
          <w:szCs w:val="22"/>
        </w:rPr>
        <w:t>(příloha</w:t>
      </w:r>
      <w:proofErr w:type="gramEnd"/>
      <w:r w:rsidRPr="00C278A5">
        <w:rPr>
          <w:rFonts w:ascii="Times New Roman" w:hAnsi="Times New Roman"/>
          <w:szCs w:val="22"/>
        </w:rPr>
        <w:t xml:space="preserve"> č</w:t>
      </w:r>
      <w:r w:rsidRPr="000B7D52">
        <w:rPr>
          <w:rFonts w:ascii="Times New Roman" w:hAnsi="Times New Roman"/>
          <w:szCs w:val="22"/>
        </w:rPr>
        <w:t>. 1 smlouvy) a má řádné vybavení, zkušenosti a schopnosti, aby řádně a včas provedl dílo dle této smlouvy; a</w:t>
      </w:r>
    </w:p>
    <w:p w:rsidR="008D6D82" w:rsidRPr="000B7D52" w:rsidRDefault="008D6D82" w:rsidP="008D6D82">
      <w:pPr>
        <w:suppressAutoHyphens/>
        <w:ind w:left="567"/>
        <w:jc w:val="both"/>
        <w:rPr>
          <w:rFonts w:ascii="Times New Roman" w:hAnsi="Times New Roman"/>
          <w:szCs w:val="22"/>
        </w:rPr>
      </w:pPr>
    </w:p>
    <w:p w:rsidR="008D6D82" w:rsidRPr="000B7D52" w:rsidRDefault="008D6D82" w:rsidP="00BE77B4">
      <w:pPr>
        <w:numPr>
          <w:ilvl w:val="0"/>
          <w:numId w:val="6"/>
        </w:numPr>
        <w:tabs>
          <w:tab w:val="clear" w:pos="705"/>
        </w:tabs>
        <w:suppressAutoHyphens/>
        <w:ind w:left="567" w:hanging="567"/>
        <w:jc w:val="both"/>
        <w:rPr>
          <w:rFonts w:ascii="Times New Roman" w:hAnsi="Times New Roman"/>
          <w:szCs w:val="22"/>
        </w:rPr>
      </w:pPr>
      <w:r w:rsidRPr="000B7D52">
        <w:rPr>
          <w:rFonts w:ascii="Times New Roman" w:hAnsi="Times New Roman"/>
          <w:szCs w:val="22"/>
        </w:rPr>
        <w:t xml:space="preserve">Zhotovitel prohlašuje, že si je vědom toho, že součástí díla </w:t>
      </w:r>
      <w:r w:rsidR="003561CB" w:rsidRPr="000B7D52">
        <w:rPr>
          <w:rFonts w:ascii="Times New Roman" w:hAnsi="Times New Roman"/>
          <w:szCs w:val="22"/>
        </w:rPr>
        <w:t>je</w:t>
      </w:r>
      <w:r w:rsidRPr="000B7D52">
        <w:rPr>
          <w:rFonts w:ascii="Times New Roman" w:hAnsi="Times New Roman"/>
          <w:szCs w:val="22"/>
        </w:rPr>
        <w:t xml:space="preserve"> i dodání</w:t>
      </w:r>
      <w:r w:rsidR="00512912" w:rsidRPr="000B7D52">
        <w:rPr>
          <w:rFonts w:ascii="Times New Roman" w:hAnsi="Times New Roman"/>
          <w:szCs w:val="22"/>
        </w:rPr>
        <w:t xml:space="preserve">, montáž </w:t>
      </w:r>
      <w:r w:rsidRPr="000B7D52">
        <w:rPr>
          <w:rFonts w:ascii="Times New Roman" w:hAnsi="Times New Roman"/>
          <w:szCs w:val="22"/>
        </w:rPr>
        <w:t>a zabudování minimálního počtu hracích prvků a fitness programu, a to v druhové skladbě, kvalitě, množství a složení, (dále rovněž „seznam ostatního vybavení“), jak je uvedeno v příloze č. 5 smlouvy o dílo; a</w:t>
      </w:r>
    </w:p>
    <w:p w:rsidR="003561CB" w:rsidRPr="000B7D52" w:rsidRDefault="003561CB" w:rsidP="003561CB">
      <w:pPr>
        <w:pStyle w:val="Odstavecseseznamem"/>
        <w:rPr>
          <w:rFonts w:ascii="Times New Roman" w:hAnsi="Times New Roman"/>
          <w:szCs w:val="22"/>
        </w:rPr>
      </w:pPr>
    </w:p>
    <w:p w:rsidR="003561CB" w:rsidRPr="00C278A5" w:rsidRDefault="003561CB" w:rsidP="00BE77B4">
      <w:pPr>
        <w:numPr>
          <w:ilvl w:val="0"/>
          <w:numId w:val="6"/>
        </w:numPr>
        <w:tabs>
          <w:tab w:val="clear" w:pos="705"/>
        </w:tabs>
        <w:suppressAutoHyphens/>
        <w:ind w:left="567" w:hanging="567"/>
        <w:jc w:val="both"/>
        <w:rPr>
          <w:rFonts w:ascii="Times New Roman" w:hAnsi="Times New Roman"/>
          <w:szCs w:val="22"/>
        </w:rPr>
      </w:pPr>
      <w:r w:rsidRPr="000B7D52">
        <w:rPr>
          <w:rFonts w:ascii="Times New Roman" w:hAnsi="Times New Roman"/>
          <w:szCs w:val="22"/>
        </w:rPr>
        <w:t>Zhotovitel je vítězem veřejné zakázky „</w:t>
      </w:r>
      <w:proofErr w:type="spellStart"/>
      <w:r w:rsidRPr="000B7D52">
        <w:rPr>
          <w:rFonts w:ascii="Times New Roman" w:hAnsi="Times New Roman"/>
          <w:szCs w:val="22"/>
        </w:rPr>
        <w:t>Hofské</w:t>
      </w:r>
      <w:proofErr w:type="spellEnd"/>
      <w:r w:rsidRPr="00C278A5">
        <w:rPr>
          <w:rFonts w:ascii="Times New Roman" w:hAnsi="Times New Roman"/>
          <w:szCs w:val="22"/>
        </w:rPr>
        <w:t xml:space="preserve"> lesoparky v Karlových Varech – Sv. Urban (stavba a hřiště) vyhlášené dne </w:t>
      </w:r>
      <w:proofErr w:type="gramStart"/>
      <w:r w:rsidR="00A0546E" w:rsidRPr="00C278A5">
        <w:rPr>
          <w:rFonts w:ascii="Times New Roman" w:hAnsi="Times New Roman"/>
          <w:b/>
          <w:szCs w:val="22"/>
        </w:rPr>
        <w:t>19.6.</w:t>
      </w:r>
      <w:r w:rsidRPr="00C278A5">
        <w:rPr>
          <w:rFonts w:ascii="Times New Roman" w:hAnsi="Times New Roman"/>
          <w:b/>
          <w:szCs w:val="22"/>
        </w:rPr>
        <w:t>2014</w:t>
      </w:r>
      <w:proofErr w:type="gramEnd"/>
      <w:r w:rsidRPr="00C278A5">
        <w:rPr>
          <w:rFonts w:ascii="Times New Roman" w:hAnsi="Times New Roman"/>
          <w:szCs w:val="22"/>
        </w:rPr>
        <w:t xml:space="preserve"> objednatelem jako zadavatelem, zadané formou zjednodušeného podlimitního řízení dle ustanovení § 21 odst. 1 písm. f) ve znění § 38 zákona č. 137/2006 Sb., o veřejných zakázkách, ve znění pozdějších předpisů (dále rovněž „ZVZ“). Výběr vítěze veřejné zakázky byl potvrzen rozhodnutím zadavatele ze dne …………………2014; a</w:t>
      </w:r>
    </w:p>
    <w:p w:rsidR="003A304D" w:rsidRPr="00C278A5" w:rsidRDefault="003A304D" w:rsidP="000A04D8">
      <w:pPr>
        <w:jc w:val="both"/>
        <w:rPr>
          <w:rFonts w:ascii="Times New Roman" w:hAnsi="Times New Roman"/>
          <w:szCs w:val="22"/>
        </w:rPr>
      </w:pPr>
    </w:p>
    <w:p w:rsidR="003A304D" w:rsidRPr="00C278A5" w:rsidRDefault="003A304D" w:rsidP="00C1306D">
      <w:pPr>
        <w:numPr>
          <w:ilvl w:val="0"/>
          <w:numId w:val="6"/>
        </w:numPr>
        <w:tabs>
          <w:tab w:val="clear" w:pos="705"/>
        </w:tabs>
        <w:suppressAutoHyphens/>
        <w:ind w:left="567" w:hanging="567"/>
        <w:jc w:val="both"/>
        <w:rPr>
          <w:rFonts w:ascii="Times New Roman" w:hAnsi="Times New Roman"/>
          <w:szCs w:val="22"/>
        </w:rPr>
      </w:pPr>
      <w:r w:rsidRPr="00C278A5">
        <w:rPr>
          <w:rFonts w:ascii="Times New Roman" w:hAnsi="Times New Roman"/>
          <w:szCs w:val="22"/>
        </w:rPr>
        <w:t>Zhotovitel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w:t>
      </w:r>
    </w:p>
    <w:p w:rsidR="003A304D" w:rsidRPr="00C278A5" w:rsidRDefault="003A304D" w:rsidP="000A04D8">
      <w:pPr>
        <w:jc w:val="both"/>
        <w:rPr>
          <w:rFonts w:ascii="Times New Roman" w:hAnsi="Times New Roman"/>
          <w:szCs w:val="22"/>
        </w:rPr>
      </w:pPr>
    </w:p>
    <w:p w:rsidR="003A304D" w:rsidRPr="00C278A5" w:rsidRDefault="003A304D" w:rsidP="000A04D8">
      <w:pPr>
        <w:pStyle w:val="BodyText21"/>
        <w:widowControl/>
        <w:rPr>
          <w:rFonts w:ascii="Times New Roman" w:hAnsi="Times New Roman"/>
          <w:szCs w:val="22"/>
        </w:rPr>
      </w:pPr>
    </w:p>
    <w:p w:rsidR="003A304D" w:rsidRPr="00C278A5" w:rsidRDefault="003A304D" w:rsidP="000A04D8">
      <w:pPr>
        <w:pStyle w:val="BodyText21"/>
        <w:widowControl/>
        <w:rPr>
          <w:rFonts w:ascii="Times New Roman" w:hAnsi="Times New Roman"/>
          <w:szCs w:val="22"/>
        </w:rPr>
      </w:pPr>
      <w:r w:rsidRPr="00C278A5">
        <w:rPr>
          <w:rFonts w:ascii="Times New Roman" w:hAnsi="Times New Roman"/>
          <w:szCs w:val="22"/>
        </w:rPr>
        <w:t>dohodly se smluvní strany na uzavření této</w:t>
      </w:r>
    </w:p>
    <w:p w:rsidR="003A304D" w:rsidRPr="00C278A5" w:rsidRDefault="003A304D" w:rsidP="000A04D8">
      <w:pPr>
        <w:pStyle w:val="BodyText21"/>
        <w:widowControl/>
        <w:rPr>
          <w:rFonts w:ascii="Times New Roman" w:hAnsi="Times New Roman"/>
          <w:szCs w:val="22"/>
        </w:rPr>
      </w:pPr>
    </w:p>
    <w:p w:rsidR="003A304D" w:rsidRPr="00C278A5" w:rsidRDefault="003A304D" w:rsidP="000A04D8">
      <w:pPr>
        <w:pStyle w:val="BodyText21"/>
        <w:widowControl/>
        <w:rPr>
          <w:rFonts w:ascii="Times New Roman" w:hAnsi="Times New Roman"/>
          <w:szCs w:val="22"/>
        </w:rPr>
      </w:pPr>
    </w:p>
    <w:p w:rsidR="003A304D" w:rsidRPr="00C278A5" w:rsidRDefault="003A304D" w:rsidP="00D92EF4">
      <w:pPr>
        <w:pStyle w:val="Nadpis5"/>
        <w:numPr>
          <w:ilvl w:val="4"/>
          <w:numId w:val="0"/>
        </w:numPr>
        <w:tabs>
          <w:tab w:val="num" w:pos="1008"/>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suppressAutoHyphens/>
        <w:jc w:val="center"/>
        <w:rPr>
          <w:rFonts w:ascii="Times New Roman" w:hAnsi="Times New Roman"/>
          <w:b/>
          <w:szCs w:val="22"/>
        </w:rPr>
      </w:pPr>
      <w:proofErr w:type="gramStart"/>
      <w:r w:rsidRPr="00C278A5">
        <w:rPr>
          <w:rFonts w:ascii="Times New Roman" w:hAnsi="Times New Roman"/>
          <w:b/>
          <w:szCs w:val="22"/>
        </w:rPr>
        <w:lastRenderedPageBreak/>
        <w:t>S M L O U V Y  O   D Í L O</w:t>
      </w:r>
      <w:proofErr w:type="gramEnd"/>
    </w:p>
    <w:p w:rsidR="003A304D" w:rsidRPr="00C278A5" w:rsidRDefault="003A304D" w:rsidP="00D92EF4">
      <w:pPr>
        <w:pStyle w:val="Bezmezer"/>
        <w:spacing w:before="120"/>
        <w:jc w:val="center"/>
        <w:rPr>
          <w:rFonts w:ascii="Times New Roman" w:hAnsi="Times New Roman"/>
          <w:sz w:val="22"/>
          <w:szCs w:val="22"/>
        </w:rPr>
      </w:pPr>
      <w:r w:rsidRPr="00C278A5">
        <w:rPr>
          <w:rFonts w:ascii="Times New Roman" w:hAnsi="Times New Roman"/>
          <w:sz w:val="22"/>
          <w:szCs w:val="22"/>
        </w:rPr>
        <w:t>(dále jen „smlouva“)</w:t>
      </w:r>
    </w:p>
    <w:p w:rsidR="003A304D" w:rsidRPr="00C278A5" w:rsidRDefault="003A304D" w:rsidP="00D92EF4">
      <w:pPr>
        <w:pStyle w:val="Bezmezer"/>
        <w:spacing w:before="120"/>
        <w:jc w:val="center"/>
        <w:rPr>
          <w:rFonts w:ascii="Times New Roman" w:hAnsi="Times New Roman"/>
          <w:sz w:val="22"/>
          <w:szCs w:val="22"/>
        </w:rPr>
      </w:pPr>
      <w:r w:rsidRPr="00C278A5">
        <w:rPr>
          <w:rFonts w:ascii="Times New Roman" w:hAnsi="Times New Roman"/>
          <w:sz w:val="22"/>
          <w:szCs w:val="22"/>
        </w:rPr>
        <w:t>dle § 2586 a následujících občanského zákoníku č. 89/2012 Sb., v platném znění.</w:t>
      </w:r>
    </w:p>
    <w:p w:rsidR="003A304D" w:rsidRPr="00C278A5" w:rsidRDefault="003A304D" w:rsidP="000A04D8">
      <w:pPr>
        <w:pStyle w:val="Zkladntext"/>
        <w:rPr>
          <w:rFonts w:ascii="Times New Roman" w:hAnsi="Times New Roman"/>
          <w:b/>
          <w:szCs w:val="22"/>
        </w:rPr>
      </w:pPr>
    </w:p>
    <w:p w:rsidR="003A304D" w:rsidRPr="00C278A5" w:rsidRDefault="003A304D" w:rsidP="007466FC">
      <w:pPr>
        <w:rPr>
          <w:szCs w:val="22"/>
        </w:rPr>
      </w:pPr>
    </w:p>
    <w:p w:rsidR="003A304D" w:rsidRPr="00C278A5" w:rsidRDefault="003A304D" w:rsidP="00C1306D">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Předmět smlouvy</w:t>
      </w:r>
    </w:p>
    <w:p w:rsidR="003A304D" w:rsidRPr="00C278A5" w:rsidRDefault="003A304D" w:rsidP="00C1306D">
      <w:pPr>
        <w:numPr>
          <w:ilvl w:val="0"/>
          <w:numId w:val="25"/>
        </w:numPr>
        <w:ind w:left="567" w:hanging="567"/>
        <w:jc w:val="both"/>
        <w:rPr>
          <w:rFonts w:ascii="Times New Roman" w:hAnsi="Times New Roman"/>
          <w:szCs w:val="22"/>
        </w:rPr>
      </w:pPr>
      <w:r w:rsidRPr="00C278A5">
        <w:rPr>
          <w:rFonts w:ascii="Times New Roman" w:hAnsi="Times New Roman"/>
          <w:szCs w:val="22"/>
        </w:rPr>
        <w:t>Zhotovitel se touto smlouvou zavazuje provést pro objednatele řádně a včas, na svůj náklad a nebezpečí sjednané dílo dle článku II. této smlouvy a objednatel se zavazuje dílo převzít a za provedené dílo zaplatit zhotoviteli cenu ve výši a za podmínek sjednaných v této smlouvě.</w:t>
      </w:r>
    </w:p>
    <w:p w:rsidR="00512912" w:rsidRPr="00C278A5" w:rsidRDefault="00512912" w:rsidP="00512912">
      <w:pPr>
        <w:ind w:left="567"/>
        <w:jc w:val="both"/>
        <w:rPr>
          <w:rFonts w:ascii="Times New Roman" w:hAnsi="Times New Roman"/>
          <w:szCs w:val="22"/>
        </w:rPr>
      </w:pPr>
    </w:p>
    <w:p w:rsidR="00512912" w:rsidRPr="000B7D52" w:rsidRDefault="00512912" w:rsidP="00C1306D">
      <w:pPr>
        <w:numPr>
          <w:ilvl w:val="0"/>
          <w:numId w:val="25"/>
        </w:numPr>
        <w:ind w:left="567" w:hanging="567"/>
        <w:jc w:val="both"/>
        <w:rPr>
          <w:rFonts w:ascii="Times New Roman" w:hAnsi="Times New Roman"/>
          <w:szCs w:val="22"/>
        </w:rPr>
      </w:pPr>
      <w:r w:rsidRPr="00C278A5">
        <w:rPr>
          <w:rFonts w:ascii="Times New Roman" w:hAnsi="Times New Roman"/>
          <w:szCs w:val="22"/>
        </w:rPr>
        <w:t>Zhotovitel</w:t>
      </w:r>
      <w:r w:rsidR="00A4508B" w:rsidRPr="00C278A5">
        <w:rPr>
          <w:rFonts w:ascii="Times New Roman" w:hAnsi="Times New Roman"/>
          <w:szCs w:val="22"/>
        </w:rPr>
        <w:t xml:space="preserve"> </w:t>
      </w:r>
      <w:proofErr w:type="gramStart"/>
      <w:r w:rsidR="00A4508B" w:rsidRPr="00C278A5">
        <w:rPr>
          <w:rFonts w:ascii="Times New Roman" w:hAnsi="Times New Roman"/>
          <w:szCs w:val="22"/>
        </w:rPr>
        <w:t>se</w:t>
      </w:r>
      <w:proofErr w:type="gramEnd"/>
      <w:r w:rsidR="00A4508B" w:rsidRPr="00C278A5">
        <w:rPr>
          <w:rFonts w:ascii="Times New Roman" w:hAnsi="Times New Roman"/>
          <w:szCs w:val="22"/>
        </w:rPr>
        <w:t xml:space="preserve"> </w:t>
      </w:r>
      <w:r w:rsidR="00A4508B" w:rsidRPr="000B7D52">
        <w:rPr>
          <w:rFonts w:ascii="Times New Roman" w:hAnsi="Times New Roman"/>
          <w:szCs w:val="22"/>
        </w:rPr>
        <w:t xml:space="preserve">touto </w:t>
      </w:r>
      <w:proofErr w:type="gramStart"/>
      <w:r w:rsidR="00A4508B" w:rsidRPr="000B7D52">
        <w:rPr>
          <w:rFonts w:ascii="Times New Roman" w:hAnsi="Times New Roman"/>
          <w:szCs w:val="22"/>
        </w:rPr>
        <w:t>smlouvu</w:t>
      </w:r>
      <w:proofErr w:type="gramEnd"/>
      <w:r w:rsidR="00A4508B" w:rsidRPr="000B7D52">
        <w:rPr>
          <w:rFonts w:ascii="Times New Roman" w:hAnsi="Times New Roman"/>
          <w:szCs w:val="22"/>
        </w:rPr>
        <w:t xml:space="preserve"> dále zavazuje</w:t>
      </w:r>
      <w:r w:rsidRPr="000B7D52">
        <w:rPr>
          <w:rFonts w:ascii="Times New Roman" w:hAnsi="Times New Roman"/>
          <w:szCs w:val="22"/>
        </w:rPr>
        <w:t xml:space="preserve"> k</w:t>
      </w:r>
      <w:r w:rsidR="003F0CCC" w:rsidRPr="000B7D52">
        <w:rPr>
          <w:rFonts w:ascii="Times New Roman" w:hAnsi="Times New Roman"/>
          <w:szCs w:val="22"/>
        </w:rPr>
        <w:t> </w:t>
      </w:r>
      <w:r w:rsidRPr="000B7D52">
        <w:rPr>
          <w:rFonts w:ascii="Times New Roman" w:hAnsi="Times New Roman"/>
          <w:szCs w:val="22"/>
        </w:rPr>
        <w:t>tomu</w:t>
      </w:r>
      <w:r w:rsidR="003F0CCC" w:rsidRPr="000B7D52">
        <w:rPr>
          <w:rFonts w:ascii="Times New Roman" w:hAnsi="Times New Roman"/>
          <w:szCs w:val="22"/>
        </w:rPr>
        <w:t>,</w:t>
      </w:r>
      <w:r w:rsidRPr="000B7D52">
        <w:rPr>
          <w:rFonts w:ascii="Times New Roman" w:hAnsi="Times New Roman"/>
          <w:szCs w:val="22"/>
        </w:rPr>
        <w:t xml:space="preserve"> že součástí díla bude i dodání, montáž a zabudování </w:t>
      </w:r>
      <w:r w:rsidR="003561CB" w:rsidRPr="000B7D52">
        <w:rPr>
          <w:rFonts w:ascii="Times New Roman" w:hAnsi="Times New Roman"/>
          <w:szCs w:val="22"/>
        </w:rPr>
        <w:t>stanoveného</w:t>
      </w:r>
      <w:r w:rsidRPr="000B7D52">
        <w:rPr>
          <w:rFonts w:ascii="Times New Roman" w:hAnsi="Times New Roman"/>
          <w:szCs w:val="22"/>
        </w:rPr>
        <w:t xml:space="preserve"> počtu hracích prvků a fitness programu, a to v druhové skladbě, </w:t>
      </w:r>
      <w:r w:rsidR="003F0CCC" w:rsidRPr="000B7D52">
        <w:rPr>
          <w:rFonts w:ascii="Times New Roman" w:hAnsi="Times New Roman"/>
          <w:szCs w:val="22"/>
        </w:rPr>
        <w:t xml:space="preserve">minimální </w:t>
      </w:r>
      <w:r w:rsidRPr="000B7D52">
        <w:rPr>
          <w:rFonts w:ascii="Times New Roman" w:hAnsi="Times New Roman"/>
          <w:szCs w:val="22"/>
        </w:rPr>
        <w:t xml:space="preserve">kvalitě, </w:t>
      </w:r>
      <w:r w:rsidR="003F0CCC" w:rsidRPr="000B7D52">
        <w:rPr>
          <w:rFonts w:ascii="Times New Roman" w:hAnsi="Times New Roman"/>
          <w:szCs w:val="22"/>
        </w:rPr>
        <w:t xml:space="preserve">minimálním </w:t>
      </w:r>
      <w:r w:rsidRPr="000B7D52">
        <w:rPr>
          <w:rFonts w:ascii="Times New Roman" w:hAnsi="Times New Roman"/>
          <w:szCs w:val="22"/>
        </w:rPr>
        <w:t>množství a složení v rozsahu seznamu ostatního vybavení, který tvoří přílohu č. 5 smlouvy, která je její nedílnou součástí.</w:t>
      </w:r>
    </w:p>
    <w:p w:rsidR="003A304D" w:rsidRPr="000B7D52" w:rsidRDefault="003A304D" w:rsidP="00631DAF">
      <w:pPr>
        <w:tabs>
          <w:tab w:val="left" w:pos="3600"/>
          <w:tab w:val="left" w:pos="4320"/>
        </w:tabs>
        <w:jc w:val="both"/>
        <w:rPr>
          <w:rFonts w:ascii="Times New Roman" w:hAnsi="Times New Roman"/>
          <w:b/>
          <w:bCs/>
          <w:szCs w:val="22"/>
        </w:rPr>
      </w:pPr>
    </w:p>
    <w:p w:rsidR="003A304D" w:rsidRPr="000B7D52" w:rsidRDefault="003A304D" w:rsidP="00C1306D">
      <w:pPr>
        <w:numPr>
          <w:ilvl w:val="0"/>
          <w:numId w:val="8"/>
        </w:numPr>
        <w:ind w:left="567" w:hanging="567"/>
        <w:jc w:val="both"/>
        <w:rPr>
          <w:rFonts w:ascii="Times New Roman" w:hAnsi="Times New Roman"/>
          <w:b/>
          <w:szCs w:val="22"/>
        </w:rPr>
      </w:pPr>
      <w:r w:rsidRPr="000B7D52">
        <w:rPr>
          <w:rFonts w:ascii="Times New Roman" w:hAnsi="Times New Roman"/>
          <w:b/>
          <w:szCs w:val="22"/>
        </w:rPr>
        <w:t>Specifikace díla</w:t>
      </w:r>
    </w:p>
    <w:p w:rsidR="003A304D" w:rsidRPr="00C278A5" w:rsidRDefault="003A304D" w:rsidP="003561CB">
      <w:pPr>
        <w:numPr>
          <w:ilvl w:val="0"/>
          <w:numId w:val="10"/>
        </w:numPr>
        <w:ind w:left="567" w:hanging="567"/>
        <w:jc w:val="both"/>
        <w:rPr>
          <w:rFonts w:ascii="Times New Roman" w:hAnsi="Times New Roman"/>
          <w:szCs w:val="22"/>
        </w:rPr>
      </w:pPr>
      <w:r w:rsidRPr="000B7D52">
        <w:rPr>
          <w:rFonts w:ascii="Times New Roman" w:hAnsi="Times New Roman"/>
          <w:szCs w:val="22"/>
        </w:rPr>
        <w:t>Dílo dle této smlouvy spočívá v provedení stavby</w:t>
      </w:r>
      <w:r w:rsidR="003561CB" w:rsidRPr="000B7D52">
        <w:rPr>
          <w:rFonts w:ascii="Times New Roman" w:hAnsi="Times New Roman"/>
          <w:szCs w:val="22"/>
        </w:rPr>
        <w:t xml:space="preserve"> (revitalizace areálu), instalaci dětského hřiště, instalaci fitness programu, výsadb</w:t>
      </w:r>
      <w:r w:rsidR="00A4508B" w:rsidRPr="000B7D52">
        <w:rPr>
          <w:rFonts w:ascii="Times New Roman" w:hAnsi="Times New Roman"/>
          <w:szCs w:val="22"/>
        </w:rPr>
        <w:t>ě</w:t>
      </w:r>
      <w:r w:rsidR="003561CB" w:rsidRPr="000B7D52">
        <w:rPr>
          <w:rFonts w:ascii="Times New Roman" w:hAnsi="Times New Roman"/>
          <w:szCs w:val="22"/>
        </w:rPr>
        <w:t xml:space="preserve"> stromů a vyhotovení a instalaci informačních tabulí, včetně vyhotovení a instalace pamětní desky</w:t>
      </w:r>
      <w:r w:rsidR="00512912" w:rsidRPr="000B7D52">
        <w:rPr>
          <w:rFonts w:ascii="Times New Roman" w:hAnsi="Times New Roman"/>
          <w:szCs w:val="22"/>
        </w:rPr>
        <w:t xml:space="preserve">, </w:t>
      </w:r>
      <w:r w:rsidRPr="000B7D52">
        <w:rPr>
          <w:rFonts w:ascii="Times New Roman" w:hAnsi="Times New Roman"/>
          <w:szCs w:val="22"/>
        </w:rPr>
        <w:t>označené jako „</w:t>
      </w:r>
      <w:proofErr w:type="spellStart"/>
      <w:r w:rsidRPr="000B7D52">
        <w:rPr>
          <w:rFonts w:ascii="Times New Roman" w:hAnsi="Times New Roman"/>
          <w:b/>
          <w:szCs w:val="22"/>
        </w:rPr>
        <w:t>Hofské</w:t>
      </w:r>
      <w:proofErr w:type="spellEnd"/>
      <w:r w:rsidRPr="000B7D52">
        <w:rPr>
          <w:rFonts w:ascii="Times New Roman" w:hAnsi="Times New Roman"/>
          <w:b/>
          <w:szCs w:val="22"/>
        </w:rPr>
        <w:t xml:space="preserve"> lesoparky v Karlových Varech – Sv. Urban (stavba a hřiště)“</w:t>
      </w:r>
      <w:r w:rsidRPr="000B7D52">
        <w:rPr>
          <w:rFonts w:ascii="Times New Roman" w:hAnsi="Times New Roman"/>
          <w:szCs w:val="22"/>
        </w:rPr>
        <w:t>,</w:t>
      </w:r>
      <w:r w:rsidRPr="000B7D52">
        <w:rPr>
          <w:rFonts w:ascii="Times New Roman" w:hAnsi="Times New Roman"/>
          <w:b/>
          <w:szCs w:val="22"/>
        </w:rPr>
        <w:t xml:space="preserve"> </w:t>
      </w:r>
      <w:r w:rsidRPr="000B7D52">
        <w:rPr>
          <w:rFonts w:ascii="Times New Roman" w:hAnsi="Times New Roman"/>
          <w:szCs w:val="22"/>
        </w:rPr>
        <w:t>která je řešena dále uvedenou projektovou dokumentací (příloha č. 4 smlouvy) a seznamem ostatního vybavení</w:t>
      </w:r>
      <w:r w:rsidR="003561CB" w:rsidRPr="000B7D52">
        <w:rPr>
          <w:rFonts w:ascii="Times New Roman" w:hAnsi="Times New Roman"/>
          <w:szCs w:val="22"/>
        </w:rPr>
        <w:t>, které bud</w:t>
      </w:r>
      <w:r w:rsidR="00A4508B" w:rsidRPr="000B7D52">
        <w:rPr>
          <w:rFonts w:ascii="Times New Roman" w:hAnsi="Times New Roman"/>
          <w:szCs w:val="22"/>
        </w:rPr>
        <w:t>e</w:t>
      </w:r>
      <w:r w:rsidR="003561CB" w:rsidRPr="000B7D52">
        <w:rPr>
          <w:rFonts w:ascii="Times New Roman" w:hAnsi="Times New Roman"/>
          <w:szCs w:val="22"/>
        </w:rPr>
        <w:t xml:space="preserve"> součástí stavby (příloha č. </w:t>
      </w:r>
      <w:r w:rsidR="00A4508B" w:rsidRPr="000B7D52">
        <w:rPr>
          <w:rFonts w:ascii="Times New Roman" w:hAnsi="Times New Roman"/>
          <w:szCs w:val="22"/>
        </w:rPr>
        <w:t>5</w:t>
      </w:r>
      <w:r w:rsidR="003561CB" w:rsidRPr="000B7D52">
        <w:rPr>
          <w:rFonts w:ascii="Times New Roman" w:hAnsi="Times New Roman"/>
          <w:szCs w:val="22"/>
        </w:rPr>
        <w:t xml:space="preserve"> smlouvy).</w:t>
      </w:r>
      <w:r w:rsidRPr="000B7D52">
        <w:rPr>
          <w:rFonts w:ascii="Times New Roman" w:hAnsi="Times New Roman"/>
          <w:szCs w:val="22"/>
        </w:rPr>
        <w:t xml:space="preserve"> Podkladem pro uzavření této smlouvy je nabídka zhotovitele ze dne………2014</w:t>
      </w:r>
      <w:r w:rsidR="00A4508B" w:rsidRPr="000B7D52">
        <w:rPr>
          <w:rFonts w:ascii="Times New Roman" w:hAnsi="Times New Roman"/>
          <w:szCs w:val="22"/>
        </w:rPr>
        <w:t>, jejíchž součástí bude i soupis oceněných prací, výkaz výměr a detailní harmonogram</w:t>
      </w:r>
      <w:r w:rsidRPr="000B7D52">
        <w:rPr>
          <w:rFonts w:ascii="Times New Roman" w:hAnsi="Times New Roman"/>
          <w:szCs w:val="22"/>
        </w:rPr>
        <w:t xml:space="preserve"> (příloha č. 3 smlouvy). Dílo je blíže specifikováno výše uvedenou projektovou dokumentací, seznamem ostatního vybavení, které budou součástí stavby a</w:t>
      </w:r>
      <w:r w:rsidRPr="00C278A5">
        <w:rPr>
          <w:rFonts w:ascii="Times New Roman" w:hAnsi="Times New Roman"/>
          <w:szCs w:val="22"/>
        </w:rPr>
        <w:t xml:space="preserve"> zadávací dokumentací pro veřejnou zakázku na stavbu „</w:t>
      </w:r>
      <w:proofErr w:type="spellStart"/>
      <w:r w:rsidRPr="00C278A5">
        <w:rPr>
          <w:rFonts w:ascii="Times New Roman" w:hAnsi="Times New Roman"/>
          <w:b/>
          <w:szCs w:val="22"/>
        </w:rPr>
        <w:t>Hofské</w:t>
      </w:r>
      <w:proofErr w:type="spellEnd"/>
      <w:r w:rsidRPr="00C278A5">
        <w:rPr>
          <w:rFonts w:ascii="Times New Roman" w:hAnsi="Times New Roman"/>
          <w:b/>
          <w:szCs w:val="22"/>
        </w:rPr>
        <w:t xml:space="preserve"> lesoparky v Karlových Varech – Sv. Urban (stavba a hřiště)“</w:t>
      </w:r>
      <w:r w:rsidRPr="00C278A5">
        <w:rPr>
          <w:rFonts w:ascii="Times New Roman" w:hAnsi="Times New Roman"/>
          <w:szCs w:val="22"/>
        </w:rPr>
        <w:t xml:space="preserve">. Zadávací dokumentace pro veřejnou zakázku, projektová dokumentace a seznam ostatního vybavení tvoří nedílnou součást této smlouvy a byly zhotoviteli předány jako podklad pro stanovení ceny díla, což zhotovitel podpisem této smlouvy stvrzuje.  </w:t>
      </w:r>
    </w:p>
    <w:p w:rsidR="003A304D" w:rsidRPr="00C278A5" w:rsidRDefault="003A304D" w:rsidP="00C1306D">
      <w:pPr>
        <w:tabs>
          <w:tab w:val="left" w:pos="1418"/>
        </w:tabs>
        <w:suppressAutoHyphens/>
        <w:ind w:left="567" w:hanging="567"/>
        <w:jc w:val="both"/>
        <w:rPr>
          <w:rFonts w:ascii="Times New Roman" w:hAnsi="Times New Roman"/>
          <w:szCs w:val="22"/>
        </w:rPr>
      </w:pPr>
    </w:p>
    <w:p w:rsidR="003A304D" w:rsidRPr="00C278A5" w:rsidRDefault="003A304D" w:rsidP="003B6C02">
      <w:pPr>
        <w:pStyle w:val="Nadpis5"/>
        <w:numPr>
          <w:ilvl w:val="0"/>
          <w:numId w:val="10"/>
        </w:numPr>
        <w:tabs>
          <w:tab w:val="clear" w:pos="567"/>
        </w:tabs>
        <w:ind w:left="567" w:hanging="720"/>
        <w:rPr>
          <w:rFonts w:ascii="Times New Roman" w:hAnsi="Times New Roman"/>
          <w:szCs w:val="22"/>
        </w:rPr>
      </w:pPr>
      <w:r w:rsidRPr="00C278A5">
        <w:rPr>
          <w:rFonts w:ascii="Times New Roman" w:hAnsi="Times New Roman"/>
          <w:szCs w:val="22"/>
        </w:rPr>
        <w:t>Dílo je blíže specifikováno:</w:t>
      </w:r>
    </w:p>
    <w:p w:rsidR="003A304D" w:rsidRPr="00C278A5" w:rsidRDefault="003A304D" w:rsidP="003B6C02">
      <w:pPr>
        <w:numPr>
          <w:ilvl w:val="0"/>
          <w:numId w:val="27"/>
        </w:numPr>
        <w:jc w:val="both"/>
        <w:rPr>
          <w:rFonts w:ascii="Times New Roman" w:hAnsi="Times New Roman"/>
          <w:szCs w:val="22"/>
        </w:rPr>
      </w:pPr>
      <w:r w:rsidRPr="00C278A5">
        <w:rPr>
          <w:rFonts w:ascii="Times New Roman" w:hAnsi="Times New Roman"/>
          <w:szCs w:val="22"/>
        </w:rPr>
        <w:t>zadávací dokumentací k veřejné zakázce na stavbu „</w:t>
      </w:r>
      <w:proofErr w:type="spellStart"/>
      <w:r w:rsidRPr="00C278A5">
        <w:rPr>
          <w:rFonts w:ascii="Times New Roman" w:hAnsi="Times New Roman"/>
          <w:szCs w:val="22"/>
        </w:rPr>
        <w:t>Hofské</w:t>
      </w:r>
      <w:proofErr w:type="spellEnd"/>
      <w:r w:rsidRPr="00C278A5">
        <w:rPr>
          <w:rFonts w:ascii="Times New Roman" w:hAnsi="Times New Roman"/>
          <w:szCs w:val="22"/>
        </w:rPr>
        <w:t xml:space="preserve"> lesoparky v Karlových Varech – Sv. Urban (stavba a hřiště)“ ze </w:t>
      </w:r>
      <w:proofErr w:type="gramStart"/>
      <w:r w:rsidRPr="00C278A5">
        <w:rPr>
          <w:rFonts w:ascii="Times New Roman" w:hAnsi="Times New Roman"/>
          <w:szCs w:val="22"/>
        </w:rPr>
        <w:t>dne         …</w:t>
      </w:r>
      <w:proofErr w:type="gramEnd"/>
      <w:r w:rsidRPr="00C278A5">
        <w:rPr>
          <w:rFonts w:ascii="Times New Roman" w:hAnsi="Times New Roman"/>
          <w:szCs w:val="22"/>
        </w:rPr>
        <w:t>……2014; a</w:t>
      </w:r>
    </w:p>
    <w:p w:rsidR="003A304D" w:rsidRPr="00C278A5" w:rsidRDefault="003A304D" w:rsidP="0099066E">
      <w:pPr>
        <w:numPr>
          <w:ilvl w:val="0"/>
          <w:numId w:val="27"/>
        </w:numPr>
        <w:jc w:val="both"/>
        <w:rPr>
          <w:rFonts w:ascii="Times New Roman" w:hAnsi="Times New Roman"/>
          <w:szCs w:val="22"/>
        </w:rPr>
      </w:pPr>
      <w:r w:rsidRPr="00C278A5">
        <w:rPr>
          <w:rFonts w:ascii="Times New Roman" w:hAnsi="Times New Roman"/>
          <w:szCs w:val="22"/>
        </w:rPr>
        <w:t>projektovou dokumentací označenou „</w:t>
      </w:r>
      <w:proofErr w:type="spellStart"/>
      <w:r w:rsidRPr="00C278A5">
        <w:rPr>
          <w:rFonts w:ascii="Times New Roman" w:hAnsi="Times New Roman"/>
          <w:szCs w:val="22"/>
        </w:rPr>
        <w:t>Hofské</w:t>
      </w:r>
      <w:proofErr w:type="spellEnd"/>
      <w:r w:rsidRPr="00C278A5">
        <w:rPr>
          <w:rFonts w:ascii="Times New Roman" w:hAnsi="Times New Roman"/>
          <w:szCs w:val="22"/>
        </w:rPr>
        <w:t xml:space="preserve"> lesoparky v Karlových Varech – Sv. Urban (stavba a </w:t>
      </w:r>
      <w:proofErr w:type="gramStart"/>
      <w:r w:rsidRPr="00C278A5">
        <w:rPr>
          <w:rFonts w:ascii="Times New Roman" w:hAnsi="Times New Roman"/>
          <w:szCs w:val="22"/>
        </w:rPr>
        <w:t>hřiště)“,  zpracovanou</w:t>
      </w:r>
      <w:proofErr w:type="gramEnd"/>
      <w:r w:rsidRPr="00C278A5">
        <w:rPr>
          <w:rFonts w:ascii="Times New Roman" w:hAnsi="Times New Roman"/>
          <w:szCs w:val="22"/>
        </w:rPr>
        <w:t xml:space="preserve"> Ing. Olgou Havlíkovou - projekce dopravních staveb IČ: 49221434, Lomená 12, 360 04 Karlovy Vary; a </w:t>
      </w:r>
    </w:p>
    <w:p w:rsidR="003A304D" w:rsidRPr="00C278A5" w:rsidRDefault="003A304D" w:rsidP="0099066E">
      <w:pPr>
        <w:numPr>
          <w:ilvl w:val="0"/>
          <w:numId w:val="27"/>
        </w:numPr>
        <w:jc w:val="both"/>
        <w:rPr>
          <w:rFonts w:ascii="Times New Roman" w:hAnsi="Times New Roman"/>
          <w:szCs w:val="22"/>
        </w:rPr>
      </w:pPr>
      <w:r w:rsidRPr="00C278A5">
        <w:rPr>
          <w:rFonts w:ascii="Times New Roman" w:hAnsi="Times New Roman"/>
          <w:szCs w:val="22"/>
        </w:rPr>
        <w:t>seznam ostatního vybavení, které budou součástí stavby; a</w:t>
      </w:r>
    </w:p>
    <w:p w:rsidR="003A304D" w:rsidRPr="00C278A5" w:rsidRDefault="003A304D" w:rsidP="003B6C02">
      <w:pPr>
        <w:numPr>
          <w:ilvl w:val="0"/>
          <w:numId w:val="27"/>
        </w:numPr>
        <w:jc w:val="both"/>
        <w:rPr>
          <w:rFonts w:ascii="Times New Roman" w:hAnsi="Times New Roman"/>
          <w:szCs w:val="22"/>
        </w:rPr>
      </w:pPr>
      <w:r w:rsidRPr="00C278A5">
        <w:rPr>
          <w:rFonts w:ascii="Times New Roman" w:hAnsi="Times New Roman"/>
          <w:szCs w:val="22"/>
        </w:rPr>
        <w:t>nabídkou zhotovitele díla ze dne……………2014, včetně oceněného soupisu prací</w:t>
      </w:r>
      <w:r w:rsidR="004A3E19" w:rsidRPr="00C278A5">
        <w:rPr>
          <w:rFonts w:ascii="Times New Roman" w:hAnsi="Times New Roman"/>
          <w:szCs w:val="22"/>
        </w:rPr>
        <w:t>, výkazu výměr a detailního harmonogramu prací</w:t>
      </w:r>
      <w:r w:rsidRPr="00C278A5">
        <w:rPr>
          <w:rFonts w:ascii="Times New Roman" w:hAnsi="Times New Roman"/>
          <w:szCs w:val="22"/>
        </w:rPr>
        <w:t>.</w:t>
      </w:r>
    </w:p>
    <w:p w:rsidR="003A304D" w:rsidRPr="00C278A5" w:rsidRDefault="003A304D" w:rsidP="00BE77B4">
      <w:pPr>
        <w:ind w:left="720" w:hanging="720"/>
        <w:jc w:val="both"/>
        <w:rPr>
          <w:rFonts w:ascii="Times New Roman" w:hAnsi="Times New Roman"/>
          <w:szCs w:val="22"/>
        </w:rPr>
      </w:pPr>
    </w:p>
    <w:p w:rsidR="003A304D" w:rsidRPr="00C278A5" w:rsidRDefault="003A304D" w:rsidP="003B6C02">
      <w:pPr>
        <w:numPr>
          <w:ilvl w:val="0"/>
          <w:numId w:val="8"/>
        </w:numPr>
        <w:ind w:left="567" w:hanging="567"/>
        <w:jc w:val="both"/>
        <w:rPr>
          <w:rFonts w:ascii="Times New Roman" w:hAnsi="Times New Roman"/>
          <w:b/>
          <w:szCs w:val="22"/>
        </w:rPr>
      </w:pPr>
      <w:r w:rsidRPr="00C278A5">
        <w:rPr>
          <w:rFonts w:ascii="Times New Roman" w:hAnsi="Times New Roman"/>
          <w:b/>
          <w:szCs w:val="22"/>
        </w:rPr>
        <w:t>Doba plnění</w:t>
      </w:r>
    </w:p>
    <w:p w:rsidR="003A304D" w:rsidRPr="00C278A5" w:rsidRDefault="003A304D" w:rsidP="002917A1">
      <w:pPr>
        <w:jc w:val="both"/>
        <w:rPr>
          <w:rFonts w:ascii="Times New Roman" w:hAnsi="Times New Roman"/>
          <w:b/>
          <w:szCs w:val="22"/>
        </w:rPr>
      </w:pPr>
      <w:r w:rsidRPr="00C278A5">
        <w:rPr>
          <w:rFonts w:ascii="Times New Roman" w:hAnsi="Times New Roman"/>
          <w:szCs w:val="22"/>
        </w:rPr>
        <w:t xml:space="preserve">1.       Zhotovitel se zavazuje dílo řádně provést ve lhůtě </w:t>
      </w:r>
      <w:r w:rsidRPr="00C278A5">
        <w:rPr>
          <w:rFonts w:ascii="Times New Roman" w:hAnsi="Times New Roman"/>
          <w:b/>
          <w:szCs w:val="22"/>
        </w:rPr>
        <w:t>nejpozději do 30. září 2014.</w:t>
      </w:r>
    </w:p>
    <w:p w:rsidR="00C278A5" w:rsidRPr="00C278A5" w:rsidRDefault="003A304D" w:rsidP="00C278A5">
      <w:pPr>
        <w:ind w:left="567" w:hanging="567"/>
        <w:jc w:val="both"/>
        <w:rPr>
          <w:rFonts w:asciiTheme="minorHAnsi" w:hAnsiTheme="minorHAnsi" w:cs="Calibri"/>
          <w:szCs w:val="22"/>
        </w:rPr>
      </w:pPr>
      <w:r w:rsidRPr="00C278A5">
        <w:rPr>
          <w:rFonts w:ascii="Times New Roman" w:hAnsi="Times New Roman"/>
          <w:szCs w:val="22"/>
        </w:rPr>
        <w:t>2.</w:t>
      </w:r>
      <w:r w:rsidR="00C278A5" w:rsidRPr="00C278A5">
        <w:rPr>
          <w:rFonts w:ascii="Times New Roman" w:hAnsi="Times New Roman"/>
          <w:b/>
          <w:szCs w:val="22"/>
        </w:rPr>
        <w:t>       </w:t>
      </w:r>
      <w:r w:rsidRPr="00C278A5">
        <w:rPr>
          <w:rFonts w:ascii="Times New Roman" w:hAnsi="Times New Roman"/>
          <w:szCs w:val="22"/>
        </w:rPr>
        <w:t>Zhotovitel se zavazuje zahájit práce na díle</w:t>
      </w:r>
      <w:r w:rsidR="00C278A5" w:rsidRPr="00C278A5">
        <w:rPr>
          <w:rFonts w:ascii="Times New Roman" w:hAnsi="Times New Roman"/>
          <w:szCs w:val="22"/>
        </w:rPr>
        <w:t xml:space="preserve"> v době </w:t>
      </w:r>
      <w:r w:rsidR="00C278A5" w:rsidRPr="00C278A5">
        <w:rPr>
          <w:rFonts w:ascii="Times New Roman" w:hAnsi="Times New Roman"/>
          <w:b/>
          <w:szCs w:val="22"/>
        </w:rPr>
        <w:t>do 5 kalendářních dní</w:t>
      </w:r>
      <w:r w:rsidR="00C278A5" w:rsidRPr="00C278A5">
        <w:rPr>
          <w:rFonts w:ascii="Times New Roman" w:hAnsi="Times New Roman"/>
          <w:szCs w:val="22"/>
        </w:rPr>
        <w:t xml:space="preserve"> ode dne převzetí staveniště zhotovitelem, přičemž k převzetí stanoviště dojde na základě výzvy objednatele</w:t>
      </w:r>
      <w:r w:rsidR="00C278A5" w:rsidRPr="00C278A5">
        <w:rPr>
          <w:rFonts w:ascii="Times New Roman" w:hAnsi="Times New Roman"/>
          <w:b/>
          <w:szCs w:val="22"/>
        </w:rPr>
        <w:t xml:space="preserve"> do 5 kalendářních dnů</w:t>
      </w:r>
      <w:r w:rsidR="00C278A5" w:rsidRPr="00C278A5">
        <w:rPr>
          <w:rFonts w:ascii="Times New Roman" w:hAnsi="Times New Roman"/>
          <w:szCs w:val="22"/>
        </w:rPr>
        <w:t xml:space="preserve"> od doručení výzvy zhotoviteli.</w:t>
      </w:r>
      <w:r w:rsidR="00C278A5" w:rsidRPr="00C278A5">
        <w:rPr>
          <w:rFonts w:ascii="Times New Roman" w:hAnsi="Times New Roman"/>
          <w:b/>
          <w:szCs w:val="22"/>
        </w:rPr>
        <w:t xml:space="preserve"> </w:t>
      </w:r>
    </w:p>
    <w:p w:rsidR="003A304D" w:rsidRPr="00C278A5" w:rsidRDefault="003A304D" w:rsidP="002917A1">
      <w:pPr>
        <w:ind w:left="567" w:hanging="567"/>
        <w:jc w:val="both"/>
        <w:rPr>
          <w:rFonts w:ascii="Times New Roman" w:hAnsi="Times New Roman"/>
          <w:szCs w:val="22"/>
        </w:rPr>
      </w:pPr>
    </w:p>
    <w:p w:rsidR="003A304D" w:rsidRPr="00C278A5" w:rsidRDefault="003A304D" w:rsidP="002917A1">
      <w:pPr>
        <w:jc w:val="both"/>
        <w:rPr>
          <w:rFonts w:ascii="Times New Roman" w:hAnsi="Times New Roman"/>
          <w:szCs w:val="22"/>
        </w:rPr>
      </w:pPr>
      <w:r w:rsidRPr="00C278A5">
        <w:rPr>
          <w:rFonts w:ascii="Times New Roman" w:hAnsi="Times New Roman"/>
          <w:szCs w:val="22"/>
        </w:rPr>
        <w:t>3.       Smluvní strany se dohodly, že dílo bude provedeno jako celek, a to v následujících termínech:</w:t>
      </w:r>
    </w:p>
    <w:p w:rsidR="003A304D" w:rsidRPr="00C278A5" w:rsidRDefault="003A304D" w:rsidP="003B6C02">
      <w:pPr>
        <w:ind w:left="851" w:hanging="284"/>
        <w:jc w:val="both"/>
        <w:rPr>
          <w:rFonts w:ascii="Times New Roman" w:hAnsi="Times New Roman"/>
          <w:b/>
          <w:szCs w:val="22"/>
        </w:rPr>
      </w:pPr>
      <w:r w:rsidRPr="00C278A5">
        <w:rPr>
          <w:rFonts w:ascii="Times New Roman" w:hAnsi="Times New Roman"/>
          <w:b/>
          <w:szCs w:val="22"/>
        </w:rPr>
        <w:t xml:space="preserve">Zahájení díla – </w:t>
      </w:r>
      <w:r w:rsidR="00C278A5" w:rsidRPr="00C278A5">
        <w:rPr>
          <w:rFonts w:ascii="Times New Roman" w:hAnsi="Times New Roman"/>
          <w:b/>
          <w:szCs w:val="22"/>
        </w:rPr>
        <w:t>do 5 kalendářních dnů od převzetí staveniště</w:t>
      </w:r>
    </w:p>
    <w:p w:rsidR="003A304D" w:rsidRPr="00C278A5" w:rsidRDefault="003A304D" w:rsidP="003B6C02">
      <w:pPr>
        <w:ind w:left="851" w:hanging="284"/>
        <w:jc w:val="both"/>
        <w:rPr>
          <w:rFonts w:ascii="Times New Roman" w:hAnsi="Times New Roman"/>
          <w:b/>
          <w:szCs w:val="22"/>
        </w:rPr>
      </w:pPr>
      <w:r w:rsidRPr="00C278A5">
        <w:rPr>
          <w:rFonts w:ascii="Times New Roman" w:hAnsi="Times New Roman"/>
          <w:b/>
          <w:szCs w:val="22"/>
        </w:rPr>
        <w:t>Ukončení díla - 30. září 2014</w:t>
      </w:r>
    </w:p>
    <w:p w:rsidR="003A304D" w:rsidRPr="00C278A5" w:rsidRDefault="003A304D" w:rsidP="00A37550">
      <w:pPr>
        <w:tabs>
          <w:tab w:val="left" w:pos="3600"/>
          <w:tab w:val="left" w:pos="4320"/>
        </w:tabs>
        <w:jc w:val="both"/>
        <w:rPr>
          <w:rFonts w:ascii="Times New Roman" w:hAnsi="Times New Roman"/>
          <w:b/>
          <w:bCs/>
          <w:szCs w:val="22"/>
        </w:rPr>
      </w:pPr>
    </w:p>
    <w:p w:rsidR="003A304D" w:rsidRPr="00C278A5" w:rsidRDefault="003A304D" w:rsidP="002917A1">
      <w:pPr>
        <w:ind w:left="567"/>
        <w:jc w:val="both"/>
        <w:rPr>
          <w:rFonts w:ascii="Times New Roman" w:hAnsi="Times New Roman"/>
          <w:szCs w:val="22"/>
        </w:rPr>
      </w:pPr>
      <w:r w:rsidRPr="00C278A5">
        <w:rPr>
          <w:rFonts w:ascii="Times New Roman" w:hAnsi="Times New Roman"/>
          <w:szCs w:val="22"/>
        </w:rPr>
        <w:lastRenderedPageBreak/>
        <w:t>Kompletním provedením díla se rozumí i úplné, řádné a včasné dokončení díla specifikovaném v článku II. této smlouvy, včetně vyklizení staveniště a včetně všech náležitostí, zejména dokladů dle této smlouvy a včetně potvrzení těchto skutečností objednatelem v předávacím protokolu.</w:t>
      </w:r>
    </w:p>
    <w:p w:rsidR="003A304D" w:rsidRPr="00C278A5" w:rsidRDefault="003A304D" w:rsidP="002917A1">
      <w:pPr>
        <w:jc w:val="both"/>
        <w:rPr>
          <w:szCs w:val="22"/>
        </w:rPr>
      </w:pPr>
    </w:p>
    <w:p w:rsidR="003A304D" w:rsidRPr="00C278A5" w:rsidRDefault="003A304D" w:rsidP="003B6C02">
      <w:pPr>
        <w:numPr>
          <w:ilvl w:val="0"/>
          <w:numId w:val="8"/>
        </w:numPr>
        <w:ind w:left="567" w:hanging="567"/>
        <w:jc w:val="both"/>
        <w:rPr>
          <w:rFonts w:ascii="Times New Roman" w:hAnsi="Times New Roman"/>
          <w:b/>
          <w:szCs w:val="22"/>
        </w:rPr>
      </w:pPr>
      <w:r w:rsidRPr="00C278A5">
        <w:rPr>
          <w:rFonts w:ascii="Times New Roman" w:hAnsi="Times New Roman"/>
          <w:b/>
          <w:szCs w:val="22"/>
        </w:rPr>
        <w:t>Místo provádění díla</w:t>
      </w:r>
    </w:p>
    <w:p w:rsidR="003A304D" w:rsidRPr="00C278A5" w:rsidRDefault="003A304D" w:rsidP="00AA478A">
      <w:pPr>
        <w:ind w:left="567" w:hanging="567"/>
        <w:jc w:val="both"/>
        <w:rPr>
          <w:rFonts w:ascii="Times New Roman" w:hAnsi="Times New Roman"/>
          <w:szCs w:val="22"/>
        </w:rPr>
      </w:pPr>
      <w:r w:rsidRPr="00C278A5">
        <w:rPr>
          <w:rFonts w:ascii="Times New Roman" w:hAnsi="Times New Roman"/>
          <w:szCs w:val="22"/>
        </w:rPr>
        <w:t>1.</w:t>
      </w:r>
      <w:r w:rsidRPr="00C278A5">
        <w:rPr>
          <w:rFonts w:ascii="Times New Roman" w:hAnsi="Times New Roman"/>
          <w:szCs w:val="22"/>
        </w:rPr>
        <w:tab/>
        <w:t xml:space="preserve">Zhotovitel se zavazuje provést dílo na pozemcích </w:t>
      </w:r>
      <w:proofErr w:type="spellStart"/>
      <w:r w:rsidRPr="00C278A5">
        <w:rPr>
          <w:rFonts w:ascii="Times New Roman" w:hAnsi="Times New Roman"/>
          <w:szCs w:val="22"/>
        </w:rPr>
        <w:t>parc</w:t>
      </w:r>
      <w:proofErr w:type="spellEnd"/>
      <w:r w:rsidRPr="00C278A5">
        <w:rPr>
          <w:rFonts w:ascii="Times New Roman" w:hAnsi="Times New Roman"/>
          <w:szCs w:val="22"/>
        </w:rPr>
        <w:t xml:space="preserve">. č. 194/1, 194/3, 194/4, 194/7, 194/8, 195, 196/1, 199/1, 200, 201/2, 202/1, 206, 283/2, 283/3, 1250 vše v </w:t>
      </w:r>
      <w:proofErr w:type="gramStart"/>
      <w:r w:rsidRPr="00C278A5">
        <w:rPr>
          <w:rFonts w:ascii="Times New Roman" w:hAnsi="Times New Roman"/>
          <w:szCs w:val="22"/>
        </w:rPr>
        <w:t>k.</w:t>
      </w:r>
      <w:proofErr w:type="spellStart"/>
      <w:r w:rsidRPr="00C278A5">
        <w:rPr>
          <w:rFonts w:ascii="Times New Roman" w:hAnsi="Times New Roman"/>
          <w:szCs w:val="22"/>
        </w:rPr>
        <w:t>ú</w:t>
      </w:r>
      <w:proofErr w:type="spellEnd"/>
      <w:r w:rsidRPr="00C278A5">
        <w:rPr>
          <w:rFonts w:ascii="Times New Roman" w:hAnsi="Times New Roman"/>
          <w:szCs w:val="22"/>
        </w:rPr>
        <w:t>.</w:t>
      </w:r>
      <w:proofErr w:type="gramEnd"/>
      <w:r w:rsidRPr="00C278A5">
        <w:rPr>
          <w:rFonts w:ascii="Times New Roman" w:hAnsi="Times New Roman"/>
          <w:szCs w:val="22"/>
        </w:rPr>
        <w:t xml:space="preserve"> Rybáře, obec Karlovy Vary, okres Karlovy Vary, vedených Katastrálním úřadem pro Karlovarský kraj, Katastrální pracoviště Karlovy Vary. </w:t>
      </w:r>
    </w:p>
    <w:p w:rsidR="003A304D" w:rsidRPr="00C278A5" w:rsidRDefault="003A304D" w:rsidP="003E5D9B">
      <w:pPr>
        <w:ind w:leftChars="567" w:left="1531" w:hanging="284"/>
        <w:jc w:val="both"/>
        <w:rPr>
          <w:rFonts w:ascii="Times New Roman" w:hAnsi="Times New Roman"/>
          <w:szCs w:val="22"/>
        </w:rPr>
      </w:pPr>
      <w:r w:rsidRPr="00C278A5">
        <w:rPr>
          <w:rFonts w:ascii="Times New Roman" w:hAnsi="Times New Roman"/>
          <w:szCs w:val="22"/>
        </w:rPr>
        <w:t xml:space="preserve">  </w:t>
      </w:r>
    </w:p>
    <w:p w:rsidR="003A304D" w:rsidRPr="00C278A5" w:rsidRDefault="003A304D" w:rsidP="002917A1">
      <w:pPr>
        <w:ind w:left="567" w:hanging="567"/>
        <w:jc w:val="both"/>
        <w:rPr>
          <w:rFonts w:ascii="Times New Roman" w:hAnsi="Times New Roman"/>
          <w:szCs w:val="22"/>
        </w:rPr>
      </w:pPr>
      <w:r w:rsidRPr="00C278A5">
        <w:rPr>
          <w:rFonts w:ascii="Times New Roman" w:hAnsi="Times New Roman"/>
          <w:szCs w:val="22"/>
        </w:rPr>
        <w:t>2.</w:t>
      </w:r>
      <w:r w:rsidRPr="00C278A5">
        <w:rPr>
          <w:rFonts w:ascii="Times New Roman" w:hAnsi="Times New Roman"/>
          <w:szCs w:val="22"/>
        </w:rPr>
        <w:tab/>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této smlouvy a/ nebo které by vedly k nemožnosti provedení díla dle této smlouvy.</w:t>
      </w:r>
    </w:p>
    <w:p w:rsidR="003A304D" w:rsidRPr="00C278A5" w:rsidRDefault="003A304D" w:rsidP="009A7387">
      <w:pPr>
        <w:jc w:val="both"/>
        <w:rPr>
          <w:rFonts w:ascii="Times New Roman" w:hAnsi="Times New Roman"/>
          <w:szCs w:val="22"/>
        </w:rPr>
      </w:pPr>
    </w:p>
    <w:p w:rsidR="003A304D" w:rsidRPr="00C278A5" w:rsidRDefault="003A304D" w:rsidP="002A0562">
      <w:pPr>
        <w:pStyle w:val="Zkladntext"/>
        <w:numPr>
          <w:ilvl w:val="0"/>
          <w:numId w:val="8"/>
        </w:numPr>
        <w:ind w:left="567" w:hanging="567"/>
        <w:jc w:val="left"/>
        <w:rPr>
          <w:rFonts w:ascii="Times New Roman" w:hAnsi="Times New Roman"/>
          <w:b/>
          <w:szCs w:val="22"/>
        </w:rPr>
      </w:pPr>
      <w:r w:rsidRPr="00C278A5">
        <w:rPr>
          <w:rFonts w:ascii="Times New Roman" w:hAnsi="Times New Roman"/>
          <w:b/>
          <w:szCs w:val="22"/>
        </w:rPr>
        <w:t>Cena a způsob plnění</w:t>
      </w:r>
    </w:p>
    <w:p w:rsidR="003A304D" w:rsidRPr="00C278A5" w:rsidRDefault="003A304D" w:rsidP="00274249">
      <w:pPr>
        <w:pStyle w:val="Zkladntext"/>
        <w:numPr>
          <w:ilvl w:val="0"/>
          <w:numId w:val="13"/>
        </w:numPr>
        <w:tabs>
          <w:tab w:val="left" w:pos="567"/>
        </w:tabs>
        <w:ind w:left="567" w:hanging="567"/>
        <w:jc w:val="both"/>
        <w:rPr>
          <w:rFonts w:ascii="Times New Roman" w:hAnsi="Times New Roman"/>
          <w:szCs w:val="22"/>
        </w:rPr>
      </w:pPr>
      <w:r w:rsidRPr="00C278A5">
        <w:rPr>
          <w:rFonts w:ascii="Times New Roman" w:hAnsi="Times New Roman"/>
          <w:szCs w:val="22"/>
        </w:rPr>
        <w:t xml:space="preserve">Smluvní strany se dohodly na ceně, tzn. ceně maximální, za provedení díla, ve výši ………………                   </w:t>
      </w:r>
      <w:r w:rsidRPr="00C278A5">
        <w:rPr>
          <w:rFonts w:ascii="Times New Roman" w:hAnsi="Times New Roman"/>
          <w:b/>
          <w:szCs w:val="22"/>
        </w:rPr>
        <w:t xml:space="preserve"> Kč</w:t>
      </w:r>
      <w:r w:rsidRPr="00C278A5">
        <w:rPr>
          <w:rFonts w:ascii="Times New Roman" w:hAnsi="Times New Roman"/>
          <w:szCs w:val="22"/>
        </w:rPr>
        <w:t xml:space="preserve"> (slovy: …………………… korun českých) včetně DPH (dále jen „Cena za provedení díla“), tj. cena za provedení díla ………………… Kč bez DPH Kč (slovy: ……………………. </w:t>
      </w:r>
      <w:proofErr w:type="gramStart"/>
      <w:r w:rsidRPr="00C278A5">
        <w:rPr>
          <w:rFonts w:ascii="Times New Roman" w:hAnsi="Times New Roman"/>
          <w:szCs w:val="22"/>
        </w:rPr>
        <w:t>korun</w:t>
      </w:r>
      <w:proofErr w:type="gramEnd"/>
      <w:r w:rsidRPr="00C278A5">
        <w:rPr>
          <w:rFonts w:ascii="Times New Roman" w:hAnsi="Times New Roman"/>
          <w:szCs w:val="22"/>
        </w:rPr>
        <w:t xml:space="preserve"> českých) a DPH …………………Kč (slovy: …………………………….korun českých). Tato cena je cenou nejvýše přípustnou po celou dobu výstavby s tím, že tuto cenu je možno překročit jen za podmínek stanovených v této smlouvě. Podrobná kalkulace celkové ceny díla včetně jednotkových cen (oceněný soupis prací) je uvedena v příloze č. 3, která tvoří nedílnou součást této smlouvy.</w:t>
      </w:r>
    </w:p>
    <w:p w:rsidR="003A304D" w:rsidRPr="00C278A5" w:rsidRDefault="003A304D" w:rsidP="008D7E35">
      <w:pPr>
        <w:pStyle w:val="Zkladntext"/>
        <w:tabs>
          <w:tab w:val="left" w:pos="567"/>
        </w:tabs>
        <w:jc w:val="both"/>
        <w:rPr>
          <w:rFonts w:ascii="Times New Roman" w:hAnsi="Times New Roman"/>
          <w:szCs w:val="22"/>
        </w:rPr>
      </w:pPr>
    </w:p>
    <w:p w:rsidR="003A304D" w:rsidRPr="00C278A5" w:rsidRDefault="003A304D" w:rsidP="001A1CDE">
      <w:pPr>
        <w:numPr>
          <w:ilvl w:val="0"/>
          <w:numId w:val="13"/>
        </w:numPr>
        <w:ind w:left="567" w:hanging="567"/>
        <w:jc w:val="both"/>
        <w:rPr>
          <w:rFonts w:ascii="Times New Roman" w:hAnsi="Times New Roman"/>
          <w:szCs w:val="22"/>
        </w:rPr>
      </w:pPr>
      <w:r w:rsidRPr="00C278A5">
        <w:rPr>
          <w:rFonts w:ascii="Times New Roman" w:hAnsi="Times New Roman"/>
          <w:szCs w:val="22"/>
        </w:rPr>
        <w:t xml:space="preserve">V Ceně za provedení díla jsou zahrnuty veškeré náklady zhotovitele, které při plnění svého závazku dle této smlouvy vynaloží. </w:t>
      </w:r>
    </w:p>
    <w:p w:rsidR="003A304D" w:rsidRPr="00C278A5" w:rsidRDefault="003A304D" w:rsidP="001A1CDE">
      <w:pPr>
        <w:ind w:left="567" w:hanging="567"/>
        <w:jc w:val="both"/>
        <w:rPr>
          <w:rFonts w:ascii="Times New Roman" w:hAnsi="Times New Roman"/>
          <w:szCs w:val="22"/>
        </w:rPr>
      </w:pPr>
    </w:p>
    <w:p w:rsidR="003A304D" w:rsidRPr="00C278A5" w:rsidRDefault="003A304D" w:rsidP="001A1CDE">
      <w:pPr>
        <w:numPr>
          <w:ilvl w:val="0"/>
          <w:numId w:val="13"/>
        </w:numPr>
        <w:ind w:left="567" w:hanging="567"/>
        <w:jc w:val="both"/>
        <w:rPr>
          <w:rFonts w:ascii="Times New Roman" w:hAnsi="Times New Roman"/>
          <w:szCs w:val="22"/>
        </w:rPr>
      </w:pPr>
      <w:r w:rsidRPr="00C278A5">
        <w:rPr>
          <w:rFonts w:ascii="Times New Roman" w:hAnsi="Times New Roman"/>
          <w:szCs w:val="22"/>
        </w:rPr>
        <w:t>Objednatelem nebudou na Cenu za provedení díla poskytována jakákoli plnění před zahájením provádění díla.</w:t>
      </w:r>
    </w:p>
    <w:p w:rsidR="003A304D" w:rsidRPr="00C278A5" w:rsidRDefault="003A304D" w:rsidP="001A1CDE">
      <w:pPr>
        <w:ind w:left="567" w:hanging="567"/>
        <w:jc w:val="both"/>
        <w:rPr>
          <w:rFonts w:ascii="Times New Roman" w:hAnsi="Times New Roman"/>
          <w:szCs w:val="22"/>
        </w:rPr>
      </w:pPr>
    </w:p>
    <w:p w:rsidR="003A304D" w:rsidRPr="00C278A5" w:rsidRDefault="003A304D" w:rsidP="001A1CDE">
      <w:pPr>
        <w:numPr>
          <w:ilvl w:val="0"/>
          <w:numId w:val="13"/>
        </w:numPr>
        <w:ind w:left="567" w:hanging="567"/>
        <w:jc w:val="both"/>
        <w:rPr>
          <w:rFonts w:ascii="Times New Roman" w:hAnsi="Times New Roman"/>
          <w:szCs w:val="22"/>
        </w:rPr>
      </w:pPr>
      <w:r w:rsidRPr="00C278A5">
        <w:rPr>
          <w:rFonts w:ascii="Times New Roman" w:hAnsi="Times New Roman"/>
          <w:szCs w:val="22"/>
        </w:rPr>
        <w:t>Obě smluvní strany se vzájemně dohodly, že zhotovitel vyúčtuje Cenu za provedení díla do 7 dnů po úplném dokončení a protokolárním předání díla.</w:t>
      </w:r>
    </w:p>
    <w:p w:rsidR="003A304D" w:rsidRPr="00C278A5" w:rsidRDefault="003A304D" w:rsidP="001A1CDE">
      <w:pPr>
        <w:ind w:left="567" w:hanging="567"/>
        <w:jc w:val="both"/>
        <w:rPr>
          <w:rFonts w:ascii="Times New Roman" w:hAnsi="Times New Roman"/>
          <w:szCs w:val="22"/>
        </w:rPr>
      </w:pPr>
    </w:p>
    <w:p w:rsidR="003A304D" w:rsidRPr="00C278A5" w:rsidRDefault="003A304D" w:rsidP="001A1CDE">
      <w:pPr>
        <w:numPr>
          <w:ilvl w:val="0"/>
          <w:numId w:val="13"/>
        </w:numPr>
        <w:ind w:left="567" w:hanging="567"/>
        <w:jc w:val="both"/>
        <w:rPr>
          <w:rFonts w:ascii="Times New Roman" w:hAnsi="Times New Roman"/>
          <w:szCs w:val="22"/>
        </w:rPr>
      </w:pPr>
      <w:r w:rsidRPr="00C278A5">
        <w:rPr>
          <w:rFonts w:ascii="Times New Roman" w:hAnsi="Times New Roman"/>
          <w:szCs w:val="22"/>
        </w:rPr>
        <w:t xml:space="preserve">Splatnost faktury je smluvními stranami dohodnuta na 14 (slovy: čtrnáct) kalendářních dní ode dne řádného předání faktury zhotovitelem objednateli. </w:t>
      </w:r>
    </w:p>
    <w:p w:rsidR="003A304D" w:rsidRPr="00C278A5" w:rsidRDefault="003A304D" w:rsidP="001A1CDE">
      <w:pPr>
        <w:ind w:left="567" w:hanging="567"/>
        <w:jc w:val="both"/>
        <w:rPr>
          <w:rFonts w:ascii="Times New Roman" w:hAnsi="Times New Roman"/>
          <w:szCs w:val="22"/>
        </w:rPr>
      </w:pPr>
    </w:p>
    <w:p w:rsidR="003A304D" w:rsidRPr="00C278A5" w:rsidRDefault="003A304D" w:rsidP="001A1CDE">
      <w:pPr>
        <w:numPr>
          <w:ilvl w:val="0"/>
          <w:numId w:val="13"/>
        </w:numPr>
        <w:ind w:left="567" w:hanging="567"/>
        <w:jc w:val="both"/>
        <w:rPr>
          <w:rFonts w:ascii="Times New Roman" w:hAnsi="Times New Roman"/>
          <w:szCs w:val="22"/>
        </w:rPr>
      </w:pPr>
      <w:r w:rsidRPr="00C278A5">
        <w:rPr>
          <w:rFonts w:ascii="Times New Roman" w:hAnsi="Times New Roman"/>
          <w:szCs w:val="22"/>
        </w:rPr>
        <w:t>Smluvní strany se výslovně dohodly, že objednatel je oprávněn zmenšit rozsah předmětu plnění díla. V tomto případě bude Cena za provedení díla úměrně snížena s použitím cen z nabídkových rozpočtů. Nedojde-li mezi oběma stranami k dohodě při odsouhlasení množství nebo druhu provedených prací a dodávek, je zhotovitel oprávněn fakturovat pouze práce, u kterých nedošlo k rozporu.</w:t>
      </w:r>
    </w:p>
    <w:p w:rsidR="003A304D" w:rsidRPr="00C278A5" w:rsidRDefault="003A304D" w:rsidP="00B34471">
      <w:pPr>
        <w:pStyle w:val="Odstavecseseznamem"/>
        <w:rPr>
          <w:rFonts w:ascii="Times New Roman" w:hAnsi="Times New Roman"/>
          <w:szCs w:val="22"/>
        </w:rPr>
      </w:pPr>
    </w:p>
    <w:p w:rsidR="003A304D" w:rsidRPr="00C278A5" w:rsidRDefault="003A304D" w:rsidP="00B34471">
      <w:pPr>
        <w:numPr>
          <w:ilvl w:val="0"/>
          <w:numId w:val="13"/>
        </w:numPr>
        <w:ind w:left="567" w:hanging="567"/>
        <w:jc w:val="both"/>
        <w:rPr>
          <w:rFonts w:ascii="Times New Roman" w:hAnsi="Times New Roman"/>
          <w:szCs w:val="22"/>
        </w:rPr>
      </w:pPr>
      <w:r w:rsidRPr="00C278A5">
        <w:rPr>
          <w:rFonts w:ascii="Times New Roman" w:hAnsi="Times New Roman"/>
          <w:szCs w:val="22"/>
        </w:rPr>
        <w:t>Daňový doklad dle tohoto článku smlouvy 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je objednatel oprávněn daňový doklad vrátit ve lhůtě do data jeho splatnosti zhotoviteli. Zhotovitel je povinen takový daňový doklad opravit.  Úhrada daňového dokladu bude provedena pouze na účet, který je zveřejněný na portálu finanční správy, v opačném případě, bude zhotoviteli uhrazena pouze částka bez DPH a DPH odvede příjemce plnění.</w:t>
      </w:r>
    </w:p>
    <w:p w:rsidR="003A304D" w:rsidRPr="00C278A5" w:rsidRDefault="003A304D" w:rsidP="009D2363">
      <w:pPr>
        <w:jc w:val="both"/>
        <w:rPr>
          <w:rFonts w:ascii="Times New Roman" w:hAnsi="Times New Roman"/>
          <w:szCs w:val="22"/>
        </w:rPr>
      </w:pPr>
    </w:p>
    <w:p w:rsidR="003A304D" w:rsidRPr="00C278A5" w:rsidRDefault="00512912" w:rsidP="009D2363">
      <w:pPr>
        <w:numPr>
          <w:ilvl w:val="0"/>
          <w:numId w:val="13"/>
        </w:numPr>
        <w:ind w:left="567" w:hanging="567"/>
        <w:jc w:val="both"/>
        <w:rPr>
          <w:rFonts w:ascii="Times New Roman" w:hAnsi="Times New Roman"/>
          <w:szCs w:val="22"/>
        </w:rPr>
      </w:pPr>
      <w:r w:rsidRPr="00C278A5">
        <w:rPr>
          <w:rFonts w:ascii="Times New Roman" w:hAnsi="Times New Roman"/>
          <w:szCs w:val="22"/>
        </w:rPr>
        <w:t>Dílo je realizováno</w:t>
      </w:r>
      <w:r w:rsidR="003A304D" w:rsidRPr="00C278A5">
        <w:rPr>
          <w:rFonts w:ascii="Times New Roman" w:hAnsi="Times New Roman"/>
          <w:szCs w:val="22"/>
        </w:rPr>
        <w:t xml:space="preserve"> v rámci projektu: </w:t>
      </w:r>
      <w:proofErr w:type="spellStart"/>
      <w:r w:rsidR="003A304D" w:rsidRPr="00C278A5">
        <w:rPr>
          <w:rFonts w:ascii="Times New Roman" w:hAnsi="Times New Roman"/>
          <w:szCs w:val="22"/>
        </w:rPr>
        <w:t>Hofské</w:t>
      </w:r>
      <w:proofErr w:type="spellEnd"/>
      <w:r w:rsidR="003A304D" w:rsidRPr="00C278A5">
        <w:rPr>
          <w:rFonts w:ascii="Times New Roman" w:hAnsi="Times New Roman"/>
          <w:szCs w:val="22"/>
        </w:rPr>
        <w:t xml:space="preserve"> lesoparky v Karlových Varech (</w:t>
      </w:r>
      <w:proofErr w:type="spellStart"/>
      <w:r w:rsidR="003A304D" w:rsidRPr="00C278A5">
        <w:rPr>
          <w:rFonts w:ascii="Times New Roman" w:hAnsi="Times New Roman"/>
          <w:szCs w:val="22"/>
        </w:rPr>
        <w:t>reg</w:t>
      </w:r>
      <w:proofErr w:type="spellEnd"/>
      <w:r w:rsidR="003A304D" w:rsidRPr="00C278A5">
        <w:rPr>
          <w:rFonts w:ascii="Times New Roman" w:hAnsi="Times New Roman"/>
          <w:szCs w:val="22"/>
        </w:rPr>
        <w:t xml:space="preserve">. </w:t>
      </w:r>
      <w:proofErr w:type="gramStart"/>
      <w:r w:rsidR="003A304D" w:rsidRPr="00C278A5">
        <w:rPr>
          <w:rFonts w:ascii="Times New Roman" w:hAnsi="Times New Roman"/>
          <w:szCs w:val="22"/>
        </w:rPr>
        <w:t>č.</w:t>
      </w:r>
      <w:proofErr w:type="gramEnd"/>
      <w:r w:rsidR="003A304D" w:rsidRPr="00C278A5">
        <w:rPr>
          <w:rFonts w:ascii="Times New Roman" w:hAnsi="Times New Roman"/>
          <w:szCs w:val="22"/>
        </w:rPr>
        <w:t xml:space="preserve"> 342) s finanční podporu z operačního programu </w:t>
      </w:r>
      <w:proofErr w:type="spellStart"/>
      <w:r w:rsidR="003A304D" w:rsidRPr="00C278A5">
        <w:rPr>
          <w:rFonts w:ascii="Times New Roman" w:hAnsi="Times New Roman"/>
          <w:szCs w:val="22"/>
        </w:rPr>
        <w:t>přeshraniční</w:t>
      </w:r>
      <w:proofErr w:type="spellEnd"/>
      <w:r w:rsidR="003A304D" w:rsidRPr="00C278A5">
        <w:rPr>
          <w:rFonts w:ascii="Times New Roman" w:hAnsi="Times New Roman"/>
          <w:szCs w:val="22"/>
        </w:rPr>
        <w:t xml:space="preserve"> spolupráce Cíl 3 Česká republika – Svobodný stát </w:t>
      </w:r>
      <w:r w:rsidR="003A304D" w:rsidRPr="00C278A5">
        <w:rPr>
          <w:rFonts w:ascii="Times New Roman" w:hAnsi="Times New Roman"/>
          <w:szCs w:val="22"/>
        </w:rPr>
        <w:lastRenderedPageBreak/>
        <w:t>Ba</w:t>
      </w:r>
      <w:r w:rsidRPr="00C278A5">
        <w:rPr>
          <w:rFonts w:ascii="Times New Roman" w:hAnsi="Times New Roman"/>
          <w:szCs w:val="22"/>
        </w:rPr>
        <w:t>vorsko 2007-2013. Zhotovitel se tímto zavazuje k povinnosti</w:t>
      </w:r>
      <w:r w:rsidR="003A304D" w:rsidRPr="00C278A5">
        <w:rPr>
          <w:rFonts w:ascii="Times New Roman" w:hAnsi="Times New Roman"/>
          <w:szCs w:val="22"/>
        </w:rPr>
        <w:t xml:space="preserve"> dodržet pravidla publicity tohoto dotačního programu</w:t>
      </w:r>
      <w:r w:rsidRPr="00C278A5">
        <w:rPr>
          <w:rFonts w:ascii="Times New Roman" w:hAnsi="Times New Roman"/>
          <w:szCs w:val="22"/>
        </w:rPr>
        <w:t xml:space="preserve">, které </w:t>
      </w:r>
      <w:r w:rsidR="003A304D" w:rsidRPr="00C278A5">
        <w:rPr>
          <w:rFonts w:ascii="Times New Roman" w:hAnsi="Times New Roman"/>
          <w:szCs w:val="22"/>
        </w:rPr>
        <w:t>během realizace bude konzu</w:t>
      </w:r>
      <w:r w:rsidRPr="00C278A5">
        <w:rPr>
          <w:rFonts w:ascii="Times New Roman" w:hAnsi="Times New Roman"/>
          <w:szCs w:val="22"/>
        </w:rPr>
        <w:t>ltovat se zadavatelem</w:t>
      </w:r>
      <w:r w:rsidR="003A304D" w:rsidRPr="00C278A5">
        <w:rPr>
          <w:rFonts w:ascii="Times New Roman" w:hAnsi="Times New Roman"/>
          <w:szCs w:val="22"/>
        </w:rPr>
        <w:t xml:space="preserve">. Označení </w:t>
      </w:r>
      <w:r w:rsidRPr="00C278A5">
        <w:rPr>
          <w:rFonts w:ascii="Times New Roman" w:hAnsi="Times New Roman"/>
          <w:szCs w:val="22"/>
        </w:rPr>
        <w:t xml:space="preserve">spolufinancování z uvedeného programu budou obsahovat i veškeré zhotovitelem vystavené faktury. </w:t>
      </w:r>
      <w:r w:rsidR="003A304D" w:rsidRPr="00C278A5">
        <w:rPr>
          <w:rFonts w:ascii="Times New Roman" w:hAnsi="Times New Roman"/>
          <w:szCs w:val="22"/>
        </w:rPr>
        <w:t xml:space="preserve"> </w:t>
      </w:r>
    </w:p>
    <w:p w:rsidR="003A304D" w:rsidRPr="00C278A5" w:rsidRDefault="003A304D" w:rsidP="009D2363">
      <w:pPr>
        <w:jc w:val="both"/>
        <w:rPr>
          <w:rFonts w:ascii="Times New Roman" w:hAnsi="Times New Roman"/>
          <w:szCs w:val="22"/>
        </w:rPr>
      </w:pPr>
    </w:p>
    <w:p w:rsidR="003A304D" w:rsidRPr="00C278A5" w:rsidRDefault="003A304D" w:rsidP="00B34471">
      <w:pPr>
        <w:jc w:val="both"/>
        <w:rPr>
          <w:rFonts w:ascii="Times New Roman" w:hAnsi="Times New Roman"/>
          <w:szCs w:val="22"/>
        </w:rPr>
      </w:pPr>
    </w:p>
    <w:p w:rsidR="003A304D" w:rsidRPr="00C278A5" w:rsidRDefault="003A304D" w:rsidP="0025142F">
      <w:pPr>
        <w:pStyle w:val="Nadpis1"/>
        <w:numPr>
          <w:ilvl w:val="0"/>
          <w:numId w:val="8"/>
        </w:numPr>
        <w:ind w:left="567" w:hanging="567"/>
        <w:jc w:val="both"/>
        <w:rPr>
          <w:rFonts w:ascii="Times New Roman" w:hAnsi="Times New Roman"/>
          <w:sz w:val="22"/>
          <w:szCs w:val="22"/>
          <w:u w:val="none"/>
        </w:rPr>
      </w:pPr>
      <w:bookmarkStart w:id="0" w:name="_Ref200774840"/>
      <w:r w:rsidRPr="00C278A5">
        <w:rPr>
          <w:rFonts w:ascii="Times New Roman" w:hAnsi="Times New Roman"/>
          <w:sz w:val="22"/>
          <w:szCs w:val="22"/>
          <w:u w:val="none"/>
        </w:rPr>
        <w:t>Prohlášení, práva a povinnosti smluvních stran</w:t>
      </w:r>
      <w:bookmarkEnd w:id="0"/>
    </w:p>
    <w:p w:rsidR="004A3E19" w:rsidRPr="00C278A5" w:rsidRDefault="004A3E19" w:rsidP="004A3E19">
      <w:pPr>
        <w:rPr>
          <w:szCs w:val="22"/>
        </w:rPr>
      </w:pPr>
    </w:p>
    <w:p w:rsidR="003A304D" w:rsidRPr="00C278A5" w:rsidRDefault="003A304D" w:rsidP="0025142F">
      <w:pPr>
        <w:pStyle w:val="Nadpis5"/>
        <w:numPr>
          <w:ilvl w:val="0"/>
          <w:numId w:val="14"/>
        </w:numPr>
        <w:ind w:left="567" w:hanging="567"/>
        <w:rPr>
          <w:rFonts w:ascii="Times New Roman" w:hAnsi="Times New Roman"/>
          <w:szCs w:val="22"/>
        </w:rPr>
      </w:pPr>
      <w:r w:rsidRPr="00C278A5">
        <w:rPr>
          <w:rFonts w:ascii="Times New Roman" w:hAnsi="Times New Roman"/>
          <w:szCs w:val="22"/>
        </w:rPr>
        <w:t>Zhotovitel se zavazuje při provádění díla zachovávat platné bezpečnostní, hygienické a protipožární a jiné obecně závazné předpisy, ČSN a rozhodnutí orgánů veřejné správy, zejména pak souhlas s provedením ohlášené stavby, doby provádění stavebních prací apod.</w:t>
      </w:r>
    </w:p>
    <w:p w:rsidR="003A304D" w:rsidRPr="00C278A5" w:rsidRDefault="003A304D" w:rsidP="0025142F">
      <w:pPr>
        <w:tabs>
          <w:tab w:val="left" w:pos="3600"/>
          <w:tab w:val="left" w:pos="4320"/>
        </w:tabs>
        <w:ind w:left="567" w:hanging="567"/>
        <w:jc w:val="both"/>
        <w:rPr>
          <w:rFonts w:ascii="Times New Roman" w:hAnsi="Times New Roman"/>
          <w:szCs w:val="22"/>
        </w:rPr>
      </w:pPr>
    </w:p>
    <w:p w:rsidR="003A304D" w:rsidRPr="00C278A5" w:rsidRDefault="003A304D" w:rsidP="007830F2">
      <w:pPr>
        <w:pStyle w:val="Nadpis5"/>
        <w:numPr>
          <w:ilvl w:val="0"/>
          <w:numId w:val="14"/>
        </w:numPr>
        <w:tabs>
          <w:tab w:val="clear" w:pos="567"/>
        </w:tabs>
        <w:ind w:left="567" w:hanging="567"/>
        <w:rPr>
          <w:rFonts w:ascii="Times New Roman" w:hAnsi="Times New Roman"/>
          <w:szCs w:val="22"/>
        </w:rPr>
      </w:pPr>
      <w:r w:rsidRPr="00C278A5">
        <w:rPr>
          <w:rFonts w:ascii="Times New Roman" w:hAnsi="Times New Roman"/>
          <w:szCs w:val="22"/>
        </w:rPr>
        <w:t>Zhotovitel prohlašuje, že před podpisem této smlouvy řádně překontroloval předané materiální podklady a dokumentaci a řádně prověřil místní podmínky na staveništi a všechny nejasné podmínky pro realizaci díla či jeho části si vyjasnil s objednatelem a/nebo místním šetřením.</w:t>
      </w:r>
    </w:p>
    <w:p w:rsidR="003A304D" w:rsidRPr="00C278A5" w:rsidRDefault="003A304D" w:rsidP="009A7387">
      <w:pPr>
        <w:rPr>
          <w:szCs w:val="22"/>
        </w:rPr>
      </w:pPr>
    </w:p>
    <w:p w:rsidR="003A304D" w:rsidRPr="00C278A5" w:rsidRDefault="003A304D" w:rsidP="0025142F">
      <w:pPr>
        <w:pStyle w:val="Nadpis5"/>
        <w:numPr>
          <w:ilvl w:val="0"/>
          <w:numId w:val="14"/>
        </w:numPr>
        <w:tabs>
          <w:tab w:val="clear" w:pos="567"/>
        </w:tabs>
        <w:ind w:left="567" w:hanging="567"/>
        <w:rPr>
          <w:rFonts w:ascii="Times New Roman" w:hAnsi="Times New Roman"/>
          <w:szCs w:val="22"/>
        </w:rPr>
      </w:pPr>
      <w:r w:rsidRPr="00C278A5">
        <w:rPr>
          <w:rFonts w:ascii="Times New Roman" w:hAnsi="Times New Roman"/>
          <w:szCs w:val="22"/>
        </w:rPr>
        <w:t>Zhotovitel se zavazuje písemně upozornit objednatele na nevhodnost, případně nepřípustnost podkladových materiálů, pokynů a věcí, které mu byly předány objednatelem a/nebo objednatelem požadovaných změn, ať již z hlediska důsledků pro jakost a provedení díla či rozporu s podklady pro uzavření této smlouvy, ustanoveními nebo rozhodnutími orgánů veřejné správy či obecně závaznými právními předpisy, ČSN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3A304D" w:rsidRPr="00C278A5" w:rsidRDefault="003A304D" w:rsidP="0025142F">
      <w:pPr>
        <w:ind w:left="567" w:hanging="567"/>
        <w:rPr>
          <w:szCs w:val="22"/>
        </w:rPr>
      </w:pPr>
    </w:p>
    <w:p w:rsidR="003A304D" w:rsidRPr="00C278A5" w:rsidRDefault="003A304D" w:rsidP="0025142F">
      <w:pPr>
        <w:pStyle w:val="Nadpis5"/>
        <w:numPr>
          <w:ilvl w:val="0"/>
          <w:numId w:val="14"/>
        </w:numPr>
        <w:tabs>
          <w:tab w:val="clear" w:pos="567"/>
        </w:tabs>
        <w:ind w:left="567" w:hanging="567"/>
        <w:rPr>
          <w:rFonts w:ascii="Times New Roman" w:hAnsi="Times New Roman"/>
          <w:szCs w:val="22"/>
        </w:rPr>
      </w:pPr>
      <w:r w:rsidRPr="00C278A5">
        <w:rPr>
          <w:rFonts w:ascii="Times New Roman" w:hAnsi="Times New Roman"/>
          <w:szCs w:val="22"/>
        </w:rPr>
        <w:t xml:space="preserve">Vyvstane-li v průběhu provádění díla nutnost upřesnění způsobu jeho provedení (včetně používaných stavebních materiálů), zavazuje se zhotovitel neprodleně si vyžádat předchozí písemný souhlas či pokyn objednatele. </w:t>
      </w:r>
    </w:p>
    <w:p w:rsidR="003A304D" w:rsidRPr="00C278A5" w:rsidRDefault="003A304D" w:rsidP="0025142F">
      <w:pPr>
        <w:ind w:left="567" w:hanging="567"/>
        <w:rPr>
          <w:szCs w:val="22"/>
        </w:rPr>
      </w:pPr>
    </w:p>
    <w:p w:rsidR="003A304D" w:rsidRPr="00C278A5" w:rsidRDefault="003A304D" w:rsidP="0025142F">
      <w:pPr>
        <w:pStyle w:val="Nadpis5"/>
        <w:numPr>
          <w:ilvl w:val="0"/>
          <w:numId w:val="14"/>
        </w:numPr>
        <w:tabs>
          <w:tab w:val="clear" w:pos="567"/>
        </w:tabs>
        <w:ind w:left="567" w:hanging="567"/>
        <w:rPr>
          <w:rFonts w:ascii="Times New Roman" w:hAnsi="Times New Roman"/>
          <w:szCs w:val="22"/>
        </w:rPr>
      </w:pPr>
      <w:r w:rsidRPr="00C278A5">
        <w:rPr>
          <w:rFonts w:ascii="Times New Roman" w:hAnsi="Times New Roman"/>
          <w:szCs w:val="22"/>
        </w:rPr>
        <w:t>Zhotovitel se zavazuje uhradit objednateli do deseti 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w:t>
      </w:r>
    </w:p>
    <w:p w:rsidR="003A304D" w:rsidRPr="00C278A5" w:rsidRDefault="003A304D" w:rsidP="0092101F">
      <w:pPr>
        <w:rPr>
          <w:szCs w:val="22"/>
        </w:rPr>
      </w:pPr>
    </w:p>
    <w:p w:rsidR="003A304D" w:rsidRPr="00C278A5" w:rsidRDefault="003A304D" w:rsidP="00F221E7">
      <w:pPr>
        <w:pStyle w:val="Zkladntextodsazen31"/>
        <w:tabs>
          <w:tab w:val="left" w:pos="1107"/>
        </w:tabs>
        <w:ind w:left="567" w:hanging="567"/>
        <w:rPr>
          <w:szCs w:val="22"/>
        </w:rPr>
      </w:pPr>
      <w:r w:rsidRPr="00C278A5">
        <w:rPr>
          <w:b/>
          <w:szCs w:val="22"/>
        </w:rPr>
        <w:t>6.</w:t>
      </w:r>
      <w:r w:rsidRPr="00C278A5">
        <w:rPr>
          <w:szCs w:val="22"/>
        </w:rPr>
        <w:tab/>
        <w:t>Zhotovitel je povinen postupovat při plnění této smlouvy s odbornou péčí; zavazuje se při plnění díla postupovat poctivě, pečlivě a s odbornou péčí, jak je vymezena v § 5 odst. 1 občanského zákoníku, s použitím každého prostředku, kterého vyžaduje povaha předmětu díla, podle pokynů objednatele a v souladu s jeho zájmy, které jsou zhotoviteli známy nebo je musí znát či předpokládat.</w:t>
      </w:r>
    </w:p>
    <w:p w:rsidR="003A304D" w:rsidRPr="00C278A5" w:rsidRDefault="003A304D" w:rsidP="00B3117A">
      <w:pPr>
        <w:pStyle w:val="Zkladntextodsazen"/>
        <w:tabs>
          <w:tab w:val="left" w:pos="3600"/>
          <w:tab w:val="left" w:pos="4320"/>
        </w:tabs>
        <w:ind w:left="0" w:firstLine="0"/>
        <w:rPr>
          <w:szCs w:val="22"/>
        </w:rPr>
      </w:pPr>
    </w:p>
    <w:p w:rsidR="003A304D" w:rsidRPr="00C278A5" w:rsidRDefault="003A304D" w:rsidP="006A2A12">
      <w:pPr>
        <w:pStyle w:val="Nadpis1"/>
        <w:numPr>
          <w:ilvl w:val="0"/>
          <w:numId w:val="8"/>
        </w:numPr>
        <w:ind w:left="567" w:hanging="567"/>
        <w:jc w:val="both"/>
        <w:rPr>
          <w:rFonts w:ascii="Times New Roman" w:hAnsi="Times New Roman"/>
          <w:sz w:val="22"/>
          <w:szCs w:val="22"/>
          <w:u w:val="none"/>
        </w:rPr>
      </w:pPr>
      <w:bookmarkStart w:id="1" w:name="_Ref200774844"/>
      <w:r w:rsidRPr="00C278A5">
        <w:rPr>
          <w:rFonts w:ascii="Times New Roman" w:hAnsi="Times New Roman"/>
          <w:sz w:val="22"/>
          <w:szCs w:val="22"/>
          <w:u w:val="none"/>
        </w:rPr>
        <w:t>Podmínky provádění díla</w:t>
      </w:r>
      <w:bookmarkEnd w:id="1"/>
    </w:p>
    <w:p w:rsidR="003A304D" w:rsidRPr="00C278A5" w:rsidRDefault="003A304D" w:rsidP="00AF1AAE">
      <w:pPr>
        <w:pStyle w:val="Nadpis5"/>
        <w:numPr>
          <w:ilvl w:val="0"/>
          <w:numId w:val="15"/>
        </w:numPr>
        <w:ind w:left="567" w:hanging="567"/>
        <w:rPr>
          <w:rFonts w:ascii="Times New Roman" w:hAnsi="Times New Roman"/>
          <w:szCs w:val="22"/>
        </w:rPr>
      </w:pPr>
      <w:r w:rsidRPr="00C278A5">
        <w:rPr>
          <w:rFonts w:ascii="Times New Roman" w:hAnsi="Times New Roman"/>
          <w:szCs w:val="22"/>
        </w:rPr>
        <w:t xml:space="preserve">Zhotovitel zodpovídá za to, že veškeré dodávky budou souhlasit se specifikací uvedenou v této Smlouvě, včetně jejích příloh, zodpovídá za kvalitu použitého materiálu, který musí odpovídat příslušným technicko-dodacím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a seznamu ostatního vybavení, které budou součástí stavby. </w:t>
      </w:r>
    </w:p>
    <w:p w:rsidR="003A304D" w:rsidRPr="00C278A5" w:rsidRDefault="003A304D" w:rsidP="006A2A12">
      <w:pPr>
        <w:ind w:left="567" w:hanging="567"/>
        <w:rPr>
          <w:szCs w:val="22"/>
        </w:rPr>
      </w:pPr>
    </w:p>
    <w:p w:rsidR="003A304D" w:rsidRPr="00C278A5" w:rsidRDefault="003A304D" w:rsidP="006A2A12">
      <w:pPr>
        <w:pStyle w:val="Nadpis5"/>
        <w:numPr>
          <w:ilvl w:val="0"/>
          <w:numId w:val="15"/>
        </w:numPr>
        <w:tabs>
          <w:tab w:val="clear" w:pos="567"/>
        </w:tabs>
        <w:ind w:left="567" w:hanging="567"/>
        <w:rPr>
          <w:rFonts w:ascii="Times New Roman" w:hAnsi="Times New Roman"/>
          <w:szCs w:val="22"/>
        </w:rPr>
      </w:pPr>
      <w:r w:rsidRPr="00C278A5">
        <w:rPr>
          <w:rFonts w:ascii="Times New Roman" w:hAnsi="Times New Roman"/>
          <w:szCs w:val="22"/>
        </w:rPr>
        <w:lastRenderedPageBreak/>
        <w:t>Zhotovitel na sebe přejímá odpovědnost a ručení za škody způsobené všemi účastníky výstavby na zhotovovaném díle po celou dobu výstavby,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3A304D" w:rsidRPr="00C278A5" w:rsidRDefault="003A304D" w:rsidP="006A2A12">
      <w:pPr>
        <w:ind w:left="567" w:hanging="567"/>
        <w:rPr>
          <w:szCs w:val="22"/>
        </w:rPr>
      </w:pPr>
    </w:p>
    <w:p w:rsidR="003A304D" w:rsidRPr="00C278A5" w:rsidRDefault="003A304D" w:rsidP="006A2A12">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Záruka za jakost a zkoušky díla</w:t>
      </w:r>
    </w:p>
    <w:p w:rsidR="003A304D" w:rsidRPr="00C278A5" w:rsidRDefault="003A304D" w:rsidP="006A2A12">
      <w:pPr>
        <w:pStyle w:val="Nadpis5"/>
        <w:numPr>
          <w:ilvl w:val="0"/>
          <w:numId w:val="16"/>
        </w:numPr>
        <w:tabs>
          <w:tab w:val="clear" w:pos="567"/>
        </w:tabs>
        <w:ind w:left="567" w:hanging="567"/>
        <w:rPr>
          <w:rFonts w:ascii="Times New Roman" w:hAnsi="Times New Roman"/>
          <w:szCs w:val="22"/>
        </w:rPr>
      </w:pPr>
      <w:r w:rsidRPr="00C278A5">
        <w:rPr>
          <w:rFonts w:ascii="Times New Roman" w:hAnsi="Times New Roman"/>
          <w:szCs w:val="22"/>
        </w:rPr>
        <w:t xml:space="preserve">Zhotovitel se zavazuje, že předané dílo bude prosté jakýchkoli vad a nedodělků a bude mít vlastnosti dle obecně závazných technických norem a této smlouvy. </w:t>
      </w:r>
    </w:p>
    <w:p w:rsidR="003A304D" w:rsidRPr="00C278A5" w:rsidRDefault="003A304D" w:rsidP="006A2A12">
      <w:pPr>
        <w:ind w:left="567" w:hanging="567"/>
        <w:rPr>
          <w:szCs w:val="22"/>
        </w:rPr>
      </w:pPr>
    </w:p>
    <w:p w:rsidR="003A304D" w:rsidRPr="00C278A5" w:rsidRDefault="003A304D" w:rsidP="006A2A12">
      <w:pPr>
        <w:pStyle w:val="Nadpis5"/>
        <w:numPr>
          <w:ilvl w:val="0"/>
          <w:numId w:val="16"/>
        </w:numPr>
        <w:tabs>
          <w:tab w:val="clear" w:pos="567"/>
        </w:tabs>
        <w:ind w:left="567" w:hanging="567"/>
        <w:rPr>
          <w:rFonts w:ascii="Times New Roman" w:hAnsi="Times New Roman"/>
          <w:bCs/>
          <w:szCs w:val="22"/>
        </w:rPr>
      </w:pPr>
      <w:r w:rsidRPr="00C278A5">
        <w:rPr>
          <w:rFonts w:ascii="Times New Roman" w:hAnsi="Times New Roman"/>
          <w:szCs w:val="22"/>
        </w:rPr>
        <w:t>Zhotovitel poskytuje objednateli záruku za jakost díla, a to v délce 6</w:t>
      </w:r>
      <w:r w:rsidRPr="00C278A5">
        <w:rPr>
          <w:rFonts w:ascii="Times New Roman" w:hAnsi="Times New Roman"/>
          <w:bCs/>
          <w:szCs w:val="22"/>
        </w:rPr>
        <w:t>0 (slovy: šedesát) měsíců ode dne řádného provedení díla a protokolárního předání díla objednateli zhotovitelem.</w:t>
      </w:r>
    </w:p>
    <w:p w:rsidR="003A304D" w:rsidRPr="00C278A5" w:rsidRDefault="003A304D" w:rsidP="00006B6D">
      <w:pPr>
        <w:rPr>
          <w:szCs w:val="22"/>
        </w:rPr>
      </w:pPr>
    </w:p>
    <w:p w:rsidR="003A304D" w:rsidRPr="00C278A5" w:rsidRDefault="003A304D" w:rsidP="00006B6D">
      <w:pPr>
        <w:pStyle w:val="Nadpis5"/>
        <w:numPr>
          <w:ilvl w:val="0"/>
          <w:numId w:val="16"/>
        </w:numPr>
        <w:tabs>
          <w:tab w:val="clear" w:pos="567"/>
        </w:tabs>
        <w:ind w:left="567" w:hanging="567"/>
        <w:rPr>
          <w:rFonts w:ascii="Times New Roman" w:hAnsi="Times New Roman"/>
          <w:bCs/>
          <w:szCs w:val="22"/>
        </w:rPr>
      </w:pPr>
      <w:r w:rsidRPr="00C278A5">
        <w:rPr>
          <w:rFonts w:ascii="Times New Roman" w:hAnsi="Times New Roman"/>
          <w:szCs w:val="22"/>
        </w:rPr>
        <w:t xml:space="preserve">Zhotovitel </w:t>
      </w:r>
      <w:r w:rsidR="003F0CCC" w:rsidRPr="00C278A5">
        <w:rPr>
          <w:rFonts w:ascii="Times New Roman" w:hAnsi="Times New Roman"/>
          <w:szCs w:val="22"/>
        </w:rPr>
        <w:t xml:space="preserve">se zavazuje, že nejpozději při dokončení díla </w:t>
      </w:r>
      <w:r w:rsidRPr="00C278A5">
        <w:rPr>
          <w:rFonts w:ascii="Times New Roman" w:hAnsi="Times New Roman"/>
          <w:szCs w:val="22"/>
        </w:rPr>
        <w:t xml:space="preserve">předá objednateli </w:t>
      </w:r>
      <w:r w:rsidR="003F0CCC" w:rsidRPr="00C278A5">
        <w:rPr>
          <w:rFonts w:ascii="Times New Roman" w:hAnsi="Times New Roman"/>
          <w:szCs w:val="22"/>
        </w:rPr>
        <w:t xml:space="preserve">veškeré </w:t>
      </w:r>
      <w:r w:rsidRPr="00C278A5">
        <w:rPr>
          <w:rFonts w:ascii="Times New Roman" w:hAnsi="Times New Roman"/>
          <w:szCs w:val="22"/>
        </w:rPr>
        <w:t>certifikáty</w:t>
      </w:r>
      <w:r w:rsidR="003F0CCC" w:rsidRPr="00C278A5">
        <w:rPr>
          <w:rFonts w:ascii="Times New Roman" w:hAnsi="Times New Roman"/>
          <w:szCs w:val="22"/>
        </w:rPr>
        <w:t>,</w:t>
      </w:r>
      <w:r w:rsidRPr="00C278A5">
        <w:rPr>
          <w:rFonts w:ascii="Times New Roman" w:hAnsi="Times New Roman"/>
          <w:szCs w:val="22"/>
        </w:rPr>
        <w:t xml:space="preserve"> záruk</w:t>
      </w:r>
      <w:r w:rsidR="004A3E19" w:rsidRPr="00C278A5">
        <w:rPr>
          <w:rFonts w:ascii="Times New Roman" w:hAnsi="Times New Roman"/>
          <w:szCs w:val="22"/>
        </w:rPr>
        <w:t>y</w:t>
      </w:r>
      <w:r w:rsidRPr="00C278A5">
        <w:rPr>
          <w:rFonts w:ascii="Times New Roman" w:hAnsi="Times New Roman"/>
          <w:szCs w:val="22"/>
        </w:rPr>
        <w:t xml:space="preserve"> za jakost díla, technologií, zařízení</w:t>
      </w:r>
      <w:r w:rsidR="003F0CCC" w:rsidRPr="00C278A5">
        <w:rPr>
          <w:rFonts w:ascii="Times New Roman" w:hAnsi="Times New Roman"/>
          <w:szCs w:val="22"/>
        </w:rPr>
        <w:t xml:space="preserve">, včetně prvků dětského hřiště a fitness programu, a </w:t>
      </w:r>
      <w:proofErr w:type="gramStart"/>
      <w:r w:rsidR="003F0CCC" w:rsidRPr="00C278A5">
        <w:rPr>
          <w:rFonts w:ascii="Times New Roman" w:hAnsi="Times New Roman"/>
          <w:szCs w:val="22"/>
        </w:rPr>
        <w:t>pod..</w:t>
      </w:r>
      <w:proofErr w:type="gramEnd"/>
    </w:p>
    <w:p w:rsidR="003A304D" w:rsidRPr="00C278A5" w:rsidRDefault="003A304D" w:rsidP="001E7A82">
      <w:pPr>
        <w:rPr>
          <w:szCs w:val="22"/>
        </w:rPr>
      </w:pPr>
    </w:p>
    <w:p w:rsidR="003A304D" w:rsidRPr="00C278A5" w:rsidRDefault="003A304D" w:rsidP="006A2A12">
      <w:pPr>
        <w:pStyle w:val="Nadpis1"/>
        <w:numPr>
          <w:ilvl w:val="0"/>
          <w:numId w:val="8"/>
        </w:numPr>
        <w:ind w:left="567" w:hanging="567"/>
        <w:jc w:val="both"/>
        <w:rPr>
          <w:rFonts w:ascii="Times New Roman" w:hAnsi="Times New Roman"/>
          <w:sz w:val="22"/>
          <w:szCs w:val="22"/>
          <w:u w:val="none"/>
        </w:rPr>
      </w:pPr>
      <w:bookmarkStart w:id="2" w:name="_Ref200774849"/>
      <w:r w:rsidRPr="00C278A5">
        <w:rPr>
          <w:rFonts w:ascii="Times New Roman" w:hAnsi="Times New Roman"/>
          <w:sz w:val="22"/>
          <w:szCs w:val="22"/>
          <w:u w:val="none"/>
        </w:rPr>
        <w:t>Předání a převzetí díla</w:t>
      </w:r>
      <w:bookmarkEnd w:id="2"/>
    </w:p>
    <w:p w:rsidR="003A304D" w:rsidRPr="00C278A5" w:rsidRDefault="003A304D" w:rsidP="0092101F">
      <w:pPr>
        <w:pStyle w:val="Nadpis5"/>
        <w:numPr>
          <w:ilvl w:val="0"/>
          <w:numId w:val="17"/>
        </w:numPr>
        <w:tabs>
          <w:tab w:val="clear" w:pos="567"/>
        </w:tabs>
        <w:ind w:left="567" w:hanging="567"/>
        <w:rPr>
          <w:rFonts w:ascii="Times New Roman" w:hAnsi="Times New Roman"/>
          <w:szCs w:val="22"/>
        </w:rPr>
      </w:pPr>
      <w:r w:rsidRPr="00C278A5">
        <w:rPr>
          <w:rFonts w:ascii="Times New Roman" w:hAnsi="Times New Roman"/>
          <w:szCs w:val="22"/>
        </w:rPr>
        <w:t xml:space="preserve">Zhotovitel se zavazuje řádně provést a protokolárně předat dílo objednateli nejpozději do </w:t>
      </w:r>
      <w:r w:rsidRPr="00C278A5">
        <w:rPr>
          <w:rFonts w:ascii="Times New Roman" w:hAnsi="Times New Roman"/>
          <w:b/>
          <w:szCs w:val="22"/>
        </w:rPr>
        <w:t>30. září 2014</w:t>
      </w:r>
      <w:r w:rsidRPr="00C278A5">
        <w:rPr>
          <w:rFonts w:ascii="Times New Roman" w:hAnsi="Times New Roman"/>
          <w:bCs/>
          <w:szCs w:val="22"/>
        </w:rPr>
        <w:t>.</w:t>
      </w:r>
      <w:r w:rsidRPr="00C278A5">
        <w:rPr>
          <w:rFonts w:ascii="Times New Roman" w:hAnsi="Times New Roman"/>
          <w:b/>
          <w:bCs/>
          <w:szCs w:val="22"/>
        </w:rPr>
        <w:t xml:space="preserve"> </w:t>
      </w:r>
      <w:r w:rsidRPr="00C278A5">
        <w:rPr>
          <w:rFonts w:ascii="Times New Roman" w:hAnsi="Times New Roman"/>
          <w:szCs w:val="22"/>
        </w:rPr>
        <w:t>O předání díla zhotovitelem objednateli bude sepsán písemný protokol. V případě, že se při přejímání díla objednatelem prokáže, že je zhotovitelem předáváno dílo, které nese vady a/nebo nedodělky, není objednatel povinen předávané dílo převzít. Tato skutečnost bude uvedena v předávacím protokole. Zhotovitel je povinen vést stavební deník a dokládat jej objednavateli.</w:t>
      </w:r>
    </w:p>
    <w:p w:rsidR="003A304D" w:rsidRPr="00C278A5" w:rsidRDefault="003A304D" w:rsidP="006A2A12">
      <w:pPr>
        <w:ind w:left="567" w:hanging="567"/>
        <w:rPr>
          <w:szCs w:val="22"/>
        </w:rPr>
      </w:pPr>
    </w:p>
    <w:p w:rsidR="003A304D" w:rsidRPr="00C278A5" w:rsidRDefault="003A304D" w:rsidP="006A2A12">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 xml:space="preserve">Úrok z prodlení a smluvní pokuta  </w:t>
      </w:r>
    </w:p>
    <w:p w:rsidR="003A304D" w:rsidRPr="00C278A5" w:rsidRDefault="003A304D" w:rsidP="006A2A12">
      <w:pPr>
        <w:pStyle w:val="Nadpis5"/>
        <w:numPr>
          <w:ilvl w:val="0"/>
          <w:numId w:val="3"/>
        </w:numPr>
        <w:tabs>
          <w:tab w:val="clear" w:pos="567"/>
        </w:tabs>
        <w:ind w:left="567" w:hanging="567"/>
        <w:rPr>
          <w:rFonts w:ascii="Times New Roman" w:hAnsi="Times New Roman"/>
          <w:szCs w:val="22"/>
        </w:rPr>
      </w:pPr>
      <w:r w:rsidRPr="00C278A5">
        <w:rPr>
          <w:rFonts w:ascii="Times New Roman" w:hAnsi="Times New Roman"/>
          <w:szCs w:val="22"/>
        </w:rPr>
        <w:t xml:space="preserve">Smluvní strany se dohodly, že v případě porušení ustanovení čl. III. odst. 1 až 3. této smlouvy zhotovitelem, je objednatel oprávněn uplatnit vůči zhotoviteli smluvní pokutu ve </w:t>
      </w:r>
      <w:r w:rsidRPr="00C278A5">
        <w:rPr>
          <w:rFonts w:ascii="Times New Roman" w:hAnsi="Times New Roman"/>
          <w:color w:val="000000"/>
          <w:szCs w:val="22"/>
        </w:rPr>
        <w:t>výši 0,1 %</w:t>
      </w:r>
      <w:r w:rsidRPr="00C278A5">
        <w:rPr>
          <w:rFonts w:ascii="Times New Roman" w:hAnsi="Times New Roman"/>
          <w:szCs w:val="22"/>
        </w:rPr>
        <w:t xml:space="preserve"> (slovy: jedna desetina procenta) z Ceny za provedení díla, a to za každý den prodlení.</w:t>
      </w:r>
    </w:p>
    <w:p w:rsidR="003A304D" w:rsidRPr="00C278A5" w:rsidRDefault="003A304D" w:rsidP="00B47C50">
      <w:pPr>
        <w:rPr>
          <w:szCs w:val="22"/>
        </w:rPr>
      </w:pPr>
    </w:p>
    <w:p w:rsidR="003A304D" w:rsidRPr="00C278A5" w:rsidRDefault="003A304D" w:rsidP="00631DAF">
      <w:pPr>
        <w:pStyle w:val="Nadpis5"/>
        <w:numPr>
          <w:ilvl w:val="0"/>
          <w:numId w:val="3"/>
        </w:numPr>
        <w:tabs>
          <w:tab w:val="clear" w:pos="567"/>
        </w:tabs>
        <w:ind w:left="567" w:hanging="567"/>
        <w:rPr>
          <w:rFonts w:ascii="Times New Roman" w:hAnsi="Times New Roman"/>
          <w:szCs w:val="22"/>
        </w:rPr>
      </w:pPr>
      <w:r w:rsidRPr="00C278A5">
        <w:rPr>
          <w:rFonts w:ascii="Times New Roman" w:hAnsi="Times New Roman"/>
          <w:szCs w:val="22"/>
        </w:rPr>
        <w:t xml:space="preserve">Smluvní strany se dohodly, že v případě porušení ustanovení čl. VI odst. 1. a/nebo </w:t>
      </w:r>
      <w:r w:rsidR="002A1F06" w:rsidRPr="00C278A5">
        <w:rPr>
          <w:rFonts w:ascii="Times New Roman" w:hAnsi="Times New Roman"/>
          <w:szCs w:val="22"/>
        </w:rPr>
        <w:t xml:space="preserve">odst. </w:t>
      </w:r>
      <w:r w:rsidRPr="00C278A5">
        <w:rPr>
          <w:rFonts w:ascii="Times New Roman" w:hAnsi="Times New Roman"/>
          <w:szCs w:val="22"/>
        </w:rPr>
        <w:t xml:space="preserve">5. této smlouvy zhotovitelem, je objednatel oprávněn uplatnit vůči zhotoviteli smluvní pokutu ve </w:t>
      </w:r>
      <w:r w:rsidRPr="00C278A5">
        <w:rPr>
          <w:rFonts w:ascii="Times New Roman" w:hAnsi="Times New Roman"/>
          <w:color w:val="000000"/>
          <w:szCs w:val="22"/>
        </w:rPr>
        <w:t xml:space="preserve">výši 1.000,-Kč </w:t>
      </w:r>
      <w:r w:rsidRPr="00C278A5">
        <w:rPr>
          <w:rFonts w:ascii="Times New Roman" w:hAnsi="Times New Roman"/>
          <w:szCs w:val="22"/>
        </w:rPr>
        <w:t>(slovy: jeden</w:t>
      </w:r>
      <w:r w:rsidR="002A1F06" w:rsidRPr="00C278A5">
        <w:rPr>
          <w:rFonts w:ascii="Times New Roman" w:hAnsi="Times New Roman"/>
          <w:szCs w:val="22"/>
        </w:rPr>
        <w:t xml:space="preserve"> </w:t>
      </w:r>
      <w:r w:rsidRPr="00C278A5">
        <w:rPr>
          <w:rFonts w:ascii="Times New Roman" w:hAnsi="Times New Roman"/>
          <w:szCs w:val="22"/>
        </w:rPr>
        <w:t>tisíc korun českých), a to za každé porušení povinnosti zhotovitele zvlášť.</w:t>
      </w:r>
    </w:p>
    <w:p w:rsidR="003A304D" w:rsidRPr="00C278A5" w:rsidRDefault="003A304D" w:rsidP="008D7E35">
      <w:pPr>
        <w:rPr>
          <w:szCs w:val="22"/>
        </w:rPr>
      </w:pPr>
    </w:p>
    <w:p w:rsidR="002A1F06" w:rsidRPr="00C278A5" w:rsidRDefault="002A1F06" w:rsidP="002A1F06">
      <w:pPr>
        <w:pStyle w:val="Nadpis5"/>
        <w:numPr>
          <w:ilvl w:val="0"/>
          <w:numId w:val="3"/>
        </w:numPr>
        <w:tabs>
          <w:tab w:val="clear" w:pos="567"/>
        </w:tabs>
        <w:ind w:left="567" w:hanging="567"/>
        <w:rPr>
          <w:rFonts w:ascii="Times New Roman" w:hAnsi="Times New Roman"/>
          <w:szCs w:val="22"/>
        </w:rPr>
      </w:pPr>
      <w:r w:rsidRPr="00C278A5">
        <w:rPr>
          <w:rFonts w:ascii="Times New Roman" w:hAnsi="Times New Roman"/>
          <w:szCs w:val="22"/>
        </w:rPr>
        <w:t xml:space="preserve">Smluvní strany se dohodly, že v případě porušení ustanovení čl.. IX odst. 1. této smlouvy zhotovitelem, je objednatel oprávněn uplatnit vůči zhotoviteli smluvní pokutu ve </w:t>
      </w:r>
      <w:r w:rsidRPr="00C278A5">
        <w:rPr>
          <w:rFonts w:ascii="Times New Roman" w:hAnsi="Times New Roman"/>
          <w:color w:val="000000"/>
          <w:szCs w:val="22"/>
        </w:rPr>
        <w:t xml:space="preserve">výši 1.000,-Kč </w:t>
      </w:r>
      <w:r w:rsidRPr="00C278A5">
        <w:rPr>
          <w:rFonts w:ascii="Times New Roman" w:hAnsi="Times New Roman"/>
          <w:szCs w:val="22"/>
        </w:rPr>
        <w:t xml:space="preserve">(slovy: </w:t>
      </w:r>
      <w:proofErr w:type="spellStart"/>
      <w:r w:rsidRPr="00C278A5">
        <w:rPr>
          <w:rFonts w:ascii="Times New Roman" w:hAnsi="Times New Roman"/>
          <w:szCs w:val="22"/>
        </w:rPr>
        <w:t>jedentisíc</w:t>
      </w:r>
      <w:proofErr w:type="spellEnd"/>
      <w:r w:rsidRPr="00C278A5">
        <w:rPr>
          <w:rFonts w:ascii="Times New Roman" w:hAnsi="Times New Roman"/>
          <w:szCs w:val="22"/>
        </w:rPr>
        <w:t xml:space="preserve"> korun českých), a to za každý den prodlení s předáním díla ze strany zhotovitele zvlášť.</w:t>
      </w:r>
    </w:p>
    <w:p w:rsidR="003A304D" w:rsidRPr="00C278A5" w:rsidRDefault="003A304D" w:rsidP="008D7E35">
      <w:pPr>
        <w:rPr>
          <w:szCs w:val="22"/>
        </w:rPr>
      </w:pPr>
    </w:p>
    <w:p w:rsidR="003A304D" w:rsidRPr="00C278A5" w:rsidRDefault="003A304D" w:rsidP="006A2A12">
      <w:pPr>
        <w:pStyle w:val="Nadpis5"/>
        <w:numPr>
          <w:ilvl w:val="0"/>
          <w:numId w:val="3"/>
        </w:numPr>
        <w:tabs>
          <w:tab w:val="clear" w:pos="567"/>
        </w:tabs>
        <w:ind w:left="567" w:hanging="567"/>
        <w:rPr>
          <w:rFonts w:ascii="Times New Roman" w:hAnsi="Times New Roman"/>
          <w:szCs w:val="22"/>
        </w:rPr>
      </w:pPr>
      <w:r w:rsidRPr="00C278A5">
        <w:rPr>
          <w:rFonts w:ascii="Times New Roman" w:hAnsi="Times New Roman"/>
          <w:szCs w:val="22"/>
        </w:rPr>
        <w:t>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rsidR="003A304D" w:rsidRPr="00C278A5" w:rsidRDefault="003A304D" w:rsidP="006A2A12">
      <w:pPr>
        <w:ind w:left="567" w:hanging="567"/>
        <w:rPr>
          <w:szCs w:val="22"/>
        </w:rPr>
      </w:pPr>
    </w:p>
    <w:p w:rsidR="003A304D" w:rsidRPr="00C278A5" w:rsidRDefault="003A304D" w:rsidP="006A2A12">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 xml:space="preserve">Odstoupení od smlouvy </w:t>
      </w:r>
    </w:p>
    <w:p w:rsidR="003A304D" w:rsidRPr="00C278A5" w:rsidRDefault="003A304D" w:rsidP="00742AAD">
      <w:pPr>
        <w:pStyle w:val="Nadpis5"/>
        <w:numPr>
          <w:ilvl w:val="0"/>
          <w:numId w:val="21"/>
        </w:numPr>
        <w:tabs>
          <w:tab w:val="clear" w:pos="567"/>
        </w:tabs>
        <w:ind w:left="567" w:hanging="567"/>
        <w:rPr>
          <w:rFonts w:ascii="Times New Roman" w:hAnsi="Times New Roman"/>
          <w:szCs w:val="22"/>
        </w:rPr>
      </w:pPr>
      <w:r w:rsidRPr="00C278A5">
        <w:rPr>
          <w:rFonts w:ascii="Times New Roman" w:hAnsi="Times New Roman"/>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zhotoviteli. Odstoupením od smlouvy se tato smlouva od okamžiku doručení projevu vůle směřujícího k odstoupení od smlouvy objednatelem ruší.</w:t>
      </w:r>
    </w:p>
    <w:p w:rsidR="003A304D" w:rsidRPr="00C278A5" w:rsidRDefault="003A304D" w:rsidP="006A2A12">
      <w:pPr>
        <w:ind w:left="567" w:hanging="567"/>
        <w:rPr>
          <w:szCs w:val="22"/>
        </w:rPr>
      </w:pPr>
    </w:p>
    <w:p w:rsidR="003A304D" w:rsidRPr="00C278A5" w:rsidRDefault="003A304D" w:rsidP="00742AAD">
      <w:pPr>
        <w:pStyle w:val="Nadpis5"/>
        <w:numPr>
          <w:ilvl w:val="0"/>
          <w:numId w:val="21"/>
        </w:numPr>
        <w:tabs>
          <w:tab w:val="clear" w:pos="567"/>
        </w:tabs>
        <w:ind w:left="567" w:hanging="567"/>
        <w:rPr>
          <w:rFonts w:ascii="Times New Roman" w:hAnsi="Times New Roman"/>
          <w:szCs w:val="22"/>
        </w:rPr>
      </w:pPr>
      <w:r w:rsidRPr="00C278A5">
        <w:rPr>
          <w:rFonts w:ascii="Times New Roman" w:hAnsi="Times New Roman"/>
          <w:szCs w:val="22"/>
        </w:rPr>
        <w:lastRenderedPageBreak/>
        <w:t>Smluvní strany této smlouvy se dohodly, že podstatným porušením smlouvy se rozumí zejména:</w:t>
      </w:r>
    </w:p>
    <w:p w:rsidR="003A304D" w:rsidRPr="00C278A5" w:rsidRDefault="003A304D" w:rsidP="00AF1AAE">
      <w:pPr>
        <w:pStyle w:val="Nadpis6"/>
        <w:numPr>
          <w:ilvl w:val="0"/>
          <w:numId w:val="0"/>
        </w:numPr>
        <w:ind w:left="567"/>
        <w:rPr>
          <w:rFonts w:ascii="Times New Roman" w:hAnsi="Times New Roman"/>
          <w:szCs w:val="22"/>
        </w:rPr>
      </w:pPr>
      <w:r w:rsidRPr="00C278A5">
        <w:rPr>
          <w:rFonts w:ascii="Times New Roman" w:hAnsi="Times New Roman"/>
          <w:szCs w:val="22"/>
        </w:rPr>
        <w:t>jestliže se zhotovitel dostane do prodlení s prováděním díla</w:t>
      </w:r>
      <w:r w:rsidRPr="00C278A5">
        <w:rPr>
          <w:rFonts w:ascii="Times New Roman" w:hAnsi="Times New Roman"/>
          <w:i/>
          <w:iCs/>
          <w:szCs w:val="22"/>
        </w:rPr>
        <w:t xml:space="preserve">, </w:t>
      </w:r>
      <w:r w:rsidRPr="00C278A5">
        <w:rPr>
          <w:rFonts w:ascii="Times New Roman" w:hAnsi="Times New Roman"/>
          <w:szCs w:val="22"/>
        </w:rPr>
        <w:t>ať již jako celku či jeho jednotlivých částí, ve vztahu k termínům provádění díla dle této smlouvy, které bude delší než čtrnáct kalendářních dnů.</w:t>
      </w:r>
    </w:p>
    <w:p w:rsidR="003A304D" w:rsidRPr="00C278A5" w:rsidRDefault="003A304D" w:rsidP="006A2A12">
      <w:pPr>
        <w:ind w:left="567" w:hanging="567"/>
        <w:rPr>
          <w:szCs w:val="22"/>
        </w:rPr>
      </w:pPr>
    </w:p>
    <w:p w:rsidR="003A304D" w:rsidRPr="00C278A5" w:rsidRDefault="003A304D" w:rsidP="00742AAD">
      <w:pPr>
        <w:pStyle w:val="Nadpis5"/>
        <w:numPr>
          <w:ilvl w:val="0"/>
          <w:numId w:val="21"/>
        </w:numPr>
        <w:tabs>
          <w:tab w:val="clear" w:pos="567"/>
        </w:tabs>
        <w:ind w:left="567" w:hanging="567"/>
        <w:rPr>
          <w:rFonts w:ascii="Times New Roman" w:hAnsi="Times New Roman"/>
          <w:szCs w:val="22"/>
        </w:rPr>
      </w:pPr>
      <w:r w:rsidRPr="00C278A5">
        <w:rPr>
          <w:rFonts w:ascii="Times New Roman" w:hAnsi="Times New Roman"/>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3A304D" w:rsidRPr="00C278A5" w:rsidRDefault="003A304D" w:rsidP="00742AAD">
      <w:pPr>
        <w:ind w:left="567" w:hanging="567"/>
        <w:jc w:val="both"/>
        <w:rPr>
          <w:rFonts w:ascii="Times New Roman" w:hAnsi="Times New Roman"/>
          <w:szCs w:val="22"/>
        </w:rPr>
      </w:pPr>
    </w:p>
    <w:p w:rsidR="003A304D" w:rsidRPr="00C278A5" w:rsidRDefault="003A304D" w:rsidP="00742AAD">
      <w:pPr>
        <w:numPr>
          <w:ilvl w:val="0"/>
          <w:numId w:val="8"/>
        </w:numPr>
        <w:ind w:left="567" w:hanging="567"/>
        <w:jc w:val="both"/>
        <w:rPr>
          <w:rFonts w:ascii="Times New Roman" w:hAnsi="Times New Roman"/>
          <w:b/>
          <w:szCs w:val="22"/>
        </w:rPr>
      </w:pPr>
      <w:r w:rsidRPr="00C278A5">
        <w:rPr>
          <w:rFonts w:ascii="Times New Roman" w:hAnsi="Times New Roman"/>
          <w:b/>
          <w:szCs w:val="22"/>
        </w:rPr>
        <w:t xml:space="preserve">Adresy pro doručování </w:t>
      </w:r>
    </w:p>
    <w:p w:rsidR="003A304D" w:rsidRPr="00C278A5" w:rsidRDefault="003A304D" w:rsidP="00742AAD">
      <w:pPr>
        <w:numPr>
          <w:ilvl w:val="0"/>
          <w:numId w:val="18"/>
        </w:numPr>
        <w:ind w:left="567" w:hanging="567"/>
        <w:jc w:val="both"/>
        <w:rPr>
          <w:rFonts w:ascii="Times New Roman" w:hAnsi="Times New Roman"/>
          <w:szCs w:val="22"/>
        </w:rPr>
      </w:pPr>
      <w:r w:rsidRPr="00C278A5">
        <w:rPr>
          <w:rFonts w:ascii="Times New Roman" w:hAnsi="Times New Roman"/>
          <w:szCs w:val="22"/>
        </w:rPr>
        <w:t>Smluvní strany této smlouvy se dohodly následujícím způsobem na adrese pro doručování písemné korespondence:</w:t>
      </w:r>
    </w:p>
    <w:p w:rsidR="003A304D" w:rsidRPr="00C278A5" w:rsidRDefault="003A304D" w:rsidP="00742AAD">
      <w:pPr>
        <w:tabs>
          <w:tab w:val="left" w:pos="1134"/>
        </w:tabs>
        <w:ind w:left="851" w:hanging="284"/>
        <w:jc w:val="both"/>
        <w:rPr>
          <w:rFonts w:ascii="Times New Roman" w:hAnsi="Times New Roman"/>
          <w:b/>
          <w:szCs w:val="22"/>
        </w:rPr>
      </w:pPr>
      <w:r w:rsidRPr="00C278A5">
        <w:rPr>
          <w:rFonts w:ascii="Times New Roman" w:hAnsi="Times New Roman"/>
          <w:szCs w:val="22"/>
        </w:rPr>
        <w:t>a)</w:t>
      </w:r>
      <w:r w:rsidRPr="00C278A5">
        <w:rPr>
          <w:rFonts w:ascii="Times New Roman" w:hAnsi="Times New Roman"/>
          <w:szCs w:val="22"/>
        </w:rPr>
        <w:tab/>
        <w:t>adresa pro doručování objednateli je:</w:t>
      </w:r>
      <w:r w:rsidRPr="00C278A5">
        <w:rPr>
          <w:rFonts w:ascii="Times New Roman" w:hAnsi="Times New Roman"/>
          <w:szCs w:val="22"/>
        </w:rPr>
        <w:tab/>
        <w:t xml:space="preserve"> </w:t>
      </w:r>
      <w:r w:rsidRPr="00C278A5">
        <w:rPr>
          <w:rFonts w:ascii="Times New Roman" w:hAnsi="Times New Roman"/>
          <w:b/>
          <w:szCs w:val="22"/>
        </w:rPr>
        <w:t xml:space="preserve">Správa lázeňských parků, </w:t>
      </w:r>
      <w:proofErr w:type="spellStart"/>
      <w:proofErr w:type="gramStart"/>
      <w:r w:rsidRPr="00C278A5">
        <w:rPr>
          <w:rFonts w:ascii="Times New Roman" w:hAnsi="Times New Roman"/>
          <w:b/>
          <w:szCs w:val="22"/>
        </w:rPr>
        <w:t>p.o</w:t>
      </w:r>
      <w:proofErr w:type="spellEnd"/>
      <w:r w:rsidRPr="00C278A5">
        <w:rPr>
          <w:rFonts w:ascii="Times New Roman" w:hAnsi="Times New Roman"/>
          <w:b/>
          <w:szCs w:val="22"/>
        </w:rPr>
        <w:t>.</w:t>
      </w:r>
      <w:proofErr w:type="gramEnd"/>
    </w:p>
    <w:p w:rsidR="003A304D" w:rsidRPr="00C278A5" w:rsidRDefault="003A304D" w:rsidP="00742AAD">
      <w:pPr>
        <w:pStyle w:val="BodyText21"/>
        <w:widowControl/>
        <w:ind w:left="851" w:hanging="284"/>
        <w:jc w:val="left"/>
        <w:rPr>
          <w:rFonts w:ascii="Times New Roman" w:hAnsi="Times New Roman"/>
          <w:szCs w:val="22"/>
        </w:rPr>
      </w:pPr>
      <w:r w:rsidRPr="00C278A5">
        <w:rPr>
          <w:rFonts w:ascii="Times New Roman" w:hAnsi="Times New Roman"/>
          <w:szCs w:val="22"/>
        </w:rPr>
        <w:tab/>
      </w:r>
      <w:r w:rsidRPr="00C278A5">
        <w:rPr>
          <w:rFonts w:ascii="Times New Roman" w:hAnsi="Times New Roman"/>
          <w:szCs w:val="22"/>
        </w:rPr>
        <w:tab/>
      </w:r>
      <w:r w:rsidRPr="00C278A5">
        <w:rPr>
          <w:rFonts w:ascii="Times New Roman" w:hAnsi="Times New Roman"/>
          <w:szCs w:val="22"/>
        </w:rPr>
        <w:tab/>
      </w:r>
      <w:r w:rsidRPr="00C278A5">
        <w:rPr>
          <w:rFonts w:ascii="Times New Roman" w:hAnsi="Times New Roman"/>
          <w:szCs w:val="22"/>
        </w:rPr>
        <w:tab/>
      </w:r>
      <w:r w:rsidRPr="00C278A5">
        <w:rPr>
          <w:rFonts w:ascii="Times New Roman" w:hAnsi="Times New Roman"/>
          <w:szCs w:val="22"/>
        </w:rPr>
        <w:tab/>
      </w:r>
      <w:r w:rsidRPr="00C278A5">
        <w:rPr>
          <w:rFonts w:ascii="Times New Roman" w:hAnsi="Times New Roman"/>
          <w:szCs w:val="22"/>
        </w:rPr>
        <w:tab/>
        <w:t xml:space="preserve"> U </w:t>
      </w:r>
      <w:proofErr w:type="spellStart"/>
      <w:r w:rsidRPr="00C278A5">
        <w:rPr>
          <w:rFonts w:ascii="Times New Roman" w:hAnsi="Times New Roman"/>
          <w:szCs w:val="22"/>
        </w:rPr>
        <w:t>Solivárny</w:t>
      </w:r>
      <w:proofErr w:type="spellEnd"/>
      <w:r w:rsidRPr="00C278A5">
        <w:rPr>
          <w:rFonts w:ascii="Times New Roman" w:hAnsi="Times New Roman"/>
          <w:szCs w:val="22"/>
        </w:rPr>
        <w:t xml:space="preserve"> 2004/2 360 01 Karlovy Vary</w:t>
      </w:r>
    </w:p>
    <w:p w:rsidR="003A304D" w:rsidRPr="00C278A5" w:rsidRDefault="003A304D" w:rsidP="00742AAD">
      <w:pPr>
        <w:ind w:left="3687" w:firstLine="567"/>
        <w:jc w:val="both"/>
        <w:rPr>
          <w:rFonts w:ascii="Times New Roman" w:hAnsi="Times New Roman"/>
          <w:szCs w:val="22"/>
        </w:rPr>
      </w:pPr>
      <w:r w:rsidRPr="00C278A5">
        <w:rPr>
          <w:rFonts w:ascii="Times New Roman" w:hAnsi="Times New Roman"/>
          <w:szCs w:val="22"/>
        </w:rPr>
        <w:t xml:space="preserve"> </w:t>
      </w:r>
    </w:p>
    <w:p w:rsidR="003A304D" w:rsidRPr="00C278A5" w:rsidRDefault="003A304D" w:rsidP="00742AAD">
      <w:pPr>
        <w:tabs>
          <w:tab w:val="left" w:pos="4395"/>
        </w:tabs>
        <w:ind w:left="851" w:hanging="284"/>
        <w:rPr>
          <w:rFonts w:ascii="Times New Roman" w:hAnsi="Times New Roman"/>
          <w:szCs w:val="22"/>
        </w:rPr>
      </w:pPr>
    </w:p>
    <w:p w:rsidR="003A304D" w:rsidRPr="00C278A5" w:rsidRDefault="003A304D" w:rsidP="00742AAD">
      <w:pPr>
        <w:ind w:left="851" w:hanging="284"/>
        <w:rPr>
          <w:rFonts w:ascii="Times New Roman" w:hAnsi="Times New Roman"/>
          <w:szCs w:val="22"/>
        </w:rPr>
      </w:pPr>
      <w:r w:rsidRPr="00C278A5">
        <w:rPr>
          <w:rFonts w:ascii="Times New Roman" w:hAnsi="Times New Roman"/>
          <w:szCs w:val="22"/>
        </w:rPr>
        <w:t>b)</w:t>
      </w:r>
      <w:r w:rsidRPr="00C278A5">
        <w:rPr>
          <w:rFonts w:ascii="Times New Roman" w:hAnsi="Times New Roman"/>
          <w:szCs w:val="22"/>
        </w:rPr>
        <w:tab/>
        <w:t>adresa pro doručování zhotoviteli je:</w:t>
      </w:r>
      <w:r w:rsidRPr="00C278A5">
        <w:rPr>
          <w:rFonts w:ascii="Times New Roman" w:hAnsi="Times New Roman"/>
          <w:szCs w:val="22"/>
        </w:rPr>
        <w:tab/>
        <w:t xml:space="preserve"> ………………………………</w:t>
      </w:r>
      <w:proofErr w:type="gramStart"/>
      <w:r w:rsidRPr="00C278A5">
        <w:rPr>
          <w:rFonts w:ascii="Times New Roman" w:hAnsi="Times New Roman"/>
          <w:szCs w:val="22"/>
        </w:rPr>
        <w:t>…..…</w:t>
      </w:r>
      <w:proofErr w:type="gramEnd"/>
      <w:r w:rsidRPr="00C278A5">
        <w:rPr>
          <w:rFonts w:ascii="Times New Roman" w:hAnsi="Times New Roman"/>
          <w:szCs w:val="22"/>
        </w:rPr>
        <w:t>.</w:t>
      </w:r>
    </w:p>
    <w:p w:rsidR="003A304D" w:rsidRPr="00C278A5" w:rsidRDefault="003A304D" w:rsidP="00742AAD">
      <w:pPr>
        <w:ind w:left="851" w:hanging="284"/>
        <w:rPr>
          <w:rFonts w:ascii="Times New Roman" w:hAnsi="Times New Roman"/>
          <w:szCs w:val="22"/>
        </w:rPr>
      </w:pPr>
      <w:r w:rsidRPr="00C278A5">
        <w:rPr>
          <w:rFonts w:ascii="Times New Roman" w:hAnsi="Times New Roman"/>
          <w:szCs w:val="22"/>
        </w:rPr>
        <w:t xml:space="preserve">                                                                    ………………………………………</w:t>
      </w:r>
    </w:p>
    <w:p w:rsidR="003A304D" w:rsidRPr="00C278A5" w:rsidRDefault="003A304D" w:rsidP="00742AAD">
      <w:pPr>
        <w:ind w:left="851" w:hanging="284"/>
        <w:rPr>
          <w:rFonts w:ascii="Times New Roman" w:hAnsi="Times New Roman"/>
          <w:b/>
          <w:szCs w:val="22"/>
        </w:rPr>
      </w:pPr>
    </w:p>
    <w:p w:rsidR="003A304D" w:rsidRPr="00C278A5" w:rsidRDefault="003A304D" w:rsidP="00742AAD">
      <w:pPr>
        <w:numPr>
          <w:ilvl w:val="0"/>
          <w:numId w:val="19"/>
        </w:numPr>
        <w:ind w:left="567" w:hanging="567"/>
        <w:jc w:val="both"/>
        <w:rPr>
          <w:rFonts w:ascii="Times New Roman" w:hAnsi="Times New Roman"/>
          <w:szCs w:val="22"/>
        </w:rPr>
      </w:pPr>
      <w:r w:rsidRPr="00C278A5">
        <w:rPr>
          <w:rFonts w:ascii="Times New Roman" w:hAnsi="Times New Roman"/>
          <w:szCs w:val="22"/>
        </w:rPr>
        <w:t>Smluvní strany se dohodly, že v případě změny sídla či místa podnikání, a tím i adresy pro doručování, budou písemně informovat o této skutečnosti bez zbytečného odkladu druhou smluvní stranu.</w:t>
      </w:r>
    </w:p>
    <w:p w:rsidR="003A304D" w:rsidRPr="00C278A5" w:rsidRDefault="003A304D" w:rsidP="007830F2">
      <w:pPr>
        <w:ind w:left="567"/>
        <w:jc w:val="both"/>
        <w:rPr>
          <w:rFonts w:ascii="Times New Roman" w:hAnsi="Times New Roman"/>
          <w:szCs w:val="22"/>
        </w:rPr>
      </w:pPr>
    </w:p>
    <w:p w:rsidR="003A304D" w:rsidRPr="00C278A5" w:rsidRDefault="003A304D" w:rsidP="00A5347F">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Doručování</w:t>
      </w:r>
    </w:p>
    <w:p w:rsidR="003A304D" w:rsidRPr="00C278A5" w:rsidRDefault="003A304D" w:rsidP="00A5347F">
      <w:pPr>
        <w:pStyle w:val="Nadpis5"/>
        <w:numPr>
          <w:ilvl w:val="0"/>
          <w:numId w:val="4"/>
        </w:numPr>
        <w:tabs>
          <w:tab w:val="clear" w:pos="567"/>
        </w:tabs>
        <w:ind w:left="567" w:hanging="567"/>
        <w:rPr>
          <w:rFonts w:ascii="Times New Roman" w:hAnsi="Times New Roman"/>
          <w:szCs w:val="22"/>
        </w:rPr>
      </w:pPr>
      <w:r w:rsidRPr="00C278A5">
        <w:rPr>
          <w:rFonts w:ascii="Times New Roman" w:hAnsi="Times New Roman"/>
          <w:szCs w:val="22"/>
        </w:rPr>
        <w:t>Veškerá podání a jiná oznámení, která se doručují smluvním stranám, je třeba doručit osobně, nebo doporučenou listovní zásilkou s doručenkou.</w:t>
      </w:r>
    </w:p>
    <w:p w:rsidR="003A304D" w:rsidRPr="00C278A5" w:rsidRDefault="003A304D" w:rsidP="00A5347F">
      <w:pPr>
        <w:ind w:left="567" w:hanging="567"/>
        <w:rPr>
          <w:szCs w:val="22"/>
        </w:rPr>
      </w:pPr>
    </w:p>
    <w:p w:rsidR="003A304D" w:rsidRPr="00C278A5" w:rsidRDefault="003A304D" w:rsidP="00A5347F">
      <w:pPr>
        <w:pStyle w:val="Nadpis5"/>
        <w:numPr>
          <w:ilvl w:val="0"/>
          <w:numId w:val="4"/>
        </w:numPr>
        <w:tabs>
          <w:tab w:val="clear" w:pos="567"/>
        </w:tabs>
        <w:ind w:left="567" w:hanging="567"/>
        <w:rPr>
          <w:rFonts w:ascii="Times New Roman" w:hAnsi="Times New Roman"/>
          <w:szCs w:val="22"/>
        </w:rPr>
      </w:pPr>
      <w:r w:rsidRPr="00C278A5">
        <w:rPr>
          <w:rFonts w:ascii="Times New Roman" w:hAnsi="Times New Roman"/>
          <w:szCs w:val="22"/>
        </w:rPr>
        <w:t>Aniž by tím byly dotčeny další prostředky, kterými lze prokázat doručení, má se za to, že oznámení bylo řádně doručené:</w:t>
      </w:r>
    </w:p>
    <w:p w:rsidR="003A304D" w:rsidRPr="00C278A5" w:rsidRDefault="003A304D" w:rsidP="00A5347F">
      <w:pPr>
        <w:pStyle w:val="Nadpis4"/>
        <w:numPr>
          <w:ilvl w:val="0"/>
          <w:numId w:val="0"/>
        </w:numPr>
        <w:ind w:left="567"/>
        <w:rPr>
          <w:rFonts w:ascii="Times New Roman" w:hAnsi="Times New Roman"/>
          <w:b w:val="0"/>
          <w:i w:val="0"/>
          <w:szCs w:val="22"/>
          <w:u w:val="none"/>
        </w:rPr>
      </w:pPr>
      <w:r w:rsidRPr="00C278A5">
        <w:rPr>
          <w:rFonts w:ascii="Times New Roman" w:hAnsi="Times New Roman"/>
          <w:b w:val="0"/>
          <w:i w:val="0"/>
          <w:szCs w:val="22"/>
          <w:u w:val="none"/>
        </w:rPr>
        <w:t>(i) při doručování osobně:</w:t>
      </w:r>
    </w:p>
    <w:p w:rsidR="003A304D" w:rsidRPr="00C278A5" w:rsidRDefault="003A304D" w:rsidP="00C13C33">
      <w:pPr>
        <w:widowControl w:val="0"/>
        <w:numPr>
          <w:ilvl w:val="1"/>
          <w:numId w:val="5"/>
        </w:numPr>
        <w:ind w:left="1418"/>
        <w:jc w:val="both"/>
        <w:rPr>
          <w:rFonts w:ascii="Times New Roman" w:hAnsi="Times New Roman"/>
          <w:snapToGrid w:val="0"/>
          <w:szCs w:val="22"/>
        </w:rPr>
      </w:pPr>
      <w:r w:rsidRPr="00C278A5">
        <w:rPr>
          <w:rFonts w:ascii="Times New Roman" w:hAnsi="Times New Roman"/>
          <w:snapToGrid w:val="0"/>
          <w:szCs w:val="22"/>
        </w:rPr>
        <w:t>dnem faktického přijetí oznámení příjemcem; nebo</w:t>
      </w:r>
    </w:p>
    <w:p w:rsidR="003A304D" w:rsidRPr="00C278A5" w:rsidRDefault="003A304D" w:rsidP="00C13C33">
      <w:pPr>
        <w:widowControl w:val="0"/>
        <w:numPr>
          <w:ilvl w:val="1"/>
          <w:numId w:val="5"/>
        </w:numPr>
        <w:ind w:left="1418"/>
        <w:jc w:val="both"/>
        <w:rPr>
          <w:rFonts w:ascii="Times New Roman" w:hAnsi="Times New Roman"/>
          <w:snapToGrid w:val="0"/>
          <w:szCs w:val="22"/>
        </w:rPr>
      </w:pPr>
      <w:r w:rsidRPr="00C278A5">
        <w:rPr>
          <w:rFonts w:ascii="Times New Roman" w:hAnsi="Times New Roman"/>
          <w:snapToGrid w:val="0"/>
          <w:szCs w:val="22"/>
        </w:rPr>
        <w:t>dnem, v němž bylo doručeno osobě na příjemcově adrese určené k přebírání listovních zásilek; nebo</w:t>
      </w:r>
    </w:p>
    <w:p w:rsidR="003A304D" w:rsidRPr="00C278A5" w:rsidRDefault="003A304D" w:rsidP="00C13C33">
      <w:pPr>
        <w:widowControl w:val="0"/>
        <w:numPr>
          <w:ilvl w:val="1"/>
          <w:numId w:val="5"/>
        </w:numPr>
        <w:ind w:left="1418"/>
        <w:jc w:val="both"/>
        <w:rPr>
          <w:rFonts w:ascii="Times New Roman" w:hAnsi="Times New Roman"/>
          <w:snapToGrid w:val="0"/>
          <w:szCs w:val="22"/>
        </w:rPr>
      </w:pPr>
      <w:r w:rsidRPr="00C278A5">
        <w:rPr>
          <w:rFonts w:ascii="Times New Roman" w:hAnsi="Times New Roman"/>
          <w:snapToGrid w:val="0"/>
          <w:szCs w:val="22"/>
        </w:rPr>
        <w:t>dnem, kdy bylo doručováno osobě na příjemcově adrese určené k přebírání listovních zásilek, a tato osoba odmítla listovní zásilku převzít; nebo</w:t>
      </w:r>
    </w:p>
    <w:p w:rsidR="003A304D" w:rsidRPr="00C278A5" w:rsidRDefault="003A304D" w:rsidP="00C13C33">
      <w:pPr>
        <w:widowControl w:val="0"/>
        <w:numPr>
          <w:ilvl w:val="1"/>
          <w:numId w:val="5"/>
        </w:numPr>
        <w:ind w:left="1418"/>
        <w:jc w:val="both"/>
        <w:rPr>
          <w:rFonts w:ascii="Times New Roman" w:hAnsi="Times New Roman"/>
          <w:snapToGrid w:val="0"/>
          <w:szCs w:val="22"/>
        </w:rPr>
      </w:pPr>
      <w:r w:rsidRPr="00C278A5">
        <w:rPr>
          <w:rFonts w:ascii="Times New Roman" w:hAnsi="Times New Roman"/>
          <w:snapToGrid w:val="0"/>
          <w:szCs w:val="22"/>
        </w:rPr>
        <w:t>dnem, kdy příjemce při prvním pokusu o doručení zásilku z jakýchkoli důvodů nepřevzal či odmítl zásilku převzít, a to i přesto, že se v místě doručení nezdržuje, pokud byla na zásilce uvedena adresa pro doručování dle článku XII., odst. 1, písm. a), b) této smlouvy.</w:t>
      </w:r>
    </w:p>
    <w:p w:rsidR="003A304D" w:rsidRPr="00C278A5" w:rsidRDefault="003A304D" w:rsidP="00A5347F">
      <w:pPr>
        <w:widowControl w:val="0"/>
        <w:ind w:left="567"/>
        <w:jc w:val="both"/>
        <w:rPr>
          <w:rFonts w:ascii="Times New Roman" w:hAnsi="Times New Roman"/>
          <w:snapToGrid w:val="0"/>
          <w:szCs w:val="22"/>
        </w:rPr>
      </w:pPr>
    </w:p>
    <w:p w:rsidR="003A304D" w:rsidRPr="00C278A5" w:rsidRDefault="003A304D" w:rsidP="00A5347F">
      <w:pPr>
        <w:widowControl w:val="0"/>
        <w:ind w:left="567"/>
        <w:jc w:val="both"/>
        <w:rPr>
          <w:rFonts w:ascii="Times New Roman" w:hAnsi="Times New Roman"/>
          <w:snapToGrid w:val="0"/>
          <w:szCs w:val="22"/>
        </w:rPr>
      </w:pPr>
      <w:r w:rsidRPr="00C278A5">
        <w:rPr>
          <w:rFonts w:ascii="Times New Roman" w:hAnsi="Times New Roman"/>
          <w:snapToGrid w:val="0"/>
          <w:szCs w:val="22"/>
        </w:rPr>
        <w:t>(</w:t>
      </w:r>
      <w:proofErr w:type="spellStart"/>
      <w:r w:rsidRPr="00C278A5">
        <w:rPr>
          <w:rFonts w:ascii="Times New Roman" w:hAnsi="Times New Roman"/>
          <w:snapToGrid w:val="0"/>
          <w:szCs w:val="22"/>
        </w:rPr>
        <w:t>ii</w:t>
      </w:r>
      <w:proofErr w:type="spellEnd"/>
      <w:r w:rsidRPr="00C278A5">
        <w:rPr>
          <w:rFonts w:ascii="Times New Roman" w:hAnsi="Times New Roman"/>
          <w:snapToGrid w:val="0"/>
          <w:szCs w:val="22"/>
        </w:rPr>
        <w:t>) při doručování prostřednictvím držitele poštovní licence:</w:t>
      </w:r>
    </w:p>
    <w:p w:rsidR="003A304D" w:rsidRPr="00C278A5" w:rsidRDefault="003A304D" w:rsidP="005C0D5E">
      <w:pPr>
        <w:widowControl w:val="0"/>
        <w:numPr>
          <w:ilvl w:val="0"/>
          <w:numId w:val="1"/>
        </w:numPr>
        <w:ind w:left="1418" w:hanging="284"/>
        <w:jc w:val="both"/>
        <w:rPr>
          <w:rFonts w:ascii="Times New Roman" w:hAnsi="Times New Roman"/>
          <w:snapToGrid w:val="0"/>
          <w:szCs w:val="22"/>
        </w:rPr>
      </w:pPr>
      <w:r w:rsidRPr="00C278A5">
        <w:rPr>
          <w:rFonts w:ascii="Times New Roman" w:hAnsi="Times New Roman"/>
          <w:snapToGrid w:val="0"/>
          <w:szCs w:val="22"/>
        </w:rPr>
        <w:t>dnem předání listovní zásilky příjemci; nebo</w:t>
      </w:r>
    </w:p>
    <w:p w:rsidR="003A304D" w:rsidRPr="00C278A5" w:rsidRDefault="003A304D" w:rsidP="005C0D5E">
      <w:pPr>
        <w:widowControl w:val="0"/>
        <w:numPr>
          <w:ilvl w:val="0"/>
          <w:numId w:val="1"/>
        </w:numPr>
        <w:ind w:left="1418" w:hanging="284"/>
        <w:jc w:val="both"/>
        <w:rPr>
          <w:rFonts w:ascii="Times New Roman" w:hAnsi="Times New Roman"/>
          <w:snapToGrid w:val="0"/>
          <w:szCs w:val="22"/>
        </w:rPr>
      </w:pPr>
      <w:r w:rsidRPr="00C278A5">
        <w:rPr>
          <w:rFonts w:ascii="Times New Roman" w:hAnsi="Times New Roman"/>
          <w:snapToGrid w:val="0"/>
          <w:szCs w:val="22"/>
        </w:rPr>
        <w:t>dnem, kdy příjemce při prvním pokusu o doručení zásilku z jakýchkoli důvodů nepřevzal či odmítl zásilku převzít, a to i přesto, že se v místě doručení nezdržuje, pokud byla na zásilce uvedena adresa pro doručování dle článku XII., odst. 1, písm. a), b) této smlouvy.</w:t>
      </w:r>
    </w:p>
    <w:p w:rsidR="003A304D" w:rsidRPr="00C278A5" w:rsidRDefault="003A304D" w:rsidP="00A5347F">
      <w:pPr>
        <w:widowControl w:val="0"/>
        <w:ind w:left="567"/>
        <w:jc w:val="both"/>
        <w:rPr>
          <w:rFonts w:ascii="Times New Roman" w:hAnsi="Times New Roman"/>
          <w:snapToGrid w:val="0"/>
          <w:szCs w:val="22"/>
        </w:rPr>
      </w:pPr>
      <w:r w:rsidRPr="00C278A5">
        <w:rPr>
          <w:rFonts w:ascii="Times New Roman" w:hAnsi="Times New Roman"/>
          <w:snapToGrid w:val="0"/>
          <w:szCs w:val="22"/>
        </w:rPr>
        <w:t>(</w:t>
      </w:r>
      <w:proofErr w:type="spellStart"/>
      <w:r w:rsidRPr="00C278A5">
        <w:rPr>
          <w:rFonts w:ascii="Times New Roman" w:hAnsi="Times New Roman"/>
          <w:snapToGrid w:val="0"/>
          <w:szCs w:val="22"/>
        </w:rPr>
        <w:t>iii</w:t>
      </w:r>
      <w:proofErr w:type="spellEnd"/>
      <w:r w:rsidRPr="00C278A5">
        <w:rPr>
          <w:rFonts w:ascii="Times New Roman" w:hAnsi="Times New Roman"/>
          <w:snapToGrid w:val="0"/>
          <w:szCs w:val="22"/>
        </w:rPr>
        <w:t>) při doručování do datové schránky</w:t>
      </w:r>
    </w:p>
    <w:p w:rsidR="003A304D" w:rsidRPr="00C278A5" w:rsidRDefault="003A304D" w:rsidP="003C7A41">
      <w:pPr>
        <w:widowControl w:val="0"/>
        <w:ind w:firstLine="360"/>
        <w:jc w:val="both"/>
        <w:rPr>
          <w:rFonts w:ascii="Times New Roman" w:hAnsi="Times New Roman"/>
          <w:snapToGrid w:val="0"/>
          <w:szCs w:val="22"/>
        </w:rPr>
      </w:pPr>
      <w:r w:rsidRPr="00C278A5">
        <w:rPr>
          <w:rFonts w:ascii="Times New Roman" w:hAnsi="Times New Roman"/>
          <w:snapToGrid w:val="0"/>
          <w:szCs w:val="22"/>
        </w:rPr>
        <w:tab/>
      </w:r>
      <w:r w:rsidRPr="00C278A5">
        <w:rPr>
          <w:rFonts w:ascii="Times New Roman" w:hAnsi="Times New Roman"/>
          <w:snapToGrid w:val="0"/>
          <w:szCs w:val="22"/>
        </w:rPr>
        <w:tab/>
        <w:t>dle zákona č. 300/2008 Sb., o elektronických úkonech a autorizované konverzi dokumentů</w:t>
      </w:r>
    </w:p>
    <w:p w:rsidR="003A304D" w:rsidRPr="00C278A5" w:rsidRDefault="003A304D" w:rsidP="007830F2">
      <w:pPr>
        <w:tabs>
          <w:tab w:val="left" w:pos="3600"/>
          <w:tab w:val="left" w:pos="4320"/>
        </w:tabs>
        <w:jc w:val="both"/>
        <w:rPr>
          <w:szCs w:val="22"/>
        </w:rPr>
      </w:pPr>
    </w:p>
    <w:p w:rsidR="003A304D" w:rsidRPr="00C278A5" w:rsidRDefault="003A304D" w:rsidP="00EC75C5">
      <w:pPr>
        <w:pStyle w:val="Nadpis1"/>
        <w:numPr>
          <w:ilvl w:val="0"/>
          <w:numId w:val="8"/>
        </w:numPr>
        <w:ind w:left="567" w:hanging="567"/>
        <w:jc w:val="both"/>
        <w:rPr>
          <w:rFonts w:ascii="Times New Roman" w:hAnsi="Times New Roman"/>
          <w:sz w:val="22"/>
          <w:szCs w:val="22"/>
          <w:u w:val="none"/>
        </w:rPr>
      </w:pPr>
      <w:r w:rsidRPr="00C278A5">
        <w:rPr>
          <w:rFonts w:ascii="Times New Roman" w:hAnsi="Times New Roman"/>
          <w:sz w:val="22"/>
          <w:szCs w:val="22"/>
          <w:u w:val="none"/>
        </w:rPr>
        <w:t>Závěrečná ustanovení</w:t>
      </w:r>
    </w:p>
    <w:p w:rsidR="003A304D" w:rsidRPr="00C278A5" w:rsidRDefault="003A304D" w:rsidP="00EC75C5">
      <w:pPr>
        <w:pStyle w:val="Nadpis5"/>
        <w:numPr>
          <w:ilvl w:val="0"/>
          <w:numId w:val="20"/>
        </w:numPr>
        <w:tabs>
          <w:tab w:val="clear" w:pos="567"/>
        </w:tabs>
        <w:ind w:left="567" w:hanging="567"/>
        <w:rPr>
          <w:rFonts w:ascii="Times New Roman" w:hAnsi="Times New Roman"/>
          <w:szCs w:val="22"/>
        </w:rPr>
      </w:pPr>
      <w:r w:rsidRPr="00C278A5">
        <w:rPr>
          <w:rFonts w:ascii="Times New Roman" w:hAnsi="Times New Roman"/>
          <w:szCs w:val="22"/>
        </w:rPr>
        <w:t>Tato smlouva nabývá platnosti a účinnosti v den jejího podpisu oprávněnými zástupci obou smluvních stran.</w:t>
      </w:r>
    </w:p>
    <w:p w:rsidR="003A304D" w:rsidRPr="00C278A5" w:rsidRDefault="003A304D" w:rsidP="00E423D1">
      <w:pPr>
        <w:rPr>
          <w:szCs w:val="22"/>
        </w:rPr>
      </w:pPr>
    </w:p>
    <w:p w:rsidR="003A304D" w:rsidRPr="00C278A5" w:rsidRDefault="003A304D" w:rsidP="00B3117A">
      <w:pPr>
        <w:pStyle w:val="Textvbloku1"/>
        <w:ind w:left="567" w:hanging="567"/>
        <w:rPr>
          <w:rFonts w:cs="Times New Roman"/>
          <w:szCs w:val="22"/>
        </w:rPr>
      </w:pPr>
      <w:r w:rsidRPr="00C278A5">
        <w:rPr>
          <w:rFonts w:cs="Times New Roman"/>
          <w:b/>
          <w:szCs w:val="22"/>
        </w:rPr>
        <w:t>2.</w:t>
      </w:r>
      <w:r w:rsidRPr="00C278A5">
        <w:rPr>
          <w:rFonts w:cs="Times New Roman"/>
          <w:szCs w:val="22"/>
        </w:rPr>
        <w:tab/>
        <w:t xml:space="preserve">Případné spory vzniklé z této smlouvy budou řešeny podle platné právní úpravy věcně a místně </w:t>
      </w:r>
      <w:r w:rsidRPr="00C278A5">
        <w:rPr>
          <w:rFonts w:cs="Times New Roman"/>
          <w:szCs w:val="22"/>
        </w:rPr>
        <w:lastRenderedPageBreak/>
        <w:t>příslušnými orgány České republiky.</w:t>
      </w:r>
    </w:p>
    <w:p w:rsidR="003A304D" w:rsidRPr="00C278A5" w:rsidRDefault="003A304D" w:rsidP="00B3117A">
      <w:pPr>
        <w:pStyle w:val="Textvbloku1"/>
        <w:rPr>
          <w:rFonts w:cs="Times New Roman"/>
          <w:szCs w:val="22"/>
        </w:rPr>
      </w:pPr>
    </w:p>
    <w:p w:rsidR="003A304D" w:rsidRPr="00C278A5" w:rsidRDefault="003A304D" w:rsidP="00AD00CC">
      <w:pPr>
        <w:pStyle w:val="Textvbloku1"/>
        <w:ind w:left="567" w:hanging="567"/>
        <w:rPr>
          <w:rFonts w:ascii="tim" w:hAnsi="tim" w:cs="Arial"/>
          <w:szCs w:val="22"/>
        </w:rPr>
      </w:pPr>
      <w:r w:rsidRPr="00C278A5">
        <w:rPr>
          <w:rFonts w:cs="Times New Roman"/>
          <w:b/>
          <w:szCs w:val="22"/>
        </w:rPr>
        <w:t>3.</w:t>
      </w:r>
      <w:r w:rsidRPr="00C278A5">
        <w:rPr>
          <w:rFonts w:cs="Times New Roman"/>
          <w:szCs w:val="22"/>
        </w:rPr>
        <w:tab/>
        <w:t>Smluvní strany této smlouvy se dohodly, že právní vztahy založené touto smlouvou se budou řídit právním řádem České republiky.</w:t>
      </w:r>
      <w:r w:rsidRPr="00C278A5">
        <w:rPr>
          <w:rFonts w:ascii="tim" w:hAnsi="tim" w:cs="Arial"/>
          <w:szCs w:val="22"/>
        </w:rPr>
        <w:t xml:space="preserve"> Tato smlouva se řídí úpravou občanského zákoníku č. 89/2012 Sb. Veškeré údaje a informace, které si strany sdělily při uzavírání této smlouvy, je </w:t>
      </w:r>
      <w:r w:rsidR="002A1F06" w:rsidRPr="00C278A5">
        <w:rPr>
          <w:rFonts w:ascii="tim" w:hAnsi="tim" w:cs="Arial"/>
          <w:szCs w:val="22"/>
        </w:rPr>
        <w:t xml:space="preserve">nesmí </w:t>
      </w:r>
      <w:r w:rsidRPr="00C278A5">
        <w:rPr>
          <w:rFonts w:ascii="tim" w:hAnsi="tim" w:cs="Arial"/>
          <w:szCs w:val="22"/>
        </w:rPr>
        <w:t>použít v rozporu s jejich účelem pro potřeby vlastní. Poruší-li některá strana tuto povinnost a obohatí-li se tím, vydá druhé straně to, oč se obohatila.</w:t>
      </w:r>
    </w:p>
    <w:p w:rsidR="003A304D" w:rsidRPr="00C278A5" w:rsidRDefault="003A304D" w:rsidP="00AD00CC">
      <w:pPr>
        <w:pStyle w:val="Textvbloku1"/>
        <w:ind w:left="567" w:hanging="567"/>
        <w:rPr>
          <w:rFonts w:ascii="tim" w:hAnsi="tim" w:cs="Arial"/>
          <w:szCs w:val="22"/>
        </w:rPr>
      </w:pPr>
    </w:p>
    <w:p w:rsidR="003A304D" w:rsidRPr="00C278A5" w:rsidRDefault="003A304D" w:rsidP="00AD00CC">
      <w:pPr>
        <w:pStyle w:val="Textvbloku1"/>
        <w:ind w:left="567" w:hanging="567"/>
        <w:rPr>
          <w:rFonts w:cs="Times New Roman"/>
          <w:szCs w:val="22"/>
        </w:rPr>
      </w:pPr>
      <w:r w:rsidRPr="00C278A5">
        <w:rPr>
          <w:rFonts w:ascii="tim" w:hAnsi="tim" w:cs="Arial"/>
          <w:b/>
          <w:szCs w:val="22"/>
        </w:rPr>
        <w:t xml:space="preserve">4. </w:t>
      </w:r>
      <w:r w:rsidRPr="00C278A5">
        <w:rPr>
          <w:rFonts w:ascii="tim" w:hAnsi="tim" w:cs="Arial"/>
          <w:szCs w:val="22"/>
        </w:rPr>
        <w:t xml:space="preserve">   </w:t>
      </w:r>
      <w:r w:rsidRPr="00C278A5">
        <w:rPr>
          <w:rFonts w:cs="Times New Roman"/>
          <w:snapToGrid w:val="0"/>
          <w:szCs w:val="22"/>
        </w:rPr>
        <w:t>Stane-li se kterékoliv ustanovení této smlouvy neplatným, neúčinným či nevykonatelným, nemá to vliv na platnost, účinnost a vykonatelnost ustanovení ostatních. Pro takový případ se smluvní strany zavazují, že bez zbytečného odkladu poté, kdy taková okolnost vyjde najevo, takové ustanovení nahradí ustanovením novým, platným, účinným a vykonatelným, které bude nejvíce odpovídat smyslu ustanovení původního této smlouvy.</w:t>
      </w:r>
    </w:p>
    <w:p w:rsidR="003A304D" w:rsidRPr="00C278A5" w:rsidRDefault="003A304D" w:rsidP="00B3117A">
      <w:pPr>
        <w:pStyle w:val="Textvbloku1"/>
        <w:ind w:left="1429" w:firstLine="0"/>
        <w:rPr>
          <w:rFonts w:cs="Times New Roman"/>
          <w:szCs w:val="22"/>
        </w:rPr>
      </w:pPr>
    </w:p>
    <w:p w:rsidR="003A304D" w:rsidRPr="00C278A5" w:rsidRDefault="003A304D" w:rsidP="00B3117A">
      <w:pPr>
        <w:pStyle w:val="Textvbloku1"/>
        <w:ind w:left="567" w:hanging="567"/>
        <w:rPr>
          <w:rFonts w:cs="Times New Roman"/>
          <w:szCs w:val="22"/>
        </w:rPr>
      </w:pPr>
      <w:r w:rsidRPr="00C278A5">
        <w:rPr>
          <w:rFonts w:cs="Times New Roman"/>
          <w:b/>
          <w:szCs w:val="22"/>
        </w:rPr>
        <w:t>5.</w:t>
      </w:r>
      <w:r w:rsidRPr="00C278A5">
        <w:rPr>
          <w:rFonts w:cs="Times New Roman"/>
          <w:szCs w:val="22"/>
        </w:rPr>
        <w:tab/>
        <w:t>Tuto smlouvu lze měnit, doplňovat a upřesňovat pouze oboustranně odsouhlasenými, písemnými a průběžně číslovanými dodatky, podepsanými oprávněnými zástupci obou smluvních stran, které musí být obsaženy na jedné listině.</w:t>
      </w:r>
    </w:p>
    <w:p w:rsidR="004A3E19" w:rsidRPr="00C278A5" w:rsidRDefault="004A3E19" w:rsidP="00B3117A">
      <w:pPr>
        <w:pStyle w:val="Textvbloku1"/>
        <w:ind w:left="567" w:hanging="567"/>
        <w:rPr>
          <w:rFonts w:cs="Times New Roman"/>
          <w:szCs w:val="22"/>
        </w:rPr>
      </w:pPr>
    </w:p>
    <w:p w:rsidR="004A3E19" w:rsidRPr="00C278A5" w:rsidRDefault="004A3E19" w:rsidP="00B3117A">
      <w:pPr>
        <w:pStyle w:val="Textvbloku1"/>
        <w:ind w:left="567" w:hanging="567"/>
        <w:rPr>
          <w:rFonts w:cs="Times New Roman"/>
          <w:szCs w:val="22"/>
        </w:rPr>
      </w:pPr>
      <w:r w:rsidRPr="00C278A5">
        <w:rPr>
          <w:rFonts w:cs="Times New Roman"/>
          <w:b/>
          <w:szCs w:val="22"/>
        </w:rPr>
        <w:t xml:space="preserve">6. </w:t>
      </w:r>
      <w:r w:rsidRPr="00C278A5">
        <w:rPr>
          <w:rFonts w:cs="Times New Roman"/>
          <w:szCs w:val="22"/>
        </w:rPr>
        <w:t xml:space="preserve">   Zhotovitel souhlasí se zveřejněním </w:t>
      </w:r>
      <w:r w:rsidR="002A1F06" w:rsidRPr="00C278A5">
        <w:rPr>
          <w:rFonts w:cs="Times New Roman"/>
          <w:szCs w:val="22"/>
        </w:rPr>
        <w:t>celého obsahu smlouvy, za účelem zajištění transparentnosti a otevřenosti nakládání s veřejnými finančními prostředky</w:t>
      </w:r>
      <w:r w:rsidRPr="00C278A5">
        <w:rPr>
          <w:rFonts w:cs="Times New Roman"/>
          <w:szCs w:val="22"/>
        </w:rPr>
        <w:t>.</w:t>
      </w:r>
    </w:p>
    <w:p w:rsidR="003A304D" w:rsidRPr="00C278A5" w:rsidRDefault="003A304D" w:rsidP="00304E6D">
      <w:pPr>
        <w:pStyle w:val="Zkladntext"/>
        <w:jc w:val="both"/>
        <w:rPr>
          <w:rFonts w:ascii="Times New Roman" w:hAnsi="Times New Roman"/>
          <w:szCs w:val="22"/>
        </w:rPr>
      </w:pPr>
    </w:p>
    <w:p w:rsidR="003A304D" w:rsidRPr="00C278A5" w:rsidRDefault="004A3E19" w:rsidP="00B3117A">
      <w:pPr>
        <w:pStyle w:val="Nadpis5"/>
        <w:tabs>
          <w:tab w:val="clear" w:pos="567"/>
        </w:tabs>
        <w:ind w:left="567" w:hanging="567"/>
        <w:rPr>
          <w:rFonts w:ascii="Times New Roman" w:hAnsi="Times New Roman"/>
          <w:szCs w:val="22"/>
        </w:rPr>
      </w:pPr>
      <w:r w:rsidRPr="00C278A5">
        <w:rPr>
          <w:rFonts w:ascii="Times New Roman" w:hAnsi="Times New Roman"/>
          <w:b/>
          <w:szCs w:val="22"/>
        </w:rPr>
        <w:t>7</w:t>
      </w:r>
      <w:r w:rsidR="003A304D" w:rsidRPr="00C278A5">
        <w:rPr>
          <w:rFonts w:ascii="Times New Roman" w:hAnsi="Times New Roman"/>
          <w:b/>
          <w:szCs w:val="22"/>
        </w:rPr>
        <w:t>.</w:t>
      </w:r>
      <w:r w:rsidR="003A304D" w:rsidRPr="00C278A5">
        <w:rPr>
          <w:rFonts w:ascii="Times New Roman" w:hAnsi="Times New Roman"/>
          <w:szCs w:val="22"/>
        </w:rPr>
        <w:tab/>
        <w:t>Obě smluvní strany potvrzují autentičnost této smlouvy a prohlašují, že si smlouvu (včetně všech Příloh) přečetly, s jejím obsahem (včetně všech Příloh) souhlasí, že smlouva byla sepsána věrně na základě pravdivých údajů, z jejich pravé a svobodné vůle a nebyla uzavřena v tísni ani za jinak jednostranně nevýhodných podmínek, což stvrzují svým podpisem, resp. podpisem svého oprávněného zástupce.</w:t>
      </w:r>
    </w:p>
    <w:p w:rsidR="003A304D" w:rsidRPr="00C278A5" w:rsidRDefault="003A304D" w:rsidP="003E142B">
      <w:pPr>
        <w:rPr>
          <w:rFonts w:ascii="Times New Roman" w:hAnsi="Times New Roman"/>
          <w:szCs w:val="22"/>
        </w:rPr>
      </w:pPr>
    </w:p>
    <w:p w:rsidR="003A304D" w:rsidRPr="00C278A5" w:rsidRDefault="00E110CA" w:rsidP="003F0CCC">
      <w:pPr>
        <w:rPr>
          <w:rFonts w:ascii="Times New Roman" w:hAnsi="Times New Roman"/>
          <w:szCs w:val="22"/>
        </w:rPr>
      </w:pPr>
      <w:r w:rsidRPr="00C278A5">
        <w:rPr>
          <w:rFonts w:ascii="Times New Roman" w:hAnsi="Times New Roman"/>
          <w:b/>
          <w:szCs w:val="22"/>
        </w:rPr>
        <w:t>8</w:t>
      </w:r>
      <w:r w:rsidR="003A304D" w:rsidRPr="00C278A5">
        <w:rPr>
          <w:rFonts w:ascii="Times New Roman" w:hAnsi="Times New Roman"/>
          <w:b/>
          <w:szCs w:val="22"/>
        </w:rPr>
        <w:t>.</w:t>
      </w:r>
      <w:r w:rsidR="004A3E19" w:rsidRPr="00C278A5">
        <w:rPr>
          <w:rFonts w:ascii="Times New Roman" w:hAnsi="Times New Roman"/>
          <w:b/>
          <w:szCs w:val="22"/>
        </w:rPr>
        <w:t> </w:t>
      </w:r>
      <w:r w:rsidR="004A3E19" w:rsidRPr="00C278A5">
        <w:rPr>
          <w:rFonts w:ascii="Times New Roman" w:hAnsi="Times New Roman"/>
          <w:szCs w:val="22"/>
        </w:rPr>
        <w:t>      </w:t>
      </w:r>
      <w:r w:rsidR="003A304D" w:rsidRPr="00C278A5">
        <w:rPr>
          <w:rFonts w:ascii="Times New Roman" w:hAnsi="Times New Roman"/>
          <w:szCs w:val="22"/>
        </w:rPr>
        <w:t>Tato smlouva byla vyhotovena ve čtyřech vyhotoveních, z nichž objednavatel i zhotovitel obdrží</w:t>
      </w:r>
    </w:p>
    <w:p w:rsidR="003A304D" w:rsidRPr="00C278A5" w:rsidRDefault="003A304D" w:rsidP="003E142B">
      <w:pPr>
        <w:rPr>
          <w:rFonts w:ascii="Times New Roman" w:hAnsi="Times New Roman"/>
          <w:szCs w:val="22"/>
        </w:rPr>
      </w:pPr>
      <w:r w:rsidRPr="00C278A5">
        <w:rPr>
          <w:rFonts w:ascii="Times New Roman" w:hAnsi="Times New Roman"/>
          <w:szCs w:val="22"/>
        </w:rPr>
        <w:t xml:space="preserve">          každý dvě vyhotovení.</w:t>
      </w:r>
    </w:p>
    <w:p w:rsidR="003A304D" w:rsidRPr="00C278A5" w:rsidRDefault="003A304D" w:rsidP="00DA0FE3">
      <w:pPr>
        <w:tabs>
          <w:tab w:val="left" w:pos="3600"/>
          <w:tab w:val="left" w:pos="4320"/>
        </w:tabs>
        <w:jc w:val="both"/>
        <w:rPr>
          <w:rFonts w:ascii="Times New Roman" w:hAnsi="Times New Roman"/>
          <w:b/>
          <w:bCs/>
          <w:szCs w:val="22"/>
        </w:rPr>
      </w:pPr>
    </w:p>
    <w:p w:rsidR="003A304D" w:rsidRPr="00C278A5" w:rsidRDefault="003A304D" w:rsidP="00DA0FE3">
      <w:pPr>
        <w:jc w:val="both"/>
        <w:rPr>
          <w:rFonts w:ascii="Times New Roman" w:hAnsi="Times New Roman"/>
          <w:bCs/>
          <w:szCs w:val="22"/>
        </w:rPr>
      </w:pPr>
      <w:r w:rsidRPr="00C278A5">
        <w:rPr>
          <w:rFonts w:ascii="Times New Roman" w:hAnsi="Times New Roman"/>
          <w:b/>
          <w:bCs/>
          <w:szCs w:val="22"/>
        </w:rPr>
        <w:t xml:space="preserve">Příloha č. 1: </w:t>
      </w:r>
      <w:r w:rsidRPr="00C278A5">
        <w:rPr>
          <w:rFonts w:ascii="Times New Roman" w:hAnsi="Times New Roman"/>
          <w:b/>
          <w:bCs/>
          <w:szCs w:val="22"/>
        </w:rPr>
        <w:tab/>
      </w:r>
      <w:r w:rsidRPr="00C278A5">
        <w:rPr>
          <w:rFonts w:ascii="Times New Roman" w:hAnsi="Times New Roman"/>
          <w:bCs/>
          <w:szCs w:val="22"/>
        </w:rPr>
        <w:t xml:space="preserve">Výpis z živnostenského rejstříku </w:t>
      </w:r>
    </w:p>
    <w:p w:rsidR="003A304D" w:rsidRPr="00C278A5" w:rsidRDefault="003A304D" w:rsidP="00DA0FE3">
      <w:pPr>
        <w:jc w:val="both"/>
        <w:rPr>
          <w:rFonts w:ascii="Times New Roman" w:hAnsi="Times New Roman"/>
          <w:szCs w:val="22"/>
        </w:rPr>
      </w:pPr>
      <w:r w:rsidRPr="00C278A5">
        <w:rPr>
          <w:rFonts w:ascii="Times New Roman" w:hAnsi="Times New Roman"/>
          <w:b/>
          <w:bCs/>
          <w:szCs w:val="22"/>
        </w:rPr>
        <w:t xml:space="preserve">Příloha č. 2: </w:t>
      </w:r>
      <w:r w:rsidRPr="00C278A5">
        <w:rPr>
          <w:rFonts w:ascii="Times New Roman" w:hAnsi="Times New Roman"/>
          <w:b/>
          <w:bCs/>
          <w:szCs w:val="22"/>
        </w:rPr>
        <w:tab/>
      </w:r>
      <w:r w:rsidRPr="00C278A5">
        <w:rPr>
          <w:rFonts w:ascii="Times New Roman" w:hAnsi="Times New Roman"/>
          <w:bCs/>
          <w:szCs w:val="22"/>
        </w:rPr>
        <w:t xml:space="preserve">Výpis z </w:t>
      </w:r>
      <w:r w:rsidRPr="00C278A5">
        <w:rPr>
          <w:rFonts w:ascii="Times New Roman" w:hAnsi="Times New Roman"/>
          <w:szCs w:val="22"/>
        </w:rPr>
        <w:t>obchodního rejstříku</w:t>
      </w:r>
    </w:p>
    <w:p w:rsidR="003A304D" w:rsidRPr="00C278A5" w:rsidRDefault="003A304D" w:rsidP="00DA0FE3">
      <w:pPr>
        <w:jc w:val="both"/>
        <w:rPr>
          <w:rFonts w:ascii="Times New Roman" w:hAnsi="Times New Roman"/>
          <w:szCs w:val="22"/>
        </w:rPr>
      </w:pPr>
      <w:r w:rsidRPr="00C278A5">
        <w:rPr>
          <w:rFonts w:ascii="Times New Roman" w:hAnsi="Times New Roman"/>
          <w:b/>
          <w:bCs/>
          <w:szCs w:val="22"/>
        </w:rPr>
        <w:t>Příloha č. 3:</w:t>
      </w:r>
      <w:r w:rsidRPr="00C278A5">
        <w:rPr>
          <w:rFonts w:ascii="Times New Roman" w:hAnsi="Times New Roman"/>
          <w:b/>
          <w:bCs/>
          <w:szCs w:val="22"/>
        </w:rPr>
        <w:tab/>
      </w:r>
      <w:r w:rsidRPr="00C278A5">
        <w:rPr>
          <w:rFonts w:ascii="Times New Roman" w:hAnsi="Times New Roman"/>
          <w:szCs w:val="22"/>
        </w:rPr>
        <w:t>Nabídkový rozpočet</w:t>
      </w:r>
      <w:r w:rsidR="004A3E19" w:rsidRPr="00C278A5">
        <w:rPr>
          <w:rFonts w:ascii="Times New Roman" w:hAnsi="Times New Roman"/>
          <w:szCs w:val="22"/>
        </w:rPr>
        <w:t>, včetně výkazu výměr a detailního harmonogramu prací</w:t>
      </w:r>
    </w:p>
    <w:p w:rsidR="003A304D" w:rsidRPr="00C278A5" w:rsidRDefault="003A304D" w:rsidP="0099066E">
      <w:pPr>
        <w:overflowPunct w:val="0"/>
        <w:autoSpaceDE w:val="0"/>
        <w:autoSpaceDN w:val="0"/>
        <w:adjustRightInd w:val="0"/>
        <w:ind w:left="1418" w:hanging="1418"/>
        <w:jc w:val="both"/>
        <w:textAlignment w:val="baseline"/>
        <w:rPr>
          <w:rFonts w:ascii="Times New Roman" w:hAnsi="Times New Roman"/>
          <w:b/>
          <w:szCs w:val="22"/>
        </w:rPr>
      </w:pPr>
      <w:r w:rsidRPr="00C278A5">
        <w:rPr>
          <w:rFonts w:ascii="Times New Roman" w:hAnsi="Times New Roman"/>
          <w:b/>
          <w:szCs w:val="22"/>
        </w:rPr>
        <w:t>Příloha č. 4:</w:t>
      </w:r>
      <w:r w:rsidRPr="00C278A5">
        <w:rPr>
          <w:rFonts w:ascii="Times New Roman" w:hAnsi="Times New Roman"/>
          <w:szCs w:val="22"/>
        </w:rPr>
        <w:tab/>
        <w:t>Projektová dokumentace označenou „</w:t>
      </w:r>
      <w:proofErr w:type="spellStart"/>
      <w:r w:rsidRPr="00C278A5">
        <w:rPr>
          <w:rFonts w:ascii="Times New Roman" w:hAnsi="Times New Roman"/>
          <w:szCs w:val="22"/>
        </w:rPr>
        <w:t>Hofské</w:t>
      </w:r>
      <w:proofErr w:type="spellEnd"/>
      <w:r w:rsidRPr="00C278A5">
        <w:rPr>
          <w:rFonts w:ascii="Times New Roman" w:hAnsi="Times New Roman"/>
          <w:szCs w:val="22"/>
        </w:rPr>
        <w:t xml:space="preserve"> lesoparky v Karlových Varech – Sv. Urban (stavba a hřiště)“, zpracovanou</w:t>
      </w:r>
      <w:r w:rsidRPr="00C278A5">
        <w:rPr>
          <w:rFonts w:ascii="Times New Roman" w:hAnsi="Times New Roman"/>
          <w:color w:val="FF0000"/>
          <w:szCs w:val="22"/>
        </w:rPr>
        <w:t xml:space="preserve"> </w:t>
      </w:r>
      <w:r w:rsidRPr="00C278A5">
        <w:rPr>
          <w:rFonts w:ascii="Times New Roman" w:hAnsi="Times New Roman"/>
          <w:szCs w:val="22"/>
        </w:rPr>
        <w:t>Ing. Olgou Havlíkovou - projekce dopravních staveb IČ: 49221434, Lomená 12, 360 04 Karlovy Vary</w:t>
      </w:r>
      <w:r w:rsidRPr="00C278A5">
        <w:rPr>
          <w:rFonts w:ascii="Times New Roman" w:hAnsi="Times New Roman"/>
          <w:b/>
          <w:szCs w:val="22"/>
        </w:rPr>
        <w:t xml:space="preserve"> </w:t>
      </w:r>
    </w:p>
    <w:p w:rsidR="003A304D" w:rsidRPr="00C278A5" w:rsidRDefault="003A304D" w:rsidP="0099066E">
      <w:pPr>
        <w:overflowPunct w:val="0"/>
        <w:autoSpaceDE w:val="0"/>
        <w:autoSpaceDN w:val="0"/>
        <w:adjustRightInd w:val="0"/>
        <w:ind w:left="1418" w:hanging="1418"/>
        <w:jc w:val="both"/>
        <w:textAlignment w:val="baseline"/>
        <w:rPr>
          <w:rFonts w:ascii="Times New Roman" w:hAnsi="Times New Roman"/>
          <w:szCs w:val="22"/>
        </w:rPr>
      </w:pPr>
      <w:r w:rsidRPr="00C278A5">
        <w:rPr>
          <w:rFonts w:ascii="Times New Roman" w:hAnsi="Times New Roman"/>
          <w:b/>
          <w:szCs w:val="22"/>
        </w:rPr>
        <w:t>Příloha č. 5:</w:t>
      </w:r>
      <w:r w:rsidRPr="00C278A5">
        <w:rPr>
          <w:rFonts w:ascii="Times New Roman" w:hAnsi="Times New Roman"/>
          <w:b/>
          <w:szCs w:val="22"/>
        </w:rPr>
        <w:tab/>
      </w:r>
      <w:r w:rsidRPr="00C278A5">
        <w:rPr>
          <w:rFonts w:ascii="Times New Roman" w:hAnsi="Times New Roman"/>
          <w:szCs w:val="22"/>
        </w:rPr>
        <w:t xml:space="preserve">Seznam ostatního vybavení </w:t>
      </w: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024318">
      <w:pPr>
        <w:tabs>
          <w:tab w:val="left" w:pos="3600"/>
          <w:tab w:val="left" w:pos="4320"/>
        </w:tabs>
        <w:jc w:val="both"/>
        <w:rPr>
          <w:rFonts w:ascii="Times New Roman" w:hAnsi="Times New Roman"/>
          <w:szCs w:val="22"/>
        </w:rPr>
      </w:pPr>
    </w:p>
    <w:p w:rsidR="003A304D" w:rsidRPr="00C278A5" w:rsidRDefault="003A304D" w:rsidP="008A2B10">
      <w:pPr>
        <w:tabs>
          <w:tab w:val="left" w:pos="3600"/>
          <w:tab w:val="left" w:pos="4320"/>
        </w:tabs>
        <w:jc w:val="both"/>
        <w:rPr>
          <w:rFonts w:ascii="Times New Roman" w:hAnsi="Times New Roman"/>
          <w:szCs w:val="22"/>
        </w:rPr>
      </w:pPr>
      <w:r w:rsidRPr="00C278A5">
        <w:rPr>
          <w:rFonts w:ascii="Times New Roman" w:hAnsi="Times New Roman"/>
          <w:szCs w:val="22"/>
        </w:rPr>
        <w:t xml:space="preserve">V Karlových Varech, dne </w:t>
      </w:r>
    </w:p>
    <w:p w:rsidR="003A304D" w:rsidRPr="00C278A5" w:rsidRDefault="003A304D" w:rsidP="008A2B10">
      <w:pPr>
        <w:tabs>
          <w:tab w:val="left" w:pos="3600"/>
          <w:tab w:val="left" w:pos="4320"/>
        </w:tabs>
        <w:jc w:val="both"/>
        <w:rPr>
          <w:rFonts w:ascii="Times New Roman" w:hAnsi="Times New Roman"/>
          <w:b/>
          <w:szCs w:val="22"/>
        </w:rPr>
      </w:pPr>
    </w:p>
    <w:p w:rsidR="003A304D" w:rsidRPr="00C278A5" w:rsidRDefault="003A304D" w:rsidP="008A2B10">
      <w:pPr>
        <w:tabs>
          <w:tab w:val="left" w:pos="3600"/>
          <w:tab w:val="left" w:pos="4320"/>
        </w:tabs>
        <w:jc w:val="both"/>
        <w:rPr>
          <w:rFonts w:ascii="Times New Roman" w:hAnsi="Times New Roman"/>
          <w:b/>
          <w:szCs w:val="22"/>
        </w:rPr>
      </w:pPr>
    </w:p>
    <w:p w:rsidR="003A304D" w:rsidRPr="00C278A5" w:rsidRDefault="003A304D" w:rsidP="00DA0FE3">
      <w:pPr>
        <w:pStyle w:val="BodyText21"/>
        <w:widowControl/>
        <w:rPr>
          <w:rFonts w:ascii="Times New Roman" w:hAnsi="Times New Roman"/>
          <w:b/>
          <w:szCs w:val="22"/>
        </w:rPr>
      </w:pPr>
    </w:p>
    <w:p w:rsidR="003A304D" w:rsidRPr="00C278A5" w:rsidRDefault="003A304D" w:rsidP="00DA0FE3">
      <w:pPr>
        <w:pStyle w:val="BodyText21"/>
        <w:widowControl/>
        <w:rPr>
          <w:rFonts w:ascii="Times New Roman" w:hAnsi="Times New Roman"/>
          <w:b/>
          <w:szCs w:val="22"/>
        </w:rPr>
      </w:pPr>
      <w:r w:rsidRPr="00C278A5">
        <w:rPr>
          <w:rFonts w:ascii="Times New Roman" w:hAnsi="Times New Roman"/>
          <w:b/>
          <w:szCs w:val="22"/>
        </w:rPr>
        <w:t>__________________________</w:t>
      </w:r>
      <w:r w:rsidRPr="00C278A5">
        <w:rPr>
          <w:rFonts w:ascii="Times New Roman" w:hAnsi="Times New Roman"/>
          <w:b/>
          <w:szCs w:val="22"/>
        </w:rPr>
        <w:tab/>
      </w:r>
      <w:r w:rsidRPr="00C278A5">
        <w:rPr>
          <w:rFonts w:ascii="Times New Roman" w:hAnsi="Times New Roman"/>
          <w:b/>
          <w:szCs w:val="22"/>
        </w:rPr>
        <w:tab/>
      </w:r>
      <w:r w:rsidRPr="00C278A5">
        <w:rPr>
          <w:rFonts w:ascii="Times New Roman" w:hAnsi="Times New Roman"/>
          <w:b/>
          <w:szCs w:val="22"/>
        </w:rPr>
        <w:tab/>
      </w:r>
      <w:r w:rsidRPr="00C278A5">
        <w:rPr>
          <w:rFonts w:ascii="Times New Roman" w:hAnsi="Times New Roman"/>
          <w:b/>
          <w:szCs w:val="22"/>
        </w:rPr>
        <w:tab/>
        <w:t>_____________________________</w:t>
      </w:r>
    </w:p>
    <w:p w:rsidR="003A304D" w:rsidRPr="00C278A5" w:rsidRDefault="003A304D" w:rsidP="00DA0FE3">
      <w:pPr>
        <w:pStyle w:val="BodyText21"/>
        <w:widowControl/>
        <w:rPr>
          <w:rFonts w:ascii="Times New Roman" w:hAnsi="Times New Roman"/>
          <w:b/>
          <w:szCs w:val="22"/>
        </w:rPr>
      </w:pPr>
      <w:r w:rsidRPr="00C278A5">
        <w:rPr>
          <w:rFonts w:ascii="Times New Roman" w:hAnsi="Times New Roman"/>
          <w:b/>
          <w:szCs w:val="22"/>
        </w:rPr>
        <w:t xml:space="preserve">Správa lázeňských parků, </w:t>
      </w:r>
      <w:proofErr w:type="spellStart"/>
      <w:proofErr w:type="gramStart"/>
      <w:r w:rsidRPr="00C278A5">
        <w:rPr>
          <w:rFonts w:ascii="Times New Roman" w:hAnsi="Times New Roman"/>
          <w:b/>
          <w:szCs w:val="22"/>
        </w:rPr>
        <w:t>p.o</w:t>
      </w:r>
      <w:proofErr w:type="spellEnd"/>
      <w:r w:rsidRPr="00C278A5">
        <w:rPr>
          <w:rFonts w:ascii="Times New Roman" w:hAnsi="Times New Roman"/>
          <w:b/>
          <w:szCs w:val="22"/>
        </w:rPr>
        <w:t>.</w:t>
      </w:r>
      <w:proofErr w:type="gramEnd"/>
      <w:r w:rsidRPr="00C278A5">
        <w:rPr>
          <w:rFonts w:ascii="Times New Roman" w:hAnsi="Times New Roman"/>
          <w:b/>
          <w:szCs w:val="22"/>
        </w:rPr>
        <w:tab/>
      </w:r>
      <w:r w:rsidRPr="00C278A5">
        <w:rPr>
          <w:rFonts w:ascii="Times New Roman" w:hAnsi="Times New Roman"/>
          <w:b/>
          <w:szCs w:val="22"/>
        </w:rPr>
        <w:tab/>
      </w:r>
      <w:r w:rsidRPr="00C278A5">
        <w:rPr>
          <w:rFonts w:ascii="Times New Roman" w:hAnsi="Times New Roman"/>
          <w:b/>
          <w:szCs w:val="22"/>
        </w:rPr>
        <w:tab/>
      </w:r>
      <w:r w:rsidRPr="00C278A5">
        <w:rPr>
          <w:rFonts w:ascii="Times New Roman" w:hAnsi="Times New Roman"/>
          <w:b/>
          <w:szCs w:val="22"/>
        </w:rPr>
        <w:tab/>
        <w:t xml:space="preserve">………………………. </w:t>
      </w:r>
    </w:p>
    <w:p w:rsidR="003A304D" w:rsidRPr="00C278A5" w:rsidRDefault="003A304D" w:rsidP="00A37550">
      <w:pPr>
        <w:pStyle w:val="BodyText21"/>
        <w:widowControl/>
        <w:tabs>
          <w:tab w:val="left" w:pos="3600"/>
          <w:tab w:val="left" w:pos="4320"/>
        </w:tabs>
        <w:rPr>
          <w:rFonts w:ascii="Times New Roman" w:hAnsi="Times New Roman"/>
          <w:bCs/>
          <w:szCs w:val="22"/>
        </w:rPr>
      </w:pPr>
      <w:r w:rsidRPr="00C278A5">
        <w:rPr>
          <w:rFonts w:ascii="Times New Roman" w:hAnsi="Times New Roman"/>
          <w:bCs/>
          <w:szCs w:val="22"/>
        </w:rPr>
        <w:t>zastoupena</w:t>
      </w:r>
      <w:r w:rsidRPr="00C278A5">
        <w:rPr>
          <w:rFonts w:ascii="Times New Roman" w:hAnsi="Times New Roman"/>
          <w:bCs/>
          <w:szCs w:val="22"/>
        </w:rPr>
        <w:tab/>
      </w:r>
      <w:r w:rsidRPr="00C278A5">
        <w:rPr>
          <w:rFonts w:ascii="Times New Roman" w:hAnsi="Times New Roman"/>
          <w:bCs/>
          <w:szCs w:val="22"/>
        </w:rPr>
        <w:tab/>
      </w:r>
      <w:r w:rsidRPr="00C278A5">
        <w:rPr>
          <w:rFonts w:ascii="Times New Roman" w:hAnsi="Times New Roman"/>
          <w:bCs/>
          <w:szCs w:val="22"/>
        </w:rPr>
        <w:tab/>
      </w:r>
      <w:r w:rsidRPr="00C278A5">
        <w:rPr>
          <w:rFonts w:ascii="Times New Roman" w:hAnsi="Times New Roman"/>
          <w:bCs/>
          <w:szCs w:val="22"/>
        </w:rPr>
        <w:tab/>
        <w:t>zastoupena</w:t>
      </w:r>
    </w:p>
    <w:p w:rsidR="003A304D" w:rsidRPr="00C278A5" w:rsidRDefault="003A304D" w:rsidP="00A37550">
      <w:pPr>
        <w:pStyle w:val="BodyText21"/>
        <w:widowControl/>
        <w:tabs>
          <w:tab w:val="left" w:pos="3600"/>
          <w:tab w:val="left" w:pos="4320"/>
        </w:tabs>
        <w:rPr>
          <w:rFonts w:ascii="Times New Roman" w:hAnsi="Times New Roman"/>
          <w:bCs/>
          <w:szCs w:val="22"/>
        </w:rPr>
      </w:pPr>
      <w:r w:rsidRPr="00C278A5">
        <w:rPr>
          <w:rFonts w:ascii="Times New Roman" w:hAnsi="Times New Roman"/>
          <w:bCs/>
          <w:szCs w:val="22"/>
        </w:rPr>
        <w:t xml:space="preserve">Ing. Miroslavem </w:t>
      </w:r>
      <w:proofErr w:type="gramStart"/>
      <w:r w:rsidRPr="00C278A5">
        <w:rPr>
          <w:rFonts w:ascii="Times New Roman" w:hAnsi="Times New Roman"/>
          <w:bCs/>
          <w:szCs w:val="22"/>
        </w:rPr>
        <w:t xml:space="preserve">Kučerou                                                        </w:t>
      </w:r>
      <w:r w:rsidR="00C278A5">
        <w:rPr>
          <w:rFonts w:ascii="Times New Roman" w:hAnsi="Times New Roman"/>
          <w:bCs/>
          <w:szCs w:val="22"/>
        </w:rPr>
        <w:t xml:space="preserve">     </w:t>
      </w:r>
      <w:r w:rsidRPr="00C278A5">
        <w:rPr>
          <w:rFonts w:ascii="Times New Roman" w:hAnsi="Times New Roman"/>
          <w:bCs/>
          <w:szCs w:val="22"/>
        </w:rPr>
        <w:t>…</w:t>
      </w:r>
      <w:proofErr w:type="gramEnd"/>
      <w:r w:rsidRPr="00C278A5">
        <w:rPr>
          <w:rFonts w:ascii="Times New Roman" w:hAnsi="Times New Roman"/>
          <w:bCs/>
          <w:szCs w:val="22"/>
        </w:rPr>
        <w:t xml:space="preserve">………………….. </w:t>
      </w:r>
    </w:p>
    <w:p w:rsidR="003A304D" w:rsidRPr="00C278A5" w:rsidRDefault="003A304D" w:rsidP="00A37550">
      <w:pPr>
        <w:pStyle w:val="BodyText21"/>
        <w:widowControl/>
        <w:tabs>
          <w:tab w:val="left" w:pos="3600"/>
          <w:tab w:val="left" w:pos="4320"/>
        </w:tabs>
        <w:rPr>
          <w:rFonts w:ascii="Times New Roman" w:hAnsi="Times New Roman"/>
          <w:bCs/>
          <w:szCs w:val="22"/>
        </w:rPr>
      </w:pPr>
      <w:r w:rsidRPr="00C278A5">
        <w:rPr>
          <w:rFonts w:ascii="Times New Roman" w:hAnsi="Times New Roman"/>
          <w:bCs/>
          <w:szCs w:val="22"/>
        </w:rPr>
        <w:t xml:space="preserve">ředitelem organizace                                                        </w:t>
      </w:r>
    </w:p>
    <w:sectPr w:rsidR="003A304D" w:rsidRPr="00C278A5" w:rsidSect="00215287">
      <w:footerReference w:type="default" r:id="rId8"/>
      <w:footerReference w:type="first" r:id="rId9"/>
      <w:pgSz w:w="12240" w:h="15840" w:code="1"/>
      <w:pgMar w:top="1134" w:right="1418" w:bottom="1134" w:left="1418" w:header="709" w:footer="17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613" w:rsidRDefault="00EC4613">
      <w:r>
        <w:separator/>
      </w:r>
    </w:p>
  </w:endnote>
  <w:endnote w:type="continuationSeparator" w:id="0">
    <w:p w:rsidR="00EC4613" w:rsidRDefault="00EC46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tim">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04D" w:rsidRDefault="007B5927">
    <w:pPr>
      <w:pStyle w:val="Zpat"/>
      <w:jc w:val="right"/>
    </w:pPr>
    <w:fldSimple w:instr=" PAGE   \* MERGEFORMAT ">
      <w:r w:rsidR="000B7D52">
        <w:rPr>
          <w:noProof/>
        </w:rPr>
        <w:t>8</w:t>
      </w:r>
    </w:fldSimple>
  </w:p>
  <w:p w:rsidR="003A304D" w:rsidRDefault="003A304D" w:rsidP="000825A9">
    <w:pPr>
      <w:pStyle w:val="Zpat"/>
      <w:rPr>
        <w:rFonts w:ascii="Times New Roman" w:hAnsi="Times New Roman"/>
        <w:i/>
        <w:sz w:val="18"/>
        <w:szCs w:val="18"/>
      </w:rPr>
    </w:pPr>
    <w:r w:rsidRPr="00012E9F">
      <w:rPr>
        <w:rFonts w:ascii="Times New Roman" w:hAnsi="Times New Roman"/>
        <w:b/>
        <w:sz w:val="18"/>
        <w:szCs w:val="18"/>
      </w:rPr>
      <w:t>SOD</w:t>
    </w:r>
    <w:r w:rsidRPr="00AA6805">
      <w:rPr>
        <w:rFonts w:ascii="Times New Roman" w:hAnsi="Times New Roman"/>
        <w:i/>
        <w:sz w:val="18"/>
        <w:szCs w:val="18"/>
      </w:rPr>
      <w:t xml:space="preserve"> </w:t>
    </w:r>
    <w:r w:rsidRPr="00256CA2">
      <w:rPr>
        <w:rFonts w:ascii="Times New Roman" w:hAnsi="Times New Roman"/>
        <w:sz w:val="20"/>
        <w:szCs w:val="20"/>
      </w:rPr>
      <w:t>„</w:t>
    </w:r>
    <w:proofErr w:type="spellStart"/>
    <w:r w:rsidRPr="00256CA2">
      <w:rPr>
        <w:rFonts w:ascii="Times New Roman" w:hAnsi="Times New Roman"/>
        <w:b/>
        <w:sz w:val="20"/>
        <w:szCs w:val="20"/>
      </w:rPr>
      <w:t>Hofské</w:t>
    </w:r>
    <w:proofErr w:type="spellEnd"/>
    <w:r w:rsidRPr="00256CA2">
      <w:rPr>
        <w:rFonts w:ascii="Times New Roman" w:hAnsi="Times New Roman"/>
        <w:b/>
        <w:sz w:val="20"/>
        <w:szCs w:val="20"/>
      </w:rPr>
      <w:t xml:space="preserve"> lesoparky v Karlových Varech – Sv. Urban (stavba a hřiště)“</w:t>
    </w:r>
  </w:p>
  <w:p w:rsidR="003A304D" w:rsidRPr="00AA6805" w:rsidRDefault="003A304D" w:rsidP="000825A9">
    <w:pPr>
      <w:pStyle w:val="Zpat"/>
      <w:rPr>
        <w:rFonts w:ascii="Times New Roman" w:hAnsi="Times New Roman"/>
        <w:i/>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04D" w:rsidRDefault="00B93281" w:rsidP="006D57D5">
    <w:pPr>
      <w:pStyle w:val="Zpat"/>
      <w:jc w:val="center"/>
    </w:pPr>
    <w:r>
      <w:rPr>
        <w:noProof/>
      </w:rPr>
      <w:drawing>
        <wp:inline distT="0" distB="0" distL="0" distR="0">
          <wp:extent cx="831215" cy="498475"/>
          <wp:effectExtent l="19050" t="0" r="6985" b="0"/>
          <wp:docPr id="1" name="obrázek 1" descr="f0f51dddb42d0039e4faf6cc156189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0f51dddb42d0039e4faf6cc1561891a"/>
                  <pic:cNvPicPr>
                    <a:picLocks noChangeAspect="1" noChangeArrowheads="1"/>
                  </pic:cNvPicPr>
                </pic:nvPicPr>
                <pic:blipFill>
                  <a:blip r:embed="rId1"/>
                  <a:srcRect/>
                  <a:stretch>
                    <a:fillRect/>
                  </a:stretch>
                </pic:blipFill>
                <pic:spPr bwMode="auto">
                  <a:xfrm>
                    <a:off x="0" y="0"/>
                    <a:ext cx="831215" cy="498475"/>
                  </a:xfrm>
                  <a:prstGeom prst="rect">
                    <a:avLst/>
                  </a:prstGeom>
                  <a:noFill/>
                  <a:ln w="9525">
                    <a:noFill/>
                    <a:miter lim="800000"/>
                    <a:headEnd/>
                    <a:tailEnd/>
                  </a:ln>
                </pic:spPr>
              </pic:pic>
            </a:graphicData>
          </a:graphic>
        </wp:inline>
      </w:drawing>
    </w:r>
    <w:r w:rsidR="003A304D" w:rsidRPr="000220F8">
      <w:t xml:space="preserve">            </w:t>
    </w:r>
    <w:r>
      <w:rPr>
        <w:noProof/>
      </w:rPr>
      <w:drawing>
        <wp:inline distT="0" distB="0" distL="0" distR="0">
          <wp:extent cx="886460" cy="616585"/>
          <wp:effectExtent l="19050" t="0" r="8890" b="0"/>
          <wp:docPr id="2" name="obrázek 2" descr="747b43e867d6044f3589b95082154a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747b43e867d6044f3589b95082154aeb"/>
                  <pic:cNvPicPr>
                    <a:picLocks noChangeAspect="1" noChangeArrowheads="1"/>
                  </pic:cNvPicPr>
                </pic:nvPicPr>
                <pic:blipFill>
                  <a:blip r:embed="rId2"/>
                  <a:srcRect/>
                  <a:stretch>
                    <a:fillRect/>
                  </a:stretch>
                </pic:blipFill>
                <pic:spPr bwMode="auto">
                  <a:xfrm>
                    <a:off x="0" y="0"/>
                    <a:ext cx="886460" cy="616585"/>
                  </a:xfrm>
                  <a:prstGeom prst="rect">
                    <a:avLst/>
                  </a:prstGeom>
                  <a:noFill/>
                  <a:ln w="9525">
                    <a:noFill/>
                    <a:miter lim="800000"/>
                    <a:headEnd/>
                    <a:tailEnd/>
                  </a:ln>
                </pic:spPr>
              </pic:pic>
            </a:graphicData>
          </a:graphic>
        </wp:inline>
      </w:drawing>
    </w:r>
    <w:r w:rsidR="003A304D" w:rsidRPr="000220F8">
      <w:t xml:space="preserve">    </w:t>
    </w:r>
    <w:r w:rsidR="003A304D">
      <w:t xml:space="preserve">        </w:t>
    </w:r>
    <w:r>
      <w:rPr>
        <w:noProof/>
      </w:rPr>
      <w:drawing>
        <wp:inline distT="0" distB="0" distL="0" distR="0">
          <wp:extent cx="1066800" cy="540385"/>
          <wp:effectExtent l="19050" t="0" r="0" b="0"/>
          <wp:docPr id="3" name="obrázek 3" descr="s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lp"/>
                  <pic:cNvPicPr>
                    <a:picLocks noChangeAspect="1" noChangeArrowheads="1"/>
                  </pic:cNvPicPr>
                </pic:nvPicPr>
                <pic:blipFill>
                  <a:blip r:embed="rId3"/>
                  <a:srcRect/>
                  <a:stretch>
                    <a:fillRect/>
                  </a:stretch>
                </pic:blipFill>
                <pic:spPr bwMode="auto">
                  <a:xfrm>
                    <a:off x="0" y="0"/>
                    <a:ext cx="1066800" cy="540385"/>
                  </a:xfrm>
                  <a:prstGeom prst="rect">
                    <a:avLst/>
                  </a:prstGeom>
                  <a:noFill/>
                  <a:ln w="9525">
                    <a:noFill/>
                    <a:miter lim="800000"/>
                    <a:headEnd/>
                    <a:tailEnd/>
                  </a:ln>
                </pic:spPr>
              </pic:pic>
            </a:graphicData>
          </a:graphic>
        </wp:inline>
      </w:drawing>
    </w:r>
    <w:r w:rsidR="003A304D">
      <w:t xml:space="preserve"> </w:t>
    </w:r>
  </w:p>
  <w:p w:rsidR="003A304D" w:rsidRPr="000220F8" w:rsidRDefault="003A304D" w:rsidP="006D57D5">
    <w:pPr>
      <w:pStyle w:val="Normlnweb"/>
      <w:shd w:val="clear" w:color="auto" w:fill="FFFFFF"/>
      <w:jc w:val="center"/>
      <w:rPr>
        <w:rFonts w:ascii="Book Antiqua" w:hAnsi="Book Antiqua" w:cs="Tahoma"/>
        <w:b/>
        <w:lang w:val="cs-CZ"/>
      </w:rPr>
    </w:pPr>
    <w:r w:rsidRPr="000220F8">
      <w:rPr>
        <w:rFonts w:ascii="Book Antiqua" w:hAnsi="Book Antiqua" w:cs="Tahoma"/>
        <w:b/>
        <w:lang w:val="cs-CZ"/>
      </w:rPr>
      <w:t>Spolufinancováno Evropskou unií z Evropského fondu pro regionální rozvoj.  Investice do vaší budoucnosti.</w:t>
    </w:r>
  </w:p>
  <w:p w:rsidR="003A304D" w:rsidRPr="00153165" w:rsidRDefault="003A304D" w:rsidP="006D57D5">
    <w:pPr>
      <w:pStyle w:val="Zpat"/>
      <w:rPr>
        <w:rFonts w:cs="Arial"/>
        <w:sz w:val="16"/>
        <w:szCs w:val="16"/>
      </w:rPr>
    </w:pPr>
  </w:p>
  <w:p w:rsidR="003A304D" w:rsidRDefault="003A304D">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613" w:rsidRDefault="00EC4613">
      <w:r>
        <w:separator/>
      </w:r>
    </w:p>
  </w:footnote>
  <w:footnote w:type="continuationSeparator" w:id="0">
    <w:p w:rsidR="00EC4613" w:rsidRDefault="00EC46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2"/>
      <w:numFmt w:val="decimal"/>
      <w:lvlText w:val="%1.1."/>
      <w:lvlJc w:val="left"/>
      <w:pPr>
        <w:tabs>
          <w:tab w:val="num" w:pos="567"/>
        </w:tabs>
        <w:ind w:left="567" w:hanging="567"/>
      </w:pPr>
      <w:rPr>
        <w:rFonts w:cs="Times New Roman"/>
      </w:rPr>
    </w:lvl>
    <w:lvl w:ilvl="1">
      <w:start w:val="2"/>
      <w:numFmt w:val="none"/>
      <w:lvlText w:val=".1."/>
      <w:lvlJc w:val="left"/>
      <w:pPr>
        <w:tabs>
          <w:tab w:val="num" w:pos="567"/>
        </w:tabs>
        <w:ind w:left="567" w:hanging="567"/>
      </w:pPr>
      <w:rPr>
        <w:rFonts w:cs="Times New Roman"/>
        <w:b w:val="0"/>
        <w:i w:val="0"/>
      </w:rPr>
    </w:lvl>
    <w:lvl w:ilvl="2">
      <w:start w:val="1"/>
      <w:numFmt w:val="decimal"/>
      <w:lvlText w:val="%1.%3."/>
      <w:lvlJc w:val="left"/>
      <w:pPr>
        <w:tabs>
          <w:tab w:val="num" w:pos="720"/>
        </w:tabs>
        <w:ind w:left="720" w:hanging="720"/>
      </w:pPr>
      <w:rPr>
        <w:rFonts w:cs="Times New Roman"/>
      </w:rPr>
    </w:lvl>
    <w:lvl w:ilvl="3">
      <w:start w:val="1"/>
      <w:numFmt w:val="decimal"/>
      <w:lvlText w:val="%1.%3.%4."/>
      <w:lvlJc w:val="left"/>
      <w:pPr>
        <w:tabs>
          <w:tab w:val="num" w:pos="720"/>
        </w:tabs>
        <w:ind w:left="720" w:hanging="72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080"/>
        </w:tabs>
        <w:ind w:left="1080" w:hanging="108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440"/>
        </w:tabs>
        <w:ind w:left="1440" w:hanging="144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1">
    <w:nsid w:val="00000004"/>
    <w:multiLevelType w:val="multilevel"/>
    <w:tmpl w:val="00000004"/>
    <w:name w:val="WW8Num3"/>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8"/>
    <w:multiLevelType w:val="multilevel"/>
    <w:tmpl w:val="00000008"/>
    <w:name w:val="WW8Num7"/>
    <w:lvl w:ilvl="0">
      <w:start w:val="1"/>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0000000A"/>
    <w:multiLevelType w:val="multilevel"/>
    <w:tmpl w:val="0000000A"/>
    <w:name w:val="WW8Num9"/>
    <w:lvl w:ilvl="0">
      <w:start w:val="4"/>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000000B"/>
    <w:multiLevelType w:val="multilevel"/>
    <w:tmpl w:val="0000000B"/>
    <w:lvl w:ilvl="0">
      <w:start w:val="7"/>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000000E"/>
    <w:multiLevelType w:val="multilevel"/>
    <w:tmpl w:val="0000000E"/>
    <w:name w:val="WW8Num12"/>
    <w:lvl w:ilvl="0">
      <w:start w:val="5"/>
      <w:numFmt w:val="decimal"/>
      <w:lvlText w:val="%1."/>
      <w:lvlJc w:val="left"/>
      <w:pPr>
        <w:tabs>
          <w:tab w:val="num" w:pos="570"/>
        </w:tabs>
        <w:ind w:left="570" w:hanging="570"/>
      </w:pPr>
      <w:rPr>
        <w:rFonts w:cs="Times New Roman"/>
      </w:rPr>
    </w:lvl>
    <w:lvl w:ilvl="1">
      <w:start w:val="1"/>
      <w:numFmt w:val="decimal"/>
      <w:lvlText w:val="%1.%2."/>
      <w:lvlJc w:val="left"/>
      <w:pPr>
        <w:tabs>
          <w:tab w:val="num" w:pos="570"/>
        </w:tabs>
        <w:ind w:left="570" w:hanging="570"/>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00000019"/>
    <w:multiLevelType w:val="multilevel"/>
    <w:tmpl w:val="00000019"/>
    <w:lvl w:ilvl="0">
      <w:start w:val="5"/>
      <w:numFmt w:val="decimal"/>
      <w:lvlText w:val="%1."/>
      <w:lvlJc w:val="left"/>
      <w:pPr>
        <w:tabs>
          <w:tab w:val="num" w:pos="570"/>
        </w:tabs>
        <w:ind w:left="570" w:hanging="570"/>
      </w:pPr>
      <w:rPr>
        <w:rFonts w:cs="Times New Roman"/>
      </w:rPr>
    </w:lvl>
    <w:lvl w:ilvl="1">
      <w:start w:val="1"/>
      <w:numFmt w:val="decimal"/>
      <w:lvlText w:val="%1.%2."/>
      <w:lvlJc w:val="left"/>
      <w:pPr>
        <w:tabs>
          <w:tab w:val="num" w:pos="570"/>
        </w:tabs>
        <w:ind w:left="570" w:hanging="57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000001A"/>
    <w:multiLevelType w:val="singleLevel"/>
    <w:tmpl w:val="0000001A"/>
    <w:name w:val="WW8Num26"/>
    <w:lvl w:ilvl="0">
      <w:start w:val="1"/>
      <w:numFmt w:val="upperLetter"/>
      <w:lvlText w:val="(%1)"/>
      <w:lvlJc w:val="left"/>
      <w:pPr>
        <w:tabs>
          <w:tab w:val="num" w:pos="705"/>
        </w:tabs>
        <w:ind w:left="705" w:hanging="705"/>
      </w:pPr>
      <w:rPr>
        <w:rFonts w:cs="Times New Roman"/>
      </w:rPr>
    </w:lvl>
  </w:abstractNum>
  <w:abstractNum w:abstractNumId="8">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nsid w:val="09385C0B"/>
    <w:multiLevelType w:val="hybridMultilevel"/>
    <w:tmpl w:val="6F30F07A"/>
    <w:lvl w:ilvl="0" w:tplc="EFBECA76">
      <w:start w:val="1"/>
      <w:numFmt w:val="decimal"/>
      <w:lvlText w:val="%1."/>
      <w:lvlJc w:val="left"/>
      <w:pPr>
        <w:ind w:left="2192"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2988" w:hanging="360"/>
      </w:pPr>
      <w:rPr>
        <w:rFonts w:cs="Times New Roman"/>
      </w:rPr>
    </w:lvl>
    <w:lvl w:ilvl="2" w:tplc="0405001B" w:tentative="1">
      <w:start w:val="1"/>
      <w:numFmt w:val="lowerRoman"/>
      <w:lvlText w:val="%3."/>
      <w:lvlJc w:val="right"/>
      <w:pPr>
        <w:ind w:left="3708" w:hanging="180"/>
      </w:pPr>
      <w:rPr>
        <w:rFonts w:cs="Times New Roman"/>
      </w:rPr>
    </w:lvl>
    <w:lvl w:ilvl="3" w:tplc="0405000F" w:tentative="1">
      <w:start w:val="1"/>
      <w:numFmt w:val="decimal"/>
      <w:lvlText w:val="%4."/>
      <w:lvlJc w:val="left"/>
      <w:pPr>
        <w:ind w:left="4428" w:hanging="360"/>
      </w:pPr>
      <w:rPr>
        <w:rFonts w:cs="Times New Roman"/>
      </w:rPr>
    </w:lvl>
    <w:lvl w:ilvl="4" w:tplc="04050019" w:tentative="1">
      <w:start w:val="1"/>
      <w:numFmt w:val="lowerLetter"/>
      <w:lvlText w:val="%5."/>
      <w:lvlJc w:val="left"/>
      <w:pPr>
        <w:ind w:left="5148" w:hanging="360"/>
      </w:pPr>
      <w:rPr>
        <w:rFonts w:cs="Times New Roman"/>
      </w:rPr>
    </w:lvl>
    <w:lvl w:ilvl="5" w:tplc="0405001B" w:tentative="1">
      <w:start w:val="1"/>
      <w:numFmt w:val="lowerRoman"/>
      <w:lvlText w:val="%6."/>
      <w:lvlJc w:val="right"/>
      <w:pPr>
        <w:ind w:left="5868" w:hanging="180"/>
      </w:pPr>
      <w:rPr>
        <w:rFonts w:cs="Times New Roman"/>
      </w:rPr>
    </w:lvl>
    <w:lvl w:ilvl="6" w:tplc="0405000F" w:tentative="1">
      <w:start w:val="1"/>
      <w:numFmt w:val="decimal"/>
      <w:lvlText w:val="%7."/>
      <w:lvlJc w:val="left"/>
      <w:pPr>
        <w:ind w:left="6588" w:hanging="360"/>
      </w:pPr>
      <w:rPr>
        <w:rFonts w:cs="Times New Roman"/>
      </w:rPr>
    </w:lvl>
    <w:lvl w:ilvl="7" w:tplc="04050019" w:tentative="1">
      <w:start w:val="1"/>
      <w:numFmt w:val="lowerLetter"/>
      <w:lvlText w:val="%8."/>
      <w:lvlJc w:val="left"/>
      <w:pPr>
        <w:ind w:left="7308" w:hanging="360"/>
      </w:pPr>
      <w:rPr>
        <w:rFonts w:cs="Times New Roman"/>
      </w:rPr>
    </w:lvl>
    <w:lvl w:ilvl="8" w:tplc="0405001B" w:tentative="1">
      <w:start w:val="1"/>
      <w:numFmt w:val="lowerRoman"/>
      <w:lvlText w:val="%9."/>
      <w:lvlJc w:val="right"/>
      <w:pPr>
        <w:ind w:left="8028" w:hanging="180"/>
      </w:pPr>
      <w:rPr>
        <w:rFonts w:cs="Times New Roman"/>
      </w:rPr>
    </w:lvl>
  </w:abstractNum>
  <w:abstractNum w:abstractNumId="10">
    <w:nsid w:val="0A6F7C6B"/>
    <w:multiLevelType w:val="hybridMultilevel"/>
    <w:tmpl w:val="D0AA95B8"/>
    <w:lvl w:ilvl="0" w:tplc="1F185AE0">
      <w:start w:val="1"/>
      <w:numFmt w:val="lowerLetter"/>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1">
    <w:nsid w:val="0B655925"/>
    <w:multiLevelType w:val="hybridMultilevel"/>
    <w:tmpl w:val="756074B4"/>
    <w:lvl w:ilvl="0" w:tplc="6678A2EE">
      <w:start w:val="1"/>
      <w:numFmt w:val="decimal"/>
      <w:lvlText w:val="3.%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17D62302"/>
    <w:multiLevelType w:val="hybridMultilevel"/>
    <w:tmpl w:val="4F12E53A"/>
    <w:lvl w:ilvl="0" w:tplc="9754EF1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196C0AA5"/>
    <w:multiLevelType w:val="hybridMultilevel"/>
    <w:tmpl w:val="7B7233DC"/>
    <w:lvl w:ilvl="0" w:tplc="EBA80B42">
      <w:start w:val="1"/>
      <w:numFmt w:val="decimal"/>
      <w:lvlText w:val="%1."/>
      <w:lvlJc w:val="left"/>
      <w:pPr>
        <w:ind w:left="1429" w:hanging="360"/>
      </w:pPr>
      <w:rPr>
        <w:rFonts w:cs="Times New Roman" w:hint="default"/>
        <w:b/>
        <w:i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14">
    <w:nsid w:val="1EFA1805"/>
    <w:multiLevelType w:val="hybridMultilevel"/>
    <w:tmpl w:val="C2969008"/>
    <w:lvl w:ilvl="0" w:tplc="0F9E6718">
      <w:start w:val="1"/>
      <w:numFmt w:val="decimal"/>
      <w:lvlText w:val="%1."/>
      <w:lvlJc w:val="left"/>
      <w:pPr>
        <w:ind w:left="364"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tplc="22A21D58">
      <w:start w:val="1"/>
      <w:numFmt w:val="bullet"/>
      <w:lvlText w:val="-"/>
      <w:lvlJc w:val="left"/>
      <w:pPr>
        <w:ind w:left="1084" w:hanging="360"/>
      </w:pPr>
      <w:rPr>
        <w:rFonts w:ascii="Arial" w:eastAsia="Times New Roman" w:hAnsi="Arial" w:hint="default"/>
      </w:rPr>
    </w:lvl>
    <w:lvl w:ilvl="2" w:tplc="0405001B" w:tentative="1">
      <w:start w:val="1"/>
      <w:numFmt w:val="lowerRoman"/>
      <w:lvlText w:val="%3."/>
      <w:lvlJc w:val="right"/>
      <w:pPr>
        <w:ind w:left="1804" w:hanging="180"/>
      </w:pPr>
      <w:rPr>
        <w:rFonts w:cs="Times New Roman"/>
      </w:rPr>
    </w:lvl>
    <w:lvl w:ilvl="3" w:tplc="0405000F" w:tentative="1">
      <w:start w:val="1"/>
      <w:numFmt w:val="decimal"/>
      <w:lvlText w:val="%4."/>
      <w:lvlJc w:val="left"/>
      <w:pPr>
        <w:ind w:left="2524" w:hanging="360"/>
      </w:pPr>
      <w:rPr>
        <w:rFonts w:cs="Times New Roman"/>
      </w:rPr>
    </w:lvl>
    <w:lvl w:ilvl="4" w:tplc="04050019" w:tentative="1">
      <w:start w:val="1"/>
      <w:numFmt w:val="lowerLetter"/>
      <w:lvlText w:val="%5."/>
      <w:lvlJc w:val="left"/>
      <w:pPr>
        <w:ind w:left="3244" w:hanging="360"/>
      </w:pPr>
      <w:rPr>
        <w:rFonts w:cs="Times New Roman"/>
      </w:rPr>
    </w:lvl>
    <w:lvl w:ilvl="5" w:tplc="0405001B" w:tentative="1">
      <w:start w:val="1"/>
      <w:numFmt w:val="lowerRoman"/>
      <w:lvlText w:val="%6."/>
      <w:lvlJc w:val="right"/>
      <w:pPr>
        <w:ind w:left="3964" w:hanging="180"/>
      </w:pPr>
      <w:rPr>
        <w:rFonts w:cs="Times New Roman"/>
      </w:rPr>
    </w:lvl>
    <w:lvl w:ilvl="6" w:tplc="0405000F" w:tentative="1">
      <w:start w:val="1"/>
      <w:numFmt w:val="decimal"/>
      <w:lvlText w:val="%7."/>
      <w:lvlJc w:val="left"/>
      <w:pPr>
        <w:ind w:left="4684" w:hanging="360"/>
      </w:pPr>
      <w:rPr>
        <w:rFonts w:cs="Times New Roman"/>
      </w:rPr>
    </w:lvl>
    <w:lvl w:ilvl="7" w:tplc="04050019" w:tentative="1">
      <w:start w:val="1"/>
      <w:numFmt w:val="lowerLetter"/>
      <w:lvlText w:val="%8."/>
      <w:lvlJc w:val="left"/>
      <w:pPr>
        <w:ind w:left="5404" w:hanging="360"/>
      </w:pPr>
      <w:rPr>
        <w:rFonts w:cs="Times New Roman"/>
      </w:rPr>
    </w:lvl>
    <w:lvl w:ilvl="8" w:tplc="0405001B" w:tentative="1">
      <w:start w:val="1"/>
      <w:numFmt w:val="lowerRoman"/>
      <w:lvlText w:val="%9."/>
      <w:lvlJc w:val="right"/>
      <w:pPr>
        <w:ind w:left="6124" w:hanging="180"/>
      </w:pPr>
      <w:rPr>
        <w:rFonts w:cs="Times New Roman"/>
      </w:rPr>
    </w:lvl>
  </w:abstractNum>
  <w:abstractNum w:abstractNumId="15">
    <w:nsid w:val="1F4439C9"/>
    <w:multiLevelType w:val="hybridMultilevel"/>
    <w:tmpl w:val="26EEDDC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28BC01DC"/>
    <w:multiLevelType w:val="multilevel"/>
    <w:tmpl w:val="5FA23C3C"/>
    <w:lvl w:ilvl="0">
      <w:start w:val="1"/>
      <w:numFmt w:val="upperRoman"/>
      <w:pStyle w:val="Nadpis1"/>
      <w:lvlText w:val="Čl.%1."/>
      <w:lvlJc w:val="center"/>
      <w:pPr>
        <w:ind w:left="360" w:hanging="360"/>
      </w:pPr>
      <w:rPr>
        <w:rFonts w:cs="Times New Roman" w:hint="default"/>
        <w:u w:val="none"/>
      </w:rPr>
    </w:lvl>
    <w:lvl w:ilvl="1">
      <w:start w:val="1"/>
      <w:numFmt w:val="decimalZero"/>
      <w:pStyle w:val="Nadpis2"/>
      <w:isLgl/>
      <w:lvlText w:val="Oddíl %1.%2"/>
      <w:lvlJc w:val="left"/>
      <w:rPr>
        <w:rFonts w:cs="Times New Roman"/>
      </w:rPr>
    </w:lvl>
    <w:lvl w:ilvl="2">
      <w:start w:val="1"/>
      <w:numFmt w:val="lowerLetter"/>
      <w:pStyle w:val="Nadpis3"/>
      <w:lvlText w:val="(%3)"/>
      <w:lvlJc w:val="left"/>
      <w:pPr>
        <w:ind w:left="720" w:hanging="432"/>
      </w:pPr>
      <w:rPr>
        <w:rFonts w:cs="Times New Roman"/>
      </w:rPr>
    </w:lvl>
    <w:lvl w:ilvl="3">
      <w:start w:val="1"/>
      <w:numFmt w:val="lowerRoman"/>
      <w:pStyle w:val="Nadpis4"/>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pStyle w:val="Nadpis6"/>
      <w:lvlText w:val="%6)"/>
      <w:lvlJc w:val="left"/>
      <w:pPr>
        <w:ind w:left="1152" w:hanging="432"/>
      </w:pPr>
      <w:rPr>
        <w:rFonts w:cs="Times New Roman"/>
      </w:rPr>
    </w:lvl>
    <w:lvl w:ilvl="6">
      <w:start w:val="1"/>
      <w:numFmt w:val="lowerRoman"/>
      <w:pStyle w:val="Nadpis7"/>
      <w:lvlText w:val="%7)"/>
      <w:lvlJc w:val="right"/>
      <w:pPr>
        <w:ind w:left="1296" w:hanging="288"/>
      </w:pPr>
      <w:rPr>
        <w:rFonts w:cs="Times New Roman"/>
      </w:rPr>
    </w:lvl>
    <w:lvl w:ilvl="7">
      <w:start w:val="1"/>
      <w:numFmt w:val="lowerLetter"/>
      <w:pStyle w:val="Nadpis8"/>
      <w:lvlText w:val="%8."/>
      <w:lvlJc w:val="left"/>
      <w:pPr>
        <w:ind w:left="1440" w:hanging="432"/>
      </w:pPr>
      <w:rPr>
        <w:rFonts w:cs="Times New Roman"/>
      </w:rPr>
    </w:lvl>
    <w:lvl w:ilvl="8">
      <w:start w:val="1"/>
      <w:numFmt w:val="lowerRoman"/>
      <w:pStyle w:val="Nadpis9"/>
      <w:lvlText w:val="%9."/>
      <w:lvlJc w:val="right"/>
      <w:pPr>
        <w:ind w:left="1584" w:hanging="144"/>
      </w:pPr>
      <w:rPr>
        <w:rFonts w:cs="Times New Roman"/>
      </w:rPr>
    </w:lvl>
  </w:abstractNum>
  <w:abstractNum w:abstractNumId="17">
    <w:nsid w:val="294F6909"/>
    <w:multiLevelType w:val="hybridMultilevel"/>
    <w:tmpl w:val="958491FE"/>
    <w:lvl w:ilvl="0" w:tplc="EFBECA76">
      <w:start w:val="1"/>
      <w:numFmt w:val="decimal"/>
      <w:lvlText w:val="%1."/>
      <w:lvlJc w:val="left"/>
      <w:pPr>
        <w:ind w:left="833" w:hanging="360"/>
      </w:pPr>
      <w:rPr>
        <w:rFonts w:cs="Times New Roman" w:hint="default"/>
        <w:b/>
        <w:i w:val="0"/>
      </w:rPr>
    </w:lvl>
    <w:lvl w:ilvl="1" w:tplc="04050019" w:tentative="1">
      <w:start w:val="1"/>
      <w:numFmt w:val="lowerLetter"/>
      <w:lvlText w:val="%2."/>
      <w:lvlJc w:val="left"/>
      <w:pPr>
        <w:ind w:left="1553" w:hanging="360"/>
      </w:pPr>
      <w:rPr>
        <w:rFonts w:cs="Times New Roman"/>
      </w:rPr>
    </w:lvl>
    <w:lvl w:ilvl="2" w:tplc="0405001B" w:tentative="1">
      <w:start w:val="1"/>
      <w:numFmt w:val="lowerRoman"/>
      <w:lvlText w:val="%3."/>
      <w:lvlJc w:val="right"/>
      <w:pPr>
        <w:ind w:left="2273" w:hanging="180"/>
      </w:pPr>
      <w:rPr>
        <w:rFonts w:cs="Times New Roman"/>
      </w:rPr>
    </w:lvl>
    <w:lvl w:ilvl="3" w:tplc="0405000F" w:tentative="1">
      <w:start w:val="1"/>
      <w:numFmt w:val="decimal"/>
      <w:lvlText w:val="%4."/>
      <w:lvlJc w:val="left"/>
      <w:pPr>
        <w:ind w:left="2993" w:hanging="360"/>
      </w:pPr>
      <w:rPr>
        <w:rFonts w:cs="Times New Roman"/>
      </w:rPr>
    </w:lvl>
    <w:lvl w:ilvl="4" w:tplc="04050019" w:tentative="1">
      <w:start w:val="1"/>
      <w:numFmt w:val="lowerLetter"/>
      <w:lvlText w:val="%5."/>
      <w:lvlJc w:val="left"/>
      <w:pPr>
        <w:ind w:left="3713" w:hanging="360"/>
      </w:pPr>
      <w:rPr>
        <w:rFonts w:cs="Times New Roman"/>
      </w:rPr>
    </w:lvl>
    <w:lvl w:ilvl="5" w:tplc="0405001B" w:tentative="1">
      <w:start w:val="1"/>
      <w:numFmt w:val="lowerRoman"/>
      <w:lvlText w:val="%6."/>
      <w:lvlJc w:val="right"/>
      <w:pPr>
        <w:ind w:left="4433" w:hanging="180"/>
      </w:pPr>
      <w:rPr>
        <w:rFonts w:cs="Times New Roman"/>
      </w:rPr>
    </w:lvl>
    <w:lvl w:ilvl="6" w:tplc="0405000F" w:tentative="1">
      <w:start w:val="1"/>
      <w:numFmt w:val="decimal"/>
      <w:lvlText w:val="%7."/>
      <w:lvlJc w:val="left"/>
      <w:pPr>
        <w:ind w:left="5153" w:hanging="360"/>
      </w:pPr>
      <w:rPr>
        <w:rFonts w:cs="Times New Roman"/>
      </w:rPr>
    </w:lvl>
    <w:lvl w:ilvl="7" w:tplc="04050019" w:tentative="1">
      <w:start w:val="1"/>
      <w:numFmt w:val="lowerLetter"/>
      <w:lvlText w:val="%8."/>
      <w:lvlJc w:val="left"/>
      <w:pPr>
        <w:ind w:left="5873" w:hanging="360"/>
      </w:pPr>
      <w:rPr>
        <w:rFonts w:cs="Times New Roman"/>
      </w:rPr>
    </w:lvl>
    <w:lvl w:ilvl="8" w:tplc="0405001B" w:tentative="1">
      <w:start w:val="1"/>
      <w:numFmt w:val="lowerRoman"/>
      <w:lvlText w:val="%9."/>
      <w:lvlJc w:val="right"/>
      <w:pPr>
        <w:ind w:left="6593" w:hanging="180"/>
      </w:pPr>
      <w:rPr>
        <w:rFonts w:cs="Times New Roman"/>
      </w:rPr>
    </w:lvl>
  </w:abstractNum>
  <w:abstractNum w:abstractNumId="18">
    <w:nsid w:val="29CF1ABA"/>
    <w:multiLevelType w:val="hybridMultilevel"/>
    <w:tmpl w:val="151C1BF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2C351691"/>
    <w:multiLevelType w:val="hybridMultilevel"/>
    <w:tmpl w:val="C0724C68"/>
    <w:lvl w:ilvl="0" w:tplc="EFBECA76">
      <w:start w:val="1"/>
      <w:numFmt w:val="decimal"/>
      <w:lvlText w:val="%1."/>
      <w:lvlJc w:val="left"/>
      <w:pPr>
        <w:ind w:left="927" w:hanging="360"/>
      </w:pPr>
      <w:rPr>
        <w:rFonts w:cs="Times New Roman" w:hint="default"/>
        <w:b/>
        <w:i w:val="0"/>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20">
    <w:nsid w:val="2CC77EF5"/>
    <w:multiLevelType w:val="hybridMultilevel"/>
    <w:tmpl w:val="AB36A90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2D1D6964"/>
    <w:multiLevelType w:val="hybridMultilevel"/>
    <w:tmpl w:val="ADFE8D18"/>
    <w:lvl w:ilvl="0" w:tplc="829649E0">
      <w:start w:val="1"/>
      <w:numFmt w:val="decimal"/>
      <w:lvlText w:val="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371D223E"/>
    <w:multiLevelType w:val="hybridMultilevel"/>
    <w:tmpl w:val="45C61302"/>
    <w:lvl w:ilvl="0" w:tplc="8E362A56">
      <w:start w:val="1"/>
      <w:numFmt w:val="decimal"/>
      <w:lvlText w:val="%1."/>
      <w:lvlJc w:val="left"/>
      <w:pPr>
        <w:ind w:left="644"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3A411147"/>
    <w:multiLevelType w:val="hybridMultilevel"/>
    <w:tmpl w:val="7214D4D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40AE0BD2"/>
    <w:multiLevelType w:val="hybridMultilevel"/>
    <w:tmpl w:val="5658E844"/>
    <w:lvl w:ilvl="0" w:tplc="B8E26A46">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41DC4977"/>
    <w:multiLevelType w:val="hybridMultilevel"/>
    <w:tmpl w:val="C9C8867E"/>
    <w:lvl w:ilvl="0" w:tplc="0405000F">
      <w:start w:val="1"/>
      <w:numFmt w:val="decimal"/>
      <w:lvlText w:val="%1."/>
      <w:lvlJc w:val="left"/>
      <w:pPr>
        <w:ind w:left="72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4C3250AE"/>
    <w:multiLevelType w:val="singleLevel"/>
    <w:tmpl w:val="04050001"/>
    <w:lvl w:ilvl="0">
      <w:start w:val="1"/>
      <w:numFmt w:val="bullet"/>
      <w:lvlText w:val=""/>
      <w:lvlJc w:val="left"/>
      <w:pPr>
        <w:ind w:left="2574" w:hanging="360"/>
      </w:pPr>
      <w:rPr>
        <w:rFonts w:ascii="Symbol" w:hAnsi="Symbol" w:hint="default"/>
        <w:b/>
      </w:rPr>
    </w:lvl>
  </w:abstractNum>
  <w:abstractNum w:abstractNumId="27">
    <w:nsid w:val="520E204F"/>
    <w:multiLevelType w:val="hybridMultilevel"/>
    <w:tmpl w:val="8EE2F3AE"/>
    <w:lvl w:ilvl="0" w:tplc="EFBECA76">
      <w:start w:val="1"/>
      <w:numFmt w:val="decimal"/>
      <w:lvlText w:val="%1."/>
      <w:lvlJc w:val="left"/>
      <w:pPr>
        <w:ind w:left="1429" w:hanging="360"/>
      </w:pPr>
      <w:rPr>
        <w:rFonts w:cs="Times New Roman" w:hint="default"/>
        <w:b/>
        <w:i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8">
    <w:nsid w:val="57DA007B"/>
    <w:multiLevelType w:val="hybridMultilevel"/>
    <w:tmpl w:val="C178CC64"/>
    <w:lvl w:ilvl="0" w:tplc="EFBECA76">
      <w:start w:val="1"/>
      <w:numFmt w:val="decimal"/>
      <w:lvlText w:val="%1."/>
      <w:lvlJc w:val="left"/>
      <w:pPr>
        <w:ind w:left="720" w:hanging="360"/>
      </w:pPr>
      <w:rPr>
        <w:rFonts w:cs="Times New Roman" w:hint="default"/>
        <w:b/>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6E7B2595"/>
    <w:multiLevelType w:val="hybridMultilevel"/>
    <w:tmpl w:val="021079B2"/>
    <w:lvl w:ilvl="0" w:tplc="3CE0C5E0">
      <w:start w:val="2"/>
      <w:numFmt w:val="decimal"/>
      <w:lvlText w:val="%1."/>
      <w:lvlJc w:val="left"/>
      <w:pPr>
        <w:ind w:left="644" w:hanging="360"/>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79DE0A7C"/>
    <w:multiLevelType w:val="hybridMultilevel"/>
    <w:tmpl w:val="2E0037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7B262F9A"/>
    <w:multiLevelType w:val="hybridMultilevel"/>
    <w:tmpl w:val="DE365CB8"/>
    <w:lvl w:ilvl="0" w:tplc="EFBECA76">
      <w:start w:val="1"/>
      <w:numFmt w:val="decimal"/>
      <w:lvlText w:val="%1."/>
      <w:lvlJc w:val="left"/>
      <w:pPr>
        <w:ind w:left="1429" w:hanging="360"/>
      </w:pPr>
      <w:rPr>
        <w:rFonts w:cs="Times New Roman" w:hint="default"/>
        <w:b/>
        <w:i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32">
    <w:nsid w:val="7DD4778F"/>
    <w:multiLevelType w:val="hybridMultilevel"/>
    <w:tmpl w:val="0DC001C4"/>
    <w:lvl w:ilvl="0" w:tplc="EFBECA76">
      <w:start w:val="1"/>
      <w:numFmt w:val="decimal"/>
      <w:lvlText w:val="%1."/>
      <w:lvlJc w:val="left"/>
      <w:pPr>
        <w:ind w:left="1429" w:hanging="360"/>
      </w:pPr>
      <w:rPr>
        <w:rFonts w:cs="Times New Roman" w:hint="default"/>
        <w:b/>
        <w:i w:val="0"/>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26"/>
  </w:num>
  <w:num w:numId="2">
    <w:abstractNumId w:val="16"/>
  </w:num>
  <w:num w:numId="3">
    <w:abstractNumId w:val="14"/>
  </w:num>
  <w:num w:numId="4">
    <w:abstractNumId w:val="14"/>
    <w:lvlOverride w:ilvl="0">
      <w:startOverride w:val="1"/>
    </w:lvlOverride>
  </w:num>
  <w:num w:numId="5">
    <w:abstractNumId w:val="8"/>
  </w:num>
  <w:num w:numId="6">
    <w:abstractNumId w:val="7"/>
  </w:num>
  <w:num w:numId="7">
    <w:abstractNumId w:val="23"/>
  </w:num>
  <w:num w:numId="8">
    <w:abstractNumId w:val="12"/>
  </w:num>
  <w:num w:numId="9">
    <w:abstractNumId w:val="21"/>
  </w:num>
  <w:num w:numId="10">
    <w:abstractNumId w:val="15"/>
  </w:num>
  <w:num w:numId="11">
    <w:abstractNumId w:val="24"/>
  </w:num>
  <w:num w:numId="12">
    <w:abstractNumId w:val="28"/>
  </w:num>
  <w:num w:numId="13">
    <w:abstractNumId w:val="17"/>
  </w:num>
  <w:num w:numId="14">
    <w:abstractNumId w:val="19"/>
  </w:num>
  <w:num w:numId="15">
    <w:abstractNumId w:val="27"/>
  </w:num>
  <w:num w:numId="16">
    <w:abstractNumId w:val="32"/>
  </w:num>
  <w:num w:numId="17">
    <w:abstractNumId w:val="31"/>
  </w:num>
  <w:num w:numId="18">
    <w:abstractNumId w:val="22"/>
  </w:num>
  <w:num w:numId="19">
    <w:abstractNumId w:val="29"/>
  </w:num>
  <w:num w:numId="20">
    <w:abstractNumId w:val="13"/>
  </w:num>
  <w:num w:numId="21">
    <w:abstractNumId w:val="9"/>
  </w:num>
  <w:num w:numId="22">
    <w:abstractNumId w:val="25"/>
  </w:num>
  <w:num w:numId="23">
    <w:abstractNumId w:val="30"/>
  </w:num>
  <w:num w:numId="24">
    <w:abstractNumId w:val="11"/>
  </w:num>
  <w:num w:numId="25">
    <w:abstractNumId w:val="20"/>
  </w:num>
  <w:num w:numId="26">
    <w:abstractNumId w:val="18"/>
  </w:num>
  <w:num w:numId="27">
    <w:abstractNumId w:val="10"/>
  </w:num>
  <w:num w:numId="28">
    <w:abstractNumId w:val="0"/>
  </w:num>
  <w:num w:numId="29">
    <w:abstractNumId w:val="4"/>
  </w:num>
  <w:num w:numId="3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rsids>
    <w:rsidRoot w:val="00107175"/>
    <w:rsid w:val="00001042"/>
    <w:rsid w:val="00001586"/>
    <w:rsid w:val="00006B6D"/>
    <w:rsid w:val="00006FE8"/>
    <w:rsid w:val="00012E9F"/>
    <w:rsid w:val="0001433E"/>
    <w:rsid w:val="000220F8"/>
    <w:rsid w:val="000227B7"/>
    <w:rsid w:val="00024318"/>
    <w:rsid w:val="00025596"/>
    <w:rsid w:val="00030D87"/>
    <w:rsid w:val="0004299B"/>
    <w:rsid w:val="000455A3"/>
    <w:rsid w:val="0004642E"/>
    <w:rsid w:val="000508E1"/>
    <w:rsid w:val="00050C2D"/>
    <w:rsid w:val="00051FF0"/>
    <w:rsid w:val="00057BF5"/>
    <w:rsid w:val="00072339"/>
    <w:rsid w:val="000727A8"/>
    <w:rsid w:val="000754AE"/>
    <w:rsid w:val="000822FE"/>
    <w:rsid w:val="000825A9"/>
    <w:rsid w:val="00093B34"/>
    <w:rsid w:val="000A04D8"/>
    <w:rsid w:val="000A7D16"/>
    <w:rsid w:val="000B4B9C"/>
    <w:rsid w:val="000B7D52"/>
    <w:rsid w:val="000C2947"/>
    <w:rsid w:val="000C7C89"/>
    <w:rsid w:val="000D0CC9"/>
    <w:rsid w:val="000D33AE"/>
    <w:rsid w:val="000D3DBA"/>
    <w:rsid w:val="000D75F5"/>
    <w:rsid w:val="000E5969"/>
    <w:rsid w:val="00102F18"/>
    <w:rsid w:val="00103BB1"/>
    <w:rsid w:val="00106183"/>
    <w:rsid w:val="00107175"/>
    <w:rsid w:val="00115A17"/>
    <w:rsid w:val="00120CA4"/>
    <w:rsid w:val="00122459"/>
    <w:rsid w:val="00140EDB"/>
    <w:rsid w:val="00153165"/>
    <w:rsid w:val="00153842"/>
    <w:rsid w:val="0016321D"/>
    <w:rsid w:val="0017767B"/>
    <w:rsid w:val="00181E80"/>
    <w:rsid w:val="001829A4"/>
    <w:rsid w:val="001835EE"/>
    <w:rsid w:val="00186377"/>
    <w:rsid w:val="00195BC3"/>
    <w:rsid w:val="00197FBE"/>
    <w:rsid w:val="001A1CDE"/>
    <w:rsid w:val="001A260F"/>
    <w:rsid w:val="001A4506"/>
    <w:rsid w:val="001A6607"/>
    <w:rsid w:val="001B0389"/>
    <w:rsid w:val="001B388C"/>
    <w:rsid w:val="001B5F80"/>
    <w:rsid w:val="001D001D"/>
    <w:rsid w:val="001E7A82"/>
    <w:rsid w:val="002108D6"/>
    <w:rsid w:val="00213132"/>
    <w:rsid w:val="0021424A"/>
    <w:rsid w:val="00215287"/>
    <w:rsid w:val="00230E76"/>
    <w:rsid w:val="00237B20"/>
    <w:rsid w:val="00240E58"/>
    <w:rsid w:val="00241FA6"/>
    <w:rsid w:val="00245657"/>
    <w:rsid w:val="0025142F"/>
    <w:rsid w:val="002545AB"/>
    <w:rsid w:val="00254E4C"/>
    <w:rsid w:val="00256CA2"/>
    <w:rsid w:val="0025780B"/>
    <w:rsid w:val="00266564"/>
    <w:rsid w:val="00267008"/>
    <w:rsid w:val="00272361"/>
    <w:rsid w:val="00274249"/>
    <w:rsid w:val="00282944"/>
    <w:rsid w:val="00287D58"/>
    <w:rsid w:val="002917A1"/>
    <w:rsid w:val="00296A32"/>
    <w:rsid w:val="002A0562"/>
    <w:rsid w:val="002A1F06"/>
    <w:rsid w:val="002B6D7A"/>
    <w:rsid w:val="002B7D07"/>
    <w:rsid w:val="002D7AF7"/>
    <w:rsid w:val="00304E6D"/>
    <w:rsid w:val="00304F0A"/>
    <w:rsid w:val="003068D8"/>
    <w:rsid w:val="003110AC"/>
    <w:rsid w:val="00314606"/>
    <w:rsid w:val="00314B50"/>
    <w:rsid w:val="0032690E"/>
    <w:rsid w:val="00334B2F"/>
    <w:rsid w:val="00336782"/>
    <w:rsid w:val="00343045"/>
    <w:rsid w:val="003561CB"/>
    <w:rsid w:val="00364CAD"/>
    <w:rsid w:val="0037230C"/>
    <w:rsid w:val="0037595B"/>
    <w:rsid w:val="00380E98"/>
    <w:rsid w:val="003915C9"/>
    <w:rsid w:val="00391A10"/>
    <w:rsid w:val="00394685"/>
    <w:rsid w:val="003A009B"/>
    <w:rsid w:val="003A304D"/>
    <w:rsid w:val="003A5938"/>
    <w:rsid w:val="003B6BF4"/>
    <w:rsid w:val="003B6C02"/>
    <w:rsid w:val="003C7A41"/>
    <w:rsid w:val="003E142B"/>
    <w:rsid w:val="003E48C0"/>
    <w:rsid w:val="003E5D9B"/>
    <w:rsid w:val="003E6826"/>
    <w:rsid w:val="003F0CCC"/>
    <w:rsid w:val="003F1330"/>
    <w:rsid w:val="003F2951"/>
    <w:rsid w:val="00412FB7"/>
    <w:rsid w:val="0044741F"/>
    <w:rsid w:val="00475D3B"/>
    <w:rsid w:val="004815D4"/>
    <w:rsid w:val="004863A3"/>
    <w:rsid w:val="0049523B"/>
    <w:rsid w:val="004A3E19"/>
    <w:rsid w:val="004A40CD"/>
    <w:rsid w:val="004B1A98"/>
    <w:rsid w:val="004B3990"/>
    <w:rsid w:val="004B7E36"/>
    <w:rsid w:val="004C3078"/>
    <w:rsid w:val="004C5DDD"/>
    <w:rsid w:val="004D3A92"/>
    <w:rsid w:val="00504404"/>
    <w:rsid w:val="00511B99"/>
    <w:rsid w:val="00512912"/>
    <w:rsid w:val="00513202"/>
    <w:rsid w:val="0052696E"/>
    <w:rsid w:val="005361A1"/>
    <w:rsid w:val="005439CA"/>
    <w:rsid w:val="0054550F"/>
    <w:rsid w:val="00545BFD"/>
    <w:rsid w:val="005511A7"/>
    <w:rsid w:val="0055346B"/>
    <w:rsid w:val="00561F5E"/>
    <w:rsid w:val="00563976"/>
    <w:rsid w:val="00563D0E"/>
    <w:rsid w:val="00565419"/>
    <w:rsid w:val="005669F8"/>
    <w:rsid w:val="005727D8"/>
    <w:rsid w:val="0057544C"/>
    <w:rsid w:val="00582B57"/>
    <w:rsid w:val="00582F55"/>
    <w:rsid w:val="00584FFD"/>
    <w:rsid w:val="00587E1B"/>
    <w:rsid w:val="005B45C9"/>
    <w:rsid w:val="005B562B"/>
    <w:rsid w:val="005B5ECA"/>
    <w:rsid w:val="005C008A"/>
    <w:rsid w:val="005C0D5E"/>
    <w:rsid w:val="005C6801"/>
    <w:rsid w:val="005D1743"/>
    <w:rsid w:val="005D6D56"/>
    <w:rsid w:val="005E3757"/>
    <w:rsid w:val="005F7296"/>
    <w:rsid w:val="006023A2"/>
    <w:rsid w:val="006033F7"/>
    <w:rsid w:val="00625B74"/>
    <w:rsid w:val="00626759"/>
    <w:rsid w:val="00627456"/>
    <w:rsid w:val="0063131F"/>
    <w:rsid w:val="00631DAF"/>
    <w:rsid w:val="0064230D"/>
    <w:rsid w:val="006555F6"/>
    <w:rsid w:val="00656E99"/>
    <w:rsid w:val="00657E52"/>
    <w:rsid w:val="00666BB0"/>
    <w:rsid w:val="0067351B"/>
    <w:rsid w:val="00685BA7"/>
    <w:rsid w:val="006928D7"/>
    <w:rsid w:val="00692E9A"/>
    <w:rsid w:val="00697D79"/>
    <w:rsid w:val="006A2A12"/>
    <w:rsid w:val="006A7250"/>
    <w:rsid w:val="006B5D02"/>
    <w:rsid w:val="006B7AAA"/>
    <w:rsid w:val="006D0050"/>
    <w:rsid w:val="006D3429"/>
    <w:rsid w:val="006D57D5"/>
    <w:rsid w:val="006D7AD4"/>
    <w:rsid w:val="006E040C"/>
    <w:rsid w:val="006E3F52"/>
    <w:rsid w:val="006F0AB6"/>
    <w:rsid w:val="006F19B0"/>
    <w:rsid w:val="006F402B"/>
    <w:rsid w:val="00702008"/>
    <w:rsid w:val="00706ECA"/>
    <w:rsid w:val="00717A3F"/>
    <w:rsid w:val="00717DEF"/>
    <w:rsid w:val="007233BE"/>
    <w:rsid w:val="00735695"/>
    <w:rsid w:val="007402D9"/>
    <w:rsid w:val="0074235F"/>
    <w:rsid w:val="00742AAD"/>
    <w:rsid w:val="00742B4B"/>
    <w:rsid w:val="007465BE"/>
    <w:rsid w:val="007466FC"/>
    <w:rsid w:val="007471F0"/>
    <w:rsid w:val="00753524"/>
    <w:rsid w:val="00755037"/>
    <w:rsid w:val="00755331"/>
    <w:rsid w:val="00755D03"/>
    <w:rsid w:val="00763BD4"/>
    <w:rsid w:val="0077388A"/>
    <w:rsid w:val="00780D86"/>
    <w:rsid w:val="00781221"/>
    <w:rsid w:val="007830F2"/>
    <w:rsid w:val="007924D5"/>
    <w:rsid w:val="00796D62"/>
    <w:rsid w:val="007A2839"/>
    <w:rsid w:val="007A62E8"/>
    <w:rsid w:val="007B5927"/>
    <w:rsid w:val="007C0DC6"/>
    <w:rsid w:val="007C1CFA"/>
    <w:rsid w:val="007C3514"/>
    <w:rsid w:val="0083119D"/>
    <w:rsid w:val="00843103"/>
    <w:rsid w:val="00847BE9"/>
    <w:rsid w:val="0086138F"/>
    <w:rsid w:val="008619B8"/>
    <w:rsid w:val="00863ECF"/>
    <w:rsid w:val="0087509A"/>
    <w:rsid w:val="00884A7C"/>
    <w:rsid w:val="008A2B10"/>
    <w:rsid w:val="008B6782"/>
    <w:rsid w:val="008D504B"/>
    <w:rsid w:val="008D6D82"/>
    <w:rsid w:val="008D7E35"/>
    <w:rsid w:val="008E6DAE"/>
    <w:rsid w:val="008F3B5A"/>
    <w:rsid w:val="008F5E9F"/>
    <w:rsid w:val="008F7296"/>
    <w:rsid w:val="008F7561"/>
    <w:rsid w:val="00900D28"/>
    <w:rsid w:val="00911D59"/>
    <w:rsid w:val="00914804"/>
    <w:rsid w:val="0091742E"/>
    <w:rsid w:val="0092101F"/>
    <w:rsid w:val="00921F2B"/>
    <w:rsid w:val="00923923"/>
    <w:rsid w:val="0092520B"/>
    <w:rsid w:val="0092602C"/>
    <w:rsid w:val="009260AE"/>
    <w:rsid w:val="00937F73"/>
    <w:rsid w:val="009419F2"/>
    <w:rsid w:val="00941B3D"/>
    <w:rsid w:val="00956AB6"/>
    <w:rsid w:val="009629E9"/>
    <w:rsid w:val="00966EF0"/>
    <w:rsid w:val="009674D2"/>
    <w:rsid w:val="00971A1D"/>
    <w:rsid w:val="009740FB"/>
    <w:rsid w:val="00974C3F"/>
    <w:rsid w:val="009758F8"/>
    <w:rsid w:val="009807CE"/>
    <w:rsid w:val="0099066E"/>
    <w:rsid w:val="00991567"/>
    <w:rsid w:val="009A073A"/>
    <w:rsid w:val="009A7133"/>
    <w:rsid w:val="009A7387"/>
    <w:rsid w:val="009B103E"/>
    <w:rsid w:val="009B5D38"/>
    <w:rsid w:val="009B7292"/>
    <w:rsid w:val="009D0E95"/>
    <w:rsid w:val="009D2363"/>
    <w:rsid w:val="009D3733"/>
    <w:rsid w:val="009D6622"/>
    <w:rsid w:val="009E07CD"/>
    <w:rsid w:val="009E21C8"/>
    <w:rsid w:val="00A0546E"/>
    <w:rsid w:val="00A05714"/>
    <w:rsid w:val="00A05A5E"/>
    <w:rsid w:val="00A2572F"/>
    <w:rsid w:val="00A27739"/>
    <w:rsid w:val="00A308A3"/>
    <w:rsid w:val="00A37550"/>
    <w:rsid w:val="00A41EAC"/>
    <w:rsid w:val="00A4508B"/>
    <w:rsid w:val="00A4654E"/>
    <w:rsid w:val="00A47CCA"/>
    <w:rsid w:val="00A5347F"/>
    <w:rsid w:val="00A57476"/>
    <w:rsid w:val="00A57C9A"/>
    <w:rsid w:val="00A61805"/>
    <w:rsid w:val="00A81657"/>
    <w:rsid w:val="00A86EB1"/>
    <w:rsid w:val="00A95CA9"/>
    <w:rsid w:val="00AA4669"/>
    <w:rsid w:val="00AA478A"/>
    <w:rsid w:val="00AA6805"/>
    <w:rsid w:val="00AC3D2C"/>
    <w:rsid w:val="00AC65BD"/>
    <w:rsid w:val="00AD00CC"/>
    <w:rsid w:val="00AD2BBB"/>
    <w:rsid w:val="00AE211D"/>
    <w:rsid w:val="00AE231F"/>
    <w:rsid w:val="00AE551F"/>
    <w:rsid w:val="00AF1AAE"/>
    <w:rsid w:val="00AF272F"/>
    <w:rsid w:val="00AF5264"/>
    <w:rsid w:val="00B02204"/>
    <w:rsid w:val="00B05374"/>
    <w:rsid w:val="00B07A58"/>
    <w:rsid w:val="00B1263A"/>
    <w:rsid w:val="00B12A41"/>
    <w:rsid w:val="00B20E92"/>
    <w:rsid w:val="00B22A56"/>
    <w:rsid w:val="00B232D9"/>
    <w:rsid w:val="00B3117A"/>
    <w:rsid w:val="00B3249C"/>
    <w:rsid w:val="00B34471"/>
    <w:rsid w:val="00B35CCC"/>
    <w:rsid w:val="00B47C50"/>
    <w:rsid w:val="00B54A92"/>
    <w:rsid w:val="00B56800"/>
    <w:rsid w:val="00B574D8"/>
    <w:rsid w:val="00B66FD1"/>
    <w:rsid w:val="00B71F20"/>
    <w:rsid w:val="00B81CE7"/>
    <w:rsid w:val="00B83200"/>
    <w:rsid w:val="00B878CF"/>
    <w:rsid w:val="00B91442"/>
    <w:rsid w:val="00B93281"/>
    <w:rsid w:val="00BB6D85"/>
    <w:rsid w:val="00BD7E79"/>
    <w:rsid w:val="00BE525B"/>
    <w:rsid w:val="00BE7185"/>
    <w:rsid w:val="00BE77B4"/>
    <w:rsid w:val="00BF4A9F"/>
    <w:rsid w:val="00C0046E"/>
    <w:rsid w:val="00C00933"/>
    <w:rsid w:val="00C06883"/>
    <w:rsid w:val="00C10F6E"/>
    <w:rsid w:val="00C1306D"/>
    <w:rsid w:val="00C13C33"/>
    <w:rsid w:val="00C278A5"/>
    <w:rsid w:val="00C4282B"/>
    <w:rsid w:val="00C722AE"/>
    <w:rsid w:val="00C84861"/>
    <w:rsid w:val="00C945B1"/>
    <w:rsid w:val="00C95860"/>
    <w:rsid w:val="00C95F9E"/>
    <w:rsid w:val="00CA2171"/>
    <w:rsid w:val="00CC5E73"/>
    <w:rsid w:val="00CC5FD7"/>
    <w:rsid w:val="00CD5FAD"/>
    <w:rsid w:val="00CD76C2"/>
    <w:rsid w:val="00CE1441"/>
    <w:rsid w:val="00CF0C56"/>
    <w:rsid w:val="00CF3F71"/>
    <w:rsid w:val="00CF4CE3"/>
    <w:rsid w:val="00D0247D"/>
    <w:rsid w:val="00D11AEC"/>
    <w:rsid w:val="00D1479C"/>
    <w:rsid w:val="00D15FFC"/>
    <w:rsid w:val="00D23147"/>
    <w:rsid w:val="00D254C6"/>
    <w:rsid w:val="00D320FA"/>
    <w:rsid w:val="00D4048F"/>
    <w:rsid w:val="00D4138F"/>
    <w:rsid w:val="00D445A2"/>
    <w:rsid w:val="00D46625"/>
    <w:rsid w:val="00D52738"/>
    <w:rsid w:val="00D528C6"/>
    <w:rsid w:val="00D5650A"/>
    <w:rsid w:val="00D630F7"/>
    <w:rsid w:val="00D65FE9"/>
    <w:rsid w:val="00D70620"/>
    <w:rsid w:val="00D717A0"/>
    <w:rsid w:val="00D92EF4"/>
    <w:rsid w:val="00D974DA"/>
    <w:rsid w:val="00DA0FE3"/>
    <w:rsid w:val="00DA689B"/>
    <w:rsid w:val="00DA69B0"/>
    <w:rsid w:val="00DB384C"/>
    <w:rsid w:val="00DB79D4"/>
    <w:rsid w:val="00DC3072"/>
    <w:rsid w:val="00DC62EB"/>
    <w:rsid w:val="00DD6025"/>
    <w:rsid w:val="00DE314A"/>
    <w:rsid w:val="00DF6899"/>
    <w:rsid w:val="00E069FC"/>
    <w:rsid w:val="00E110CA"/>
    <w:rsid w:val="00E23BFC"/>
    <w:rsid w:val="00E41E74"/>
    <w:rsid w:val="00E423D1"/>
    <w:rsid w:val="00E50945"/>
    <w:rsid w:val="00E516A8"/>
    <w:rsid w:val="00E61D2D"/>
    <w:rsid w:val="00E7020B"/>
    <w:rsid w:val="00E70324"/>
    <w:rsid w:val="00E722BE"/>
    <w:rsid w:val="00E73F2E"/>
    <w:rsid w:val="00E77FB9"/>
    <w:rsid w:val="00E82566"/>
    <w:rsid w:val="00E9661F"/>
    <w:rsid w:val="00EA02C3"/>
    <w:rsid w:val="00EA3242"/>
    <w:rsid w:val="00EA4AB1"/>
    <w:rsid w:val="00EA52C9"/>
    <w:rsid w:val="00EA651D"/>
    <w:rsid w:val="00EB1AF4"/>
    <w:rsid w:val="00EC1AA2"/>
    <w:rsid w:val="00EC4613"/>
    <w:rsid w:val="00EC4C47"/>
    <w:rsid w:val="00EC66D8"/>
    <w:rsid w:val="00EC75C5"/>
    <w:rsid w:val="00EF3879"/>
    <w:rsid w:val="00EF46B4"/>
    <w:rsid w:val="00F06ABB"/>
    <w:rsid w:val="00F11970"/>
    <w:rsid w:val="00F1332D"/>
    <w:rsid w:val="00F221E7"/>
    <w:rsid w:val="00F23584"/>
    <w:rsid w:val="00F2678B"/>
    <w:rsid w:val="00F26E35"/>
    <w:rsid w:val="00F36063"/>
    <w:rsid w:val="00F574BD"/>
    <w:rsid w:val="00F71193"/>
    <w:rsid w:val="00F90671"/>
    <w:rsid w:val="00F90E55"/>
    <w:rsid w:val="00F93495"/>
    <w:rsid w:val="00FA5D41"/>
    <w:rsid w:val="00FA7F13"/>
    <w:rsid w:val="00FB5CA8"/>
    <w:rsid w:val="00FD3C54"/>
    <w:rsid w:val="00FD49C0"/>
    <w:rsid w:val="00FD7E8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5511A7"/>
    <w:rPr>
      <w:rFonts w:ascii="Arial" w:hAnsi="Arial"/>
      <w:sz w:val="22"/>
      <w:szCs w:val="24"/>
    </w:rPr>
  </w:style>
  <w:style w:type="paragraph" w:styleId="Nadpis1">
    <w:name w:val="heading 1"/>
    <w:basedOn w:val="Normln"/>
    <w:next w:val="Normln"/>
    <w:link w:val="Nadpis1Char"/>
    <w:uiPriority w:val="99"/>
    <w:qFormat/>
    <w:rsid w:val="005511A7"/>
    <w:pPr>
      <w:keepNext/>
      <w:numPr>
        <w:numId w:val="2"/>
      </w:numPr>
      <w:jc w:val="center"/>
      <w:outlineLvl w:val="0"/>
    </w:pPr>
    <w:rPr>
      <w:b/>
      <w:noProof/>
      <w:sz w:val="28"/>
      <w:u w:val="thick"/>
    </w:rPr>
  </w:style>
  <w:style w:type="paragraph" w:styleId="Nadpis2">
    <w:name w:val="heading 2"/>
    <w:basedOn w:val="Normln"/>
    <w:next w:val="Normln"/>
    <w:link w:val="Nadpis2Char"/>
    <w:uiPriority w:val="99"/>
    <w:qFormat/>
    <w:rsid w:val="00181E80"/>
    <w:pPr>
      <w:keepNext/>
      <w:numPr>
        <w:ilvl w:val="1"/>
        <w:numId w:val="2"/>
      </w:numPr>
      <w:outlineLvl w:val="1"/>
    </w:pPr>
    <w:rPr>
      <w:b/>
      <w:bCs/>
      <w:u w:val="single"/>
    </w:rPr>
  </w:style>
  <w:style w:type="paragraph" w:styleId="Nadpis3">
    <w:name w:val="heading 3"/>
    <w:basedOn w:val="Normln"/>
    <w:next w:val="Normln"/>
    <w:link w:val="Nadpis3Char"/>
    <w:uiPriority w:val="99"/>
    <w:qFormat/>
    <w:rsid w:val="00181E80"/>
    <w:pPr>
      <w:keepNext/>
      <w:widowControl w:val="0"/>
      <w:numPr>
        <w:ilvl w:val="2"/>
        <w:numId w:val="2"/>
      </w:numPr>
      <w:outlineLvl w:val="2"/>
    </w:pPr>
    <w:rPr>
      <w:b/>
      <w:sz w:val="48"/>
      <w:szCs w:val="20"/>
    </w:rPr>
  </w:style>
  <w:style w:type="paragraph" w:styleId="Nadpis4">
    <w:name w:val="heading 4"/>
    <w:basedOn w:val="Normln"/>
    <w:next w:val="Normln"/>
    <w:link w:val="Nadpis4Char"/>
    <w:uiPriority w:val="99"/>
    <w:qFormat/>
    <w:rsid w:val="00181E80"/>
    <w:pPr>
      <w:keepNext/>
      <w:widowControl w:val="0"/>
      <w:numPr>
        <w:ilvl w:val="3"/>
        <w:numId w:val="2"/>
      </w:numPr>
      <w:jc w:val="both"/>
      <w:outlineLvl w:val="3"/>
    </w:pPr>
    <w:rPr>
      <w:b/>
      <w:i/>
      <w:szCs w:val="20"/>
      <w:u w:val="single"/>
    </w:rPr>
  </w:style>
  <w:style w:type="paragraph" w:styleId="Nadpis5">
    <w:name w:val="heading 5"/>
    <w:basedOn w:val="Normln"/>
    <w:next w:val="Normln"/>
    <w:link w:val="Nadpis5Char"/>
    <w:uiPriority w:val="99"/>
    <w:qFormat/>
    <w:rsid w:val="00181E80"/>
    <w:pPr>
      <w:keepNext/>
      <w:widowControl w:val="0"/>
      <w:tabs>
        <w:tab w:val="left" w:pos="567"/>
      </w:tabs>
      <w:jc w:val="both"/>
      <w:outlineLvl w:val="4"/>
    </w:pPr>
    <w:rPr>
      <w:szCs w:val="20"/>
    </w:rPr>
  </w:style>
  <w:style w:type="paragraph" w:styleId="Nadpis6">
    <w:name w:val="heading 6"/>
    <w:basedOn w:val="Normln"/>
    <w:next w:val="Normln"/>
    <w:link w:val="Nadpis6Char"/>
    <w:uiPriority w:val="99"/>
    <w:qFormat/>
    <w:rsid w:val="00181E80"/>
    <w:pPr>
      <w:keepNext/>
      <w:numPr>
        <w:ilvl w:val="5"/>
        <w:numId w:val="2"/>
      </w:numPr>
      <w:jc w:val="both"/>
      <w:outlineLvl w:val="5"/>
    </w:pPr>
    <w:rPr>
      <w:bCs/>
    </w:rPr>
  </w:style>
  <w:style w:type="paragraph" w:styleId="Nadpis7">
    <w:name w:val="heading 7"/>
    <w:basedOn w:val="Normln"/>
    <w:next w:val="Normln"/>
    <w:link w:val="Nadpis7Char"/>
    <w:uiPriority w:val="99"/>
    <w:qFormat/>
    <w:rsid w:val="00181E80"/>
    <w:pPr>
      <w:keepNext/>
      <w:widowControl w:val="0"/>
      <w:numPr>
        <w:ilvl w:val="6"/>
        <w:numId w:val="2"/>
      </w:numPr>
      <w:pBdr>
        <w:left w:val="single" w:sz="6" w:space="0" w:color="auto"/>
        <w:right w:val="single" w:sz="6" w:space="0" w:color="auto"/>
      </w:pBdr>
      <w:jc w:val="center"/>
      <w:outlineLvl w:val="6"/>
    </w:pPr>
    <w:rPr>
      <w:rFonts w:eastAsia="Times New Roman"/>
      <w:b/>
      <w:sz w:val="36"/>
    </w:rPr>
  </w:style>
  <w:style w:type="paragraph" w:styleId="Nadpis8">
    <w:name w:val="heading 8"/>
    <w:basedOn w:val="Normln"/>
    <w:next w:val="Normln"/>
    <w:link w:val="Nadpis8Char"/>
    <w:uiPriority w:val="99"/>
    <w:qFormat/>
    <w:rsid w:val="00181E80"/>
    <w:pPr>
      <w:numPr>
        <w:ilvl w:val="7"/>
        <w:numId w:val="2"/>
      </w:numPr>
      <w:spacing w:before="240" w:after="60"/>
      <w:outlineLvl w:val="7"/>
    </w:pPr>
    <w:rPr>
      <w:rFonts w:ascii="Calibri" w:eastAsia="Times New Roman" w:hAnsi="Calibri"/>
      <w:i/>
      <w:iCs/>
    </w:rPr>
  </w:style>
  <w:style w:type="paragraph" w:styleId="Nadpis9">
    <w:name w:val="heading 9"/>
    <w:basedOn w:val="Normln"/>
    <w:next w:val="Normln"/>
    <w:link w:val="Nadpis9Char"/>
    <w:uiPriority w:val="99"/>
    <w:qFormat/>
    <w:rsid w:val="00181E80"/>
    <w:pPr>
      <w:numPr>
        <w:ilvl w:val="8"/>
        <w:numId w:val="2"/>
      </w:numPr>
      <w:spacing w:before="240" w:after="60"/>
      <w:outlineLvl w:val="8"/>
    </w:pPr>
    <w:rPr>
      <w:rFonts w:ascii="Cambria" w:eastAsia="Times New Roman"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511A7"/>
    <w:rPr>
      <w:rFonts w:ascii="Arial" w:hAnsi="Arial" w:cs="Times New Roman"/>
      <w:b/>
      <w:noProof/>
      <w:snapToGrid w:val="0"/>
      <w:sz w:val="24"/>
      <w:szCs w:val="24"/>
      <w:u w:val="thick"/>
    </w:rPr>
  </w:style>
  <w:style w:type="character" w:customStyle="1" w:styleId="Nadpis2Char">
    <w:name w:val="Nadpis 2 Char"/>
    <w:basedOn w:val="Standardnpsmoodstavce"/>
    <w:link w:val="Nadpis2"/>
    <w:uiPriority w:val="99"/>
    <w:locked/>
    <w:rsid w:val="00181E80"/>
    <w:rPr>
      <w:rFonts w:ascii="Arial" w:hAnsi="Arial" w:cs="Times New Roman"/>
      <w:b/>
      <w:bCs/>
      <w:sz w:val="24"/>
      <w:szCs w:val="24"/>
      <w:u w:val="single"/>
    </w:rPr>
  </w:style>
  <w:style w:type="character" w:customStyle="1" w:styleId="Nadpis3Char">
    <w:name w:val="Nadpis 3 Char"/>
    <w:basedOn w:val="Standardnpsmoodstavce"/>
    <w:link w:val="Nadpis3"/>
    <w:uiPriority w:val="99"/>
    <w:locked/>
    <w:rsid w:val="00181E80"/>
    <w:rPr>
      <w:rFonts w:ascii="Arial" w:hAnsi="Arial" w:cs="Times New Roman"/>
      <w:b/>
      <w:sz w:val="48"/>
    </w:rPr>
  </w:style>
  <w:style w:type="character" w:customStyle="1" w:styleId="Nadpis4Char">
    <w:name w:val="Nadpis 4 Char"/>
    <w:basedOn w:val="Standardnpsmoodstavce"/>
    <w:link w:val="Nadpis4"/>
    <w:uiPriority w:val="99"/>
    <w:locked/>
    <w:rsid w:val="00181E80"/>
    <w:rPr>
      <w:rFonts w:ascii="Arial" w:hAnsi="Arial" w:cs="Times New Roman"/>
      <w:b/>
      <w:i/>
      <w:snapToGrid w:val="0"/>
      <w:sz w:val="22"/>
      <w:u w:val="single"/>
    </w:rPr>
  </w:style>
  <w:style w:type="character" w:customStyle="1" w:styleId="Nadpis5Char">
    <w:name w:val="Nadpis 5 Char"/>
    <w:basedOn w:val="Standardnpsmoodstavce"/>
    <w:link w:val="Nadpis5"/>
    <w:uiPriority w:val="99"/>
    <w:locked/>
    <w:rsid w:val="00181E80"/>
    <w:rPr>
      <w:rFonts w:ascii="Arial" w:hAnsi="Arial" w:cs="Times New Roman"/>
      <w:sz w:val="22"/>
    </w:rPr>
  </w:style>
  <w:style w:type="character" w:customStyle="1" w:styleId="Nadpis6Char">
    <w:name w:val="Nadpis 6 Char"/>
    <w:basedOn w:val="Standardnpsmoodstavce"/>
    <w:link w:val="Nadpis6"/>
    <w:uiPriority w:val="99"/>
    <w:locked/>
    <w:rsid w:val="00181E80"/>
    <w:rPr>
      <w:rFonts w:ascii="Arial" w:hAnsi="Arial" w:cs="Times New Roman"/>
      <w:bCs/>
      <w:sz w:val="24"/>
      <w:szCs w:val="24"/>
    </w:rPr>
  </w:style>
  <w:style w:type="character" w:customStyle="1" w:styleId="Nadpis7Char">
    <w:name w:val="Nadpis 7 Char"/>
    <w:basedOn w:val="Standardnpsmoodstavce"/>
    <w:link w:val="Nadpis7"/>
    <w:uiPriority w:val="99"/>
    <w:locked/>
    <w:rsid w:val="00181E80"/>
    <w:rPr>
      <w:rFonts w:ascii="Arial" w:hAnsi="Arial" w:cs="Times New Roman"/>
      <w:b/>
      <w:sz w:val="24"/>
      <w:szCs w:val="24"/>
    </w:rPr>
  </w:style>
  <w:style w:type="character" w:customStyle="1" w:styleId="Nadpis8Char">
    <w:name w:val="Nadpis 8 Char"/>
    <w:basedOn w:val="Standardnpsmoodstavce"/>
    <w:link w:val="Nadpis8"/>
    <w:uiPriority w:val="99"/>
    <w:locked/>
    <w:rsid w:val="00181E80"/>
    <w:rPr>
      <w:rFonts w:eastAsia="Times New Roman" w:cs="Times New Roman"/>
      <w:i/>
      <w:iCs/>
      <w:sz w:val="24"/>
      <w:szCs w:val="24"/>
    </w:rPr>
  </w:style>
  <w:style w:type="character" w:customStyle="1" w:styleId="Nadpis9Char">
    <w:name w:val="Nadpis 9 Char"/>
    <w:basedOn w:val="Standardnpsmoodstavce"/>
    <w:link w:val="Nadpis9"/>
    <w:uiPriority w:val="99"/>
    <w:locked/>
    <w:rsid w:val="00181E80"/>
    <w:rPr>
      <w:rFonts w:ascii="Cambria" w:hAnsi="Cambria" w:cs="Times New Roman"/>
    </w:rPr>
  </w:style>
  <w:style w:type="paragraph" w:customStyle="1" w:styleId="BodyText21">
    <w:name w:val="Body Text 21"/>
    <w:basedOn w:val="Normln"/>
    <w:uiPriority w:val="99"/>
    <w:rsid w:val="009629E9"/>
    <w:pPr>
      <w:widowControl w:val="0"/>
      <w:jc w:val="both"/>
    </w:pPr>
    <w:rPr>
      <w:szCs w:val="20"/>
    </w:rPr>
  </w:style>
  <w:style w:type="paragraph" w:styleId="Zkladntext">
    <w:name w:val="Body Text"/>
    <w:basedOn w:val="Normln"/>
    <w:link w:val="ZkladntextChar"/>
    <w:uiPriority w:val="99"/>
    <w:semiHidden/>
    <w:rsid w:val="009629E9"/>
    <w:pPr>
      <w:jc w:val="center"/>
    </w:pPr>
    <w:rPr>
      <w:szCs w:val="20"/>
    </w:rPr>
  </w:style>
  <w:style w:type="character" w:customStyle="1" w:styleId="ZkladntextChar">
    <w:name w:val="Základní text Char"/>
    <w:basedOn w:val="Standardnpsmoodstavce"/>
    <w:link w:val="Zkladntext"/>
    <w:uiPriority w:val="99"/>
    <w:semiHidden/>
    <w:locked/>
    <w:rsid w:val="00D445A2"/>
    <w:rPr>
      <w:rFonts w:ascii="Arial" w:hAnsi="Arial" w:cs="Times New Roman"/>
      <w:sz w:val="24"/>
      <w:szCs w:val="24"/>
    </w:rPr>
  </w:style>
  <w:style w:type="paragraph" w:customStyle="1" w:styleId="Znaka">
    <w:name w:val="Značka"/>
    <w:uiPriority w:val="99"/>
    <w:rsid w:val="009629E9"/>
    <w:pPr>
      <w:widowControl w:val="0"/>
      <w:ind w:left="720"/>
    </w:pPr>
    <w:rPr>
      <w:rFonts w:ascii="Arial" w:hAnsi="Arial"/>
      <w:color w:val="000000"/>
      <w:sz w:val="22"/>
    </w:rPr>
  </w:style>
  <w:style w:type="paragraph" w:styleId="Prosttext">
    <w:name w:val="Plain Text"/>
    <w:basedOn w:val="Normln"/>
    <w:link w:val="ProsttextChar"/>
    <w:uiPriority w:val="99"/>
    <w:semiHidden/>
    <w:rsid w:val="009629E9"/>
    <w:rPr>
      <w:rFonts w:ascii="Courier New" w:hAnsi="Courier New"/>
      <w:sz w:val="20"/>
      <w:szCs w:val="20"/>
    </w:rPr>
  </w:style>
  <w:style w:type="character" w:customStyle="1" w:styleId="ProsttextChar">
    <w:name w:val="Prostý text Char"/>
    <w:basedOn w:val="Standardnpsmoodstavce"/>
    <w:link w:val="Prosttext"/>
    <w:uiPriority w:val="99"/>
    <w:semiHidden/>
    <w:locked/>
    <w:rsid w:val="00D445A2"/>
    <w:rPr>
      <w:rFonts w:ascii="Courier New" w:hAnsi="Courier New" w:cs="Courier New"/>
      <w:sz w:val="20"/>
      <w:szCs w:val="20"/>
    </w:rPr>
  </w:style>
  <w:style w:type="paragraph" w:styleId="Zkladntextodsazen">
    <w:name w:val="Body Text Indent"/>
    <w:basedOn w:val="Normln"/>
    <w:link w:val="ZkladntextodsazenChar"/>
    <w:uiPriority w:val="99"/>
    <w:semiHidden/>
    <w:rsid w:val="009629E9"/>
    <w:pPr>
      <w:ind w:left="709" w:hanging="142"/>
      <w:jc w:val="both"/>
    </w:pPr>
    <w:rPr>
      <w:szCs w:val="20"/>
    </w:rPr>
  </w:style>
  <w:style w:type="character" w:customStyle="1" w:styleId="ZkladntextodsazenChar">
    <w:name w:val="Základní text odsazený Char"/>
    <w:basedOn w:val="Standardnpsmoodstavce"/>
    <w:link w:val="Zkladntextodsazen"/>
    <w:uiPriority w:val="99"/>
    <w:semiHidden/>
    <w:locked/>
    <w:rsid w:val="00D445A2"/>
    <w:rPr>
      <w:rFonts w:ascii="Arial" w:hAnsi="Arial" w:cs="Times New Roman"/>
      <w:sz w:val="24"/>
      <w:szCs w:val="24"/>
    </w:rPr>
  </w:style>
  <w:style w:type="paragraph" w:styleId="Zkladntextodsazen3">
    <w:name w:val="Body Text Indent 3"/>
    <w:basedOn w:val="Normln"/>
    <w:link w:val="Zkladntextodsazen3Char"/>
    <w:uiPriority w:val="99"/>
    <w:semiHidden/>
    <w:rsid w:val="009629E9"/>
    <w:pPr>
      <w:ind w:left="567" w:hanging="567"/>
      <w:jc w:val="both"/>
    </w:pPr>
    <w:rPr>
      <w:szCs w:val="20"/>
    </w:rPr>
  </w:style>
  <w:style w:type="character" w:customStyle="1" w:styleId="Zkladntextodsazen3Char">
    <w:name w:val="Základní text odsazený 3 Char"/>
    <w:basedOn w:val="Standardnpsmoodstavce"/>
    <w:link w:val="Zkladntextodsazen3"/>
    <w:uiPriority w:val="99"/>
    <w:semiHidden/>
    <w:locked/>
    <w:rsid w:val="00D445A2"/>
    <w:rPr>
      <w:rFonts w:ascii="Arial" w:hAnsi="Arial" w:cs="Times New Roman"/>
      <w:sz w:val="16"/>
      <w:szCs w:val="16"/>
    </w:rPr>
  </w:style>
  <w:style w:type="paragraph" w:styleId="Zkladntextodsazen2">
    <w:name w:val="Body Text Indent 2"/>
    <w:basedOn w:val="Normln"/>
    <w:link w:val="Zkladntextodsazen2Char"/>
    <w:uiPriority w:val="99"/>
    <w:semiHidden/>
    <w:rsid w:val="009629E9"/>
    <w:pPr>
      <w:ind w:left="709"/>
      <w:jc w:val="both"/>
    </w:pPr>
  </w:style>
  <w:style w:type="character" w:customStyle="1" w:styleId="Zkladntextodsazen2Char">
    <w:name w:val="Základní text odsazený 2 Char"/>
    <w:basedOn w:val="Standardnpsmoodstavce"/>
    <w:link w:val="Zkladntextodsazen2"/>
    <w:uiPriority w:val="99"/>
    <w:semiHidden/>
    <w:locked/>
    <w:rsid w:val="00D445A2"/>
    <w:rPr>
      <w:rFonts w:ascii="Arial" w:hAnsi="Arial" w:cs="Times New Roman"/>
      <w:sz w:val="24"/>
      <w:szCs w:val="24"/>
    </w:rPr>
  </w:style>
  <w:style w:type="paragraph" w:styleId="Zkladntext3">
    <w:name w:val="Body Text 3"/>
    <w:basedOn w:val="Normln"/>
    <w:link w:val="Zkladntext3Char"/>
    <w:uiPriority w:val="99"/>
    <w:semiHidden/>
    <w:rsid w:val="009629E9"/>
    <w:pPr>
      <w:jc w:val="both"/>
    </w:pPr>
    <w:rPr>
      <w:sz w:val="20"/>
      <w:szCs w:val="20"/>
    </w:rPr>
  </w:style>
  <w:style w:type="character" w:customStyle="1" w:styleId="Zkladntext3Char">
    <w:name w:val="Základní text 3 Char"/>
    <w:basedOn w:val="Standardnpsmoodstavce"/>
    <w:link w:val="Zkladntext3"/>
    <w:uiPriority w:val="99"/>
    <w:semiHidden/>
    <w:locked/>
    <w:rsid w:val="00D445A2"/>
    <w:rPr>
      <w:rFonts w:ascii="Arial" w:hAnsi="Arial" w:cs="Times New Roman"/>
      <w:sz w:val="16"/>
      <w:szCs w:val="16"/>
    </w:rPr>
  </w:style>
  <w:style w:type="paragraph" w:styleId="Normlnodsazen">
    <w:name w:val="Normal Indent"/>
    <w:basedOn w:val="Normln"/>
    <w:uiPriority w:val="99"/>
    <w:semiHidden/>
    <w:rsid w:val="009629E9"/>
    <w:pPr>
      <w:spacing w:after="240"/>
      <w:ind w:left="1134"/>
    </w:pPr>
    <w:rPr>
      <w:szCs w:val="20"/>
    </w:rPr>
  </w:style>
  <w:style w:type="paragraph" w:styleId="Nzev">
    <w:name w:val="Title"/>
    <w:basedOn w:val="Normln"/>
    <w:next w:val="Normln"/>
    <w:link w:val="NzevChar"/>
    <w:uiPriority w:val="99"/>
    <w:qFormat/>
    <w:rsid w:val="00181E80"/>
    <w:pPr>
      <w:spacing w:before="240" w:after="60"/>
      <w:jc w:val="both"/>
      <w:outlineLvl w:val="0"/>
    </w:pPr>
    <w:rPr>
      <w:rFonts w:eastAsia="Times New Roman"/>
      <w:b/>
      <w:bCs/>
      <w:kern w:val="28"/>
      <w:sz w:val="32"/>
      <w:szCs w:val="32"/>
    </w:rPr>
  </w:style>
  <w:style w:type="character" w:customStyle="1" w:styleId="NzevChar">
    <w:name w:val="Název Char"/>
    <w:basedOn w:val="Standardnpsmoodstavce"/>
    <w:link w:val="Nzev"/>
    <w:uiPriority w:val="99"/>
    <w:locked/>
    <w:rsid w:val="00181E80"/>
    <w:rPr>
      <w:rFonts w:ascii="Arial" w:hAnsi="Arial" w:cs="Times New Roman"/>
      <w:b/>
      <w:bCs/>
      <w:kern w:val="28"/>
      <w:sz w:val="32"/>
      <w:szCs w:val="32"/>
    </w:rPr>
  </w:style>
  <w:style w:type="character" w:styleId="Nzevknihy">
    <w:name w:val="Book Title"/>
    <w:basedOn w:val="Standardnpsmoodstavce"/>
    <w:uiPriority w:val="99"/>
    <w:qFormat/>
    <w:rsid w:val="00181E80"/>
    <w:rPr>
      <w:rFonts w:cs="Times New Roman"/>
      <w:b/>
      <w:bCs/>
      <w:smallCaps/>
      <w:spacing w:val="5"/>
    </w:rPr>
  </w:style>
  <w:style w:type="paragraph" w:customStyle="1" w:styleId="Nzevsmlouvy">
    <w:name w:val="Název smlouvy"/>
    <w:basedOn w:val="Nzev"/>
    <w:link w:val="NzevsmlouvyChar"/>
    <w:uiPriority w:val="99"/>
    <w:rsid w:val="00181E80"/>
    <w:pPr>
      <w:jc w:val="center"/>
    </w:pPr>
  </w:style>
  <w:style w:type="paragraph" w:styleId="Textbubliny">
    <w:name w:val="Balloon Text"/>
    <w:basedOn w:val="Normln"/>
    <w:link w:val="TextbublinyChar"/>
    <w:uiPriority w:val="99"/>
    <w:semiHidden/>
    <w:rsid w:val="00A0571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A05714"/>
    <w:rPr>
      <w:rFonts w:ascii="Tahoma" w:hAnsi="Tahoma" w:cs="Tahoma"/>
      <w:sz w:val="16"/>
      <w:szCs w:val="16"/>
    </w:rPr>
  </w:style>
  <w:style w:type="character" w:customStyle="1" w:styleId="NzevsmlouvyChar">
    <w:name w:val="Název smlouvy Char"/>
    <w:basedOn w:val="NzevChar"/>
    <w:link w:val="Nzevsmlouvy"/>
    <w:uiPriority w:val="99"/>
    <w:locked/>
    <w:rsid w:val="00181E80"/>
  </w:style>
  <w:style w:type="paragraph" w:styleId="Zhlav">
    <w:name w:val="header"/>
    <w:basedOn w:val="Normln"/>
    <w:link w:val="ZhlavChar"/>
    <w:uiPriority w:val="99"/>
    <w:rsid w:val="00966EF0"/>
    <w:pPr>
      <w:tabs>
        <w:tab w:val="center" w:pos="4536"/>
        <w:tab w:val="right" w:pos="9072"/>
      </w:tabs>
    </w:pPr>
  </w:style>
  <w:style w:type="character" w:customStyle="1" w:styleId="ZhlavChar">
    <w:name w:val="Záhlaví Char"/>
    <w:basedOn w:val="Standardnpsmoodstavce"/>
    <w:link w:val="Zhlav"/>
    <w:uiPriority w:val="99"/>
    <w:semiHidden/>
    <w:locked/>
    <w:rsid w:val="00D445A2"/>
    <w:rPr>
      <w:rFonts w:ascii="Arial" w:hAnsi="Arial" w:cs="Times New Roman"/>
      <w:sz w:val="24"/>
      <w:szCs w:val="24"/>
    </w:rPr>
  </w:style>
  <w:style w:type="paragraph" w:styleId="Zpat">
    <w:name w:val="footer"/>
    <w:basedOn w:val="Normln"/>
    <w:link w:val="ZpatChar"/>
    <w:uiPriority w:val="99"/>
    <w:rsid w:val="00966EF0"/>
    <w:pPr>
      <w:tabs>
        <w:tab w:val="center" w:pos="4536"/>
        <w:tab w:val="right" w:pos="9072"/>
      </w:tabs>
    </w:pPr>
  </w:style>
  <w:style w:type="character" w:customStyle="1" w:styleId="ZpatChar">
    <w:name w:val="Zápatí Char"/>
    <w:basedOn w:val="Standardnpsmoodstavce"/>
    <w:link w:val="Zpat"/>
    <w:uiPriority w:val="99"/>
    <w:locked/>
    <w:rsid w:val="000508E1"/>
    <w:rPr>
      <w:rFonts w:ascii="Arial" w:hAnsi="Arial" w:cs="Times New Roman"/>
      <w:sz w:val="24"/>
      <w:szCs w:val="24"/>
    </w:rPr>
  </w:style>
  <w:style w:type="character" w:customStyle="1" w:styleId="BezmezerChar">
    <w:name w:val="Bez mezer Char"/>
    <w:basedOn w:val="Standardnpsmoodstavce"/>
    <w:link w:val="Bezmezer"/>
    <w:uiPriority w:val="99"/>
    <w:locked/>
    <w:rsid w:val="000A04D8"/>
    <w:rPr>
      <w:rFonts w:cs="Times New Roman"/>
    </w:rPr>
  </w:style>
  <w:style w:type="paragraph" w:styleId="Bezmezer">
    <w:name w:val="No Spacing"/>
    <w:basedOn w:val="Normln"/>
    <w:link w:val="BezmezerChar"/>
    <w:uiPriority w:val="99"/>
    <w:qFormat/>
    <w:rsid w:val="000A04D8"/>
    <w:rPr>
      <w:rFonts w:ascii="Calibri" w:hAnsi="Calibri"/>
      <w:sz w:val="20"/>
      <w:szCs w:val="20"/>
    </w:rPr>
  </w:style>
  <w:style w:type="character" w:styleId="Odkaznakoment">
    <w:name w:val="annotation reference"/>
    <w:basedOn w:val="Standardnpsmoodstavce"/>
    <w:uiPriority w:val="99"/>
    <w:semiHidden/>
    <w:rsid w:val="000A04D8"/>
    <w:rPr>
      <w:rFonts w:cs="Times New Roman"/>
      <w:sz w:val="16"/>
    </w:rPr>
  </w:style>
  <w:style w:type="paragraph" w:styleId="Textkomente">
    <w:name w:val="annotation text"/>
    <w:basedOn w:val="Normln"/>
    <w:link w:val="TextkomenteChar"/>
    <w:uiPriority w:val="99"/>
    <w:semiHidden/>
    <w:rsid w:val="000A04D8"/>
    <w:pPr>
      <w:suppressAutoHyphens/>
    </w:pPr>
    <w:rPr>
      <w:rFonts w:ascii="Times New Roman" w:hAnsi="Times New Roman"/>
      <w:sz w:val="20"/>
      <w:szCs w:val="20"/>
      <w:lang w:eastAsia="ar-SA"/>
    </w:rPr>
  </w:style>
  <w:style w:type="character" w:customStyle="1" w:styleId="TextkomenteChar">
    <w:name w:val="Text komentáře Char"/>
    <w:basedOn w:val="Standardnpsmoodstavce"/>
    <w:link w:val="Textkomente"/>
    <w:uiPriority w:val="99"/>
    <w:semiHidden/>
    <w:locked/>
    <w:rsid w:val="000A04D8"/>
    <w:rPr>
      <w:rFonts w:ascii="Times New Roman" w:hAnsi="Times New Roman" w:cs="Times New Roman"/>
      <w:lang w:eastAsia="ar-SA" w:bidi="ar-SA"/>
    </w:rPr>
  </w:style>
  <w:style w:type="paragraph" w:customStyle="1" w:styleId="Zkladntextodsazen31">
    <w:name w:val="Základní text odsazený 31"/>
    <w:basedOn w:val="Normln"/>
    <w:uiPriority w:val="99"/>
    <w:rsid w:val="009D3733"/>
    <w:pPr>
      <w:suppressAutoHyphens/>
      <w:ind w:left="709" w:hanging="709"/>
      <w:jc w:val="both"/>
    </w:pPr>
    <w:rPr>
      <w:rFonts w:ascii="Times New Roman" w:eastAsia="Times New Roman" w:hAnsi="Times New Roman"/>
      <w:szCs w:val="20"/>
      <w:lang w:eastAsia="ar-SA"/>
    </w:rPr>
  </w:style>
  <w:style w:type="paragraph" w:styleId="Pedmtkomente">
    <w:name w:val="annotation subject"/>
    <w:basedOn w:val="Textkomente"/>
    <w:next w:val="Textkomente"/>
    <w:link w:val="PedmtkomenteChar"/>
    <w:uiPriority w:val="99"/>
    <w:semiHidden/>
    <w:rsid w:val="00627456"/>
    <w:pPr>
      <w:suppressAutoHyphens w:val="0"/>
    </w:pPr>
    <w:rPr>
      <w:rFonts w:ascii="Arial" w:hAnsi="Arial"/>
      <w:b/>
      <w:bCs/>
      <w:lang w:eastAsia="cs-CZ"/>
    </w:rPr>
  </w:style>
  <w:style w:type="character" w:customStyle="1" w:styleId="PedmtkomenteChar">
    <w:name w:val="Předmět komentáře Char"/>
    <w:basedOn w:val="TextkomenteChar"/>
    <w:link w:val="Pedmtkomente"/>
    <w:uiPriority w:val="99"/>
    <w:semiHidden/>
    <w:locked/>
    <w:rsid w:val="00627456"/>
    <w:rPr>
      <w:rFonts w:ascii="Arial" w:hAnsi="Arial"/>
      <w:b/>
      <w:bCs/>
    </w:rPr>
  </w:style>
  <w:style w:type="paragraph" w:styleId="Rozvrendokumentu">
    <w:name w:val="Document Map"/>
    <w:basedOn w:val="Normln"/>
    <w:link w:val="RozvrendokumentuChar"/>
    <w:uiPriority w:val="99"/>
    <w:semiHidden/>
    <w:rsid w:val="008F5E9F"/>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8F5E9F"/>
    <w:rPr>
      <w:rFonts w:ascii="Tahoma" w:hAnsi="Tahoma" w:cs="Tahoma"/>
      <w:sz w:val="16"/>
      <w:szCs w:val="16"/>
    </w:rPr>
  </w:style>
  <w:style w:type="paragraph" w:styleId="Odstavecseseznamem">
    <w:name w:val="List Paragraph"/>
    <w:basedOn w:val="Normln"/>
    <w:uiPriority w:val="99"/>
    <w:qFormat/>
    <w:rsid w:val="00E73F2E"/>
    <w:pPr>
      <w:ind w:left="708"/>
    </w:pPr>
  </w:style>
  <w:style w:type="character" w:styleId="slostrnky">
    <w:name w:val="page number"/>
    <w:basedOn w:val="Standardnpsmoodstavce"/>
    <w:uiPriority w:val="99"/>
    <w:semiHidden/>
    <w:rsid w:val="00A4654E"/>
    <w:rPr>
      <w:rFonts w:cs="Times New Roman"/>
    </w:rPr>
  </w:style>
  <w:style w:type="paragraph" w:customStyle="1" w:styleId="Textvbloku1">
    <w:name w:val="Text v bloku1"/>
    <w:basedOn w:val="Normln"/>
    <w:uiPriority w:val="99"/>
    <w:rsid w:val="00E423D1"/>
    <w:pPr>
      <w:widowControl w:val="0"/>
      <w:suppressAutoHyphens/>
      <w:ind w:left="720" w:right="-48" w:hanging="720"/>
      <w:jc w:val="both"/>
    </w:pPr>
    <w:rPr>
      <w:rFonts w:ascii="Times New Roman" w:eastAsia="Times New Roman" w:hAnsi="Times New Roman" w:cs="Calibri"/>
      <w:szCs w:val="20"/>
      <w:lang w:eastAsia="ar-SA"/>
    </w:rPr>
  </w:style>
  <w:style w:type="paragraph" w:styleId="Normlnweb">
    <w:name w:val="Normal (Web)"/>
    <w:basedOn w:val="Normln"/>
    <w:uiPriority w:val="99"/>
    <w:rsid w:val="006D57D5"/>
    <w:pPr>
      <w:spacing w:before="100" w:beforeAutospacing="1" w:after="100" w:afterAutospacing="1"/>
    </w:pPr>
    <w:rPr>
      <w:rFonts w:ascii="Times New Roman" w:eastAsia="Times New Roman" w:hAnsi="Times New Roman"/>
      <w:sz w:val="24"/>
      <w:lang w:val="de-DE" w:eastAsia="de-DE"/>
    </w:rPr>
  </w:style>
</w:styles>
</file>

<file path=word/webSettings.xml><?xml version="1.0" encoding="utf-8"?>
<w:webSettings xmlns:r="http://schemas.openxmlformats.org/officeDocument/2006/relationships" xmlns:w="http://schemas.openxmlformats.org/wordprocessingml/2006/main">
  <w:divs>
    <w:div w:id="1289775958">
      <w:marLeft w:val="0"/>
      <w:marRight w:val="0"/>
      <w:marTop w:val="0"/>
      <w:marBottom w:val="0"/>
      <w:divBdr>
        <w:top w:val="none" w:sz="0" w:space="0" w:color="auto"/>
        <w:left w:val="none" w:sz="0" w:space="0" w:color="auto"/>
        <w:bottom w:val="none" w:sz="0" w:space="0" w:color="auto"/>
        <w:right w:val="none" w:sz="0" w:space="0" w:color="auto"/>
      </w:divBdr>
    </w:div>
    <w:div w:id="1289775959">
      <w:marLeft w:val="0"/>
      <w:marRight w:val="0"/>
      <w:marTop w:val="0"/>
      <w:marBottom w:val="0"/>
      <w:divBdr>
        <w:top w:val="none" w:sz="0" w:space="0" w:color="auto"/>
        <w:left w:val="none" w:sz="0" w:space="0" w:color="auto"/>
        <w:bottom w:val="none" w:sz="0" w:space="0" w:color="auto"/>
        <w:right w:val="none" w:sz="0" w:space="0" w:color="auto"/>
      </w:divBdr>
    </w:div>
    <w:div w:id="12897759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ED618E-FD95-4D6A-932A-B3004436B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3015</Words>
  <Characters>17785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Město Karlovy Vary</vt:lpstr>
    </vt:vector>
  </TitlesOfParts>
  <Company>Úřad města Karlovy Vary</Company>
  <LinksUpToDate>false</LinksUpToDate>
  <CharactersWithSpaces>20759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Karlovy Vary</dc:title>
  <dc:creator>noname</dc:creator>
  <cp:lastModifiedBy>Mira</cp:lastModifiedBy>
  <cp:revision>3</cp:revision>
  <cp:lastPrinted>2014-05-22T09:54:00Z</cp:lastPrinted>
  <dcterms:created xsi:type="dcterms:W3CDTF">2014-06-10T10:59:00Z</dcterms:created>
  <dcterms:modified xsi:type="dcterms:W3CDTF">2014-06-11T08:26:00Z</dcterms:modified>
</cp:coreProperties>
</file>